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1002" w:type="dxa"/>
        <w:tblLayout w:type="fixed"/>
        <w:tblCellMar>
          <w:left w:w="0" w:type="dxa"/>
          <w:right w:w="0" w:type="dxa"/>
        </w:tblCellMar>
        <w:tblLook w:val="0000" w:firstRow="0" w:lastRow="0" w:firstColumn="0" w:lastColumn="0" w:noHBand="0" w:noVBand="0"/>
      </w:tblPr>
      <w:tblGrid>
        <w:gridCol w:w="359"/>
        <w:gridCol w:w="360"/>
        <w:gridCol w:w="10027"/>
      </w:tblGrid>
      <w:tr w:rsidR="00BD6574" w:rsidRPr="00265157" w:rsidTr="00351B08">
        <w:trPr>
          <w:trHeight w:val="1564"/>
        </w:trPr>
        <w:tc>
          <w:tcPr>
            <w:tcW w:w="719" w:type="dxa"/>
            <w:gridSpan w:val="2"/>
          </w:tcPr>
          <w:p w:rsidR="00BD6574" w:rsidRPr="002B1666" w:rsidRDefault="00BD6574" w:rsidP="00DB594F"/>
        </w:tc>
        <w:tc>
          <w:tcPr>
            <w:tcW w:w="10027" w:type="dxa"/>
            <w:tcBorders>
              <w:top w:val="single" w:sz="8" w:space="0" w:color="000000"/>
              <w:left w:val="single" w:sz="8" w:space="0" w:color="000000"/>
              <w:bottom w:val="thinThickSmallGap" w:sz="24" w:space="0" w:color="auto"/>
              <w:right w:val="single" w:sz="8" w:space="0" w:color="000000"/>
            </w:tcBorders>
            <w:tcMar>
              <w:left w:w="108" w:type="dxa"/>
              <w:right w:w="108" w:type="dxa"/>
            </w:tcMar>
          </w:tcPr>
          <w:p w:rsidR="00BD6574" w:rsidRPr="00265157" w:rsidRDefault="00BD6574" w:rsidP="00DB594F">
            <w:pPr>
              <w:rPr>
                <w:sz w:val="28"/>
                <w:szCs w:val="28"/>
              </w:rPr>
            </w:pPr>
            <w:r>
              <w:rPr>
                <w:b/>
                <w:noProof/>
                <w:color w:val="000000"/>
                <w:spacing w:val="-10"/>
              </w:rPr>
              <w:drawing>
                <wp:inline distT="0" distB="0" distL="0" distR="0">
                  <wp:extent cx="6219825" cy="1447800"/>
                  <wp:effectExtent l="19050" t="0" r="9525" b="0"/>
                  <wp:docPr id="1" name="Рисунок 1" descr="ШАПКА ПИТ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ПКА ПИТП"/>
                          <pic:cNvPicPr>
                            <a:picLocks noChangeAspect="1" noChangeArrowheads="1"/>
                          </pic:cNvPicPr>
                        </pic:nvPicPr>
                        <pic:blipFill>
                          <a:blip r:embed="rId9" cstate="print"/>
                          <a:srcRect/>
                          <a:stretch>
                            <a:fillRect/>
                          </a:stretch>
                        </pic:blipFill>
                        <pic:spPr bwMode="auto">
                          <a:xfrm>
                            <a:off x="0" y="0"/>
                            <a:ext cx="6219825" cy="1447800"/>
                          </a:xfrm>
                          <a:prstGeom prst="rect">
                            <a:avLst/>
                          </a:prstGeom>
                          <a:noFill/>
                          <a:ln w="9525">
                            <a:noFill/>
                            <a:miter lim="800000"/>
                            <a:headEnd/>
                            <a:tailEnd/>
                          </a:ln>
                        </pic:spPr>
                      </pic:pic>
                    </a:graphicData>
                  </a:graphic>
                </wp:inline>
              </w:drawing>
            </w:r>
          </w:p>
        </w:tc>
      </w:tr>
      <w:tr w:rsidR="00BD6574" w:rsidRPr="002B1666" w:rsidTr="00BD6574">
        <w:trPr>
          <w:cantSplit/>
          <w:trHeight w:hRule="exact" w:val="8228"/>
        </w:trPr>
        <w:tc>
          <w:tcPr>
            <w:tcW w:w="719" w:type="dxa"/>
            <w:gridSpan w:val="2"/>
            <w:tcMar>
              <w:left w:w="108" w:type="dxa"/>
              <w:right w:w="108" w:type="dxa"/>
            </w:tcMar>
          </w:tcPr>
          <w:p w:rsidR="00BD6574" w:rsidRPr="00265157" w:rsidRDefault="00BD6574" w:rsidP="00351B08">
            <w:pPr>
              <w:snapToGrid w:val="0"/>
              <w:rPr>
                <w:sz w:val="28"/>
                <w:szCs w:val="28"/>
              </w:rPr>
            </w:pPr>
          </w:p>
        </w:tc>
        <w:tc>
          <w:tcPr>
            <w:tcW w:w="10027" w:type="dxa"/>
            <w:vMerge w:val="restart"/>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81E70" w:rsidRDefault="00BD6574" w:rsidP="00351B08">
            <w:pPr>
              <w:snapToGrid w:val="0"/>
              <w:rPr>
                <w:sz w:val="28"/>
                <w:szCs w:val="28"/>
              </w:rPr>
            </w:pPr>
          </w:p>
          <w:p w:rsidR="00BD6574" w:rsidRDefault="00BD6574" w:rsidP="00351B08">
            <w:pPr>
              <w:jc w:val="center"/>
              <w:rPr>
                <w:b/>
                <w:sz w:val="44"/>
                <w:szCs w:val="44"/>
              </w:rPr>
            </w:pPr>
          </w:p>
          <w:p w:rsidR="00404025" w:rsidRDefault="00404025" w:rsidP="00351B08">
            <w:pPr>
              <w:jc w:val="center"/>
              <w:rPr>
                <w:b/>
                <w:sz w:val="44"/>
                <w:szCs w:val="44"/>
              </w:rPr>
            </w:pPr>
          </w:p>
          <w:p w:rsidR="004617FA" w:rsidRDefault="004617FA" w:rsidP="00351B08">
            <w:pPr>
              <w:jc w:val="center"/>
              <w:rPr>
                <w:b/>
                <w:sz w:val="44"/>
                <w:szCs w:val="44"/>
              </w:rPr>
            </w:pPr>
          </w:p>
          <w:p w:rsidR="00957B11" w:rsidRDefault="00BD6574" w:rsidP="00351B08">
            <w:pPr>
              <w:spacing w:line="312" w:lineRule="auto"/>
              <w:jc w:val="center"/>
              <w:rPr>
                <w:b/>
                <w:sz w:val="44"/>
                <w:szCs w:val="44"/>
              </w:rPr>
            </w:pPr>
            <w:r>
              <w:rPr>
                <w:b/>
                <w:sz w:val="44"/>
                <w:szCs w:val="44"/>
              </w:rPr>
              <w:t>ПРАВИЛ</w:t>
            </w:r>
            <w:r w:rsidR="00351B08">
              <w:rPr>
                <w:b/>
                <w:sz w:val="44"/>
                <w:szCs w:val="44"/>
              </w:rPr>
              <w:t>А</w:t>
            </w:r>
            <w:r>
              <w:rPr>
                <w:b/>
                <w:sz w:val="44"/>
                <w:szCs w:val="44"/>
              </w:rPr>
              <w:t xml:space="preserve"> </w:t>
            </w:r>
          </w:p>
          <w:p w:rsidR="00065765" w:rsidRDefault="00BD6574" w:rsidP="00351B08">
            <w:pPr>
              <w:spacing w:line="312" w:lineRule="auto"/>
              <w:jc w:val="center"/>
              <w:rPr>
                <w:b/>
                <w:sz w:val="44"/>
                <w:szCs w:val="44"/>
              </w:rPr>
            </w:pPr>
            <w:r>
              <w:rPr>
                <w:b/>
                <w:sz w:val="44"/>
                <w:szCs w:val="44"/>
              </w:rPr>
              <w:t xml:space="preserve">ЗЕМЛЕПОЛЬЗОВАНИЯ И ЗАСТРОЙКИ </w:t>
            </w:r>
            <w:r w:rsidR="00065765">
              <w:rPr>
                <w:b/>
                <w:sz w:val="44"/>
                <w:szCs w:val="44"/>
              </w:rPr>
              <w:t>ПОДГОРНЕНСКОГО</w:t>
            </w:r>
            <w:r>
              <w:rPr>
                <w:b/>
                <w:sz w:val="44"/>
                <w:szCs w:val="44"/>
              </w:rPr>
              <w:t xml:space="preserve"> СЕЛЬСКОГО ПОСЕЛЕНИЯ </w:t>
            </w:r>
          </w:p>
          <w:p w:rsidR="00BD6574" w:rsidRDefault="00BD6574" w:rsidP="00351B08">
            <w:pPr>
              <w:spacing w:line="312" w:lineRule="auto"/>
              <w:jc w:val="center"/>
              <w:rPr>
                <w:b/>
                <w:caps/>
                <w:spacing w:val="130"/>
                <w:sz w:val="44"/>
                <w:szCs w:val="44"/>
              </w:rPr>
            </w:pPr>
            <w:r>
              <w:rPr>
                <w:b/>
                <w:sz w:val="44"/>
                <w:szCs w:val="44"/>
              </w:rPr>
              <w:t>ОТРАДНЕНСКОГО РАЙОНА</w:t>
            </w:r>
          </w:p>
          <w:p w:rsidR="00BD6574" w:rsidRDefault="00BD6574" w:rsidP="00351B08">
            <w:pPr>
              <w:jc w:val="center"/>
              <w:rPr>
                <w:b/>
                <w:sz w:val="40"/>
                <w:szCs w:val="40"/>
              </w:rPr>
            </w:pPr>
          </w:p>
          <w:p w:rsidR="00404025" w:rsidRDefault="00404025" w:rsidP="00351B08">
            <w:pPr>
              <w:jc w:val="center"/>
              <w:rPr>
                <w:b/>
                <w:sz w:val="40"/>
                <w:szCs w:val="40"/>
              </w:rPr>
            </w:pPr>
          </w:p>
          <w:p w:rsidR="00154FB7" w:rsidRPr="00BD6574" w:rsidRDefault="00154FB7" w:rsidP="00154FB7">
            <w:pPr>
              <w:jc w:val="center"/>
              <w:rPr>
                <w:b/>
                <w:sz w:val="32"/>
                <w:szCs w:val="32"/>
              </w:rPr>
            </w:pPr>
            <w:r>
              <w:rPr>
                <w:b/>
                <w:sz w:val="32"/>
                <w:szCs w:val="32"/>
              </w:rPr>
              <w:t xml:space="preserve">Часть </w:t>
            </w:r>
            <w:r>
              <w:rPr>
                <w:b/>
                <w:sz w:val="32"/>
                <w:szCs w:val="32"/>
                <w:lang w:val="en-US"/>
              </w:rPr>
              <w:t>I</w:t>
            </w:r>
            <w:r>
              <w:rPr>
                <w:b/>
                <w:sz w:val="32"/>
                <w:szCs w:val="32"/>
              </w:rPr>
              <w:t>.</w:t>
            </w:r>
            <w:r w:rsidRPr="00BD6574">
              <w:rPr>
                <w:b/>
                <w:sz w:val="32"/>
                <w:szCs w:val="32"/>
              </w:rPr>
              <w:t xml:space="preserve"> </w:t>
            </w:r>
            <w:r>
              <w:rPr>
                <w:b/>
                <w:sz w:val="32"/>
                <w:szCs w:val="32"/>
              </w:rPr>
              <w:t>Порядок применения правил землепользования и застройки и внесения изменений в указанные правила</w:t>
            </w:r>
          </w:p>
          <w:p w:rsidR="00154FB7" w:rsidRDefault="00154FB7" w:rsidP="00154FB7">
            <w:pPr>
              <w:jc w:val="center"/>
              <w:rPr>
                <w:b/>
                <w:sz w:val="32"/>
                <w:szCs w:val="32"/>
              </w:rPr>
            </w:pPr>
          </w:p>
          <w:p w:rsidR="00154FB7" w:rsidRDefault="00154FB7" w:rsidP="00154FB7">
            <w:pPr>
              <w:jc w:val="center"/>
              <w:rPr>
                <w:b/>
                <w:sz w:val="32"/>
                <w:szCs w:val="32"/>
              </w:rPr>
            </w:pPr>
            <w:r>
              <w:rPr>
                <w:b/>
                <w:sz w:val="32"/>
                <w:szCs w:val="32"/>
              </w:rPr>
              <w:t xml:space="preserve">Часть </w:t>
            </w:r>
            <w:r>
              <w:rPr>
                <w:b/>
                <w:sz w:val="32"/>
                <w:szCs w:val="32"/>
                <w:lang w:val="en-US"/>
              </w:rPr>
              <w:t>II</w:t>
            </w:r>
            <w:r>
              <w:rPr>
                <w:b/>
                <w:sz w:val="32"/>
                <w:szCs w:val="32"/>
              </w:rPr>
              <w:t>.</w:t>
            </w:r>
            <w:r w:rsidRPr="00BD6574">
              <w:rPr>
                <w:b/>
                <w:sz w:val="32"/>
                <w:szCs w:val="32"/>
              </w:rPr>
              <w:t xml:space="preserve"> </w:t>
            </w:r>
            <w:r>
              <w:rPr>
                <w:b/>
                <w:sz w:val="32"/>
                <w:szCs w:val="32"/>
              </w:rPr>
              <w:t>Карта градостроительного зонирования</w:t>
            </w:r>
          </w:p>
          <w:p w:rsidR="00154FB7" w:rsidRDefault="00154FB7" w:rsidP="00154FB7">
            <w:pPr>
              <w:jc w:val="center"/>
              <w:rPr>
                <w:b/>
                <w:sz w:val="32"/>
                <w:szCs w:val="32"/>
              </w:rPr>
            </w:pPr>
          </w:p>
          <w:p w:rsidR="00154FB7" w:rsidRPr="00BD6574" w:rsidRDefault="00154FB7" w:rsidP="00154FB7">
            <w:pPr>
              <w:jc w:val="center"/>
              <w:rPr>
                <w:b/>
                <w:sz w:val="32"/>
                <w:szCs w:val="32"/>
              </w:rPr>
            </w:pPr>
            <w:r>
              <w:rPr>
                <w:b/>
                <w:sz w:val="32"/>
                <w:szCs w:val="32"/>
              </w:rPr>
              <w:t xml:space="preserve">Часть </w:t>
            </w:r>
            <w:r>
              <w:rPr>
                <w:b/>
                <w:sz w:val="32"/>
                <w:szCs w:val="32"/>
                <w:lang w:val="en-US"/>
              </w:rPr>
              <w:t>III</w:t>
            </w:r>
            <w:r>
              <w:rPr>
                <w:b/>
                <w:sz w:val="32"/>
                <w:szCs w:val="32"/>
              </w:rPr>
              <w:t>. Градостроительные регламенты</w:t>
            </w:r>
          </w:p>
          <w:p w:rsidR="00204280" w:rsidRDefault="00204280" w:rsidP="00351B08">
            <w:pPr>
              <w:snapToGrid w:val="0"/>
              <w:jc w:val="center"/>
              <w:rPr>
                <w:b/>
                <w:sz w:val="32"/>
                <w:szCs w:val="32"/>
              </w:rPr>
            </w:pPr>
          </w:p>
          <w:p w:rsidR="00BD6574" w:rsidRDefault="00BD6574"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404025" w:rsidRDefault="00404025" w:rsidP="00351B08">
            <w:pPr>
              <w:snapToGrid w:val="0"/>
              <w:jc w:val="center"/>
              <w:rPr>
                <w:sz w:val="28"/>
                <w:szCs w:val="28"/>
              </w:rPr>
            </w:pPr>
          </w:p>
          <w:p w:rsidR="00154FB7" w:rsidRDefault="00154FB7" w:rsidP="00351B08">
            <w:pPr>
              <w:snapToGrid w:val="0"/>
              <w:jc w:val="center"/>
              <w:rPr>
                <w:sz w:val="28"/>
                <w:szCs w:val="28"/>
              </w:rPr>
            </w:pPr>
          </w:p>
          <w:p w:rsidR="00BD6574" w:rsidRDefault="00BD6574" w:rsidP="00351B08">
            <w:pPr>
              <w:snapToGrid w:val="0"/>
              <w:jc w:val="center"/>
              <w:rPr>
                <w:sz w:val="28"/>
                <w:szCs w:val="28"/>
              </w:rPr>
            </w:pPr>
          </w:p>
          <w:p w:rsidR="00BD6574" w:rsidRDefault="00BD6574" w:rsidP="00351B08">
            <w:pPr>
              <w:jc w:val="center"/>
              <w:rPr>
                <w:sz w:val="28"/>
                <w:szCs w:val="28"/>
              </w:rPr>
            </w:pPr>
            <w:r>
              <w:rPr>
                <w:sz w:val="28"/>
                <w:szCs w:val="28"/>
              </w:rPr>
              <w:t xml:space="preserve">Краснодар, </w:t>
            </w:r>
            <w:r w:rsidRPr="002B1666">
              <w:rPr>
                <w:sz w:val="28"/>
                <w:szCs w:val="28"/>
              </w:rPr>
              <w:t>20</w:t>
            </w:r>
            <w:r>
              <w:rPr>
                <w:sz w:val="28"/>
                <w:szCs w:val="28"/>
              </w:rPr>
              <w:t xml:space="preserve">13 </w:t>
            </w:r>
            <w:r w:rsidRPr="002B1666">
              <w:rPr>
                <w:sz w:val="28"/>
                <w:szCs w:val="28"/>
              </w:rPr>
              <w:t>г</w:t>
            </w:r>
            <w:r>
              <w:rPr>
                <w:sz w:val="28"/>
                <w:szCs w:val="28"/>
              </w:rPr>
              <w:t>.</w:t>
            </w:r>
          </w:p>
          <w:p w:rsidR="00BD6574" w:rsidRPr="00166441" w:rsidRDefault="00BD6574" w:rsidP="00351B08">
            <w:pPr>
              <w:jc w:val="center"/>
              <w:rPr>
                <w:sz w:val="28"/>
                <w:szCs w:val="28"/>
              </w:rPr>
            </w:pPr>
          </w:p>
        </w:tc>
      </w:tr>
      <w:tr w:rsidR="00BD6574" w:rsidRPr="002B1666" w:rsidTr="00BD6574">
        <w:trPr>
          <w:cantSplit/>
          <w:trHeight w:hRule="exact" w:val="1256"/>
        </w:trPr>
        <w:tc>
          <w:tcPr>
            <w:tcW w:w="359" w:type="dxa"/>
            <w:tcMar>
              <w:left w:w="108" w:type="dxa"/>
              <w:right w:w="108" w:type="dxa"/>
            </w:tcMar>
            <w:textDirection w:val="btLr"/>
            <w:vAlign w:val="center"/>
          </w:tcPr>
          <w:p w:rsidR="00BD6574" w:rsidRPr="002B1666"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2B1666"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2B1666" w:rsidRDefault="00BD6574" w:rsidP="00351B08"/>
        </w:tc>
      </w:tr>
      <w:tr w:rsidR="00BD6574" w:rsidRPr="002B1666" w:rsidTr="00BD6574">
        <w:trPr>
          <w:cantSplit/>
          <w:trHeight w:hRule="exact" w:val="1230"/>
        </w:trPr>
        <w:tc>
          <w:tcPr>
            <w:tcW w:w="359" w:type="dxa"/>
            <w:tcMar>
              <w:left w:w="108" w:type="dxa"/>
              <w:right w:w="108" w:type="dxa"/>
            </w:tcMar>
            <w:textDirection w:val="btLr"/>
            <w:vAlign w:val="center"/>
          </w:tcPr>
          <w:p w:rsidR="00BD6574" w:rsidRPr="002B1666" w:rsidRDefault="00BD6574" w:rsidP="00351B08">
            <w:pPr>
              <w:snapToGrid w:val="0"/>
              <w:spacing w:line="192" w:lineRule="auto"/>
              <w:ind w:left="113" w:right="-6"/>
            </w:pPr>
          </w:p>
        </w:tc>
        <w:tc>
          <w:tcPr>
            <w:tcW w:w="360" w:type="dxa"/>
            <w:tcBorders>
              <w:right w:val="single" w:sz="8" w:space="0" w:color="000000"/>
            </w:tcBorders>
            <w:tcMar>
              <w:left w:w="108" w:type="dxa"/>
              <w:right w:w="108" w:type="dxa"/>
            </w:tcMar>
          </w:tcPr>
          <w:p w:rsidR="00BD6574" w:rsidRPr="002B1666"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2B1666" w:rsidRDefault="00BD6574" w:rsidP="00351B08"/>
        </w:tc>
      </w:tr>
      <w:tr w:rsidR="00BD6574" w:rsidRPr="002B1666" w:rsidTr="00BD6574">
        <w:trPr>
          <w:cantSplit/>
          <w:trHeight w:hRule="exact" w:val="1396"/>
        </w:trPr>
        <w:tc>
          <w:tcPr>
            <w:tcW w:w="359" w:type="dxa"/>
            <w:tcMar>
              <w:left w:w="108" w:type="dxa"/>
              <w:right w:w="108" w:type="dxa"/>
            </w:tcMar>
            <w:textDirection w:val="btLr"/>
            <w:vAlign w:val="center"/>
          </w:tcPr>
          <w:p w:rsidR="00BD6574" w:rsidRPr="002B1666"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166441" w:rsidRDefault="00BD6574" w:rsidP="00351B08">
            <w:pPr>
              <w:snapToGrid w:val="0"/>
              <w:rPr>
                <w:sz w:val="28"/>
                <w:szCs w:val="28"/>
              </w:rPr>
            </w:pPr>
          </w:p>
        </w:tc>
        <w:tc>
          <w:tcPr>
            <w:tcW w:w="10027" w:type="dxa"/>
            <w:vMerge/>
            <w:tcBorders>
              <w:top w:val="thinThickSmallGap" w:sz="24" w:space="0" w:color="auto"/>
              <w:left w:val="single" w:sz="8" w:space="0" w:color="000000"/>
              <w:bottom w:val="single" w:sz="8" w:space="0" w:color="000000"/>
              <w:right w:val="single" w:sz="8" w:space="0" w:color="000000"/>
            </w:tcBorders>
            <w:tcMar>
              <w:left w:w="108" w:type="dxa"/>
              <w:right w:w="108" w:type="dxa"/>
            </w:tcMar>
          </w:tcPr>
          <w:p w:rsidR="00BD6574" w:rsidRPr="002B1666" w:rsidRDefault="00BD6574" w:rsidP="00351B08"/>
        </w:tc>
      </w:tr>
    </w:tbl>
    <w:p w:rsidR="00BD6574" w:rsidRPr="00F57C9C" w:rsidRDefault="00BD6574" w:rsidP="0055153F">
      <w:pPr>
        <w:jc w:val="center"/>
        <w:rPr>
          <w:b/>
          <w:sz w:val="24"/>
          <w:szCs w:val="24"/>
        </w:rPr>
      </w:pPr>
      <w:r>
        <w:br w:type="page"/>
      </w:r>
      <w:bookmarkStart w:id="0" w:name="_Toc330843724"/>
      <w:bookmarkStart w:id="1" w:name="_Toc166231876"/>
      <w:r w:rsidRPr="00F57C9C">
        <w:rPr>
          <w:b/>
          <w:sz w:val="24"/>
          <w:szCs w:val="24"/>
        </w:rPr>
        <w:lastRenderedPageBreak/>
        <w:t>ОБЩЕСТВО С ОГРАНИЧЕННОЙ ОТВЕТСТВЕННОСТЬЮ</w:t>
      </w:r>
      <w:bookmarkEnd w:id="0"/>
    </w:p>
    <w:p w:rsidR="00BD6574" w:rsidRPr="00F57C9C" w:rsidRDefault="00BD6574" w:rsidP="006B64F8">
      <w:pPr>
        <w:jc w:val="center"/>
        <w:rPr>
          <w:b/>
          <w:sz w:val="24"/>
          <w:szCs w:val="24"/>
        </w:rPr>
      </w:pPr>
      <w:bookmarkStart w:id="2" w:name="_Toc330843725"/>
      <w:r w:rsidRPr="00F57C9C">
        <w:rPr>
          <w:b/>
          <w:sz w:val="24"/>
          <w:szCs w:val="24"/>
        </w:rPr>
        <w:t>«ПРОЕКТНЫЙ ИНСТИТУТ ТЕРРИТОРИАЛЬНОГО ПЛАНИРОВАНИЯ»</w:t>
      </w:r>
      <w:bookmarkEnd w:id="2"/>
    </w:p>
    <w:p w:rsidR="00BD6574" w:rsidRDefault="00BD6574" w:rsidP="006B64F8"/>
    <w:p w:rsidR="00BD6574" w:rsidRPr="00F57C9C" w:rsidRDefault="00BD6574" w:rsidP="006B64F8">
      <w:pPr>
        <w:rPr>
          <w:b/>
          <w:sz w:val="28"/>
          <w:lang w:eastAsia="ar-SA"/>
        </w:rPr>
      </w:pPr>
    </w:p>
    <w:p w:rsidR="00BD6574" w:rsidRPr="00F57C9C" w:rsidRDefault="00BD6574" w:rsidP="0055153F">
      <w:pPr>
        <w:rPr>
          <w:sz w:val="28"/>
          <w:szCs w:val="28"/>
        </w:rPr>
      </w:pPr>
      <w:bookmarkStart w:id="3" w:name="_Toc330843726"/>
      <w:r w:rsidRPr="00F57C9C">
        <w:rPr>
          <w:b/>
          <w:sz w:val="28"/>
          <w:szCs w:val="28"/>
        </w:rPr>
        <w:t>Муниципальный контракт:</w:t>
      </w:r>
      <w:r w:rsidRPr="00F57C9C">
        <w:rPr>
          <w:sz w:val="28"/>
          <w:szCs w:val="28"/>
        </w:rPr>
        <w:t xml:space="preserve"> №  </w:t>
      </w:r>
      <w:r w:rsidR="00065765">
        <w:rPr>
          <w:sz w:val="28"/>
          <w:szCs w:val="28"/>
        </w:rPr>
        <w:t>14-12-2012-001</w:t>
      </w:r>
      <w:r w:rsidRPr="00F57C9C">
        <w:rPr>
          <w:sz w:val="28"/>
          <w:szCs w:val="28"/>
        </w:rPr>
        <w:t xml:space="preserve"> от </w:t>
      </w:r>
      <w:r w:rsidR="00065765">
        <w:rPr>
          <w:sz w:val="28"/>
          <w:szCs w:val="28"/>
        </w:rPr>
        <w:t xml:space="preserve">14 декабря </w:t>
      </w:r>
      <w:r w:rsidRPr="00F57C9C">
        <w:rPr>
          <w:sz w:val="28"/>
          <w:szCs w:val="28"/>
        </w:rPr>
        <w:t xml:space="preserve"> 201</w:t>
      </w:r>
      <w:r>
        <w:rPr>
          <w:sz w:val="28"/>
          <w:szCs w:val="28"/>
        </w:rPr>
        <w:t>2</w:t>
      </w:r>
      <w:r w:rsidRPr="00F57C9C">
        <w:rPr>
          <w:sz w:val="28"/>
          <w:szCs w:val="28"/>
        </w:rPr>
        <w:t xml:space="preserve"> г.</w:t>
      </w:r>
      <w:bookmarkEnd w:id="3"/>
    </w:p>
    <w:p w:rsidR="00BD6574" w:rsidRDefault="00BD6574" w:rsidP="006B64F8">
      <w:pPr>
        <w:rPr>
          <w:sz w:val="28"/>
          <w:szCs w:val="28"/>
        </w:rPr>
      </w:pPr>
    </w:p>
    <w:p w:rsidR="00BD6574" w:rsidRDefault="00BD6574" w:rsidP="006B64F8">
      <w:pPr>
        <w:jc w:val="both"/>
      </w:pPr>
      <w:r w:rsidRPr="00BD6574">
        <w:rPr>
          <w:b/>
          <w:sz w:val="28"/>
          <w:szCs w:val="28"/>
        </w:rPr>
        <w:t>Заказчик:</w:t>
      </w:r>
      <w:r>
        <w:rPr>
          <w:sz w:val="28"/>
          <w:szCs w:val="28"/>
        </w:rPr>
        <w:t xml:space="preserve"> Администрация </w:t>
      </w:r>
      <w:r w:rsidR="00065765">
        <w:rPr>
          <w:sz w:val="28"/>
          <w:szCs w:val="28"/>
        </w:rPr>
        <w:t>Подгорненского</w:t>
      </w:r>
      <w:r>
        <w:rPr>
          <w:sz w:val="28"/>
          <w:szCs w:val="28"/>
        </w:rPr>
        <w:t xml:space="preserve"> сельского поселения Отрадненского района, глава администрации </w:t>
      </w:r>
      <w:r w:rsidR="00065765">
        <w:rPr>
          <w:sz w:val="28"/>
          <w:szCs w:val="28"/>
        </w:rPr>
        <w:t xml:space="preserve">А.Ю. </w:t>
      </w:r>
      <w:proofErr w:type="spellStart"/>
      <w:r w:rsidR="00065765">
        <w:rPr>
          <w:sz w:val="28"/>
          <w:szCs w:val="28"/>
        </w:rPr>
        <w:t>Леднев</w:t>
      </w:r>
      <w:proofErr w:type="spellEnd"/>
    </w:p>
    <w:p w:rsidR="00BD6574" w:rsidRDefault="00BD6574" w:rsidP="006B64F8">
      <w:pPr>
        <w:rPr>
          <w:sz w:val="28"/>
          <w:szCs w:val="28"/>
        </w:rPr>
      </w:pPr>
    </w:p>
    <w:p w:rsidR="00BD6574" w:rsidRDefault="00BD6574" w:rsidP="006B64F8">
      <w:pPr>
        <w:rPr>
          <w:sz w:val="28"/>
          <w:szCs w:val="28"/>
        </w:rPr>
      </w:pPr>
    </w:p>
    <w:p w:rsidR="00BD6574" w:rsidRDefault="00BD6574" w:rsidP="006B64F8">
      <w:pPr>
        <w:rPr>
          <w:sz w:val="28"/>
          <w:szCs w:val="28"/>
        </w:rPr>
      </w:pPr>
    </w:p>
    <w:p w:rsidR="00BD6574" w:rsidRPr="00F57C9C" w:rsidRDefault="00BD6574" w:rsidP="006B64F8">
      <w:pPr>
        <w:rPr>
          <w:b/>
          <w:sz w:val="44"/>
          <w:szCs w:val="44"/>
        </w:rPr>
      </w:pPr>
    </w:p>
    <w:p w:rsidR="00204280" w:rsidRDefault="00204280" w:rsidP="006B64F8">
      <w:pPr>
        <w:jc w:val="center"/>
        <w:rPr>
          <w:b/>
          <w:caps/>
          <w:spacing w:val="130"/>
          <w:sz w:val="44"/>
          <w:szCs w:val="44"/>
        </w:rPr>
      </w:pPr>
      <w:r>
        <w:rPr>
          <w:b/>
          <w:sz w:val="44"/>
          <w:szCs w:val="44"/>
        </w:rPr>
        <w:t>ПРАВИЛ</w:t>
      </w:r>
      <w:r w:rsidR="00351B08">
        <w:rPr>
          <w:b/>
          <w:sz w:val="44"/>
          <w:szCs w:val="44"/>
        </w:rPr>
        <w:t>А</w:t>
      </w:r>
      <w:r>
        <w:rPr>
          <w:b/>
          <w:sz w:val="44"/>
          <w:szCs w:val="44"/>
        </w:rPr>
        <w:t xml:space="preserve"> ЗЕМЛЕПОЛЬЗОВАНИЯ И ЗАСТРОЙКИ </w:t>
      </w:r>
      <w:r w:rsidR="00065765">
        <w:rPr>
          <w:b/>
          <w:sz w:val="44"/>
          <w:szCs w:val="44"/>
        </w:rPr>
        <w:t>ПОДГОРНЕНСКОГО</w:t>
      </w:r>
      <w:r>
        <w:rPr>
          <w:b/>
          <w:sz w:val="44"/>
          <w:szCs w:val="44"/>
        </w:rPr>
        <w:t xml:space="preserve"> СЕЛЬСКОГО ПОСЕЛЕНИЯ ОТРАДНЕНСКОГО РАЙОНА</w:t>
      </w:r>
    </w:p>
    <w:p w:rsidR="00BD6574" w:rsidRDefault="00BD6574" w:rsidP="006B64F8">
      <w:pPr>
        <w:rPr>
          <w:sz w:val="28"/>
          <w:szCs w:val="28"/>
        </w:rPr>
      </w:pPr>
    </w:p>
    <w:p w:rsidR="00204280" w:rsidRDefault="00204280" w:rsidP="006B64F8">
      <w:pPr>
        <w:rPr>
          <w:b/>
          <w:sz w:val="32"/>
          <w:szCs w:val="32"/>
        </w:rPr>
      </w:pPr>
    </w:p>
    <w:p w:rsidR="00404025" w:rsidRDefault="00404025" w:rsidP="006B64F8">
      <w:pPr>
        <w:rPr>
          <w:b/>
          <w:sz w:val="32"/>
          <w:szCs w:val="32"/>
        </w:rPr>
      </w:pPr>
    </w:p>
    <w:p w:rsidR="00204280" w:rsidRPr="00BD6574" w:rsidRDefault="00204280" w:rsidP="00DB594F">
      <w:pPr>
        <w:jc w:val="center"/>
        <w:rPr>
          <w:b/>
          <w:sz w:val="32"/>
          <w:szCs w:val="32"/>
        </w:rPr>
      </w:pPr>
      <w:r>
        <w:rPr>
          <w:b/>
          <w:sz w:val="32"/>
          <w:szCs w:val="32"/>
        </w:rPr>
        <w:t xml:space="preserve">Часть </w:t>
      </w:r>
      <w:r>
        <w:rPr>
          <w:b/>
          <w:sz w:val="32"/>
          <w:szCs w:val="32"/>
          <w:lang w:val="en-US"/>
        </w:rPr>
        <w:t>I</w:t>
      </w:r>
      <w:r w:rsidR="00AA2470">
        <w:rPr>
          <w:b/>
          <w:sz w:val="32"/>
          <w:szCs w:val="32"/>
        </w:rPr>
        <w:t>.</w:t>
      </w:r>
      <w:r w:rsidRPr="00BD6574">
        <w:rPr>
          <w:b/>
          <w:sz w:val="32"/>
          <w:szCs w:val="32"/>
        </w:rPr>
        <w:t xml:space="preserve"> </w:t>
      </w:r>
      <w:r>
        <w:rPr>
          <w:b/>
          <w:sz w:val="32"/>
          <w:szCs w:val="32"/>
        </w:rPr>
        <w:t>Порядок применения правил землепользования и застройки и внесения изменений в указанные правила</w:t>
      </w:r>
    </w:p>
    <w:p w:rsidR="00204280" w:rsidRDefault="00204280" w:rsidP="00DB594F">
      <w:pPr>
        <w:jc w:val="center"/>
        <w:rPr>
          <w:b/>
          <w:sz w:val="32"/>
          <w:szCs w:val="32"/>
        </w:rPr>
      </w:pPr>
    </w:p>
    <w:p w:rsidR="00204280" w:rsidRDefault="00204280" w:rsidP="0055153F">
      <w:pPr>
        <w:jc w:val="center"/>
        <w:rPr>
          <w:b/>
          <w:sz w:val="32"/>
          <w:szCs w:val="32"/>
        </w:rPr>
      </w:pPr>
      <w:r>
        <w:rPr>
          <w:b/>
          <w:sz w:val="32"/>
          <w:szCs w:val="32"/>
        </w:rPr>
        <w:t xml:space="preserve">Часть </w:t>
      </w:r>
      <w:r>
        <w:rPr>
          <w:b/>
          <w:sz w:val="32"/>
          <w:szCs w:val="32"/>
          <w:lang w:val="en-US"/>
        </w:rPr>
        <w:t>II</w:t>
      </w:r>
      <w:r w:rsidR="00AA2470">
        <w:rPr>
          <w:b/>
          <w:sz w:val="32"/>
          <w:szCs w:val="32"/>
        </w:rPr>
        <w:t>.</w:t>
      </w:r>
      <w:r w:rsidRPr="00BD6574">
        <w:rPr>
          <w:b/>
          <w:sz w:val="32"/>
          <w:szCs w:val="32"/>
        </w:rPr>
        <w:t xml:space="preserve"> </w:t>
      </w:r>
      <w:r>
        <w:rPr>
          <w:b/>
          <w:sz w:val="32"/>
          <w:szCs w:val="32"/>
        </w:rPr>
        <w:t>Карта градостроительного зонирования</w:t>
      </w:r>
    </w:p>
    <w:p w:rsidR="00204280" w:rsidRDefault="00204280" w:rsidP="0055153F">
      <w:pPr>
        <w:jc w:val="center"/>
        <w:rPr>
          <w:b/>
          <w:sz w:val="32"/>
          <w:szCs w:val="32"/>
        </w:rPr>
      </w:pPr>
    </w:p>
    <w:p w:rsidR="00204280" w:rsidRPr="00BD6574" w:rsidRDefault="00204280" w:rsidP="0055153F">
      <w:pPr>
        <w:jc w:val="center"/>
        <w:rPr>
          <w:b/>
          <w:sz w:val="32"/>
          <w:szCs w:val="32"/>
        </w:rPr>
      </w:pPr>
      <w:r>
        <w:rPr>
          <w:b/>
          <w:sz w:val="32"/>
          <w:szCs w:val="32"/>
        </w:rPr>
        <w:t xml:space="preserve">Часть </w:t>
      </w:r>
      <w:r>
        <w:rPr>
          <w:b/>
          <w:sz w:val="32"/>
          <w:szCs w:val="32"/>
          <w:lang w:val="en-US"/>
        </w:rPr>
        <w:t>III</w:t>
      </w:r>
      <w:r w:rsidR="00AA2470">
        <w:rPr>
          <w:b/>
          <w:sz w:val="32"/>
          <w:szCs w:val="32"/>
        </w:rPr>
        <w:t>.</w:t>
      </w:r>
      <w:r>
        <w:rPr>
          <w:b/>
          <w:sz w:val="32"/>
          <w:szCs w:val="32"/>
        </w:rPr>
        <w:t xml:space="preserve"> Градостроительные регламенты</w:t>
      </w:r>
    </w:p>
    <w:p w:rsidR="00BD6574" w:rsidRDefault="00BD6574" w:rsidP="006B64F8">
      <w:pPr>
        <w:jc w:val="center"/>
        <w:rPr>
          <w:sz w:val="36"/>
          <w:szCs w:val="36"/>
        </w:rPr>
      </w:pPr>
    </w:p>
    <w:p w:rsidR="00BD6574" w:rsidRPr="00B32B88" w:rsidRDefault="00BD6574" w:rsidP="006B64F8">
      <w:pPr>
        <w:rPr>
          <w:sz w:val="36"/>
          <w:szCs w:val="36"/>
        </w:rPr>
      </w:pPr>
    </w:p>
    <w:p w:rsidR="00BD6574" w:rsidRDefault="00BD6574" w:rsidP="006B64F8"/>
    <w:p w:rsidR="00BD6574" w:rsidRDefault="00BD6574" w:rsidP="006B64F8"/>
    <w:tbl>
      <w:tblPr>
        <w:tblW w:w="0" w:type="auto"/>
        <w:tblInd w:w="108" w:type="dxa"/>
        <w:tblLayout w:type="fixed"/>
        <w:tblLook w:val="0000" w:firstRow="0" w:lastRow="0" w:firstColumn="0" w:lastColumn="0" w:noHBand="0" w:noVBand="0"/>
      </w:tblPr>
      <w:tblGrid>
        <w:gridCol w:w="7057"/>
        <w:gridCol w:w="2225"/>
      </w:tblGrid>
      <w:tr w:rsidR="00BD6574" w:rsidRPr="00427BA2" w:rsidTr="00351B08">
        <w:trPr>
          <w:trHeight w:val="354"/>
        </w:trPr>
        <w:tc>
          <w:tcPr>
            <w:tcW w:w="7057" w:type="dxa"/>
          </w:tcPr>
          <w:p w:rsidR="00BD6574" w:rsidRPr="00427BA2" w:rsidRDefault="00BD6574" w:rsidP="006B64F8">
            <w:pPr>
              <w:rPr>
                <w:sz w:val="28"/>
                <w:szCs w:val="28"/>
              </w:rPr>
            </w:pPr>
            <w:r>
              <w:rPr>
                <w:sz w:val="28"/>
                <w:szCs w:val="28"/>
              </w:rPr>
              <w:t>Зам. д</w:t>
            </w:r>
            <w:r w:rsidRPr="00427BA2">
              <w:rPr>
                <w:sz w:val="28"/>
                <w:szCs w:val="28"/>
              </w:rPr>
              <w:t>иректор</w:t>
            </w:r>
            <w:proofErr w:type="gramStart"/>
            <w:r>
              <w:rPr>
                <w:sz w:val="28"/>
                <w:szCs w:val="28"/>
              </w:rPr>
              <w:t>а</w:t>
            </w:r>
            <w:r w:rsidRPr="00427BA2">
              <w:rPr>
                <w:sz w:val="28"/>
                <w:szCs w:val="28"/>
              </w:rPr>
              <w:t xml:space="preserve"> </w:t>
            </w:r>
            <w:r>
              <w:rPr>
                <w:sz w:val="28"/>
                <w:szCs w:val="28"/>
              </w:rPr>
              <w:t>ООО</w:t>
            </w:r>
            <w:proofErr w:type="gramEnd"/>
            <w:r>
              <w:rPr>
                <w:sz w:val="28"/>
                <w:szCs w:val="28"/>
              </w:rPr>
              <w:t xml:space="preserve"> «ПИТП»</w:t>
            </w:r>
          </w:p>
        </w:tc>
        <w:tc>
          <w:tcPr>
            <w:tcW w:w="2225" w:type="dxa"/>
          </w:tcPr>
          <w:p w:rsidR="00BD6574" w:rsidRPr="00427BA2" w:rsidRDefault="00BD6574" w:rsidP="006B64F8">
            <w:pPr>
              <w:rPr>
                <w:sz w:val="28"/>
                <w:szCs w:val="28"/>
              </w:rPr>
            </w:pPr>
            <w:r>
              <w:rPr>
                <w:sz w:val="28"/>
                <w:szCs w:val="28"/>
              </w:rPr>
              <w:t>С.Г. Кашин</w:t>
            </w:r>
          </w:p>
          <w:p w:rsidR="00BD6574" w:rsidRPr="00427BA2" w:rsidRDefault="00BD6574" w:rsidP="006B64F8">
            <w:pPr>
              <w:rPr>
                <w:sz w:val="28"/>
                <w:szCs w:val="28"/>
              </w:rPr>
            </w:pPr>
          </w:p>
        </w:tc>
      </w:tr>
      <w:tr w:rsidR="00BD6574" w:rsidRPr="002B1666" w:rsidTr="00351B08">
        <w:trPr>
          <w:trHeight w:val="1528"/>
        </w:trPr>
        <w:tc>
          <w:tcPr>
            <w:tcW w:w="7057" w:type="dxa"/>
          </w:tcPr>
          <w:p w:rsidR="00BD6574" w:rsidRDefault="00BD6574" w:rsidP="006B64F8">
            <w:pPr>
              <w:rPr>
                <w:sz w:val="28"/>
                <w:szCs w:val="28"/>
              </w:rPr>
            </w:pPr>
          </w:p>
          <w:p w:rsidR="00BD6574" w:rsidRPr="00427BA2" w:rsidRDefault="00BD6574" w:rsidP="006B64F8">
            <w:pPr>
              <w:rPr>
                <w:sz w:val="28"/>
                <w:szCs w:val="28"/>
              </w:rPr>
            </w:pPr>
            <w:r w:rsidRPr="00427BA2">
              <w:rPr>
                <w:sz w:val="28"/>
                <w:szCs w:val="28"/>
              </w:rPr>
              <w:t>Руководитель мастерской,</w:t>
            </w:r>
          </w:p>
          <w:p w:rsidR="00BD6574" w:rsidRPr="00427BA2" w:rsidRDefault="00BD6574" w:rsidP="006B64F8">
            <w:pPr>
              <w:rPr>
                <w:sz w:val="28"/>
                <w:szCs w:val="28"/>
              </w:rPr>
            </w:pPr>
            <w:r w:rsidRPr="00427BA2">
              <w:rPr>
                <w:sz w:val="28"/>
                <w:szCs w:val="28"/>
              </w:rPr>
              <w:t>Главный архитектор проекта</w:t>
            </w:r>
          </w:p>
        </w:tc>
        <w:tc>
          <w:tcPr>
            <w:tcW w:w="2225" w:type="dxa"/>
          </w:tcPr>
          <w:p w:rsidR="00BD6574" w:rsidRPr="00427BA2" w:rsidRDefault="00BD6574" w:rsidP="006B64F8">
            <w:pPr>
              <w:rPr>
                <w:sz w:val="28"/>
                <w:szCs w:val="28"/>
              </w:rPr>
            </w:pPr>
          </w:p>
          <w:p w:rsidR="00BD6574" w:rsidRDefault="00BD6574" w:rsidP="006B64F8">
            <w:pPr>
              <w:rPr>
                <w:sz w:val="28"/>
                <w:szCs w:val="28"/>
              </w:rPr>
            </w:pPr>
          </w:p>
          <w:p w:rsidR="00BD6574" w:rsidRPr="002B1666" w:rsidRDefault="00BD6574" w:rsidP="006B64F8">
            <w:pPr>
              <w:rPr>
                <w:sz w:val="28"/>
                <w:szCs w:val="28"/>
              </w:rPr>
            </w:pPr>
            <w:r w:rsidRPr="002B1666">
              <w:rPr>
                <w:sz w:val="28"/>
                <w:szCs w:val="28"/>
              </w:rPr>
              <w:t>В.М.</w:t>
            </w:r>
            <w:r w:rsidR="00204280">
              <w:rPr>
                <w:sz w:val="28"/>
                <w:szCs w:val="28"/>
              </w:rPr>
              <w:t xml:space="preserve"> </w:t>
            </w:r>
            <w:proofErr w:type="spellStart"/>
            <w:r w:rsidRPr="002B1666">
              <w:rPr>
                <w:sz w:val="28"/>
                <w:szCs w:val="28"/>
              </w:rPr>
              <w:t>Кипчатова</w:t>
            </w:r>
            <w:proofErr w:type="spellEnd"/>
          </w:p>
        </w:tc>
      </w:tr>
    </w:tbl>
    <w:p w:rsidR="00BD6574" w:rsidRDefault="00BD6574" w:rsidP="006B64F8">
      <w:pPr>
        <w:rPr>
          <w:sz w:val="28"/>
          <w:szCs w:val="28"/>
        </w:rPr>
      </w:pPr>
    </w:p>
    <w:p w:rsidR="00BD6574" w:rsidRDefault="00BD6574" w:rsidP="006B64F8">
      <w:pPr>
        <w:rPr>
          <w:sz w:val="28"/>
          <w:szCs w:val="28"/>
        </w:rPr>
      </w:pPr>
    </w:p>
    <w:p w:rsidR="00404025" w:rsidRDefault="00404025" w:rsidP="006B64F8">
      <w:pPr>
        <w:rPr>
          <w:sz w:val="28"/>
          <w:szCs w:val="28"/>
        </w:rPr>
      </w:pPr>
    </w:p>
    <w:p w:rsidR="00BD6574" w:rsidRDefault="00BD6574" w:rsidP="006B64F8">
      <w:pPr>
        <w:rPr>
          <w:sz w:val="28"/>
          <w:szCs w:val="28"/>
        </w:rPr>
      </w:pPr>
    </w:p>
    <w:p w:rsidR="00BD6574" w:rsidRDefault="00BD6574" w:rsidP="006B64F8">
      <w:pPr>
        <w:rPr>
          <w:sz w:val="28"/>
          <w:szCs w:val="28"/>
        </w:rPr>
      </w:pPr>
    </w:p>
    <w:p w:rsidR="00BD6574" w:rsidRDefault="00BD6574" w:rsidP="00BD6574">
      <w:pPr>
        <w:jc w:val="center"/>
        <w:sectPr w:rsidR="00BD6574" w:rsidSect="00BD6574">
          <w:headerReference w:type="default" r:id="rId10"/>
          <w:footerReference w:type="even" r:id="rId11"/>
          <w:footerReference w:type="default" r:id="rId12"/>
          <w:footerReference w:type="first" r:id="rId13"/>
          <w:pgSz w:w="11906" w:h="16838"/>
          <w:pgMar w:top="1134" w:right="851" w:bottom="540" w:left="1701" w:header="709" w:footer="140" w:gutter="0"/>
          <w:cols w:space="708"/>
          <w:titlePg/>
          <w:docGrid w:linePitch="360"/>
        </w:sectPr>
      </w:pPr>
      <w:r>
        <w:rPr>
          <w:sz w:val="28"/>
          <w:szCs w:val="28"/>
        </w:rPr>
        <w:t xml:space="preserve">Краснодар, </w:t>
      </w:r>
      <w:r w:rsidRPr="002B1666">
        <w:rPr>
          <w:sz w:val="28"/>
          <w:szCs w:val="28"/>
        </w:rPr>
        <w:t>20</w:t>
      </w:r>
      <w:r>
        <w:rPr>
          <w:sz w:val="28"/>
          <w:szCs w:val="28"/>
        </w:rPr>
        <w:t>1</w:t>
      </w:r>
      <w:r w:rsidR="00204280">
        <w:rPr>
          <w:sz w:val="28"/>
          <w:szCs w:val="28"/>
        </w:rPr>
        <w:t xml:space="preserve">3 </w:t>
      </w:r>
      <w:r>
        <w:rPr>
          <w:sz w:val="28"/>
          <w:szCs w:val="28"/>
        </w:rPr>
        <w:t>г. </w:t>
      </w:r>
    </w:p>
    <w:p w:rsidR="00BD6574" w:rsidRPr="006A07BB" w:rsidRDefault="00BD6574" w:rsidP="0055153F">
      <w:pPr>
        <w:jc w:val="center"/>
        <w:rPr>
          <w:b/>
          <w:sz w:val="28"/>
          <w:szCs w:val="28"/>
        </w:rPr>
      </w:pPr>
      <w:bookmarkStart w:id="4" w:name="_Toc255915896"/>
      <w:bookmarkStart w:id="5" w:name="_Toc256148849"/>
      <w:bookmarkStart w:id="6" w:name="_Toc262656768"/>
      <w:bookmarkStart w:id="7" w:name="_Toc262656916"/>
      <w:bookmarkStart w:id="8" w:name="_Toc262662255"/>
      <w:bookmarkStart w:id="9" w:name="_Toc262829502"/>
      <w:bookmarkStart w:id="10" w:name="_Toc262921147"/>
      <w:bookmarkStart w:id="11" w:name="_Toc262921771"/>
      <w:bookmarkStart w:id="12" w:name="_Toc263003043"/>
      <w:bookmarkStart w:id="13" w:name="_Toc330843731"/>
      <w:r w:rsidRPr="006A07BB">
        <w:rPr>
          <w:b/>
          <w:sz w:val="28"/>
          <w:szCs w:val="28"/>
        </w:rPr>
        <w:lastRenderedPageBreak/>
        <w:t>СОСТАВ АВТОРСКОГО КОЛЛЕКТИВА</w:t>
      </w:r>
      <w:bookmarkEnd w:id="1"/>
      <w:bookmarkEnd w:id="4"/>
      <w:bookmarkEnd w:id="5"/>
      <w:bookmarkEnd w:id="6"/>
      <w:bookmarkEnd w:id="7"/>
      <w:bookmarkEnd w:id="8"/>
      <w:bookmarkEnd w:id="9"/>
      <w:bookmarkEnd w:id="10"/>
      <w:bookmarkEnd w:id="11"/>
      <w:bookmarkEnd w:id="12"/>
      <w:bookmarkEnd w:id="13"/>
    </w:p>
    <w:p w:rsidR="00BD6574" w:rsidRPr="006A07BB" w:rsidRDefault="00BD6574" w:rsidP="00BD6574">
      <w:pPr>
        <w:snapToGrid w:val="0"/>
        <w:jc w:val="center"/>
        <w:rPr>
          <w:b/>
          <w:sz w:val="28"/>
          <w:szCs w:val="28"/>
        </w:rPr>
      </w:pPr>
      <w:r w:rsidRPr="006A07BB">
        <w:rPr>
          <w:b/>
          <w:sz w:val="28"/>
          <w:szCs w:val="28"/>
        </w:rPr>
        <w:t>И УЧАСТНИКОВ РАЗРАБОТКИ</w:t>
      </w:r>
    </w:p>
    <w:p w:rsidR="00BD6574" w:rsidRPr="00996C9F" w:rsidRDefault="00BD6574" w:rsidP="00BD6574">
      <w:pPr>
        <w:ind w:hanging="240"/>
        <w:jc w:val="center"/>
        <w:rPr>
          <w:b/>
          <w:sz w:val="28"/>
          <w:szCs w:val="28"/>
        </w:rPr>
      </w:pPr>
      <w:bookmarkStart w:id="14" w:name="_Toc255915897"/>
      <w:bookmarkStart w:id="15" w:name="_Toc256148850"/>
    </w:p>
    <w:tbl>
      <w:tblPr>
        <w:tblW w:w="10082" w:type="dxa"/>
        <w:tblLook w:val="04A0" w:firstRow="1" w:lastRow="0" w:firstColumn="1" w:lastColumn="0" w:noHBand="0" w:noVBand="1"/>
      </w:tblPr>
      <w:tblGrid>
        <w:gridCol w:w="9860"/>
        <w:gridCol w:w="222"/>
      </w:tblGrid>
      <w:tr w:rsidR="00BD6574" w:rsidRPr="00A041DE" w:rsidTr="00351B08">
        <w:tc>
          <w:tcPr>
            <w:tcW w:w="9860" w:type="dxa"/>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BD6574" w:rsidRPr="00A041DE" w:rsidTr="00351B08">
              <w:tc>
                <w:tcPr>
                  <w:tcW w:w="4957" w:type="dxa"/>
                </w:tcPr>
                <w:p w:rsidR="00BD6574" w:rsidRPr="00A041DE" w:rsidRDefault="00BD6574" w:rsidP="00351B08">
                  <w:pPr>
                    <w:spacing w:line="288" w:lineRule="auto"/>
                    <w:jc w:val="both"/>
                    <w:rPr>
                      <w:sz w:val="28"/>
                      <w:szCs w:val="28"/>
                    </w:rPr>
                  </w:pPr>
                  <w:r w:rsidRPr="00A041DE">
                    <w:rPr>
                      <w:sz w:val="28"/>
                      <w:szCs w:val="28"/>
                    </w:rPr>
                    <w:t>Главный архитектор проекта</w:t>
                  </w:r>
                </w:p>
              </w:tc>
              <w:tc>
                <w:tcPr>
                  <w:tcW w:w="4677" w:type="dxa"/>
                </w:tcPr>
                <w:p w:rsidR="00BD6574" w:rsidRPr="00A041DE" w:rsidRDefault="00BD6574" w:rsidP="00351B08">
                  <w:pPr>
                    <w:spacing w:line="288" w:lineRule="auto"/>
                    <w:jc w:val="both"/>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w:t>
                  </w:r>
                </w:p>
                <w:p w:rsidR="00BD6574" w:rsidRPr="00A041DE" w:rsidRDefault="00BD6574" w:rsidP="00351B08">
                  <w:pPr>
                    <w:spacing w:line="288" w:lineRule="auto"/>
                    <w:jc w:val="both"/>
                    <w:rPr>
                      <w:sz w:val="28"/>
                      <w:szCs w:val="28"/>
                    </w:rPr>
                  </w:pPr>
                  <w:r>
                    <w:rPr>
                      <w:sz w:val="28"/>
                      <w:szCs w:val="28"/>
                    </w:rPr>
                    <w:t xml:space="preserve">В.М. </w:t>
                  </w:r>
                  <w:proofErr w:type="spellStart"/>
                  <w:r>
                    <w:rPr>
                      <w:sz w:val="28"/>
                      <w:szCs w:val="28"/>
                    </w:rPr>
                    <w:t>Кипчатова</w:t>
                  </w:r>
                  <w:proofErr w:type="spellEnd"/>
                  <w:r>
                    <w:rPr>
                      <w:sz w:val="28"/>
                      <w:szCs w:val="28"/>
                    </w:rPr>
                    <w:t xml:space="preserve"> </w:t>
                  </w:r>
                </w:p>
              </w:tc>
            </w:tr>
            <w:tr w:rsidR="00BD6574" w:rsidRPr="00A041DE" w:rsidTr="00351B08">
              <w:tc>
                <w:tcPr>
                  <w:tcW w:w="4957" w:type="dxa"/>
                </w:tcPr>
                <w:p w:rsidR="00BD6574" w:rsidRPr="00A041DE" w:rsidRDefault="00BD6574" w:rsidP="00351B08">
                  <w:pPr>
                    <w:spacing w:line="288" w:lineRule="auto"/>
                    <w:rPr>
                      <w:sz w:val="28"/>
                      <w:szCs w:val="28"/>
                    </w:rPr>
                  </w:pPr>
                  <w:r w:rsidRPr="00A041DE">
                    <w:rPr>
                      <w:sz w:val="28"/>
                      <w:szCs w:val="28"/>
                    </w:rPr>
                    <w:t xml:space="preserve">Архитектурно-планировочная часть и </w:t>
                  </w:r>
                </w:p>
                <w:p w:rsidR="00BD6574" w:rsidRDefault="00BD6574" w:rsidP="00351B08">
                  <w:pPr>
                    <w:spacing w:line="288" w:lineRule="auto"/>
                    <w:jc w:val="both"/>
                    <w:rPr>
                      <w:sz w:val="28"/>
                      <w:szCs w:val="28"/>
                    </w:rPr>
                  </w:pPr>
                  <w:r w:rsidRPr="00A041DE">
                    <w:rPr>
                      <w:sz w:val="28"/>
                      <w:szCs w:val="28"/>
                    </w:rPr>
                    <w:t>компьютерное обеспечение</w:t>
                  </w:r>
                </w:p>
                <w:p w:rsidR="00BD6574" w:rsidRDefault="00BD6574" w:rsidP="00351B08">
                  <w:pPr>
                    <w:spacing w:line="288" w:lineRule="auto"/>
                    <w:jc w:val="both"/>
                    <w:rPr>
                      <w:sz w:val="28"/>
                      <w:szCs w:val="28"/>
                    </w:rPr>
                  </w:pPr>
                  <w:r>
                    <w:rPr>
                      <w:sz w:val="28"/>
                      <w:szCs w:val="28"/>
                    </w:rPr>
                    <w:t>АПМ-2</w:t>
                  </w:r>
                </w:p>
                <w:p w:rsidR="00BD6574" w:rsidRDefault="00BD6574" w:rsidP="00351B08">
                  <w:pPr>
                    <w:spacing w:line="288" w:lineRule="auto"/>
                    <w:jc w:val="both"/>
                    <w:rPr>
                      <w:sz w:val="28"/>
                      <w:szCs w:val="28"/>
                    </w:rPr>
                  </w:pPr>
                  <w:r>
                    <w:rPr>
                      <w:sz w:val="28"/>
                      <w:szCs w:val="28"/>
                    </w:rPr>
                    <w:t>Руководитель группы</w:t>
                  </w:r>
                </w:p>
                <w:p w:rsidR="00BD6574" w:rsidRDefault="00BD6574" w:rsidP="00351B08">
                  <w:pPr>
                    <w:spacing w:line="288" w:lineRule="auto"/>
                    <w:jc w:val="both"/>
                    <w:rPr>
                      <w:sz w:val="28"/>
                      <w:szCs w:val="28"/>
                    </w:rPr>
                  </w:pPr>
                  <w:r>
                    <w:rPr>
                      <w:sz w:val="28"/>
                      <w:szCs w:val="28"/>
                    </w:rPr>
                    <w:t xml:space="preserve">Инженер </w:t>
                  </w:r>
                </w:p>
                <w:p w:rsidR="00BD6574" w:rsidRPr="00A041DE" w:rsidRDefault="00BD6574" w:rsidP="00351B08">
                  <w:pPr>
                    <w:spacing w:line="288" w:lineRule="auto"/>
                    <w:jc w:val="both"/>
                    <w:rPr>
                      <w:sz w:val="28"/>
                      <w:szCs w:val="28"/>
                    </w:rPr>
                  </w:pPr>
                  <w:r>
                    <w:rPr>
                      <w:sz w:val="28"/>
                      <w:szCs w:val="28"/>
                    </w:rPr>
                    <w:t xml:space="preserve">Ведущий экономист </w:t>
                  </w:r>
                </w:p>
              </w:tc>
              <w:tc>
                <w:tcPr>
                  <w:tcW w:w="4677" w:type="dxa"/>
                </w:tcPr>
                <w:p w:rsidR="00BD6574" w:rsidRDefault="00BD6574" w:rsidP="00351B08">
                  <w:pPr>
                    <w:spacing w:line="288" w:lineRule="auto"/>
                    <w:ind w:left="34"/>
                    <w:rPr>
                      <w:sz w:val="28"/>
                      <w:szCs w:val="28"/>
                    </w:rPr>
                  </w:pPr>
                </w:p>
                <w:p w:rsidR="00BD6574" w:rsidRPr="00A041DE" w:rsidRDefault="00BD6574" w:rsidP="00351B08">
                  <w:pPr>
                    <w:spacing w:line="288" w:lineRule="auto"/>
                    <w:ind w:left="34"/>
                    <w:rPr>
                      <w:sz w:val="28"/>
                      <w:szCs w:val="28"/>
                    </w:rPr>
                  </w:pPr>
                  <w:r w:rsidRPr="00A041DE">
                    <w:rPr>
                      <w:sz w:val="28"/>
                      <w:szCs w:val="28"/>
                    </w:rPr>
                    <w:t>О</w:t>
                  </w:r>
                  <w:r>
                    <w:rPr>
                      <w:sz w:val="28"/>
                      <w:szCs w:val="28"/>
                    </w:rPr>
                    <w:t>О</w:t>
                  </w:r>
                  <w:r w:rsidRPr="00A041DE">
                    <w:rPr>
                      <w:sz w:val="28"/>
                      <w:szCs w:val="28"/>
                    </w:rPr>
                    <w:t>О «</w:t>
                  </w:r>
                  <w:r>
                    <w:rPr>
                      <w:sz w:val="28"/>
                      <w:szCs w:val="28"/>
                    </w:rPr>
                    <w:t>ПИТП</w:t>
                  </w:r>
                  <w:r w:rsidRPr="00A041DE">
                    <w:rPr>
                      <w:sz w:val="28"/>
                      <w:szCs w:val="28"/>
                    </w:rPr>
                    <w:t xml:space="preserve">» </w:t>
                  </w:r>
                </w:p>
                <w:p w:rsidR="00BD6574" w:rsidRDefault="00BD6574" w:rsidP="00351B08">
                  <w:pPr>
                    <w:spacing w:line="288" w:lineRule="auto"/>
                    <w:ind w:left="34"/>
                    <w:rPr>
                      <w:sz w:val="28"/>
                      <w:szCs w:val="28"/>
                    </w:rPr>
                  </w:pPr>
                </w:p>
                <w:p w:rsidR="00BD6574" w:rsidRDefault="00BD6574" w:rsidP="00351B08">
                  <w:pPr>
                    <w:spacing w:line="288" w:lineRule="auto"/>
                    <w:ind w:left="34"/>
                    <w:rPr>
                      <w:sz w:val="28"/>
                      <w:szCs w:val="28"/>
                    </w:rPr>
                  </w:pPr>
                  <w:proofErr w:type="spellStart"/>
                  <w:r>
                    <w:rPr>
                      <w:sz w:val="28"/>
                      <w:szCs w:val="28"/>
                    </w:rPr>
                    <w:t>Е.Р.Левченко</w:t>
                  </w:r>
                  <w:proofErr w:type="spellEnd"/>
                </w:p>
                <w:p w:rsidR="00204280" w:rsidRDefault="00065765" w:rsidP="00351B08">
                  <w:pPr>
                    <w:spacing w:line="288" w:lineRule="auto"/>
                    <w:ind w:left="34"/>
                    <w:rPr>
                      <w:sz w:val="28"/>
                      <w:szCs w:val="28"/>
                    </w:rPr>
                  </w:pPr>
                  <w:r>
                    <w:rPr>
                      <w:sz w:val="28"/>
                      <w:szCs w:val="28"/>
                    </w:rPr>
                    <w:t>В.А. Литвинова</w:t>
                  </w:r>
                </w:p>
                <w:p w:rsidR="00204280" w:rsidRPr="00A041DE" w:rsidRDefault="00204280" w:rsidP="00351B08">
                  <w:pPr>
                    <w:spacing w:line="288" w:lineRule="auto"/>
                    <w:ind w:left="34"/>
                    <w:rPr>
                      <w:sz w:val="28"/>
                      <w:szCs w:val="28"/>
                    </w:rPr>
                  </w:pPr>
                  <w:r>
                    <w:rPr>
                      <w:sz w:val="28"/>
                      <w:szCs w:val="28"/>
                    </w:rPr>
                    <w:t xml:space="preserve">И.А. </w:t>
                  </w:r>
                  <w:proofErr w:type="spellStart"/>
                  <w:r>
                    <w:rPr>
                      <w:sz w:val="28"/>
                      <w:szCs w:val="28"/>
                    </w:rPr>
                    <w:t>Скрипиль</w:t>
                  </w:r>
                  <w:proofErr w:type="spellEnd"/>
                </w:p>
              </w:tc>
            </w:tr>
          </w:tbl>
          <w:p w:rsidR="00BD6574" w:rsidRPr="00A041DE" w:rsidRDefault="00BD6574" w:rsidP="00351B08">
            <w:pPr>
              <w:spacing w:before="120" w:after="120" w:line="360" w:lineRule="auto"/>
              <w:jc w:val="both"/>
              <w:rPr>
                <w:sz w:val="28"/>
                <w:szCs w:val="28"/>
              </w:rPr>
            </w:pPr>
          </w:p>
        </w:tc>
        <w:tc>
          <w:tcPr>
            <w:tcW w:w="222" w:type="dxa"/>
          </w:tcPr>
          <w:p w:rsidR="00BD6574" w:rsidRPr="00A041DE" w:rsidRDefault="00BD6574" w:rsidP="00351B08">
            <w:pPr>
              <w:spacing w:line="360" w:lineRule="auto"/>
              <w:jc w:val="both"/>
              <w:rPr>
                <w:sz w:val="28"/>
                <w:szCs w:val="28"/>
              </w:rPr>
            </w:pPr>
          </w:p>
        </w:tc>
      </w:tr>
    </w:tbl>
    <w:p w:rsidR="00204280" w:rsidRPr="00F92A3A" w:rsidRDefault="00BD6574" w:rsidP="00154FB7">
      <w:pPr>
        <w:jc w:val="center"/>
        <w:rPr>
          <w:b/>
          <w:sz w:val="28"/>
          <w:szCs w:val="28"/>
        </w:rPr>
      </w:pPr>
      <w:r>
        <w:rPr>
          <w:b/>
          <w:sz w:val="28"/>
          <w:szCs w:val="28"/>
        </w:rPr>
        <w:br w:type="page"/>
      </w:r>
      <w:bookmarkEnd w:id="14"/>
      <w:bookmarkEnd w:id="15"/>
    </w:p>
    <w:p w:rsidR="00154FB7" w:rsidRPr="00154FB7" w:rsidRDefault="00154FB7" w:rsidP="00154FB7">
      <w:pPr>
        <w:jc w:val="center"/>
        <w:rPr>
          <w:b/>
          <w:sz w:val="28"/>
          <w:szCs w:val="28"/>
        </w:rPr>
      </w:pPr>
      <w:r w:rsidRPr="00154FB7">
        <w:rPr>
          <w:b/>
          <w:sz w:val="28"/>
          <w:szCs w:val="28"/>
        </w:rPr>
        <w:lastRenderedPageBreak/>
        <w:t>СОСТАВ ПРОЕКТА:</w:t>
      </w:r>
    </w:p>
    <w:p w:rsidR="00154FB7" w:rsidRPr="00154FB7" w:rsidRDefault="00154FB7" w:rsidP="00154FB7">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8055"/>
      </w:tblGrid>
      <w:tr w:rsidR="00154FB7" w:rsidRPr="00154FB7" w:rsidTr="00856C67">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154FB7" w:rsidRPr="00154FB7" w:rsidRDefault="00154FB7" w:rsidP="00154FB7">
            <w:pPr>
              <w:rPr>
                <w:sz w:val="26"/>
                <w:szCs w:val="26"/>
              </w:rPr>
            </w:pPr>
            <w:r w:rsidRPr="00154FB7">
              <w:rPr>
                <w:b/>
                <w:sz w:val="26"/>
                <w:szCs w:val="26"/>
              </w:rPr>
              <w:t xml:space="preserve">Часть </w:t>
            </w:r>
            <w:r w:rsidRPr="00154FB7">
              <w:rPr>
                <w:b/>
                <w:sz w:val="26"/>
                <w:szCs w:val="26"/>
                <w:lang w:val="en-US"/>
              </w:rPr>
              <w:t>I</w:t>
            </w:r>
            <w:r w:rsidRPr="00154FB7">
              <w:rPr>
                <w:b/>
                <w:sz w:val="26"/>
                <w:szCs w:val="26"/>
              </w:rPr>
              <w:t>.  Порядок применения правил землепользования и застройки и внесения изменений в указанные правила</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1.</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Общие положения</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2.</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Права использования недвижимости, возникшие до вступления в силу Правил</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3.</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Регулирование землепользования и застройки</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4.</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 xml:space="preserve">Предоставление прав на земельные участки </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5.</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154FB7" w:rsidRPr="00154FB7" w:rsidTr="00856C67">
        <w:trPr>
          <w:trHeight w:val="85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6.</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7.</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Подготовка документов по планировке территории</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8.</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Публичные слушания по вопросам землепользования и застройки</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9.</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 xml:space="preserve">Положения о внесении изменений в Правила </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10.</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r w:rsidRPr="00154FB7">
              <w:rPr>
                <w:sz w:val="26"/>
                <w:szCs w:val="26"/>
              </w:rPr>
              <w:t>Строительные изменения недвижимости</w:t>
            </w:r>
          </w:p>
        </w:tc>
      </w:tr>
      <w:tr w:rsidR="00154FB7" w:rsidRPr="00154FB7" w:rsidTr="00856C67">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154FB7" w:rsidRPr="00154FB7" w:rsidRDefault="00154FB7" w:rsidP="00154FB7">
            <w:pPr>
              <w:rPr>
                <w:sz w:val="26"/>
                <w:szCs w:val="26"/>
              </w:rPr>
            </w:pPr>
            <w:r w:rsidRPr="00154FB7">
              <w:rPr>
                <w:sz w:val="26"/>
                <w:szCs w:val="26"/>
              </w:rPr>
              <w:t>Глава 11.</w:t>
            </w:r>
          </w:p>
        </w:tc>
        <w:tc>
          <w:tcPr>
            <w:tcW w:w="8055" w:type="dxa"/>
            <w:tcBorders>
              <w:top w:val="single" w:sz="4" w:space="0" w:color="auto"/>
              <w:left w:val="single" w:sz="8" w:space="0" w:color="000000"/>
              <w:bottom w:val="single" w:sz="4" w:space="0" w:color="auto"/>
              <w:right w:val="single" w:sz="4" w:space="0" w:color="auto"/>
            </w:tcBorders>
            <w:vAlign w:val="center"/>
          </w:tcPr>
          <w:p w:rsidR="00154FB7" w:rsidRPr="00154FB7" w:rsidRDefault="00154FB7" w:rsidP="00154FB7">
            <w:pPr>
              <w:rPr>
                <w:sz w:val="26"/>
                <w:szCs w:val="26"/>
              </w:rPr>
            </w:pPr>
            <w:proofErr w:type="gramStart"/>
            <w:r w:rsidRPr="00154FB7">
              <w:rPr>
                <w:sz w:val="26"/>
                <w:szCs w:val="26"/>
              </w:rPr>
              <w:t>Контроль за</w:t>
            </w:r>
            <w:proofErr w:type="gramEnd"/>
            <w:r w:rsidRPr="00154FB7">
              <w:rPr>
                <w:sz w:val="26"/>
                <w:szCs w:val="26"/>
              </w:rPr>
              <w:t xml:space="preserve"> использованием земельных участков и иных объектов недвижимости. Ответственность за нарушение Правил </w:t>
            </w:r>
          </w:p>
        </w:tc>
      </w:tr>
      <w:tr w:rsidR="00154FB7" w:rsidRPr="00154FB7" w:rsidTr="00856C67">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154FB7" w:rsidRPr="00154FB7" w:rsidRDefault="00154FB7" w:rsidP="00154FB7">
            <w:pPr>
              <w:rPr>
                <w:b/>
                <w:sz w:val="26"/>
                <w:szCs w:val="26"/>
              </w:rPr>
            </w:pPr>
            <w:r w:rsidRPr="00154FB7">
              <w:rPr>
                <w:b/>
                <w:sz w:val="26"/>
                <w:szCs w:val="26"/>
              </w:rPr>
              <w:t>Часть II. Карта градостроительного зонирования</w:t>
            </w:r>
          </w:p>
        </w:tc>
      </w:tr>
      <w:tr w:rsidR="00154FB7" w:rsidRPr="00154FB7" w:rsidTr="00856C67">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154FB7" w:rsidRPr="00154FB7" w:rsidRDefault="00154FB7" w:rsidP="00154FB7">
            <w:pPr>
              <w:rPr>
                <w:b/>
                <w:sz w:val="26"/>
                <w:szCs w:val="26"/>
              </w:rPr>
            </w:pPr>
            <w:r w:rsidRPr="00154FB7">
              <w:rPr>
                <w:b/>
                <w:sz w:val="26"/>
                <w:szCs w:val="26"/>
              </w:rPr>
              <w:t>Часть III. Градостроительные регламенты</w:t>
            </w:r>
          </w:p>
        </w:tc>
      </w:tr>
    </w:tbl>
    <w:p w:rsidR="00154FB7" w:rsidRPr="00154FB7" w:rsidRDefault="00154FB7" w:rsidP="00154FB7"/>
    <w:p w:rsidR="00154FB7" w:rsidRPr="00154FB7" w:rsidRDefault="00154FB7" w:rsidP="00154FB7"/>
    <w:p w:rsidR="00917625" w:rsidRDefault="00917625"/>
    <w:p w:rsidR="00351B08" w:rsidRDefault="00351B08"/>
    <w:p w:rsidR="00351B08" w:rsidRDefault="00351B08"/>
    <w:p w:rsidR="00351B08" w:rsidRDefault="00351B08">
      <w:pPr>
        <w:spacing w:after="200" w:line="276" w:lineRule="auto"/>
      </w:pPr>
      <w:r>
        <w:br w:type="page"/>
      </w:r>
    </w:p>
    <w:p w:rsidR="00351B08" w:rsidRPr="00AC52D2" w:rsidRDefault="00351B08" w:rsidP="0055153F">
      <w:pPr>
        <w:jc w:val="center"/>
        <w:rPr>
          <w:caps/>
          <w:sz w:val="24"/>
          <w:szCs w:val="24"/>
        </w:rPr>
      </w:pPr>
      <w:bookmarkStart w:id="16" w:name="_Toc339438928"/>
      <w:bookmarkStart w:id="17" w:name="_Toc344034965"/>
      <w:r w:rsidRPr="00AC52D2">
        <w:rPr>
          <w:caps/>
          <w:sz w:val="24"/>
          <w:szCs w:val="24"/>
        </w:rPr>
        <w:lastRenderedPageBreak/>
        <w:t>содержание</w:t>
      </w:r>
      <w:bookmarkEnd w:id="16"/>
      <w:bookmarkEnd w:id="17"/>
    </w:p>
    <w:p w:rsidR="00DB594F" w:rsidRPr="00AC52D2" w:rsidRDefault="00DB594F" w:rsidP="00DB594F">
      <w:pPr>
        <w:rPr>
          <w:caps/>
          <w:sz w:val="24"/>
          <w:szCs w:val="24"/>
        </w:rPr>
      </w:pPr>
    </w:p>
    <w:p w:rsidR="00AC52D2" w:rsidRPr="00AC52D2" w:rsidRDefault="00C82F49">
      <w:pPr>
        <w:pStyle w:val="11"/>
        <w:rPr>
          <w:rFonts w:asciiTheme="minorHAnsi" w:eastAsiaTheme="minorEastAsia" w:hAnsiTheme="minorHAnsi" w:cstheme="minorBidi"/>
          <w:b w:val="0"/>
          <w:bCs w:val="0"/>
          <w:caps w:val="0"/>
          <w:sz w:val="22"/>
          <w:szCs w:val="22"/>
          <w:lang w:val="ru-RU" w:eastAsia="ru-RU" w:bidi="ar-SA"/>
        </w:rPr>
      </w:pPr>
      <w:r w:rsidRPr="00AC52D2">
        <w:rPr>
          <w:rFonts w:cs="Times New Roman"/>
          <w:b w:val="0"/>
          <w:sz w:val="20"/>
          <w:szCs w:val="20"/>
        </w:rPr>
        <w:fldChar w:fldCharType="begin"/>
      </w:r>
      <w:r w:rsidR="00351B08" w:rsidRPr="00AC52D2">
        <w:rPr>
          <w:rFonts w:cs="Times New Roman"/>
          <w:b w:val="0"/>
          <w:sz w:val="20"/>
          <w:szCs w:val="20"/>
        </w:rPr>
        <w:instrText xml:space="preserve"> TOC \o "1-3" \h \z \u </w:instrText>
      </w:r>
      <w:r w:rsidRPr="00AC52D2">
        <w:rPr>
          <w:rFonts w:cs="Times New Roman"/>
          <w:b w:val="0"/>
          <w:sz w:val="20"/>
          <w:szCs w:val="20"/>
        </w:rPr>
        <w:fldChar w:fldCharType="separate"/>
      </w:r>
      <w:hyperlink w:anchor="_Toc375657750" w:history="1">
        <w:r w:rsidR="00AC52D2" w:rsidRPr="00AC52D2">
          <w:rPr>
            <w:rStyle w:val="af"/>
            <w:b w:val="0"/>
          </w:rPr>
          <w:t>ВВЕДЕНИЕ</w:t>
        </w:r>
        <w:r w:rsidR="00AC52D2" w:rsidRPr="00AC52D2">
          <w:rPr>
            <w:b w:val="0"/>
            <w:webHidden/>
          </w:rPr>
          <w:tab/>
        </w:r>
        <w:r w:rsidR="00AC52D2" w:rsidRPr="00AC52D2">
          <w:rPr>
            <w:b w:val="0"/>
            <w:webHidden/>
          </w:rPr>
          <w:fldChar w:fldCharType="begin"/>
        </w:r>
        <w:r w:rsidR="00AC52D2" w:rsidRPr="00AC52D2">
          <w:rPr>
            <w:b w:val="0"/>
            <w:webHidden/>
          </w:rPr>
          <w:instrText xml:space="preserve"> PAGEREF _Toc375657750 \h </w:instrText>
        </w:r>
        <w:r w:rsidR="00AC52D2" w:rsidRPr="00AC52D2">
          <w:rPr>
            <w:b w:val="0"/>
            <w:webHidden/>
          </w:rPr>
        </w:r>
        <w:r w:rsidR="00AC52D2" w:rsidRPr="00AC52D2">
          <w:rPr>
            <w:b w:val="0"/>
            <w:webHidden/>
          </w:rPr>
          <w:fldChar w:fldCharType="separate"/>
        </w:r>
        <w:r w:rsidR="00351919">
          <w:rPr>
            <w:b w:val="0"/>
            <w:webHidden/>
          </w:rPr>
          <w:t>8</w:t>
        </w:r>
        <w:r w:rsidR="00AC52D2" w:rsidRPr="00AC52D2">
          <w:rPr>
            <w:b w:val="0"/>
            <w:webHidden/>
          </w:rPr>
          <w:fldChar w:fldCharType="end"/>
        </w:r>
      </w:hyperlink>
    </w:p>
    <w:p w:rsidR="00AC52D2" w:rsidRPr="00AC52D2" w:rsidRDefault="000A1419">
      <w:pPr>
        <w:pStyle w:val="11"/>
        <w:rPr>
          <w:rFonts w:asciiTheme="minorHAnsi" w:eastAsiaTheme="minorEastAsia" w:hAnsiTheme="minorHAnsi" w:cstheme="minorBidi"/>
          <w:b w:val="0"/>
          <w:bCs w:val="0"/>
          <w:caps w:val="0"/>
          <w:sz w:val="22"/>
          <w:szCs w:val="22"/>
          <w:lang w:val="ru-RU" w:eastAsia="ru-RU" w:bidi="ar-SA"/>
        </w:rPr>
      </w:pPr>
      <w:hyperlink w:anchor="_Toc375657751" w:history="1">
        <w:r w:rsidR="00AC52D2" w:rsidRPr="00AC52D2">
          <w:rPr>
            <w:rStyle w:val="af"/>
            <w:b w:val="0"/>
          </w:rPr>
          <w:t>Часть I. ПОРЯДОК ПРИМЕНЕНИЯ ПРАВИЛ ЗЕМЛЕПОЛЬЗОВАНИЯ И ЗАСТРОЙКИ И ВНЕСЕНИЯ ИЗМЕНЕИЙ В УКАЗАННЫЕ ПРАВИЛА</w:t>
        </w:r>
        <w:r w:rsidR="00AC52D2" w:rsidRPr="00AC52D2">
          <w:rPr>
            <w:b w:val="0"/>
            <w:webHidden/>
          </w:rPr>
          <w:tab/>
        </w:r>
        <w:r w:rsidR="00AC52D2" w:rsidRPr="00AC52D2">
          <w:rPr>
            <w:b w:val="0"/>
            <w:webHidden/>
          </w:rPr>
          <w:fldChar w:fldCharType="begin"/>
        </w:r>
        <w:r w:rsidR="00AC52D2" w:rsidRPr="00AC52D2">
          <w:rPr>
            <w:b w:val="0"/>
            <w:webHidden/>
          </w:rPr>
          <w:instrText xml:space="preserve"> PAGEREF _Toc375657751 \h </w:instrText>
        </w:r>
        <w:r w:rsidR="00AC52D2" w:rsidRPr="00AC52D2">
          <w:rPr>
            <w:b w:val="0"/>
            <w:webHidden/>
          </w:rPr>
        </w:r>
        <w:r w:rsidR="00AC52D2" w:rsidRPr="00AC52D2">
          <w:rPr>
            <w:b w:val="0"/>
            <w:webHidden/>
          </w:rPr>
          <w:fldChar w:fldCharType="separate"/>
        </w:r>
        <w:r w:rsidR="00351919">
          <w:rPr>
            <w:b w:val="0"/>
            <w:webHidden/>
          </w:rPr>
          <w:t>9</w:t>
        </w:r>
        <w:r w:rsidR="00AC52D2" w:rsidRPr="00AC52D2">
          <w:rPr>
            <w:b w:val="0"/>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52" w:history="1">
        <w:r w:rsidR="00AC52D2" w:rsidRPr="00AC52D2">
          <w:rPr>
            <w:rStyle w:val="af"/>
            <w:noProof/>
          </w:rPr>
          <w:t>Глава 1. ОБЩИЕ ПОЛОЖЕНИЯ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_Toc375657752 \h </w:instrText>
        </w:r>
        <w:r w:rsidR="00AC52D2" w:rsidRPr="00AC52D2">
          <w:rPr>
            <w:noProof/>
            <w:webHidden/>
          </w:rPr>
        </w:r>
        <w:r w:rsidR="00AC52D2" w:rsidRPr="00AC52D2">
          <w:rPr>
            <w:noProof/>
            <w:webHidden/>
          </w:rPr>
          <w:fldChar w:fldCharType="separate"/>
        </w:r>
        <w:r w:rsidR="00351919">
          <w:rPr>
            <w:noProof/>
            <w:webHidden/>
          </w:rPr>
          <w:t>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53" w:history="1">
        <w:r w:rsidR="00AC52D2" w:rsidRPr="00AC52D2">
          <w:rPr>
            <w:rStyle w:val="af"/>
            <w:noProof/>
          </w:rPr>
          <w:t>Статья 1. Основные понятия, используемые в настоящих Правилах</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_Toc375657753 \h </w:instrText>
        </w:r>
        <w:r w:rsidR="00AC52D2" w:rsidRPr="00AC52D2">
          <w:rPr>
            <w:noProof/>
            <w:webHidden/>
          </w:rPr>
        </w:r>
        <w:r w:rsidR="00AC52D2" w:rsidRPr="00AC52D2">
          <w:rPr>
            <w:noProof/>
            <w:webHidden/>
          </w:rPr>
          <w:fldChar w:fldCharType="separate"/>
        </w:r>
        <w:r w:rsidR="00351919">
          <w:rPr>
            <w:noProof/>
            <w:webHidden/>
          </w:rPr>
          <w:t>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54" w:history="1">
        <w:r w:rsidR="00AC52D2" w:rsidRPr="00AC52D2">
          <w:rPr>
            <w:rStyle w:val="af"/>
            <w:noProof/>
          </w:rPr>
          <w:t>Статья 2. Правовой статус и сфера действия настоящих Правил</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_Toc375657754 \h </w:instrText>
        </w:r>
        <w:r w:rsidR="00AC52D2" w:rsidRPr="00AC52D2">
          <w:rPr>
            <w:noProof/>
            <w:webHidden/>
          </w:rPr>
        </w:r>
        <w:r w:rsidR="00AC52D2" w:rsidRPr="00AC52D2">
          <w:rPr>
            <w:noProof/>
            <w:webHidden/>
          </w:rPr>
          <w:fldChar w:fldCharType="separate"/>
        </w:r>
        <w:r w:rsidR="00351919">
          <w:rPr>
            <w:noProof/>
            <w:webHidden/>
          </w:rPr>
          <w:t>17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55" w:history="1">
        <w:r w:rsidR="00AC52D2" w:rsidRPr="00AC52D2">
          <w:rPr>
            <w:rStyle w:val="af"/>
            <w:noProof/>
          </w:rPr>
          <w:t>Статья 3. Цели и содержание настоящих Правил</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_Toc375657755 \h </w:instrText>
        </w:r>
        <w:r w:rsidR="00AC52D2" w:rsidRPr="00AC52D2">
          <w:rPr>
            <w:noProof/>
            <w:webHidden/>
          </w:rPr>
        </w:r>
        <w:r w:rsidR="00AC52D2" w:rsidRPr="00AC52D2">
          <w:rPr>
            <w:noProof/>
            <w:webHidden/>
          </w:rPr>
          <w:fldChar w:fldCharType="separate"/>
        </w:r>
        <w:r w:rsidR="00351919">
          <w:rPr>
            <w:noProof/>
            <w:webHidden/>
          </w:rPr>
          <w:t>19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56" w:history="1">
        <w:r w:rsidR="00AC52D2" w:rsidRPr="00AC52D2">
          <w:rPr>
            <w:rStyle w:val="af"/>
            <w:noProof/>
          </w:rPr>
          <w:t>Статья 4. Объекты и субъекты градостроительных отношений</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_Toc375657756 \h </w:instrText>
        </w:r>
        <w:r w:rsidR="00AC52D2" w:rsidRPr="00AC52D2">
          <w:rPr>
            <w:noProof/>
            <w:webHidden/>
          </w:rPr>
        </w:r>
        <w:r w:rsidR="00AC52D2" w:rsidRPr="00AC52D2">
          <w:rPr>
            <w:noProof/>
            <w:webHidden/>
          </w:rPr>
          <w:fldChar w:fldCharType="separate"/>
        </w:r>
        <w:r w:rsidR="00351919">
          <w:rPr>
            <w:noProof/>
            <w:webHidden/>
          </w:rPr>
          <w:t>21</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57" w:history="1">
        <w:r w:rsidR="00AC52D2" w:rsidRPr="00AC52D2">
          <w:rPr>
            <w:rStyle w:val="af"/>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_Toc375657757 \h </w:instrText>
        </w:r>
        <w:r w:rsidR="00AC52D2" w:rsidRPr="00AC52D2">
          <w:rPr>
            <w:noProof/>
            <w:webHidden/>
          </w:rPr>
        </w:r>
        <w:r w:rsidR="00AC52D2" w:rsidRPr="00AC52D2">
          <w:rPr>
            <w:noProof/>
            <w:webHidden/>
          </w:rPr>
          <w:fldChar w:fldCharType="separate"/>
        </w:r>
        <w:r w:rsidR="00351919">
          <w:rPr>
            <w:noProof/>
            <w:webHidden/>
          </w:rPr>
          <w:t>21</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58" w:history="1">
        <w:r w:rsidR="00AC52D2" w:rsidRPr="00AC52D2">
          <w:rPr>
            <w:rStyle w:val="af"/>
            <w:noProof/>
          </w:rPr>
          <w:t>Глава 2. ПРАВА ИСПОЛЬЗОВАНИЯ НЕДВИЖИМОСТИ, ВОЗНИКШИЕ ДО ВСТУПЛЕНИЯ В СИЛУ ПРАВИЛ</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_Toc375657758 \h </w:instrText>
        </w:r>
        <w:r w:rsidR="00AC52D2" w:rsidRPr="00AC52D2">
          <w:rPr>
            <w:noProof/>
            <w:webHidden/>
          </w:rPr>
        </w:r>
        <w:r w:rsidR="00AC52D2" w:rsidRPr="00AC52D2">
          <w:rPr>
            <w:noProof/>
            <w:webHidden/>
          </w:rPr>
          <w:fldChar w:fldCharType="separate"/>
        </w:r>
        <w:r w:rsidR="00351919">
          <w:rPr>
            <w:noProof/>
            <w:webHidden/>
          </w:rPr>
          <w:t>23</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59" w:history="1">
        <w:r w:rsidR="00AC52D2" w:rsidRPr="00AC52D2">
          <w:rPr>
            <w:rStyle w:val="af"/>
            <w:noProof/>
          </w:rPr>
          <w:t>Статья 6. Общие положения, относящиеся к ранее возникшим правам.</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_Toc375657759 \h </w:instrText>
        </w:r>
        <w:r w:rsidR="00AC52D2" w:rsidRPr="00AC52D2">
          <w:rPr>
            <w:noProof/>
            <w:webHidden/>
          </w:rPr>
        </w:r>
        <w:r w:rsidR="00AC52D2" w:rsidRPr="00AC52D2">
          <w:rPr>
            <w:noProof/>
            <w:webHidden/>
          </w:rPr>
          <w:fldChar w:fldCharType="separate"/>
        </w:r>
        <w:r w:rsidR="00351919">
          <w:rPr>
            <w:noProof/>
            <w:webHidden/>
          </w:rPr>
          <w:t>23</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0" w:history="1">
        <w:r w:rsidR="00AC52D2" w:rsidRPr="00AC52D2">
          <w:rPr>
            <w:rStyle w:val="af"/>
            <w:noProof/>
          </w:rPr>
          <w:t>Статья 7. Использование и строительные изменения объектов недвижимости, несоответствующих Правилам</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_Toc375657760 \h </w:instrText>
        </w:r>
        <w:r w:rsidR="00AC52D2" w:rsidRPr="00AC52D2">
          <w:rPr>
            <w:noProof/>
            <w:webHidden/>
          </w:rPr>
        </w:r>
        <w:r w:rsidR="00AC52D2" w:rsidRPr="00AC52D2">
          <w:rPr>
            <w:noProof/>
            <w:webHidden/>
          </w:rPr>
          <w:fldChar w:fldCharType="separate"/>
        </w:r>
        <w:r w:rsidR="00351919">
          <w:rPr>
            <w:noProof/>
            <w:webHidden/>
          </w:rPr>
          <w:t>24</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61" w:history="1">
        <w:r w:rsidR="00AC52D2" w:rsidRPr="00AC52D2">
          <w:rPr>
            <w:rStyle w:val="af"/>
            <w:noProof/>
          </w:rPr>
          <w:t>Глава 3. РЕГУЛИРОВАНИЕ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_Toc375657761 \h </w:instrText>
        </w:r>
        <w:r w:rsidR="00AC52D2" w:rsidRPr="00AC52D2">
          <w:rPr>
            <w:noProof/>
            <w:webHidden/>
          </w:rPr>
        </w:r>
        <w:r w:rsidR="00AC52D2" w:rsidRPr="00AC52D2">
          <w:rPr>
            <w:noProof/>
            <w:webHidden/>
          </w:rPr>
          <w:fldChar w:fldCharType="separate"/>
        </w:r>
        <w:r w:rsidR="00351919">
          <w:rPr>
            <w:noProof/>
            <w:webHidden/>
          </w:rPr>
          <w:t>25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2" w:history="1">
        <w:r w:rsidR="00AC52D2" w:rsidRPr="00AC52D2">
          <w:rPr>
            <w:rStyle w:val="af"/>
            <w:noProof/>
          </w:rPr>
          <w:t>Статья 8. Органы, осуществляющие регулирование землепользования и застройки на территории поселения.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_Toc375657762 \h </w:instrText>
        </w:r>
        <w:r w:rsidR="00AC52D2" w:rsidRPr="00AC52D2">
          <w:rPr>
            <w:noProof/>
            <w:webHidden/>
          </w:rPr>
        </w:r>
        <w:r w:rsidR="00AC52D2" w:rsidRPr="00AC52D2">
          <w:rPr>
            <w:noProof/>
            <w:webHidden/>
          </w:rPr>
          <w:fldChar w:fldCharType="separate"/>
        </w:r>
        <w:r w:rsidR="00351919">
          <w:rPr>
            <w:noProof/>
            <w:webHidden/>
          </w:rPr>
          <w:t>25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3" w:history="1">
        <w:r w:rsidR="00AC52D2" w:rsidRPr="00AC52D2">
          <w:rPr>
            <w:rStyle w:val="af"/>
            <w:noProof/>
          </w:rPr>
          <w:t>Статья 9. Полномочия Совета Подгорненского сельского поселения в области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_Toc375657763 \h </w:instrText>
        </w:r>
        <w:r w:rsidR="00AC52D2" w:rsidRPr="00AC52D2">
          <w:rPr>
            <w:noProof/>
            <w:webHidden/>
          </w:rPr>
        </w:r>
        <w:r w:rsidR="00AC52D2" w:rsidRPr="00AC52D2">
          <w:rPr>
            <w:noProof/>
            <w:webHidden/>
          </w:rPr>
          <w:fldChar w:fldCharType="separate"/>
        </w:r>
        <w:r w:rsidR="00351919">
          <w:rPr>
            <w:noProof/>
            <w:webHidden/>
          </w:rPr>
          <w:t>25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4" w:history="1">
        <w:r w:rsidR="00AC52D2" w:rsidRPr="00AC52D2">
          <w:rPr>
            <w:rStyle w:val="af"/>
            <w:noProof/>
          </w:rPr>
          <w:t>Статья 10. Полномочия главы Подгорненского сельского поселения в области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_Toc375657764 \h </w:instrText>
        </w:r>
        <w:r w:rsidR="00AC52D2" w:rsidRPr="00AC52D2">
          <w:rPr>
            <w:noProof/>
            <w:webHidden/>
          </w:rPr>
        </w:r>
        <w:r w:rsidR="00AC52D2" w:rsidRPr="00AC52D2">
          <w:rPr>
            <w:noProof/>
            <w:webHidden/>
          </w:rPr>
          <w:fldChar w:fldCharType="separate"/>
        </w:r>
        <w:r w:rsidR="00351919">
          <w:rPr>
            <w:noProof/>
            <w:webHidden/>
          </w:rPr>
          <w:t>26</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5" w:history="1">
        <w:r w:rsidR="00AC52D2" w:rsidRPr="00AC52D2">
          <w:rPr>
            <w:rStyle w:val="af"/>
            <w:noProof/>
          </w:rPr>
          <w:t>Статья 11. Функции уполномоченного органа архитектуры и градостроительства администрации муниципального образования Отрадненский район  в области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_Toc375657765 \h </w:instrText>
        </w:r>
        <w:r w:rsidR="00AC52D2" w:rsidRPr="00AC52D2">
          <w:rPr>
            <w:noProof/>
            <w:webHidden/>
          </w:rPr>
        </w:r>
        <w:r w:rsidR="00AC52D2" w:rsidRPr="00AC52D2">
          <w:rPr>
            <w:noProof/>
            <w:webHidden/>
          </w:rPr>
          <w:fldChar w:fldCharType="separate"/>
        </w:r>
        <w:r w:rsidR="00351919">
          <w:rPr>
            <w:noProof/>
            <w:webHidden/>
          </w:rPr>
          <w:t>27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6" w:history="1">
        <w:r w:rsidR="00AC52D2" w:rsidRPr="00AC52D2">
          <w:rPr>
            <w:rStyle w:val="af"/>
            <w:noProof/>
          </w:rPr>
          <w:t>Статья 12. Полномочия администрации поселения в сфере регулирования земельных отношений и недропользования.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_Toc375657766 \h </w:instrText>
        </w:r>
        <w:r w:rsidR="00AC52D2" w:rsidRPr="00AC52D2">
          <w:rPr>
            <w:noProof/>
            <w:webHidden/>
          </w:rPr>
        </w:r>
        <w:r w:rsidR="00AC52D2" w:rsidRPr="00AC52D2">
          <w:rPr>
            <w:noProof/>
            <w:webHidden/>
          </w:rPr>
          <w:fldChar w:fldCharType="separate"/>
        </w:r>
        <w:r w:rsidR="00351919">
          <w:rPr>
            <w:noProof/>
            <w:webHidden/>
          </w:rPr>
          <w:t>29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7" w:history="1">
        <w:r w:rsidR="00AC52D2" w:rsidRPr="00AC52D2">
          <w:rPr>
            <w:rStyle w:val="af"/>
            <w:noProof/>
          </w:rPr>
          <w:t>Статья 13. Полномочия комиссии по землепользованию и застройке</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_Toc375657767 \h </w:instrText>
        </w:r>
        <w:r w:rsidR="00AC52D2" w:rsidRPr="00AC52D2">
          <w:rPr>
            <w:noProof/>
            <w:webHidden/>
          </w:rPr>
        </w:r>
        <w:r w:rsidR="00AC52D2" w:rsidRPr="00AC52D2">
          <w:rPr>
            <w:noProof/>
            <w:webHidden/>
          </w:rPr>
          <w:fldChar w:fldCharType="separate"/>
        </w:r>
        <w:r w:rsidR="00351919">
          <w:rPr>
            <w:noProof/>
            <w:webHidden/>
          </w:rPr>
          <w:t>30</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68" w:history="1">
        <w:r w:rsidR="00AC52D2" w:rsidRPr="00AC52D2">
          <w:rPr>
            <w:rStyle w:val="af"/>
            <w:noProof/>
          </w:rPr>
          <w:t>Глава 4. ПРЕДОСТАВЛЕНИЕ ПРАВ НА ЗЕМЕЛЬНЫЕ УЧАСТКИ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_Toc375657768 \h </w:instrText>
        </w:r>
        <w:r w:rsidR="00AC52D2" w:rsidRPr="00AC52D2">
          <w:rPr>
            <w:noProof/>
            <w:webHidden/>
          </w:rPr>
        </w:r>
        <w:r w:rsidR="00AC52D2" w:rsidRPr="00AC52D2">
          <w:rPr>
            <w:noProof/>
            <w:webHidden/>
          </w:rPr>
          <w:fldChar w:fldCharType="separate"/>
        </w:r>
        <w:r w:rsidR="00351919">
          <w:rPr>
            <w:noProof/>
            <w:webHidden/>
          </w:rPr>
          <w:t>30</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69" w:history="1">
        <w:r w:rsidR="00AC52D2" w:rsidRPr="00AC52D2">
          <w:rPr>
            <w:rStyle w:val="af"/>
            <w:noProof/>
          </w:rPr>
          <w:t>Статья 14. Общие положения предоставление прав на земельные участки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_Toc375657769 \h </w:instrText>
        </w:r>
        <w:r w:rsidR="00AC52D2" w:rsidRPr="00AC52D2">
          <w:rPr>
            <w:noProof/>
            <w:webHidden/>
          </w:rPr>
        </w:r>
        <w:r w:rsidR="00AC52D2" w:rsidRPr="00AC52D2">
          <w:rPr>
            <w:noProof/>
            <w:webHidden/>
          </w:rPr>
          <w:fldChar w:fldCharType="separate"/>
        </w:r>
        <w:r w:rsidR="00351919">
          <w:rPr>
            <w:noProof/>
            <w:webHidden/>
          </w:rPr>
          <w:t>30</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0" w:history="1">
        <w:r w:rsidR="00AC52D2" w:rsidRPr="00AC52D2">
          <w:rPr>
            <w:rStyle w:val="af"/>
            <w:noProof/>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Подгорненского сельского поселения Отрадненского района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_Toc375657770 \h </w:instrText>
        </w:r>
        <w:r w:rsidR="00AC52D2" w:rsidRPr="00AC52D2">
          <w:rPr>
            <w:noProof/>
            <w:webHidden/>
          </w:rPr>
        </w:r>
        <w:r w:rsidR="00AC52D2" w:rsidRPr="00AC52D2">
          <w:rPr>
            <w:noProof/>
            <w:webHidden/>
          </w:rPr>
          <w:fldChar w:fldCharType="separate"/>
        </w:r>
        <w:r w:rsidR="00351919">
          <w:rPr>
            <w:noProof/>
            <w:webHidden/>
          </w:rPr>
          <w:t>34</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1" w:history="1">
        <w:r w:rsidR="00AC52D2" w:rsidRPr="00AC52D2">
          <w:rPr>
            <w:rStyle w:val="af"/>
            <w:noProof/>
          </w:rPr>
          <w:t>Статья 16. Приобретение прав на земельные участки, на которых  расположены объекты недвижимости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_Toc375657771 \h </w:instrText>
        </w:r>
        <w:r w:rsidR="00AC52D2" w:rsidRPr="00AC52D2">
          <w:rPr>
            <w:noProof/>
            <w:webHidden/>
          </w:rPr>
        </w:r>
        <w:r w:rsidR="00AC52D2" w:rsidRPr="00AC52D2">
          <w:rPr>
            <w:noProof/>
            <w:webHidden/>
          </w:rPr>
          <w:fldChar w:fldCharType="separate"/>
        </w:r>
        <w:r w:rsidR="00351919">
          <w:rPr>
            <w:noProof/>
            <w:webHidden/>
          </w:rPr>
          <w:t>35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2" w:history="1">
        <w:r w:rsidR="00AC52D2" w:rsidRPr="00AC52D2">
          <w:rPr>
            <w:rStyle w:val="af"/>
            <w:noProof/>
          </w:rPr>
          <w:t>Статья 17.  Переоформление прав на земельные участки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_Toc375657772 \h </w:instrText>
        </w:r>
        <w:r w:rsidR="00AC52D2" w:rsidRPr="00AC52D2">
          <w:rPr>
            <w:noProof/>
            <w:webHidden/>
          </w:rPr>
        </w:r>
        <w:r w:rsidR="00AC52D2" w:rsidRPr="00AC52D2">
          <w:rPr>
            <w:noProof/>
            <w:webHidden/>
          </w:rPr>
          <w:fldChar w:fldCharType="separate"/>
        </w:r>
        <w:r w:rsidR="00351919">
          <w:rPr>
            <w:noProof/>
            <w:webHidden/>
          </w:rPr>
          <w:t>37</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73" w:history="1">
        <w:r w:rsidR="00AC52D2" w:rsidRPr="00AC52D2">
          <w:rPr>
            <w:rStyle w:val="af"/>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_Toc375657773 \h </w:instrText>
        </w:r>
        <w:r w:rsidR="00AC52D2" w:rsidRPr="00AC52D2">
          <w:rPr>
            <w:noProof/>
            <w:webHidden/>
          </w:rPr>
        </w:r>
        <w:r w:rsidR="00AC52D2" w:rsidRPr="00AC52D2">
          <w:rPr>
            <w:noProof/>
            <w:webHidden/>
          </w:rPr>
          <w:fldChar w:fldCharType="separate"/>
        </w:r>
        <w:r w:rsidR="00351919">
          <w:rPr>
            <w:noProof/>
            <w:webHidden/>
          </w:rPr>
          <w:t>38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4" w:history="1">
        <w:r w:rsidR="00AC52D2" w:rsidRPr="00AC52D2">
          <w:rPr>
            <w:rStyle w:val="af"/>
            <w:noProof/>
          </w:rPr>
          <w:t>Статья 18. Сервитуты</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_Toc375657774 \h </w:instrText>
        </w:r>
        <w:r w:rsidR="00AC52D2" w:rsidRPr="00AC52D2">
          <w:rPr>
            <w:noProof/>
            <w:webHidden/>
          </w:rPr>
        </w:r>
        <w:r w:rsidR="00AC52D2" w:rsidRPr="00AC52D2">
          <w:rPr>
            <w:noProof/>
            <w:webHidden/>
          </w:rPr>
          <w:fldChar w:fldCharType="separate"/>
        </w:r>
        <w:r w:rsidR="00351919">
          <w:rPr>
            <w:noProof/>
            <w:webHidden/>
          </w:rPr>
          <w:t>38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5" w:history="1">
        <w:r w:rsidR="00AC52D2" w:rsidRPr="00AC52D2">
          <w:rPr>
            <w:rStyle w:val="af"/>
            <w:noProof/>
          </w:rPr>
          <w:t>Статья 19. Условия установления публичных сервитутов</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_Toc375657775 \h </w:instrText>
        </w:r>
        <w:r w:rsidR="00AC52D2" w:rsidRPr="00AC52D2">
          <w:rPr>
            <w:noProof/>
            <w:webHidden/>
          </w:rPr>
        </w:r>
        <w:r w:rsidR="00AC52D2" w:rsidRPr="00AC52D2">
          <w:rPr>
            <w:noProof/>
            <w:webHidden/>
          </w:rPr>
          <w:fldChar w:fldCharType="separate"/>
        </w:r>
        <w:r w:rsidR="00351919">
          <w:rPr>
            <w:noProof/>
            <w:webHidden/>
          </w:rPr>
          <w:t>39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6" w:history="1">
        <w:r w:rsidR="00AC52D2" w:rsidRPr="00AC52D2">
          <w:rPr>
            <w:rStyle w:val="af"/>
            <w:noProof/>
          </w:rPr>
          <w:t>Статья 20. Ограничение прав на землю</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_Toc375657776 \h </w:instrText>
        </w:r>
        <w:r w:rsidR="00AC52D2" w:rsidRPr="00AC52D2">
          <w:rPr>
            <w:noProof/>
            <w:webHidden/>
          </w:rPr>
        </w:r>
        <w:r w:rsidR="00AC52D2" w:rsidRPr="00AC52D2">
          <w:rPr>
            <w:noProof/>
            <w:webHidden/>
          </w:rPr>
          <w:fldChar w:fldCharType="separate"/>
        </w:r>
        <w:r w:rsidR="00351919">
          <w:rPr>
            <w:noProof/>
            <w:webHidden/>
          </w:rPr>
          <w:t>39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7" w:history="1">
        <w:r w:rsidR="00AC52D2" w:rsidRPr="00AC52D2">
          <w:rPr>
            <w:rStyle w:val="af"/>
            <w:noProof/>
          </w:rPr>
          <w:t>Статья 21. Резервирование и изъятие земельных участков для муниципальных нужд</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_Toc375657777 \h </w:instrText>
        </w:r>
        <w:r w:rsidR="00AC52D2" w:rsidRPr="00AC52D2">
          <w:rPr>
            <w:noProof/>
            <w:webHidden/>
          </w:rPr>
        </w:r>
        <w:r w:rsidR="00AC52D2" w:rsidRPr="00AC52D2">
          <w:rPr>
            <w:noProof/>
            <w:webHidden/>
          </w:rPr>
          <w:fldChar w:fldCharType="separate"/>
        </w:r>
        <w:r w:rsidR="00351919">
          <w:rPr>
            <w:noProof/>
            <w:webHidden/>
          </w:rPr>
          <w:t>40</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78" w:history="1">
        <w:r w:rsidR="00AC52D2" w:rsidRPr="00AC52D2">
          <w:rPr>
            <w:rStyle w:val="af"/>
            <w:noProof/>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_Toc375657778 \h </w:instrText>
        </w:r>
        <w:r w:rsidR="00AC52D2" w:rsidRPr="00AC52D2">
          <w:rPr>
            <w:noProof/>
            <w:webHidden/>
          </w:rPr>
        </w:r>
        <w:r w:rsidR="00AC52D2" w:rsidRPr="00AC52D2">
          <w:rPr>
            <w:noProof/>
            <w:webHidden/>
          </w:rPr>
          <w:fldChar w:fldCharType="separate"/>
        </w:r>
        <w:r w:rsidR="00351919">
          <w:rPr>
            <w:noProof/>
            <w:webHidden/>
          </w:rPr>
          <w:t>42</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79" w:history="1">
        <w:r w:rsidR="00AC52D2" w:rsidRPr="00AC52D2">
          <w:rPr>
            <w:rStyle w:val="af"/>
            <w:rFonts w:ascii="Cambria" w:hAnsi="Cambria"/>
            <w:noProof/>
          </w:rPr>
          <w:t>Статья 2</w:t>
        </w:r>
        <w:r w:rsidR="00AC52D2" w:rsidRPr="00AC52D2">
          <w:rPr>
            <w:rStyle w:val="af"/>
            <w:noProof/>
          </w:rPr>
          <w:t>2</w:t>
        </w:r>
        <w:r w:rsidR="00AC52D2" w:rsidRPr="00AC52D2">
          <w:rPr>
            <w:rStyle w:val="af"/>
            <w:rFonts w:ascii="Cambria" w:hAnsi="Cambria"/>
            <w:noProof/>
          </w:rPr>
          <w:t>. Виды разрешенного использования земельных участков и объектов капитального строительства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_Toc375657779 \h </w:instrText>
        </w:r>
        <w:r w:rsidR="00AC52D2" w:rsidRPr="00AC52D2">
          <w:rPr>
            <w:noProof/>
            <w:webHidden/>
          </w:rPr>
        </w:r>
        <w:r w:rsidR="00AC52D2" w:rsidRPr="00AC52D2">
          <w:rPr>
            <w:noProof/>
            <w:webHidden/>
          </w:rPr>
          <w:fldChar w:fldCharType="separate"/>
        </w:r>
        <w:r w:rsidR="00351919">
          <w:rPr>
            <w:noProof/>
            <w:webHidden/>
          </w:rPr>
          <w:t>42</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0" w:history="1">
        <w:r w:rsidR="00AC52D2" w:rsidRPr="00AC52D2">
          <w:rPr>
            <w:rStyle w:val="af"/>
            <w:rFonts w:ascii="Cambria" w:hAnsi="Cambria"/>
            <w:noProof/>
          </w:rPr>
          <w:t xml:space="preserve">Статья </w:t>
        </w:r>
        <w:r w:rsidR="00AC52D2" w:rsidRPr="00AC52D2">
          <w:rPr>
            <w:rStyle w:val="af"/>
            <w:noProof/>
          </w:rPr>
          <w:t>23</w:t>
        </w:r>
        <w:r w:rsidR="00AC52D2" w:rsidRPr="00AC52D2">
          <w:rPr>
            <w:rStyle w:val="af"/>
            <w:rFonts w:ascii="Cambria" w:hAnsi="Cambria"/>
            <w:noProof/>
          </w:rPr>
          <w:t>. Порядок изменения видов разрешенного использования земельных участков и объектов капитального строительства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_Toc375657780 \h </w:instrText>
        </w:r>
        <w:r w:rsidR="00AC52D2" w:rsidRPr="00AC52D2">
          <w:rPr>
            <w:noProof/>
            <w:webHidden/>
          </w:rPr>
        </w:r>
        <w:r w:rsidR="00AC52D2" w:rsidRPr="00AC52D2">
          <w:rPr>
            <w:noProof/>
            <w:webHidden/>
          </w:rPr>
          <w:fldChar w:fldCharType="separate"/>
        </w:r>
        <w:r w:rsidR="00351919">
          <w:rPr>
            <w:noProof/>
            <w:webHidden/>
          </w:rPr>
          <w:t>43</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1" w:history="1">
        <w:r w:rsidR="00AC52D2" w:rsidRPr="00AC52D2">
          <w:rPr>
            <w:rStyle w:val="af"/>
            <w:rFonts w:ascii="Cambria" w:hAnsi="Cambria"/>
            <w:noProof/>
          </w:rPr>
          <w:t xml:space="preserve">Статья </w:t>
        </w:r>
        <w:r w:rsidR="00AC52D2" w:rsidRPr="00AC52D2">
          <w:rPr>
            <w:rStyle w:val="af"/>
            <w:noProof/>
          </w:rPr>
          <w:t>24</w:t>
        </w:r>
        <w:r w:rsidR="00AC52D2" w:rsidRPr="00AC52D2">
          <w:rPr>
            <w:rStyle w:val="af"/>
            <w:rFonts w:ascii="Cambria" w:hAnsi="Cambria"/>
            <w:noProof/>
          </w:rPr>
          <w:t>. Порядок предоставления разрешения на условно разрешенный вид использования земельного участка или объекта капитального строительства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_Toc375657781 \h </w:instrText>
        </w:r>
        <w:r w:rsidR="00AC52D2" w:rsidRPr="00AC52D2">
          <w:rPr>
            <w:noProof/>
            <w:webHidden/>
          </w:rPr>
        </w:r>
        <w:r w:rsidR="00AC52D2" w:rsidRPr="00AC52D2">
          <w:rPr>
            <w:noProof/>
            <w:webHidden/>
          </w:rPr>
          <w:fldChar w:fldCharType="separate"/>
        </w:r>
        <w:r w:rsidR="00351919">
          <w:rPr>
            <w:noProof/>
            <w:webHidden/>
          </w:rPr>
          <w:t>45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2" w:history="1">
        <w:r w:rsidR="00AC52D2" w:rsidRPr="00AC52D2">
          <w:rPr>
            <w:rStyle w:val="af"/>
            <w:rFonts w:ascii="Cambria" w:hAnsi="Cambria"/>
            <w:noProof/>
          </w:rPr>
          <w:t xml:space="preserve">Статья </w:t>
        </w:r>
        <w:r w:rsidR="00AC52D2" w:rsidRPr="00AC52D2">
          <w:rPr>
            <w:rStyle w:val="af"/>
            <w:noProof/>
          </w:rPr>
          <w:t>25</w:t>
        </w:r>
        <w:r w:rsidR="00AC52D2" w:rsidRPr="00AC52D2">
          <w:rPr>
            <w:rStyle w:val="af"/>
            <w:rFonts w:ascii="Cambria" w:hAnsi="Cambria"/>
            <w:noProof/>
          </w:rPr>
          <w:t>.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_Toc375657782 \h </w:instrText>
        </w:r>
        <w:r w:rsidR="00AC52D2" w:rsidRPr="00AC52D2">
          <w:rPr>
            <w:noProof/>
            <w:webHidden/>
          </w:rPr>
        </w:r>
        <w:r w:rsidR="00AC52D2" w:rsidRPr="00AC52D2">
          <w:rPr>
            <w:noProof/>
            <w:webHidden/>
          </w:rPr>
          <w:fldChar w:fldCharType="separate"/>
        </w:r>
        <w:r w:rsidR="00351919">
          <w:rPr>
            <w:noProof/>
            <w:webHidden/>
          </w:rPr>
          <w:t>47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3" w:history="1">
        <w:r w:rsidR="00AC52D2" w:rsidRPr="00AC52D2">
          <w:rPr>
            <w:rStyle w:val="af"/>
            <w:rFonts w:ascii="Cambria" w:hAnsi="Cambria"/>
            <w:noProof/>
          </w:rPr>
          <w:t xml:space="preserve">Статья </w:t>
        </w:r>
        <w:r w:rsidR="00AC52D2" w:rsidRPr="00AC52D2">
          <w:rPr>
            <w:rStyle w:val="af"/>
            <w:noProof/>
          </w:rPr>
          <w:t>26</w:t>
        </w:r>
        <w:r w:rsidR="00AC52D2" w:rsidRPr="00AC52D2">
          <w:rPr>
            <w:rStyle w:val="af"/>
            <w:rFonts w:ascii="Cambria" w:hAnsi="Cambria"/>
            <w:noProof/>
          </w:rPr>
          <w:t>. Использование объектов недвижимости, не соответствующих установленному градостроительному регламенту</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_Toc375657783 \h </w:instrText>
        </w:r>
        <w:r w:rsidR="00AC52D2" w:rsidRPr="00AC52D2">
          <w:rPr>
            <w:noProof/>
            <w:webHidden/>
          </w:rPr>
        </w:r>
        <w:r w:rsidR="00AC52D2" w:rsidRPr="00AC52D2">
          <w:rPr>
            <w:noProof/>
            <w:webHidden/>
          </w:rPr>
          <w:fldChar w:fldCharType="separate"/>
        </w:r>
        <w:r w:rsidR="00351919">
          <w:rPr>
            <w:noProof/>
            <w:webHidden/>
          </w:rPr>
          <w:t>48</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84" w:history="1">
        <w:r w:rsidR="00AC52D2" w:rsidRPr="00AC52D2">
          <w:rPr>
            <w:rStyle w:val="af"/>
            <w:rFonts w:ascii="Cambria" w:eastAsia="Times New Roman" w:hAnsi="Cambria"/>
            <w:noProof/>
          </w:rPr>
          <w:t xml:space="preserve">Глава </w:t>
        </w:r>
        <w:r w:rsidR="00AC52D2" w:rsidRPr="00AC52D2">
          <w:rPr>
            <w:rStyle w:val="af"/>
            <w:noProof/>
          </w:rPr>
          <w:t>7</w:t>
        </w:r>
        <w:r w:rsidR="00AC52D2" w:rsidRPr="00AC52D2">
          <w:rPr>
            <w:rStyle w:val="af"/>
            <w:rFonts w:ascii="Cambria" w:eastAsia="Times New Roman" w:hAnsi="Cambria"/>
            <w:noProof/>
          </w:rPr>
          <w:t>. ПОДГОТОВКА ДОКУМЕНТОВ ПО ПЛАНИРОВКЕ ТЕРРИТОРИИ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_Toc375657784 \h </w:instrText>
        </w:r>
        <w:r w:rsidR="00AC52D2" w:rsidRPr="00AC52D2">
          <w:rPr>
            <w:noProof/>
            <w:webHidden/>
          </w:rPr>
        </w:r>
        <w:r w:rsidR="00AC52D2" w:rsidRPr="00AC52D2">
          <w:rPr>
            <w:noProof/>
            <w:webHidden/>
          </w:rPr>
          <w:fldChar w:fldCharType="separate"/>
        </w:r>
        <w:r w:rsidR="00351919">
          <w:rPr>
            <w:noProof/>
            <w:webHidden/>
          </w:rPr>
          <w:t>49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5" w:history="1">
        <w:r w:rsidR="00AC52D2" w:rsidRPr="00AC52D2">
          <w:rPr>
            <w:rStyle w:val="af"/>
            <w:rFonts w:ascii="Cambria" w:hAnsi="Cambria"/>
            <w:noProof/>
          </w:rPr>
          <w:t>Статья 27. Назначение, виды и состав документации по планировке территории поселения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_Toc375657785 \h </w:instrText>
        </w:r>
        <w:r w:rsidR="00AC52D2" w:rsidRPr="00AC52D2">
          <w:rPr>
            <w:noProof/>
            <w:webHidden/>
          </w:rPr>
        </w:r>
        <w:r w:rsidR="00AC52D2" w:rsidRPr="00AC52D2">
          <w:rPr>
            <w:noProof/>
            <w:webHidden/>
          </w:rPr>
          <w:fldChar w:fldCharType="separate"/>
        </w:r>
        <w:r w:rsidR="00351919">
          <w:rPr>
            <w:noProof/>
            <w:webHidden/>
          </w:rPr>
          <w:t>49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6" w:history="1">
        <w:r w:rsidR="00AC52D2" w:rsidRPr="00AC52D2">
          <w:rPr>
            <w:rStyle w:val="af"/>
            <w:rFonts w:ascii="Cambria" w:hAnsi="Cambria"/>
            <w:noProof/>
          </w:rPr>
          <w:t>Статья 28. Содержание проектов планировки территории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_Toc375657786 \h </w:instrText>
        </w:r>
        <w:r w:rsidR="00AC52D2" w:rsidRPr="00AC52D2">
          <w:rPr>
            <w:noProof/>
            <w:webHidden/>
          </w:rPr>
        </w:r>
        <w:r w:rsidR="00AC52D2" w:rsidRPr="00AC52D2">
          <w:rPr>
            <w:noProof/>
            <w:webHidden/>
          </w:rPr>
          <w:fldChar w:fldCharType="separate"/>
        </w:r>
        <w:r w:rsidR="00351919">
          <w:rPr>
            <w:noProof/>
            <w:webHidden/>
          </w:rPr>
          <w:t>50</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7" w:history="1">
        <w:r w:rsidR="00AC52D2" w:rsidRPr="00AC52D2">
          <w:rPr>
            <w:rStyle w:val="af"/>
            <w:rFonts w:ascii="Cambria" w:hAnsi="Cambria"/>
            <w:noProof/>
          </w:rPr>
          <w:t>Статья 29. Содержание проектов межевания территорий</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_Toc375657787 \h </w:instrText>
        </w:r>
        <w:r w:rsidR="00AC52D2" w:rsidRPr="00AC52D2">
          <w:rPr>
            <w:noProof/>
            <w:webHidden/>
          </w:rPr>
        </w:r>
        <w:r w:rsidR="00AC52D2" w:rsidRPr="00AC52D2">
          <w:rPr>
            <w:noProof/>
            <w:webHidden/>
          </w:rPr>
          <w:fldChar w:fldCharType="separate"/>
        </w:r>
        <w:r w:rsidR="00351919">
          <w:rPr>
            <w:noProof/>
            <w:webHidden/>
          </w:rPr>
          <w:t>51</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8" w:history="1">
        <w:r w:rsidR="00AC52D2" w:rsidRPr="00AC52D2">
          <w:rPr>
            <w:rStyle w:val="af"/>
            <w:rFonts w:ascii="Cambria" w:hAnsi="Cambria"/>
            <w:noProof/>
          </w:rPr>
          <w:t>Статья 30. Градостроительные планы земельных участков</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_Toc375657788 \h </w:instrText>
        </w:r>
        <w:r w:rsidR="00AC52D2" w:rsidRPr="00AC52D2">
          <w:rPr>
            <w:noProof/>
            <w:webHidden/>
          </w:rPr>
        </w:r>
        <w:r w:rsidR="00AC52D2" w:rsidRPr="00AC52D2">
          <w:rPr>
            <w:noProof/>
            <w:webHidden/>
          </w:rPr>
          <w:fldChar w:fldCharType="separate"/>
        </w:r>
        <w:r w:rsidR="00351919">
          <w:rPr>
            <w:noProof/>
            <w:webHidden/>
          </w:rPr>
          <w:t>52</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89" w:history="1">
        <w:r w:rsidR="00AC52D2" w:rsidRPr="00AC52D2">
          <w:rPr>
            <w:rStyle w:val="af"/>
            <w:rFonts w:ascii="Cambria" w:hAnsi="Cambria"/>
            <w:noProof/>
          </w:rPr>
          <w:t>Статья 31. Подготовка и утверждение документации по планировке территории органами местного самоуправления Подгорненского сельского поселения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_Toc375657789 \h </w:instrText>
        </w:r>
        <w:r w:rsidR="00AC52D2" w:rsidRPr="00AC52D2">
          <w:rPr>
            <w:noProof/>
            <w:webHidden/>
          </w:rPr>
        </w:r>
        <w:r w:rsidR="00AC52D2" w:rsidRPr="00AC52D2">
          <w:rPr>
            <w:noProof/>
            <w:webHidden/>
          </w:rPr>
          <w:fldChar w:fldCharType="separate"/>
        </w:r>
        <w:r w:rsidR="00351919">
          <w:rPr>
            <w:noProof/>
            <w:webHidden/>
          </w:rPr>
          <w:t>53</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90" w:history="1">
        <w:r w:rsidR="00AC52D2" w:rsidRPr="00AC52D2">
          <w:rPr>
            <w:rStyle w:val="af"/>
            <w:rFonts w:ascii="Cambria" w:eastAsia="Times New Roman" w:hAnsi="Cambria"/>
            <w:noProof/>
          </w:rPr>
          <w:t>Глава 8. ПУБЛИЧНЫЕ СЛУШАНИЯ ПО ВОПРОСАМ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_Toc375657790 \h </w:instrText>
        </w:r>
        <w:r w:rsidR="00AC52D2" w:rsidRPr="00AC52D2">
          <w:rPr>
            <w:noProof/>
            <w:webHidden/>
          </w:rPr>
        </w:r>
        <w:r w:rsidR="00AC52D2" w:rsidRPr="00AC52D2">
          <w:rPr>
            <w:noProof/>
            <w:webHidden/>
          </w:rPr>
          <w:fldChar w:fldCharType="separate"/>
        </w:r>
        <w:r w:rsidR="00351919">
          <w:rPr>
            <w:noProof/>
            <w:webHidden/>
          </w:rPr>
          <w:t>56</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1" w:history="1">
        <w:r w:rsidR="00AC52D2" w:rsidRPr="00AC52D2">
          <w:rPr>
            <w:rStyle w:val="af"/>
            <w:rFonts w:ascii="Cambria" w:hAnsi="Cambria"/>
            <w:noProof/>
          </w:rPr>
          <w:t>Статья 32. Общие положения организации и проведения публичных слушаний по вопросам землепользования и застройки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_Toc375657791 \h </w:instrText>
        </w:r>
        <w:r w:rsidR="00AC52D2" w:rsidRPr="00AC52D2">
          <w:rPr>
            <w:noProof/>
            <w:webHidden/>
          </w:rPr>
        </w:r>
        <w:r w:rsidR="00AC52D2" w:rsidRPr="00AC52D2">
          <w:rPr>
            <w:noProof/>
            <w:webHidden/>
          </w:rPr>
          <w:fldChar w:fldCharType="separate"/>
        </w:r>
        <w:r w:rsidR="00351919">
          <w:rPr>
            <w:noProof/>
            <w:webHidden/>
          </w:rPr>
          <w:t>56</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2" w:history="1">
        <w:r w:rsidR="00AC52D2" w:rsidRPr="00AC52D2">
          <w:rPr>
            <w:rStyle w:val="af"/>
            <w:rFonts w:ascii="Cambria" w:hAnsi="Cambria"/>
            <w:noProof/>
          </w:rPr>
          <w:t>Статья 33. Принятие решения о проведении публичных слушаний</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_Toc375657792 \h </w:instrText>
        </w:r>
        <w:r w:rsidR="00AC52D2" w:rsidRPr="00AC52D2">
          <w:rPr>
            <w:noProof/>
            <w:webHidden/>
          </w:rPr>
        </w:r>
        <w:r w:rsidR="00AC52D2" w:rsidRPr="00AC52D2">
          <w:rPr>
            <w:noProof/>
            <w:webHidden/>
          </w:rPr>
          <w:fldChar w:fldCharType="separate"/>
        </w:r>
        <w:r w:rsidR="00351919">
          <w:rPr>
            <w:noProof/>
            <w:webHidden/>
          </w:rPr>
          <w:t>58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3" w:history="1">
        <w:r w:rsidR="00AC52D2" w:rsidRPr="00AC52D2">
          <w:rPr>
            <w:rStyle w:val="af"/>
            <w:rFonts w:ascii="Cambria" w:hAnsi="Cambria"/>
            <w:noProof/>
          </w:rPr>
          <w:t>Статья 34. Полномочия комиссии в области организации и проведения публичных слушаний</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_Toc375657793 \h </w:instrText>
        </w:r>
        <w:r w:rsidR="00AC52D2" w:rsidRPr="00AC52D2">
          <w:rPr>
            <w:noProof/>
            <w:webHidden/>
          </w:rPr>
        </w:r>
        <w:r w:rsidR="00AC52D2" w:rsidRPr="00AC52D2">
          <w:rPr>
            <w:noProof/>
            <w:webHidden/>
          </w:rPr>
          <w:fldChar w:fldCharType="separate"/>
        </w:r>
        <w:r w:rsidR="00351919">
          <w:rPr>
            <w:noProof/>
            <w:webHidden/>
          </w:rPr>
          <w:t>58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4" w:history="1">
        <w:r w:rsidR="00AC52D2" w:rsidRPr="00AC52D2">
          <w:rPr>
            <w:rStyle w:val="af"/>
            <w:rFonts w:ascii="Cambria" w:hAnsi="Cambria"/>
            <w:noProof/>
          </w:rPr>
          <w:t>Статья 35. Публичные слушания применительно к рассмотрению вопросов о специальном согласовании, отклонениях от Правил</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_Toc375657794 \h </w:instrText>
        </w:r>
        <w:r w:rsidR="00AC52D2" w:rsidRPr="00AC52D2">
          <w:rPr>
            <w:noProof/>
            <w:webHidden/>
          </w:rPr>
        </w:r>
        <w:r w:rsidR="00AC52D2" w:rsidRPr="00AC52D2">
          <w:rPr>
            <w:noProof/>
            <w:webHidden/>
          </w:rPr>
          <w:fldChar w:fldCharType="separate"/>
        </w:r>
        <w:r w:rsidR="00351919">
          <w:rPr>
            <w:noProof/>
            <w:webHidden/>
          </w:rPr>
          <w:t>59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5" w:history="1">
        <w:r w:rsidR="00AC52D2" w:rsidRPr="00AC52D2">
          <w:rPr>
            <w:rStyle w:val="af"/>
            <w:rFonts w:ascii="Cambria" w:hAnsi="Cambria"/>
            <w:noProof/>
          </w:rPr>
          <w:t>Статья 36. Публичные слушания по обсуждению документации по планировке территории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_Toc375657795 \h </w:instrText>
        </w:r>
        <w:r w:rsidR="00AC52D2" w:rsidRPr="00AC52D2">
          <w:rPr>
            <w:noProof/>
            <w:webHidden/>
          </w:rPr>
        </w:r>
        <w:r w:rsidR="00AC52D2" w:rsidRPr="00AC52D2">
          <w:rPr>
            <w:noProof/>
            <w:webHidden/>
          </w:rPr>
          <w:fldChar w:fldCharType="separate"/>
        </w:r>
        <w:r w:rsidR="00351919">
          <w:rPr>
            <w:noProof/>
            <w:webHidden/>
          </w:rPr>
          <w:t>61</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796" w:history="1">
        <w:r w:rsidR="00AC52D2" w:rsidRPr="00AC52D2">
          <w:rPr>
            <w:rStyle w:val="af"/>
            <w:rFonts w:ascii="Cambria" w:eastAsia="Times New Roman" w:hAnsi="Cambria"/>
            <w:noProof/>
          </w:rPr>
          <w:t>Глава 9. ПОЛОЖЕНИЯ О ВНЕСЕНИИ ИЗМЕНЕНИЙ В ПРАВИЛА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_Toc375657796 \h </w:instrText>
        </w:r>
        <w:r w:rsidR="00AC52D2" w:rsidRPr="00AC52D2">
          <w:rPr>
            <w:noProof/>
            <w:webHidden/>
          </w:rPr>
        </w:r>
        <w:r w:rsidR="00AC52D2" w:rsidRPr="00AC52D2">
          <w:rPr>
            <w:noProof/>
            <w:webHidden/>
          </w:rPr>
          <w:fldChar w:fldCharType="separate"/>
        </w:r>
        <w:r w:rsidR="00351919">
          <w:rPr>
            <w:noProof/>
            <w:webHidden/>
          </w:rPr>
          <w:t>63</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7" w:history="1">
        <w:r w:rsidR="00AC52D2" w:rsidRPr="00AC52D2">
          <w:rPr>
            <w:rStyle w:val="af"/>
            <w:rFonts w:ascii="Cambria" w:hAnsi="Cambria"/>
            <w:noProof/>
          </w:rPr>
          <w:t>Статья 37. Действие Правил по отношению к генеральному плану Подгорненского сельского поселения и документации по планировке территории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_Toc375657797 \h </w:instrText>
        </w:r>
        <w:r w:rsidR="00AC52D2" w:rsidRPr="00AC52D2">
          <w:rPr>
            <w:noProof/>
            <w:webHidden/>
          </w:rPr>
        </w:r>
        <w:r w:rsidR="00AC52D2" w:rsidRPr="00AC52D2">
          <w:rPr>
            <w:noProof/>
            <w:webHidden/>
          </w:rPr>
          <w:fldChar w:fldCharType="separate"/>
        </w:r>
        <w:r w:rsidR="00351919">
          <w:rPr>
            <w:noProof/>
            <w:webHidden/>
          </w:rPr>
          <w:t>63</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8" w:history="1">
        <w:r w:rsidR="00AC52D2" w:rsidRPr="00AC52D2">
          <w:rPr>
            <w:rStyle w:val="af"/>
            <w:rFonts w:ascii="Cambria" w:hAnsi="Cambria"/>
            <w:noProof/>
          </w:rPr>
          <w:t>Статья 38. Основание и право инициативы внесения изменений в Правила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_Toc375657798 \h </w:instrText>
        </w:r>
        <w:r w:rsidR="00AC52D2" w:rsidRPr="00AC52D2">
          <w:rPr>
            <w:noProof/>
            <w:webHidden/>
          </w:rPr>
        </w:r>
        <w:r w:rsidR="00AC52D2" w:rsidRPr="00AC52D2">
          <w:rPr>
            <w:noProof/>
            <w:webHidden/>
          </w:rPr>
          <w:fldChar w:fldCharType="separate"/>
        </w:r>
        <w:r w:rsidR="00351919">
          <w:rPr>
            <w:noProof/>
            <w:webHidden/>
          </w:rPr>
          <w:t>64</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799" w:history="1">
        <w:r w:rsidR="00AC52D2" w:rsidRPr="00AC52D2">
          <w:rPr>
            <w:rStyle w:val="af"/>
            <w:rFonts w:ascii="Cambria" w:hAnsi="Cambria"/>
            <w:noProof/>
          </w:rPr>
          <w:t>Статья 39. Внесение изменений в Правила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_Toc375657799 \h </w:instrText>
        </w:r>
        <w:r w:rsidR="00AC52D2" w:rsidRPr="00AC52D2">
          <w:rPr>
            <w:noProof/>
            <w:webHidden/>
          </w:rPr>
        </w:r>
        <w:r w:rsidR="00AC52D2" w:rsidRPr="00AC52D2">
          <w:rPr>
            <w:noProof/>
            <w:webHidden/>
          </w:rPr>
          <w:fldChar w:fldCharType="separate"/>
        </w:r>
        <w:r w:rsidR="00351919">
          <w:rPr>
            <w:noProof/>
            <w:webHidden/>
          </w:rPr>
          <w:t>64</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800" w:history="1">
        <w:r w:rsidR="00AC52D2" w:rsidRPr="00AC52D2">
          <w:rPr>
            <w:rStyle w:val="af"/>
            <w:rFonts w:ascii="Cambria" w:eastAsia="Times New Roman" w:hAnsi="Cambria"/>
            <w:noProof/>
          </w:rPr>
          <w:t>Глава 10. СТРОИТЕЛЬНЫЕ ИЗМЕНЕНИЯ НЕДВИЖИМОСТИ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_Toc375657800 \h </w:instrText>
        </w:r>
        <w:r w:rsidR="00AC52D2" w:rsidRPr="00AC52D2">
          <w:rPr>
            <w:noProof/>
            <w:webHidden/>
          </w:rPr>
        </w:r>
        <w:r w:rsidR="00AC52D2" w:rsidRPr="00AC52D2">
          <w:rPr>
            <w:noProof/>
            <w:webHidden/>
          </w:rPr>
          <w:fldChar w:fldCharType="separate"/>
        </w:r>
        <w:r w:rsidR="00351919">
          <w:rPr>
            <w:noProof/>
            <w:webHidden/>
          </w:rPr>
          <w:t>67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1" w:history="1">
        <w:r w:rsidR="00AC52D2" w:rsidRPr="00AC52D2">
          <w:rPr>
            <w:rStyle w:val="af"/>
            <w:rFonts w:ascii="Cambria" w:hAnsi="Cambria"/>
            <w:noProof/>
          </w:rPr>
          <w:t>Статья 40. Право на строительные изменения недвижимости и основание для его реализации. Виды строительных изменений недвижимости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_Toc375657801 \h </w:instrText>
        </w:r>
        <w:r w:rsidR="00AC52D2" w:rsidRPr="00AC52D2">
          <w:rPr>
            <w:noProof/>
            <w:webHidden/>
          </w:rPr>
        </w:r>
        <w:r w:rsidR="00AC52D2" w:rsidRPr="00AC52D2">
          <w:rPr>
            <w:noProof/>
            <w:webHidden/>
          </w:rPr>
          <w:fldChar w:fldCharType="separate"/>
        </w:r>
        <w:r w:rsidR="00351919">
          <w:rPr>
            <w:noProof/>
            <w:webHidden/>
          </w:rPr>
          <w:t>67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2" w:history="1">
        <w:r w:rsidR="00AC52D2" w:rsidRPr="00AC52D2">
          <w:rPr>
            <w:rStyle w:val="af"/>
            <w:rFonts w:ascii="Cambria" w:hAnsi="Cambria"/>
            <w:noProof/>
          </w:rPr>
          <w:t>Статья 41. Подготовка проектной документации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_Toc375657802 \h </w:instrText>
        </w:r>
        <w:r w:rsidR="00AC52D2" w:rsidRPr="00AC52D2">
          <w:rPr>
            <w:noProof/>
            <w:webHidden/>
          </w:rPr>
        </w:r>
        <w:r w:rsidR="00AC52D2" w:rsidRPr="00AC52D2">
          <w:rPr>
            <w:noProof/>
            <w:webHidden/>
          </w:rPr>
          <w:fldChar w:fldCharType="separate"/>
        </w:r>
        <w:r w:rsidR="00351919">
          <w:rPr>
            <w:noProof/>
            <w:webHidden/>
          </w:rPr>
          <w:t>68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3" w:history="1">
        <w:r w:rsidR="00AC52D2" w:rsidRPr="00AC52D2">
          <w:rPr>
            <w:rStyle w:val="af"/>
            <w:rFonts w:ascii="Cambria" w:hAnsi="Cambria"/>
            <w:noProof/>
          </w:rPr>
          <w:t>Статья 42. Выдача разрешений на строительство</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_Toc375657803 \h </w:instrText>
        </w:r>
        <w:r w:rsidR="00AC52D2" w:rsidRPr="00AC52D2">
          <w:rPr>
            <w:noProof/>
            <w:webHidden/>
          </w:rPr>
        </w:r>
        <w:r w:rsidR="00AC52D2" w:rsidRPr="00AC52D2">
          <w:rPr>
            <w:noProof/>
            <w:webHidden/>
          </w:rPr>
          <w:fldChar w:fldCharType="separate"/>
        </w:r>
        <w:r w:rsidR="00351919">
          <w:rPr>
            <w:noProof/>
            <w:webHidden/>
          </w:rPr>
          <w:t>74</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4" w:history="1">
        <w:r w:rsidR="00AC52D2" w:rsidRPr="00AC52D2">
          <w:rPr>
            <w:rStyle w:val="af"/>
            <w:rFonts w:ascii="Cambria" w:hAnsi="Cambria"/>
            <w:noProof/>
          </w:rPr>
          <w:t>Статья 43. Строительство, реконструкция, капитальный ремонт объектов капитального строительства.</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_Toc375657804 \h </w:instrText>
        </w:r>
        <w:r w:rsidR="00AC52D2" w:rsidRPr="00AC52D2">
          <w:rPr>
            <w:noProof/>
            <w:webHidden/>
          </w:rPr>
        </w:r>
        <w:r w:rsidR="00AC52D2" w:rsidRPr="00AC52D2">
          <w:rPr>
            <w:noProof/>
            <w:webHidden/>
          </w:rPr>
          <w:fldChar w:fldCharType="separate"/>
        </w:r>
        <w:r w:rsidR="00351919">
          <w:rPr>
            <w:noProof/>
            <w:webHidden/>
          </w:rPr>
          <w:t>77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5" w:history="1">
        <w:r w:rsidR="00AC52D2" w:rsidRPr="00AC52D2">
          <w:rPr>
            <w:rStyle w:val="af"/>
            <w:rFonts w:ascii="Cambria" w:hAnsi="Cambria"/>
            <w:noProof/>
          </w:rPr>
          <w:t>Статья 44. Выдача разрешения на ввод объекта в эксплуатацию</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_Toc375657805 \h </w:instrText>
        </w:r>
        <w:r w:rsidR="00AC52D2" w:rsidRPr="00AC52D2">
          <w:rPr>
            <w:noProof/>
            <w:webHidden/>
          </w:rPr>
        </w:r>
        <w:r w:rsidR="00AC52D2" w:rsidRPr="00AC52D2">
          <w:rPr>
            <w:noProof/>
            <w:webHidden/>
          </w:rPr>
          <w:fldChar w:fldCharType="separate"/>
        </w:r>
        <w:r w:rsidR="00351919">
          <w:rPr>
            <w:noProof/>
            <w:webHidden/>
          </w:rPr>
          <w:t>80</w:t>
        </w:r>
        <w:r w:rsidR="00AC52D2" w:rsidRPr="00AC52D2">
          <w:rPr>
            <w:noProof/>
            <w:webHidden/>
          </w:rPr>
          <w:fldChar w:fldCharType="end"/>
        </w:r>
      </w:hyperlink>
    </w:p>
    <w:p w:rsidR="00AC52D2" w:rsidRPr="00AC52D2" w:rsidRDefault="000A1419">
      <w:pPr>
        <w:pStyle w:val="21"/>
        <w:rPr>
          <w:rFonts w:asciiTheme="minorHAnsi" w:eastAsiaTheme="minorEastAsia" w:hAnsiTheme="minorHAnsi" w:cstheme="minorBidi"/>
          <w:noProof/>
          <w:sz w:val="22"/>
          <w:szCs w:val="22"/>
          <w:lang w:eastAsia="ru-RU"/>
        </w:rPr>
      </w:pPr>
      <w:hyperlink w:anchor="_Toc375657806" w:history="1">
        <w:r w:rsidR="00AC52D2" w:rsidRPr="00AC52D2">
          <w:rPr>
            <w:rStyle w:val="af"/>
            <w:rFonts w:ascii="Cambria" w:eastAsia="Times New Roman" w:hAnsi="Cambria"/>
            <w:noProof/>
          </w:rPr>
          <w:t>Глава 11. КОНТРОЛЬ ЗА ИСПОЛЬЗОВАНИЕМ ЗЕМЕЛЬНЫХ УЧАСТКОВ И ИНЫХ ОБЪЕКТОВ НЕДВИЖИМОСТИ. ОТВЕТСТВЕННОСТЬ ЗА НАРУШЕНИЕ ПРАВИЛ</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_Toc375657806 \h </w:instrText>
        </w:r>
        <w:r w:rsidR="00AC52D2" w:rsidRPr="00AC52D2">
          <w:rPr>
            <w:noProof/>
            <w:webHidden/>
          </w:rPr>
        </w:r>
        <w:r w:rsidR="00AC52D2" w:rsidRPr="00AC52D2">
          <w:rPr>
            <w:noProof/>
            <w:webHidden/>
          </w:rPr>
          <w:fldChar w:fldCharType="separate"/>
        </w:r>
        <w:r w:rsidR="00351919">
          <w:rPr>
            <w:noProof/>
            <w:webHidden/>
          </w:rPr>
          <w:t>84</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7" w:history="1">
        <w:r w:rsidR="00AC52D2" w:rsidRPr="00AC52D2">
          <w:rPr>
            <w:rStyle w:val="af"/>
            <w:rFonts w:ascii="Cambria" w:hAnsi="Cambria"/>
            <w:noProof/>
          </w:rPr>
          <w:t>Статья 45. Контроль за использованием объектов недвижимости</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_Toc375657807 \h </w:instrText>
        </w:r>
        <w:r w:rsidR="00AC52D2" w:rsidRPr="00AC52D2">
          <w:rPr>
            <w:noProof/>
            <w:webHidden/>
          </w:rPr>
        </w:r>
        <w:r w:rsidR="00AC52D2" w:rsidRPr="00AC52D2">
          <w:rPr>
            <w:noProof/>
            <w:webHidden/>
          </w:rPr>
          <w:fldChar w:fldCharType="separate"/>
        </w:r>
        <w:r w:rsidR="00351919">
          <w:rPr>
            <w:noProof/>
            <w:webHidden/>
          </w:rPr>
          <w:t>84</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08" w:history="1">
        <w:r w:rsidR="00AC52D2" w:rsidRPr="00AC52D2">
          <w:rPr>
            <w:rStyle w:val="af"/>
            <w:rFonts w:ascii="Cambria" w:hAnsi="Cambria"/>
            <w:noProof/>
          </w:rPr>
          <w:t>Статья 46. Ответственность за нарушения Правил</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_Toc375657808 \h </w:instrText>
        </w:r>
        <w:r w:rsidR="00AC52D2" w:rsidRPr="00AC52D2">
          <w:rPr>
            <w:noProof/>
            <w:webHidden/>
          </w:rPr>
        </w:r>
        <w:r w:rsidR="00AC52D2" w:rsidRPr="00AC52D2">
          <w:rPr>
            <w:noProof/>
            <w:webHidden/>
          </w:rPr>
          <w:fldChar w:fldCharType="separate"/>
        </w:r>
        <w:r w:rsidR="00351919">
          <w:rPr>
            <w:noProof/>
            <w:webHidden/>
          </w:rPr>
          <w:t>85</w:t>
        </w:r>
        <w:r w:rsidR="00AC52D2" w:rsidRPr="00AC52D2">
          <w:rPr>
            <w:noProof/>
            <w:webHidden/>
          </w:rPr>
          <w:fldChar w:fldCharType="end"/>
        </w:r>
      </w:hyperlink>
    </w:p>
    <w:p w:rsidR="00AC52D2" w:rsidRPr="00AC52D2" w:rsidRDefault="000A1419">
      <w:pPr>
        <w:pStyle w:val="11"/>
        <w:rPr>
          <w:rFonts w:asciiTheme="minorHAnsi" w:eastAsiaTheme="minorEastAsia" w:hAnsiTheme="minorHAnsi" w:cstheme="minorBidi"/>
          <w:b w:val="0"/>
          <w:bCs w:val="0"/>
          <w:caps w:val="0"/>
          <w:sz w:val="22"/>
          <w:szCs w:val="22"/>
          <w:lang w:val="ru-RU" w:eastAsia="ru-RU" w:bidi="ar-SA"/>
        </w:rPr>
      </w:pPr>
      <w:hyperlink w:anchor="_Toc375657809" w:history="1">
        <w:r w:rsidR="00AC52D2" w:rsidRPr="00AC52D2">
          <w:rPr>
            <w:rStyle w:val="af"/>
            <w:b w:val="0"/>
          </w:rPr>
          <w:t>Часть II. КАРТА ГРАДОСТРОИТЕЛЬНОГО ЗОНИРОВАНИЯ</w:t>
        </w:r>
        <w:r w:rsidR="00AC52D2" w:rsidRPr="00AC52D2">
          <w:rPr>
            <w:b w:val="0"/>
            <w:webHidden/>
          </w:rPr>
          <w:tab/>
        </w:r>
        <w:r w:rsidR="00AC52D2" w:rsidRPr="00AC52D2">
          <w:rPr>
            <w:b w:val="0"/>
            <w:webHidden/>
          </w:rPr>
          <w:fldChar w:fldCharType="begin"/>
        </w:r>
        <w:r w:rsidR="00AC52D2" w:rsidRPr="00AC52D2">
          <w:rPr>
            <w:b w:val="0"/>
            <w:webHidden/>
          </w:rPr>
          <w:instrText xml:space="preserve"> PAGEREF _Toc375657809 \h </w:instrText>
        </w:r>
        <w:r w:rsidR="00AC52D2" w:rsidRPr="00AC52D2">
          <w:rPr>
            <w:b w:val="0"/>
            <w:webHidden/>
          </w:rPr>
        </w:r>
        <w:r w:rsidR="00AC52D2" w:rsidRPr="00AC52D2">
          <w:rPr>
            <w:b w:val="0"/>
            <w:webHidden/>
          </w:rPr>
          <w:fldChar w:fldCharType="separate"/>
        </w:r>
        <w:r w:rsidR="00351919">
          <w:rPr>
            <w:b w:val="0"/>
            <w:webHidden/>
          </w:rPr>
          <w:t>86</w:t>
        </w:r>
        <w:r w:rsidR="00AC52D2" w:rsidRPr="00AC52D2">
          <w:rPr>
            <w:b w:val="0"/>
            <w:webHidden/>
          </w:rPr>
          <w:fldChar w:fldCharType="end"/>
        </w:r>
      </w:hyperlink>
    </w:p>
    <w:p w:rsidR="00AC52D2" w:rsidRPr="00AC52D2" w:rsidRDefault="000A1419">
      <w:pPr>
        <w:pStyle w:val="11"/>
        <w:rPr>
          <w:rFonts w:asciiTheme="minorHAnsi" w:eastAsiaTheme="minorEastAsia" w:hAnsiTheme="minorHAnsi" w:cstheme="minorBidi"/>
          <w:b w:val="0"/>
          <w:bCs w:val="0"/>
          <w:caps w:val="0"/>
          <w:sz w:val="22"/>
          <w:szCs w:val="22"/>
          <w:lang w:val="ru-RU" w:eastAsia="ru-RU" w:bidi="ar-SA"/>
        </w:rPr>
      </w:pPr>
      <w:hyperlink w:anchor="_Toc375657810" w:history="1">
        <w:r w:rsidR="00AC52D2" w:rsidRPr="00AC52D2">
          <w:rPr>
            <w:rStyle w:val="af"/>
            <w:rFonts w:ascii="Cambria" w:hAnsi="Cambria"/>
            <w:b w:val="0"/>
          </w:rPr>
          <w:t>Часть III. ГРАДОСТРОИТЕЛЬНЫЕ РЕГЛАМЕНТЫ</w:t>
        </w:r>
        <w:r w:rsidR="00AC52D2" w:rsidRPr="00AC52D2">
          <w:rPr>
            <w:b w:val="0"/>
            <w:webHidden/>
          </w:rPr>
          <w:tab/>
        </w:r>
        <w:r w:rsidR="00AC52D2" w:rsidRPr="00AC52D2">
          <w:rPr>
            <w:b w:val="0"/>
            <w:webHidden/>
          </w:rPr>
          <w:fldChar w:fldCharType="begin"/>
        </w:r>
        <w:r w:rsidR="00AC52D2" w:rsidRPr="00AC52D2">
          <w:rPr>
            <w:b w:val="0"/>
            <w:webHidden/>
          </w:rPr>
          <w:instrText xml:space="preserve"> PAGEREF _Toc375657810 \h </w:instrText>
        </w:r>
        <w:r w:rsidR="00AC52D2" w:rsidRPr="00AC52D2">
          <w:rPr>
            <w:b w:val="0"/>
            <w:webHidden/>
          </w:rPr>
        </w:r>
        <w:r w:rsidR="00AC52D2" w:rsidRPr="00AC52D2">
          <w:rPr>
            <w:b w:val="0"/>
            <w:webHidden/>
          </w:rPr>
          <w:fldChar w:fldCharType="separate"/>
        </w:r>
        <w:r w:rsidR="00351919">
          <w:rPr>
            <w:b w:val="0"/>
            <w:webHidden/>
          </w:rPr>
          <w:t>89</w:t>
        </w:r>
        <w:r w:rsidR="00AC52D2" w:rsidRPr="00AC52D2">
          <w:rPr>
            <w:b w:val="0"/>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1" w:history="1">
        <w:r w:rsidR="00AC52D2" w:rsidRPr="00AC52D2">
          <w:rPr>
            <w:rStyle w:val="af"/>
            <w:rFonts w:ascii="Cambria" w:hAnsi="Cambria"/>
            <w:noProof/>
          </w:rPr>
          <w:t>Статья 47. Виды территориальных зон, выделенных на карте градостроительного зонирования территории Подгорненского сельского поселения.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_Toc375657811 \h </w:instrText>
        </w:r>
        <w:r w:rsidR="00AC52D2" w:rsidRPr="00AC52D2">
          <w:rPr>
            <w:noProof/>
            <w:webHidden/>
          </w:rPr>
        </w:r>
        <w:r w:rsidR="00AC52D2" w:rsidRPr="00AC52D2">
          <w:rPr>
            <w:noProof/>
            <w:webHidden/>
          </w:rPr>
          <w:fldChar w:fldCharType="separate"/>
        </w:r>
        <w:r w:rsidR="00351919">
          <w:rPr>
            <w:noProof/>
            <w:webHidden/>
          </w:rPr>
          <w:t>89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2" w:history="1">
        <w:r w:rsidR="00AC52D2" w:rsidRPr="00AC52D2">
          <w:rPr>
            <w:rStyle w:val="af"/>
            <w:rFonts w:ascii="Cambria" w:hAnsi="Cambria"/>
            <w:noProof/>
          </w:rPr>
          <w:t>Статья 48. Градостроительные регламенты. Жилые зоны.</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_Toc375657812 \h </w:instrText>
        </w:r>
        <w:r w:rsidR="00AC52D2" w:rsidRPr="00AC52D2">
          <w:rPr>
            <w:noProof/>
            <w:webHidden/>
          </w:rPr>
        </w:r>
        <w:r w:rsidR="00AC52D2" w:rsidRPr="00AC52D2">
          <w:rPr>
            <w:noProof/>
            <w:webHidden/>
          </w:rPr>
          <w:fldChar w:fldCharType="separate"/>
        </w:r>
        <w:r w:rsidR="00351919">
          <w:rPr>
            <w:noProof/>
            <w:webHidden/>
          </w:rPr>
          <w:t>90</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3" w:history="1">
        <w:r w:rsidR="00AC52D2" w:rsidRPr="00AC52D2">
          <w:rPr>
            <w:rStyle w:val="af"/>
            <w:rFonts w:ascii="Cambria" w:hAnsi="Cambria"/>
            <w:noProof/>
          </w:rPr>
          <w:t>Статья 49. Градостроительные регламенты. Общественно-деловые зоны.</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_Toc375657813 \h </w:instrText>
        </w:r>
        <w:r w:rsidR="00AC52D2" w:rsidRPr="00AC52D2">
          <w:rPr>
            <w:noProof/>
            <w:webHidden/>
          </w:rPr>
        </w:r>
        <w:r w:rsidR="00AC52D2" w:rsidRPr="00AC52D2">
          <w:rPr>
            <w:noProof/>
            <w:webHidden/>
          </w:rPr>
          <w:fldChar w:fldCharType="separate"/>
        </w:r>
        <w:r w:rsidR="00351919">
          <w:rPr>
            <w:noProof/>
            <w:webHidden/>
          </w:rPr>
          <w:t>97</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4" w:history="1">
        <w:r w:rsidR="00AC52D2" w:rsidRPr="00AC52D2">
          <w:rPr>
            <w:rStyle w:val="af"/>
            <w:rFonts w:ascii="Cambria" w:hAnsi="Cambria"/>
            <w:noProof/>
          </w:rPr>
          <w:t>Статья 50. Градостроительные регламенты. Производственные зоны.</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_Toc375657814 \h </w:instrText>
        </w:r>
        <w:r w:rsidR="00AC52D2" w:rsidRPr="00AC52D2">
          <w:rPr>
            <w:noProof/>
            <w:webHidden/>
          </w:rPr>
        </w:r>
        <w:r w:rsidR="00AC52D2" w:rsidRPr="00AC52D2">
          <w:rPr>
            <w:noProof/>
            <w:webHidden/>
          </w:rPr>
          <w:fldChar w:fldCharType="separate"/>
        </w:r>
        <w:r w:rsidR="00351919">
          <w:rPr>
            <w:noProof/>
            <w:webHidden/>
          </w:rPr>
          <w:t>108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5" w:history="1">
        <w:r w:rsidR="00AC52D2" w:rsidRPr="00AC52D2">
          <w:rPr>
            <w:rStyle w:val="af"/>
            <w:rFonts w:ascii="Cambria" w:hAnsi="Cambria"/>
            <w:noProof/>
          </w:rPr>
          <w:t>Статья 51. Градостроительные регламенты. Зоны инженерной и транспортной инфраструктур.</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_Toc375657815 \h </w:instrText>
        </w:r>
        <w:r w:rsidR="00AC52D2" w:rsidRPr="00AC52D2">
          <w:rPr>
            <w:noProof/>
            <w:webHidden/>
          </w:rPr>
        </w:r>
        <w:r w:rsidR="00AC52D2" w:rsidRPr="00AC52D2">
          <w:rPr>
            <w:noProof/>
            <w:webHidden/>
          </w:rPr>
          <w:fldChar w:fldCharType="separate"/>
        </w:r>
        <w:r w:rsidR="00351919">
          <w:rPr>
            <w:noProof/>
            <w:webHidden/>
          </w:rPr>
          <w:t>121</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6" w:history="1">
        <w:r w:rsidR="00AC52D2" w:rsidRPr="00AC52D2">
          <w:rPr>
            <w:rStyle w:val="af"/>
            <w:rFonts w:ascii="Cambria" w:hAnsi="Cambria"/>
            <w:noProof/>
          </w:rPr>
          <w:t>Статья 52. Градостроительные регламенты. Зоны сельскохозяйственного использования.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_Toc375657816 \h </w:instrText>
        </w:r>
        <w:r w:rsidR="00AC52D2" w:rsidRPr="00AC52D2">
          <w:rPr>
            <w:noProof/>
            <w:webHidden/>
          </w:rPr>
        </w:r>
        <w:r w:rsidR="00AC52D2" w:rsidRPr="00AC52D2">
          <w:rPr>
            <w:noProof/>
            <w:webHidden/>
          </w:rPr>
          <w:fldChar w:fldCharType="separate"/>
        </w:r>
        <w:r w:rsidR="00351919">
          <w:rPr>
            <w:noProof/>
            <w:webHidden/>
          </w:rPr>
          <w:t>125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7" w:history="1">
        <w:r w:rsidR="00AC52D2" w:rsidRPr="00AC52D2">
          <w:rPr>
            <w:rStyle w:val="af"/>
            <w:rFonts w:ascii="Cambria" w:hAnsi="Cambria"/>
            <w:noProof/>
          </w:rPr>
          <w:t>Статья 53. Градостроительные регламенты. Зоны рекреационного назначения.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_Toc375657817 \h </w:instrText>
        </w:r>
        <w:r w:rsidR="00AC52D2" w:rsidRPr="00AC52D2">
          <w:rPr>
            <w:noProof/>
            <w:webHidden/>
          </w:rPr>
        </w:r>
        <w:r w:rsidR="00AC52D2" w:rsidRPr="00AC52D2">
          <w:rPr>
            <w:noProof/>
            <w:webHidden/>
          </w:rPr>
          <w:fldChar w:fldCharType="separate"/>
        </w:r>
        <w:r w:rsidR="00351919">
          <w:rPr>
            <w:noProof/>
            <w:webHidden/>
          </w:rPr>
          <w:t>129</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8" w:history="1">
        <w:r w:rsidR="00AC52D2" w:rsidRPr="00AC52D2">
          <w:rPr>
            <w:rStyle w:val="af"/>
            <w:rFonts w:ascii="Cambria" w:hAnsi="Cambria"/>
            <w:noProof/>
          </w:rPr>
          <w:t>Статья 54. Градостроительные регламенты. Зоны специального назначения.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_Toc375657818 \h </w:instrText>
        </w:r>
        <w:r w:rsidR="00AC52D2" w:rsidRPr="00AC52D2">
          <w:rPr>
            <w:noProof/>
            <w:webHidden/>
          </w:rPr>
        </w:r>
        <w:r w:rsidR="00AC52D2" w:rsidRPr="00AC52D2">
          <w:rPr>
            <w:noProof/>
            <w:webHidden/>
          </w:rPr>
          <w:fldChar w:fldCharType="separate"/>
        </w:r>
        <w:r w:rsidR="00351919">
          <w:rPr>
            <w:noProof/>
            <w:webHidden/>
          </w:rPr>
          <w:t>131</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19" w:history="1">
        <w:r w:rsidR="00AC52D2" w:rsidRPr="00AC52D2">
          <w:rPr>
            <w:rStyle w:val="af"/>
            <w:rFonts w:ascii="Cambria" w:hAnsi="Cambria"/>
            <w:noProof/>
          </w:rPr>
          <w:t>Статья 55. Градостроительные регламенты. Иные виды территориальных зон.</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_Toc375657819 \h </w:instrText>
        </w:r>
        <w:r w:rsidR="00AC52D2" w:rsidRPr="00AC52D2">
          <w:rPr>
            <w:noProof/>
            <w:webHidden/>
          </w:rPr>
        </w:r>
        <w:r w:rsidR="00AC52D2" w:rsidRPr="00AC52D2">
          <w:rPr>
            <w:noProof/>
            <w:webHidden/>
          </w:rPr>
          <w:fldChar w:fldCharType="separate"/>
        </w:r>
        <w:r w:rsidR="00351919">
          <w:rPr>
            <w:noProof/>
            <w:webHidden/>
          </w:rPr>
          <w:t>135</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20" w:history="1">
        <w:r w:rsidR="00AC52D2" w:rsidRPr="00AC52D2">
          <w:rPr>
            <w:rStyle w:val="af"/>
            <w:rFonts w:ascii="Cambria" w:hAnsi="Cambria"/>
            <w:noProof/>
          </w:rPr>
          <w:t>Статья 56. Обеспечение доступности объектов социальной инфраструктуры для инвалидов и других маломобильных групп населения.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_Toc375657820 \h </w:instrText>
        </w:r>
        <w:r w:rsidR="00AC52D2" w:rsidRPr="00AC52D2">
          <w:rPr>
            <w:noProof/>
            <w:webHidden/>
          </w:rPr>
        </w:r>
        <w:r w:rsidR="00AC52D2" w:rsidRPr="00AC52D2">
          <w:rPr>
            <w:noProof/>
            <w:webHidden/>
          </w:rPr>
          <w:fldChar w:fldCharType="separate"/>
        </w:r>
        <w:r w:rsidR="00351919">
          <w:rPr>
            <w:noProof/>
            <w:webHidden/>
          </w:rPr>
          <w:t>138</w:t>
        </w:r>
        <w:r w:rsidR="00AC52D2" w:rsidRPr="00AC52D2">
          <w:rPr>
            <w:noProof/>
            <w:webHidden/>
          </w:rPr>
          <w:fldChar w:fldCharType="end"/>
        </w:r>
      </w:hyperlink>
    </w:p>
    <w:p w:rsidR="00AC52D2" w:rsidRPr="00AC52D2" w:rsidRDefault="000A1419">
      <w:pPr>
        <w:pStyle w:val="31"/>
        <w:rPr>
          <w:rFonts w:asciiTheme="minorHAnsi" w:eastAsiaTheme="minorEastAsia" w:hAnsiTheme="minorHAnsi" w:cstheme="minorBidi"/>
          <w:noProof/>
          <w:sz w:val="22"/>
          <w:szCs w:val="22"/>
        </w:rPr>
      </w:pPr>
      <w:hyperlink w:anchor="_Toc375657821" w:history="1">
        <w:r w:rsidR="00AC52D2" w:rsidRPr="00AC52D2">
          <w:rPr>
            <w:rStyle w:val="af"/>
            <w:rFonts w:ascii="Cambria" w:hAnsi="Cambria"/>
            <w:noProof/>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AC52D2" w:rsidRPr="00AC52D2">
          <w:rPr>
            <w:noProof/>
            <w:webHidden/>
          </w:rPr>
          <w:tab/>
        </w:r>
        <w:r w:rsidR="00AC52D2" w:rsidRPr="00AC52D2">
          <w:rPr>
            <w:noProof/>
            <w:webHidden/>
          </w:rPr>
          <w:fldChar w:fldCharType="begin"/>
        </w:r>
        <w:r w:rsidR="00AC52D2" w:rsidRPr="00AC52D2">
          <w:rPr>
            <w:noProof/>
            <w:webHidden/>
          </w:rPr>
          <w:instrText xml:space="preserve"> PAGEREF _Toc375657821 \h </w:instrText>
        </w:r>
        <w:r w:rsidR="00AC52D2" w:rsidRPr="00AC52D2">
          <w:rPr>
            <w:noProof/>
            <w:webHidden/>
          </w:rPr>
        </w:r>
        <w:r w:rsidR="00AC52D2" w:rsidRPr="00AC52D2">
          <w:rPr>
            <w:noProof/>
            <w:webHidden/>
          </w:rPr>
          <w:fldChar w:fldCharType="separate"/>
        </w:r>
        <w:r w:rsidR="00351919">
          <w:rPr>
            <w:noProof/>
            <w:webHidden/>
          </w:rPr>
          <w:t>141</w:t>
        </w:r>
        <w:r w:rsidR="00AC52D2" w:rsidRPr="00AC52D2">
          <w:rPr>
            <w:noProof/>
            <w:webHidden/>
          </w:rPr>
          <w:fldChar w:fldCharType="end"/>
        </w:r>
      </w:hyperlink>
    </w:p>
    <w:p w:rsidR="00351B08" w:rsidRPr="007235D7" w:rsidRDefault="00C82F49" w:rsidP="00404025">
      <w:pPr>
        <w:jc w:val="both"/>
        <w:rPr>
          <w:bCs/>
        </w:rPr>
      </w:pPr>
      <w:r w:rsidRPr="00AC52D2">
        <w:rPr>
          <w:bCs/>
        </w:rPr>
        <w:fldChar w:fldCharType="end"/>
      </w:r>
    </w:p>
    <w:p w:rsidR="00351B08" w:rsidRPr="007235D7" w:rsidRDefault="00351B08">
      <w:pPr>
        <w:spacing w:after="200" w:line="276" w:lineRule="auto"/>
        <w:rPr>
          <w:bCs/>
        </w:rPr>
      </w:pPr>
      <w:r w:rsidRPr="007235D7">
        <w:rPr>
          <w:bCs/>
        </w:rPr>
        <w:br w:type="page"/>
      </w:r>
    </w:p>
    <w:p w:rsidR="00351B08" w:rsidRPr="001E5D22" w:rsidRDefault="00351B08" w:rsidP="0055153F">
      <w:pPr>
        <w:ind w:left="4956" w:firstLine="708"/>
        <w:rPr>
          <w:bCs/>
          <w:sz w:val="24"/>
          <w:szCs w:val="24"/>
        </w:rPr>
      </w:pPr>
      <w:r w:rsidRPr="001E5D22">
        <w:rPr>
          <w:bCs/>
          <w:sz w:val="24"/>
          <w:szCs w:val="24"/>
        </w:rPr>
        <w:lastRenderedPageBreak/>
        <w:t>Приложение</w:t>
      </w:r>
    </w:p>
    <w:p w:rsidR="00351B08" w:rsidRPr="001E5D22" w:rsidRDefault="00351B08" w:rsidP="00957B11">
      <w:pPr>
        <w:autoSpaceDE w:val="0"/>
        <w:autoSpaceDN w:val="0"/>
        <w:adjustRightInd w:val="0"/>
        <w:ind w:left="4956" w:firstLine="708"/>
        <w:jc w:val="both"/>
        <w:rPr>
          <w:bCs/>
          <w:sz w:val="24"/>
          <w:szCs w:val="24"/>
        </w:rPr>
      </w:pPr>
      <w:r w:rsidRPr="001E5D22">
        <w:rPr>
          <w:bCs/>
          <w:sz w:val="24"/>
          <w:szCs w:val="24"/>
        </w:rPr>
        <w:t xml:space="preserve">к решению Совета </w:t>
      </w:r>
      <w:r w:rsidR="00065765" w:rsidRPr="001E5D22">
        <w:rPr>
          <w:bCs/>
          <w:sz w:val="24"/>
          <w:szCs w:val="24"/>
        </w:rPr>
        <w:t>Подгорненского</w:t>
      </w:r>
    </w:p>
    <w:p w:rsidR="00351B08" w:rsidRPr="001E5D22" w:rsidRDefault="00351B08" w:rsidP="00957B11">
      <w:pPr>
        <w:autoSpaceDE w:val="0"/>
        <w:autoSpaceDN w:val="0"/>
        <w:adjustRightInd w:val="0"/>
        <w:ind w:left="4956" w:firstLine="708"/>
        <w:jc w:val="both"/>
        <w:rPr>
          <w:bCs/>
          <w:sz w:val="24"/>
          <w:szCs w:val="24"/>
        </w:rPr>
      </w:pPr>
      <w:r w:rsidRPr="001E5D22">
        <w:rPr>
          <w:bCs/>
          <w:sz w:val="24"/>
          <w:szCs w:val="24"/>
        </w:rPr>
        <w:t xml:space="preserve">сельского поселения  </w:t>
      </w:r>
    </w:p>
    <w:p w:rsidR="00351B08" w:rsidRPr="001E5D22" w:rsidRDefault="00351B08" w:rsidP="00957B11">
      <w:pPr>
        <w:autoSpaceDE w:val="0"/>
        <w:autoSpaceDN w:val="0"/>
        <w:adjustRightInd w:val="0"/>
        <w:ind w:left="4956" w:firstLine="708"/>
        <w:jc w:val="both"/>
        <w:rPr>
          <w:bCs/>
          <w:sz w:val="24"/>
          <w:szCs w:val="24"/>
        </w:rPr>
      </w:pPr>
      <w:r w:rsidRPr="001E5D22">
        <w:rPr>
          <w:bCs/>
          <w:sz w:val="24"/>
          <w:szCs w:val="24"/>
        </w:rPr>
        <w:t>от «__» _________ 201_</w:t>
      </w:r>
      <w:r w:rsidR="00065765" w:rsidRPr="001E5D22">
        <w:rPr>
          <w:bCs/>
          <w:sz w:val="24"/>
          <w:szCs w:val="24"/>
        </w:rPr>
        <w:t>__</w:t>
      </w:r>
      <w:r w:rsidRPr="001E5D22">
        <w:rPr>
          <w:bCs/>
          <w:sz w:val="24"/>
          <w:szCs w:val="24"/>
        </w:rPr>
        <w:t xml:space="preserve"> г. № __</w:t>
      </w:r>
    </w:p>
    <w:p w:rsidR="00351B08" w:rsidRPr="005263B3" w:rsidRDefault="00351B08" w:rsidP="006B64F8">
      <w:pPr>
        <w:rPr>
          <w:b/>
          <w:sz w:val="26"/>
          <w:szCs w:val="26"/>
        </w:rPr>
      </w:pPr>
    </w:p>
    <w:p w:rsidR="00351B08" w:rsidRPr="005263B3" w:rsidRDefault="00351B08" w:rsidP="006B64F8">
      <w:pPr>
        <w:rPr>
          <w:b/>
          <w:sz w:val="26"/>
          <w:szCs w:val="26"/>
        </w:rPr>
      </w:pPr>
    </w:p>
    <w:p w:rsidR="00351B08" w:rsidRPr="005263B3" w:rsidRDefault="00351B08" w:rsidP="00475471">
      <w:pPr>
        <w:jc w:val="center"/>
        <w:rPr>
          <w:b/>
          <w:sz w:val="26"/>
          <w:szCs w:val="26"/>
        </w:rPr>
      </w:pPr>
    </w:p>
    <w:p w:rsidR="00351B08" w:rsidRPr="005263B3" w:rsidRDefault="00351B08" w:rsidP="00475471">
      <w:pPr>
        <w:jc w:val="center"/>
        <w:rPr>
          <w:b/>
          <w:sz w:val="26"/>
          <w:szCs w:val="26"/>
        </w:rPr>
      </w:pPr>
      <w:r w:rsidRPr="005263B3">
        <w:rPr>
          <w:b/>
          <w:sz w:val="26"/>
          <w:szCs w:val="26"/>
        </w:rPr>
        <w:t>ПРАВИЛА ЗЕМЛЕПОЛЬЗОВАНИЯ И ЗАСТРОЙКИ</w:t>
      </w:r>
    </w:p>
    <w:p w:rsidR="00351B08" w:rsidRPr="005263B3" w:rsidRDefault="00065765" w:rsidP="006B64F8">
      <w:pPr>
        <w:jc w:val="center"/>
        <w:rPr>
          <w:b/>
          <w:caps/>
          <w:sz w:val="26"/>
          <w:szCs w:val="26"/>
        </w:rPr>
      </w:pPr>
      <w:r w:rsidRPr="005263B3">
        <w:rPr>
          <w:b/>
          <w:caps/>
          <w:sz w:val="26"/>
          <w:szCs w:val="26"/>
        </w:rPr>
        <w:t>ПОДГОРНЕНСКОГО</w:t>
      </w:r>
      <w:r w:rsidR="00351B08" w:rsidRPr="005263B3">
        <w:rPr>
          <w:b/>
          <w:caps/>
          <w:sz w:val="26"/>
          <w:szCs w:val="26"/>
        </w:rPr>
        <w:t xml:space="preserve"> СЕЛЬСКОГО поселения</w:t>
      </w:r>
    </w:p>
    <w:p w:rsidR="00351B08" w:rsidRPr="005263B3" w:rsidRDefault="00351B08" w:rsidP="006B64F8">
      <w:pPr>
        <w:jc w:val="center"/>
        <w:rPr>
          <w:b/>
          <w:sz w:val="26"/>
          <w:szCs w:val="26"/>
        </w:rPr>
      </w:pPr>
      <w:r w:rsidRPr="005263B3">
        <w:rPr>
          <w:b/>
          <w:sz w:val="26"/>
          <w:szCs w:val="26"/>
        </w:rPr>
        <w:t>ОТРАДНЕНСКОГО РАЙОНА</w:t>
      </w:r>
    </w:p>
    <w:p w:rsidR="00351B08" w:rsidRPr="005263B3" w:rsidRDefault="00351B08" w:rsidP="00351B08">
      <w:pPr>
        <w:ind w:firstLine="540"/>
        <w:jc w:val="both"/>
        <w:rPr>
          <w:b/>
          <w:sz w:val="26"/>
          <w:szCs w:val="26"/>
        </w:rPr>
      </w:pPr>
    </w:p>
    <w:p w:rsidR="00351B08" w:rsidRPr="005263B3" w:rsidRDefault="00351B08" w:rsidP="003A4BDD">
      <w:pPr>
        <w:ind w:firstLine="540"/>
        <w:jc w:val="center"/>
        <w:outlineLvl w:val="0"/>
        <w:rPr>
          <w:b/>
          <w:sz w:val="26"/>
          <w:szCs w:val="26"/>
        </w:rPr>
      </w:pPr>
      <w:bookmarkStart w:id="18" w:name="_Toc375657750"/>
      <w:r w:rsidRPr="005263B3">
        <w:rPr>
          <w:b/>
          <w:sz w:val="26"/>
          <w:szCs w:val="26"/>
        </w:rPr>
        <w:t>ВВЕДЕНИЕ</w:t>
      </w:r>
      <w:bookmarkEnd w:id="18"/>
    </w:p>
    <w:p w:rsidR="00351B08" w:rsidRPr="005263B3" w:rsidRDefault="00351B08" w:rsidP="00351B08">
      <w:pPr>
        <w:ind w:firstLine="540"/>
        <w:jc w:val="both"/>
        <w:rPr>
          <w:b/>
          <w:sz w:val="26"/>
          <w:szCs w:val="26"/>
        </w:rPr>
      </w:pPr>
    </w:p>
    <w:p w:rsidR="00351B08" w:rsidRPr="005263B3" w:rsidRDefault="00351B08" w:rsidP="00BD3B9B">
      <w:pPr>
        <w:spacing w:line="312" w:lineRule="auto"/>
        <w:ind w:firstLine="709"/>
        <w:jc w:val="both"/>
        <w:rPr>
          <w:sz w:val="26"/>
          <w:szCs w:val="26"/>
        </w:rPr>
      </w:pPr>
      <w:proofErr w:type="gramStart"/>
      <w:r w:rsidRPr="005263B3">
        <w:rPr>
          <w:sz w:val="26"/>
          <w:szCs w:val="26"/>
        </w:rPr>
        <w:t xml:space="preserve">Правила землепользования и застройки </w:t>
      </w:r>
      <w:r w:rsidR="00065765" w:rsidRPr="005263B3">
        <w:rPr>
          <w:sz w:val="26"/>
          <w:szCs w:val="26"/>
        </w:rPr>
        <w:t>Подгорненск</w:t>
      </w:r>
      <w:r w:rsidRPr="005263B3">
        <w:rPr>
          <w:sz w:val="26"/>
          <w:szCs w:val="26"/>
        </w:rPr>
        <w:t xml:space="preserve">ого сельского поселения Отрадненского района (далее - Правила) являются нормативно-правовым актом муниципального образования </w:t>
      </w:r>
      <w:r w:rsidR="00065765" w:rsidRPr="005263B3">
        <w:rPr>
          <w:sz w:val="26"/>
          <w:szCs w:val="26"/>
        </w:rPr>
        <w:t>Подгорненск</w:t>
      </w:r>
      <w:r w:rsidRPr="005263B3">
        <w:rPr>
          <w:sz w:val="26"/>
          <w:szCs w:val="26"/>
        </w:rPr>
        <w:t xml:space="preserve">ое сельское поселение, разработанным на основании постановления главы муниципального образования </w:t>
      </w:r>
      <w:r w:rsidR="00065765" w:rsidRPr="005263B3">
        <w:rPr>
          <w:sz w:val="26"/>
          <w:szCs w:val="26"/>
        </w:rPr>
        <w:t>Подгорненск</w:t>
      </w:r>
      <w:r w:rsidRPr="005263B3">
        <w:rPr>
          <w:sz w:val="26"/>
          <w:szCs w:val="26"/>
        </w:rPr>
        <w:t>о</w:t>
      </w:r>
      <w:r w:rsidR="00BD3B9B" w:rsidRPr="005263B3">
        <w:rPr>
          <w:sz w:val="26"/>
          <w:szCs w:val="26"/>
        </w:rPr>
        <w:t>е</w:t>
      </w:r>
      <w:r w:rsidRPr="005263B3">
        <w:rPr>
          <w:sz w:val="26"/>
          <w:szCs w:val="26"/>
        </w:rPr>
        <w:t xml:space="preserve"> сельско</w:t>
      </w:r>
      <w:r w:rsidR="00BD3B9B" w:rsidRPr="005263B3">
        <w:rPr>
          <w:sz w:val="26"/>
          <w:szCs w:val="26"/>
        </w:rPr>
        <w:t>е</w:t>
      </w:r>
      <w:r w:rsidRPr="005263B3">
        <w:rPr>
          <w:sz w:val="26"/>
          <w:szCs w:val="26"/>
        </w:rPr>
        <w:t xml:space="preserve"> поселени</w:t>
      </w:r>
      <w:r w:rsidR="00BD3B9B" w:rsidRPr="005263B3">
        <w:rPr>
          <w:sz w:val="26"/>
          <w:szCs w:val="26"/>
        </w:rPr>
        <w:t>е</w:t>
      </w:r>
      <w:r w:rsidR="00B15470" w:rsidRPr="005263B3">
        <w:rPr>
          <w:sz w:val="26"/>
          <w:szCs w:val="26"/>
        </w:rPr>
        <w:t xml:space="preserve"> от 17.04.</w:t>
      </w:r>
      <w:r w:rsidRPr="005263B3">
        <w:rPr>
          <w:sz w:val="26"/>
          <w:szCs w:val="26"/>
        </w:rPr>
        <w:t>2012 года №</w:t>
      </w:r>
      <w:r w:rsidR="00B15470" w:rsidRPr="005263B3">
        <w:rPr>
          <w:sz w:val="26"/>
          <w:szCs w:val="26"/>
        </w:rPr>
        <w:t>16</w:t>
      </w:r>
      <w:r w:rsidRPr="005263B3">
        <w:rPr>
          <w:sz w:val="26"/>
          <w:szCs w:val="26"/>
        </w:rPr>
        <w:t xml:space="preserve"> «О подготовке проекта правил землепользования и застройки </w:t>
      </w:r>
      <w:r w:rsidR="00065765" w:rsidRPr="005263B3">
        <w:rPr>
          <w:sz w:val="26"/>
          <w:szCs w:val="26"/>
        </w:rPr>
        <w:t>Подгорненск</w:t>
      </w:r>
      <w:r w:rsidR="00BD3B9B" w:rsidRPr="005263B3">
        <w:rPr>
          <w:sz w:val="26"/>
          <w:szCs w:val="26"/>
        </w:rPr>
        <w:t>ого сельского</w:t>
      </w:r>
      <w:r w:rsidRPr="005263B3">
        <w:rPr>
          <w:sz w:val="26"/>
          <w:szCs w:val="26"/>
        </w:rPr>
        <w:t xml:space="preserve"> поселения </w:t>
      </w:r>
      <w:r w:rsidR="00BD3B9B" w:rsidRPr="005263B3">
        <w:rPr>
          <w:sz w:val="26"/>
          <w:szCs w:val="26"/>
        </w:rPr>
        <w:t>Отрадненского</w:t>
      </w:r>
      <w:r w:rsidRPr="005263B3">
        <w:rPr>
          <w:sz w:val="26"/>
          <w:szCs w:val="26"/>
        </w:rPr>
        <w:t xml:space="preserve"> района</w:t>
      </w:r>
      <w:r w:rsidR="00BD3B9B" w:rsidRPr="005263B3">
        <w:rPr>
          <w:sz w:val="26"/>
          <w:szCs w:val="26"/>
        </w:rPr>
        <w:t>»</w:t>
      </w:r>
      <w:r w:rsidRPr="005263B3">
        <w:rPr>
          <w:sz w:val="26"/>
          <w:szCs w:val="26"/>
        </w:rPr>
        <w:t>, в соответствии с Градостроительным кодексом  РФ, Земельным кодексом  РФ, федеральным законом «Об общих принципах организации</w:t>
      </w:r>
      <w:proofErr w:type="gramEnd"/>
      <w:r w:rsidRPr="005263B3">
        <w:rPr>
          <w:sz w:val="26"/>
          <w:szCs w:val="26"/>
        </w:rPr>
        <w:t xml:space="preserve"> местного самоуправления в РФ», </w:t>
      </w:r>
      <w:r w:rsidR="00BD3B9B" w:rsidRPr="005263B3">
        <w:rPr>
          <w:sz w:val="26"/>
          <w:szCs w:val="26"/>
        </w:rPr>
        <w:t xml:space="preserve">Уставом </w:t>
      </w:r>
      <w:r w:rsidR="00065765" w:rsidRPr="005263B3">
        <w:rPr>
          <w:sz w:val="26"/>
          <w:szCs w:val="26"/>
        </w:rPr>
        <w:t>Подгорненск</w:t>
      </w:r>
      <w:r w:rsidR="00BD3B9B" w:rsidRPr="005263B3">
        <w:rPr>
          <w:sz w:val="26"/>
          <w:szCs w:val="26"/>
        </w:rPr>
        <w:t>ого сельского поселения, Г</w:t>
      </w:r>
      <w:r w:rsidRPr="005263B3">
        <w:rPr>
          <w:sz w:val="26"/>
          <w:szCs w:val="26"/>
        </w:rPr>
        <w:t xml:space="preserve">енеральным планом </w:t>
      </w:r>
      <w:r w:rsidR="00065765" w:rsidRPr="005263B3">
        <w:rPr>
          <w:sz w:val="26"/>
          <w:szCs w:val="26"/>
        </w:rPr>
        <w:t>Подгорненск</w:t>
      </w:r>
      <w:r w:rsidR="00BD3B9B" w:rsidRPr="005263B3">
        <w:rPr>
          <w:sz w:val="26"/>
          <w:szCs w:val="26"/>
        </w:rPr>
        <w:t>ого</w:t>
      </w:r>
      <w:r w:rsidRPr="005263B3">
        <w:rPr>
          <w:sz w:val="26"/>
          <w:szCs w:val="26"/>
        </w:rPr>
        <w:t xml:space="preserve"> </w:t>
      </w:r>
      <w:r w:rsidR="00BD3B9B" w:rsidRPr="005263B3">
        <w:rPr>
          <w:sz w:val="26"/>
          <w:szCs w:val="26"/>
        </w:rPr>
        <w:t>сельского</w:t>
      </w:r>
      <w:r w:rsidRPr="005263B3">
        <w:rPr>
          <w:sz w:val="26"/>
          <w:szCs w:val="26"/>
        </w:rPr>
        <w:t xml:space="preserve"> поселения </w:t>
      </w:r>
      <w:r w:rsidR="00BD3B9B" w:rsidRPr="005263B3">
        <w:rPr>
          <w:sz w:val="26"/>
          <w:szCs w:val="26"/>
        </w:rPr>
        <w:t>Отрадненского</w:t>
      </w:r>
      <w:r w:rsidRPr="005263B3">
        <w:rPr>
          <w:sz w:val="26"/>
          <w:szCs w:val="26"/>
        </w:rPr>
        <w:t xml:space="preserve"> района Краснодарского края</w:t>
      </w:r>
      <w:r w:rsidR="00BD3B9B" w:rsidRPr="005263B3">
        <w:rPr>
          <w:sz w:val="26"/>
          <w:szCs w:val="26"/>
        </w:rPr>
        <w:t>,</w:t>
      </w:r>
      <w:r w:rsidRPr="005263B3">
        <w:rPr>
          <w:sz w:val="26"/>
          <w:szCs w:val="26"/>
        </w:rPr>
        <w:t xml:space="preserve"> </w:t>
      </w:r>
      <w:r w:rsidR="00BD3B9B" w:rsidRPr="005263B3">
        <w:rPr>
          <w:sz w:val="26"/>
          <w:szCs w:val="26"/>
        </w:rPr>
        <w:t xml:space="preserve">а также с учетом положений иных актов и документов, определяющих основные направления социально-экономического и градостроительного развития </w:t>
      </w:r>
      <w:r w:rsidR="00065765" w:rsidRPr="005263B3">
        <w:rPr>
          <w:sz w:val="26"/>
          <w:szCs w:val="26"/>
        </w:rPr>
        <w:t>Подгорненск</w:t>
      </w:r>
      <w:r w:rsidR="00BD3B9B" w:rsidRPr="005263B3">
        <w:rPr>
          <w:sz w:val="26"/>
          <w:szCs w:val="26"/>
        </w:rPr>
        <w:t>ого сельского поселения, охраны его культурного наследия, окружающей среды и рационального использования природных ресурсов.</w:t>
      </w:r>
      <w:r w:rsidRPr="005263B3">
        <w:rPr>
          <w:sz w:val="26"/>
          <w:szCs w:val="26"/>
        </w:rPr>
        <w:br w:type="page"/>
      </w:r>
    </w:p>
    <w:p w:rsidR="00351B08" w:rsidRPr="005263B3" w:rsidRDefault="00BD3B9B" w:rsidP="003A4BDD">
      <w:pPr>
        <w:pStyle w:val="1"/>
        <w:ind w:firstLine="709"/>
        <w:jc w:val="both"/>
        <w:rPr>
          <w:color w:val="auto"/>
          <w:sz w:val="26"/>
          <w:szCs w:val="26"/>
        </w:rPr>
      </w:pPr>
      <w:bookmarkStart w:id="19" w:name="_Toc375657751"/>
      <w:r w:rsidRPr="005263B3">
        <w:rPr>
          <w:color w:val="auto"/>
          <w:sz w:val="26"/>
          <w:szCs w:val="26"/>
        </w:rPr>
        <w:lastRenderedPageBreak/>
        <w:t>Часть</w:t>
      </w:r>
      <w:r w:rsidR="00351B08" w:rsidRPr="005263B3">
        <w:rPr>
          <w:color w:val="auto"/>
          <w:sz w:val="26"/>
          <w:szCs w:val="26"/>
        </w:rPr>
        <w:t xml:space="preserve"> </w:t>
      </w:r>
      <w:r w:rsidR="004617FA" w:rsidRPr="005263B3">
        <w:rPr>
          <w:color w:val="auto"/>
          <w:sz w:val="26"/>
          <w:szCs w:val="26"/>
          <w:lang w:val="en-US"/>
        </w:rPr>
        <w:t>I</w:t>
      </w:r>
      <w:r w:rsidR="00351B08" w:rsidRPr="005263B3">
        <w:rPr>
          <w:color w:val="auto"/>
          <w:sz w:val="26"/>
          <w:szCs w:val="26"/>
        </w:rPr>
        <w:t>. ПОРЯДОК ПРИМЕНЕНИЯ ПРАВИЛ ЗЕМЛЕПОЛЬЗОВАНИЯ И ЗАСТРОЙКИ И ВНЕСЕНИЯ ИЗМЕНЕИЙ В УКАЗАННЫЕ ПРАВИЛА</w:t>
      </w:r>
      <w:bookmarkEnd w:id="19"/>
    </w:p>
    <w:p w:rsidR="00BD3B9B" w:rsidRPr="005263B3" w:rsidRDefault="00BD3B9B" w:rsidP="004F2FF9">
      <w:pPr>
        <w:ind w:firstLine="709"/>
        <w:jc w:val="both"/>
        <w:rPr>
          <w:b/>
          <w:sz w:val="26"/>
          <w:szCs w:val="26"/>
        </w:rPr>
      </w:pPr>
    </w:p>
    <w:p w:rsidR="00BD3B9B" w:rsidRPr="005263B3" w:rsidRDefault="00BD3B9B" w:rsidP="003A4BDD">
      <w:pPr>
        <w:pStyle w:val="2"/>
        <w:ind w:firstLine="709"/>
        <w:jc w:val="both"/>
        <w:rPr>
          <w:color w:val="auto"/>
        </w:rPr>
      </w:pPr>
      <w:bookmarkStart w:id="20" w:name="_Toc375657752"/>
      <w:r w:rsidRPr="005263B3">
        <w:rPr>
          <w:color w:val="auto"/>
        </w:rPr>
        <w:t>Глава 1. ОБЩИЕ ПОЛОЖЕНИЯ</w:t>
      </w:r>
      <w:bookmarkEnd w:id="20"/>
    </w:p>
    <w:p w:rsidR="00BD3B9B" w:rsidRPr="005263B3" w:rsidRDefault="00BD3B9B" w:rsidP="004F2FF9">
      <w:pPr>
        <w:ind w:firstLine="709"/>
        <w:jc w:val="both"/>
        <w:rPr>
          <w:b/>
          <w:sz w:val="26"/>
          <w:szCs w:val="26"/>
        </w:rPr>
      </w:pPr>
    </w:p>
    <w:p w:rsidR="004F2FF9" w:rsidRPr="005263B3" w:rsidRDefault="004F2FF9" w:rsidP="003A4BDD">
      <w:pPr>
        <w:pStyle w:val="3"/>
        <w:ind w:firstLine="709"/>
        <w:jc w:val="both"/>
        <w:rPr>
          <w:bCs w:val="0"/>
          <w:color w:val="auto"/>
          <w:sz w:val="26"/>
          <w:szCs w:val="26"/>
        </w:rPr>
      </w:pPr>
      <w:bookmarkStart w:id="21" w:name="_Toc375657753"/>
      <w:r w:rsidRPr="005263B3">
        <w:rPr>
          <w:bCs w:val="0"/>
          <w:color w:val="auto"/>
          <w:sz w:val="26"/>
          <w:szCs w:val="26"/>
        </w:rPr>
        <w:t xml:space="preserve">Статья 1. </w:t>
      </w:r>
      <w:r w:rsidRPr="005263B3">
        <w:rPr>
          <w:color w:val="auto"/>
          <w:sz w:val="26"/>
          <w:szCs w:val="26"/>
        </w:rPr>
        <w:t>Основные понятия, используемые в настоящих Правилах</w:t>
      </w:r>
      <w:bookmarkEnd w:id="21"/>
      <w:r w:rsidRPr="005263B3">
        <w:rPr>
          <w:bCs w:val="0"/>
          <w:color w:val="auto"/>
          <w:sz w:val="26"/>
          <w:szCs w:val="26"/>
        </w:rPr>
        <w:t xml:space="preserve"> </w:t>
      </w:r>
    </w:p>
    <w:p w:rsidR="004F2FF9" w:rsidRPr="005263B3" w:rsidRDefault="004F2FF9" w:rsidP="004F2FF9">
      <w:pPr>
        <w:ind w:firstLine="709"/>
        <w:jc w:val="both"/>
        <w:rPr>
          <w:b/>
          <w:sz w:val="26"/>
          <w:szCs w:val="26"/>
        </w:rPr>
      </w:pPr>
    </w:p>
    <w:p w:rsidR="004F2FF9" w:rsidRPr="005263B3" w:rsidRDefault="004F2FF9" w:rsidP="00823628">
      <w:pPr>
        <w:spacing w:line="276" w:lineRule="auto"/>
        <w:ind w:firstLine="540"/>
        <w:jc w:val="both"/>
        <w:rPr>
          <w:sz w:val="26"/>
          <w:szCs w:val="26"/>
        </w:rPr>
      </w:pPr>
      <w:r w:rsidRPr="005263B3">
        <w:rPr>
          <w:sz w:val="26"/>
          <w:szCs w:val="26"/>
        </w:rPr>
        <w:t xml:space="preserve">В целях применения настоящих </w:t>
      </w:r>
      <w:proofErr w:type="gramStart"/>
      <w:r w:rsidRPr="005263B3">
        <w:rPr>
          <w:sz w:val="26"/>
          <w:szCs w:val="26"/>
        </w:rPr>
        <w:t>Правил</w:t>
      </w:r>
      <w:proofErr w:type="gramEnd"/>
      <w:r w:rsidRPr="005263B3">
        <w:rPr>
          <w:sz w:val="26"/>
          <w:szCs w:val="26"/>
        </w:rPr>
        <w:t xml:space="preserve"> используемые в них понятия употребляются в следующих значениях:</w:t>
      </w:r>
    </w:p>
    <w:p w:rsidR="004F2FF9" w:rsidRPr="005263B3" w:rsidRDefault="004F2FF9" w:rsidP="00823628">
      <w:pPr>
        <w:pStyle w:val="af0"/>
        <w:spacing w:line="276" w:lineRule="auto"/>
        <w:ind w:firstLine="709"/>
        <w:jc w:val="both"/>
        <w:rPr>
          <w:sz w:val="26"/>
          <w:szCs w:val="26"/>
        </w:rPr>
      </w:pPr>
      <w:r w:rsidRPr="005263B3">
        <w:rPr>
          <w:b/>
          <w:sz w:val="26"/>
          <w:szCs w:val="26"/>
        </w:rPr>
        <w:t>Правила землепользования и застройки</w:t>
      </w:r>
      <w:r w:rsidRPr="005263B3">
        <w:rPr>
          <w:sz w:val="26"/>
          <w:szCs w:val="26"/>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5A64D0" w:rsidRPr="005263B3">
        <w:rPr>
          <w:sz w:val="26"/>
          <w:szCs w:val="26"/>
        </w:rPr>
        <w:t>.</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Акт приемки</w:t>
      </w:r>
      <w:r w:rsidRPr="005263B3">
        <w:rPr>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Арендаторы земельных участков</w:t>
      </w:r>
      <w:r w:rsidRPr="005263B3">
        <w:rPr>
          <w:sz w:val="26"/>
          <w:szCs w:val="26"/>
        </w:rPr>
        <w:t xml:space="preserve"> – физические или юридические лица, владеющие и пользующиеся земельными участками по договорам аренды или субаренды.  </w:t>
      </w:r>
    </w:p>
    <w:p w:rsidR="00823628" w:rsidRPr="005263B3" w:rsidRDefault="00823628" w:rsidP="00823628">
      <w:pPr>
        <w:pStyle w:val="af0"/>
        <w:spacing w:line="276" w:lineRule="auto"/>
        <w:ind w:firstLine="709"/>
        <w:jc w:val="both"/>
        <w:rPr>
          <w:sz w:val="26"/>
          <w:szCs w:val="26"/>
        </w:rPr>
      </w:pPr>
      <w:r w:rsidRPr="005263B3">
        <w:rPr>
          <w:b/>
          <w:bCs/>
          <w:sz w:val="26"/>
          <w:szCs w:val="26"/>
        </w:rPr>
        <w:t>Блокированный жилой дом</w:t>
      </w:r>
      <w:r w:rsidRPr="005263B3">
        <w:rPr>
          <w:sz w:val="26"/>
          <w:szCs w:val="26"/>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525BAA" w:rsidRPr="005263B3" w:rsidRDefault="00525BAA" w:rsidP="00525BAA">
      <w:pPr>
        <w:pStyle w:val="af0"/>
        <w:spacing w:line="276" w:lineRule="auto"/>
        <w:ind w:firstLine="709"/>
        <w:jc w:val="both"/>
        <w:rPr>
          <w:sz w:val="26"/>
          <w:szCs w:val="26"/>
        </w:rPr>
      </w:pPr>
      <w:r w:rsidRPr="005263B3">
        <w:rPr>
          <w:b/>
          <w:sz w:val="26"/>
          <w:szCs w:val="26"/>
        </w:rPr>
        <w:t>Индивидуальный жилой дом</w:t>
      </w:r>
      <w:r w:rsidRPr="005263B3">
        <w:rPr>
          <w:sz w:val="26"/>
          <w:szCs w:val="26"/>
        </w:rPr>
        <w:t xml:space="preserve"> – отдельно стоящий жилой дом с количеством этажей не более трех, предназначенный для проживания одной семьи.</w:t>
      </w:r>
    </w:p>
    <w:p w:rsidR="00525BAA" w:rsidRPr="005263B3" w:rsidRDefault="00525BAA" w:rsidP="00525BAA">
      <w:pPr>
        <w:pStyle w:val="af0"/>
        <w:spacing w:line="276" w:lineRule="auto"/>
        <w:ind w:firstLine="709"/>
        <w:jc w:val="both"/>
        <w:rPr>
          <w:sz w:val="26"/>
          <w:szCs w:val="26"/>
        </w:rPr>
      </w:pPr>
      <w:r w:rsidRPr="005263B3">
        <w:rPr>
          <w:b/>
          <w:bCs/>
          <w:sz w:val="26"/>
          <w:szCs w:val="26"/>
        </w:rPr>
        <w:t>Многоквартирный жилой дом</w:t>
      </w:r>
      <w:r w:rsidRPr="005263B3">
        <w:rPr>
          <w:sz w:val="26"/>
          <w:szCs w:val="26"/>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25BAA" w:rsidRDefault="00525BAA" w:rsidP="00525BAA">
      <w:pPr>
        <w:pStyle w:val="af0"/>
        <w:spacing w:line="276" w:lineRule="auto"/>
        <w:ind w:firstLine="709"/>
        <w:jc w:val="both"/>
        <w:rPr>
          <w:sz w:val="26"/>
          <w:szCs w:val="26"/>
        </w:rPr>
      </w:pPr>
      <w:r w:rsidRPr="005263B3">
        <w:rPr>
          <w:b/>
          <w:sz w:val="26"/>
          <w:szCs w:val="26"/>
        </w:rPr>
        <w:t>Одноквартирный жилой дом</w:t>
      </w:r>
      <w:r w:rsidRPr="005263B3">
        <w:rPr>
          <w:sz w:val="26"/>
          <w:szCs w:val="26"/>
        </w:rPr>
        <w:t xml:space="preserve"> – жилой дом, предназначенный для проживания одной семьи и имеющий </w:t>
      </w:r>
      <w:proofErr w:type="spellStart"/>
      <w:r w:rsidRPr="005263B3">
        <w:rPr>
          <w:sz w:val="26"/>
          <w:szCs w:val="26"/>
        </w:rPr>
        <w:t>приквартирный</w:t>
      </w:r>
      <w:proofErr w:type="spellEnd"/>
      <w:r w:rsidRPr="005263B3">
        <w:rPr>
          <w:sz w:val="26"/>
          <w:szCs w:val="26"/>
        </w:rPr>
        <w:t xml:space="preserve"> участок.</w:t>
      </w:r>
    </w:p>
    <w:p w:rsidR="00AA2470" w:rsidRPr="005263B3" w:rsidRDefault="00AA2470" w:rsidP="00AA2470">
      <w:pPr>
        <w:spacing w:line="276" w:lineRule="auto"/>
        <w:ind w:firstLine="709"/>
        <w:jc w:val="both"/>
        <w:rPr>
          <w:sz w:val="26"/>
          <w:szCs w:val="26"/>
        </w:rPr>
      </w:pPr>
      <w:proofErr w:type="gramStart"/>
      <w:r w:rsidRPr="00AA2470">
        <w:rPr>
          <w:b/>
          <w:sz w:val="26"/>
          <w:szCs w:val="26"/>
        </w:rPr>
        <w:t>Временные постройки</w:t>
      </w:r>
      <w:r w:rsidRPr="00AA2470">
        <w:rPr>
          <w:sz w:val="26"/>
          <w:szCs w:val="26"/>
        </w:rPr>
        <w:t xml:space="preserve"> — специально возводимые или приспособляемые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и подлежащие </w:t>
      </w:r>
      <w:r w:rsidRPr="00AA2470">
        <w:rPr>
          <w:sz w:val="26"/>
          <w:szCs w:val="26"/>
        </w:rPr>
        <w:lastRenderedPageBreak/>
        <w:t>демонтажу после того, как отпадёт необходимость в их использовании (строительные городки, бытовки, временные склады строительных и инертных материалов, укрытия, тенты и навесы и т.п.).</w:t>
      </w:r>
      <w:proofErr w:type="gramEnd"/>
    </w:p>
    <w:p w:rsidR="00525BAA" w:rsidRPr="005263B3" w:rsidRDefault="00525BAA" w:rsidP="00525BAA">
      <w:pPr>
        <w:pStyle w:val="af0"/>
        <w:spacing w:line="276" w:lineRule="auto"/>
        <w:ind w:firstLine="709"/>
        <w:jc w:val="both"/>
        <w:rPr>
          <w:sz w:val="26"/>
          <w:szCs w:val="26"/>
        </w:rPr>
      </w:pPr>
      <w:proofErr w:type="spellStart"/>
      <w:r w:rsidRPr="005263B3">
        <w:rPr>
          <w:b/>
          <w:sz w:val="26"/>
          <w:szCs w:val="26"/>
        </w:rPr>
        <w:t>Приквартирный</w:t>
      </w:r>
      <w:proofErr w:type="spellEnd"/>
      <w:r w:rsidRPr="005263B3">
        <w:rPr>
          <w:b/>
          <w:sz w:val="26"/>
          <w:szCs w:val="26"/>
        </w:rPr>
        <w:t xml:space="preserve"> участок</w:t>
      </w:r>
      <w:r w:rsidRPr="005263B3">
        <w:rPr>
          <w:sz w:val="26"/>
          <w:szCs w:val="26"/>
        </w:rPr>
        <w:t xml:space="preserve"> – земельный участок, примыкающий к квартире (дому), с непосредственным выходом на него.</w:t>
      </w:r>
    </w:p>
    <w:p w:rsidR="00823628" w:rsidRPr="005263B3" w:rsidRDefault="00823628" w:rsidP="00823628">
      <w:pPr>
        <w:pStyle w:val="af0"/>
        <w:spacing w:line="276" w:lineRule="auto"/>
        <w:ind w:firstLine="709"/>
        <w:jc w:val="both"/>
        <w:rPr>
          <w:sz w:val="26"/>
          <w:szCs w:val="26"/>
        </w:rPr>
      </w:pPr>
      <w:r w:rsidRPr="005263B3">
        <w:rPr>
          <w:b/>
          <w:iCs/>
          <w:sz w:val="26"/>
          <w:szCs w:val="26"/>
        </w:rPr>
        <w:t>Владелец земельного участка, объекта капитального строительства</w:t>
      </w:r>
      <w:r w:rsidRPr="005263B3">
        <w:rPr>
          <w:sz w:val="26"/>
          <w:szCs w:val="26"/>
        </w:rP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823628" w:rsidRPr="005263B3" w:rsidRDefault="00823628" w:rsidP="00823628">
      <w:pPr>
        <w:pStyle w:val="af0"/>
        <w:spacing w:line="276" w:lineRule="auto"/>
        <w:ind w:firstLine="709"/>
        <w:jc w:val="both"/>
        <w:rPr>
          <w:sz w:val="26"/>
          <w:szCs w:val="26"/>
        </w:rPr>
      </w:pPr>
      <w:r w:rsidRPr="005263B3">
        <w:rPr>
          <w:b/>
          <w:sz w:val="26"/>
          <w:szCs w:val="26"/>
        </w:rPr>
        <w:t>Виды разрешенного использования земельных участков и объектов капитального строительства</w:t>
      </w:r>
      <w:r w:rsidRPr="005263B3">
        <w:rPr>
          <w:sz w:val="26"/>
          <w:szCs w:val="26"/>
        </w:rPr>
        <w:t xml:space="preserve"> – виды деятельности, объекты осуществлять и размещать которые на земельных участках разрешено в силу </w:t>
      </w:r>
      <w:r w:rsidR="00525BAA" w:rsidRPr="005263B3">
        <w:rPr>
          <w:sz w:val="26"/>
          <w:szCs w:val="26"/>
        </w:rPr>
        <w:t>на</w:t>
      </w:r>
      <w:r w:rsidRPr="005263B3">
        <w:rPr>
          <w:sz w:val="26"/>
          <w:szCs w:val="26"/>
        </w:rPr>
        <w:t xml:space="preserve">именования этих видов деятельности и объектов в </w:t>
      </w:r>
      <w:r w:rsidR="00525BAA" w:rsidRPr="005263B3">
        <w:rPr>
          <w:sz w:val="26"/>
          <w:szCs w:val="26"/>
        </w:rPr>
        <w:t>части 3</w:t>
      </w:r>
      <w:r w:rsidRPr="005263B3">
        <w:rPr>
          <w:sz w:val="26"/>
          <w:szCs w:val="26"/>
        </w:rPr>
        <w:t xml:space="preserve">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823628" w:rsidRPr="005263B3" w:rsidRDefault="00823628" w:rsidP="00823628">
      <w:pPr>
        <w:pStyle w:val="af0"/>
        <w:spacing w:line="276" w:lineRule="auto"/>
        <w:ind w:firstLine="709"/>
        <w:jc w:val="both"/>
        <w:rPr>
          <w:sz w:val="26"/>
          <w:szCs w:val="26"/>
        </w:rPr>
      </w:pPr>
      <w:r w:rsidRPr="005263B3">
        <w:rPr>
          <w:b/>
          <w:sz w:val="26"/>
          <w:szCs w:val="26"/>
        </w:rPr>
        <w:t>Высота строения,</w:t>
      </w:r>
      <w:r w:rsidRPr="005263B3">
        <w:rPr>
          <w:sz w:val="26"/>
          <w:szCs w:val="26"/>
        </w:rPr>
        <w:t xml:space="preserve"> </w:t>
      </w:r>
      <w:r w:rsidRPr="005263B3">
        <w:rPr>
          <w:b/>
          <w:sz w:val="26"/>
          <w:szCs w:val="26"/>
        </w:rPr>
        <w:t>здания, сооружения</w:t>
      </w:r>
      <w:r w:rsidRPr="005263B3">
        <w:rPr>
          <w:sz w:val="26"/>
          <w:szCs w:val="26"/>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823628" w:rsidRPr="005263B3" w:rsidRDefault="00823628" w:rsidP="00823628">
      <w:pPr>
        <w:pStyle w:val="af0"/>
        <w:spacing w:line="276" w:lineRule="auto"/>
        <w:ind w:firstLine="709"/>
        <w:jc w:val="both"/>
        <w:rPr>
          <w:sz w:val="26"/>
          <w:szCs w:val="26"/>
        </w:rPr>
      </w:pPr>
      <w:r w:rsidRPr="005263B3">
        <w:rPr>
          <w:b/>
          <w:sz w:val="26"/>
          <w:szCs w:val="26"/>
        </w:rPr>
        <w:t>Государственный кадастровый учет земельных участков</w:t>
      </w:r>
      <w:r w:rsidRPr="005263B3">
        <w:rPr>
          <w:sz w:val="26"/>
          <w:szCs w:val="26"/>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823628" w:rsidRPr="005263B3" w:rsidRDefault="00823628" w:rsidP="00823628">
      <w:pPr>
        <w:pStyle w:val="af0"/>
        <w:spacing w:line="276" w:lineRule="auto"/>
        <w:ind w:firstLine="709"/>
        <w:jc w:val="both"/>
        <w:rPr>
          <w:sz w:val="26"/>
          <w:szCs w:val="26"/>
        </w:rPr>
      </w:pPr>
      <w:r w:rsidRPr="005263B3">
        <w:rPr>
          <w:b/>
          <w:iCs/>
          <w:sz w:val="26"/>
          <w:szCs w:val="26"/>
        </w:rPr>
        <w:t>Градостроительная документация поселения</w:t>
      </w:r>
      <w:r w:rsidRPr="005263B3">
        <w:rPr>
          <w:sz w:val="26"/>
          <w:szCs w:val="26"/>
        </w:rPr>
        <w:t xml:space="preserve"> – генеральный план поселения, настоящие Правила и документация по планировке территории.</w:t>
      </w:r>
    </w:p>
    <w:p w:rsidR="00823628" w:rsidRPr="005263B3" w:rsidRDefault="00823628" w:rsidP="00823628">
      <w:pPr>
        <w:pStyle w:val="af0"/>
        <w:spacing w:line="276" w:lineRule="auto"/>
        <w:ind w:firstLine="709"/>
        <w:jc w:val="both"/>
        <w:rPr>
          <w:sz w:val="26"/>
          <w:szCs w:val="26"/>
        </w:rPr>
      </w:pPr>
      <w:r w:rsidRPr="005263B3">
        <w:rPr>
          <w:b/>
          <w:iCs/>
          <w:sz w:val="26"/>
          <w:szCs w:val="26"/>
        </w:rPr>
        <w:t>Градостроительное зонирование</w:t>
      </w:r>
      <w:r w:rsidRPr="005263B3">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23628" w:rsidRPr="005263B3" w:rsidRDefault="00823628" w:rsidP="00823628">
      <w:pPr>
        <w:pStyle w:val="af0"/>
        <w:spacing w:line="276" w:lineRule="auto"/>
        <w:ind w:firstLine="709"/>
        <w:jc w:val="both"/>
        <w:rPr>
          <w:sz w:val="26"/>
          <w:szCs w:val="26"/>
        </w:rPr>
      </w:pPr>
      <w:r w:rsidRPr="005263B3">
        <w:rPr>
          <w:b/>
          <w:sz w:val="26"/>
          <w:szCs w:val="26"/>
        </w:rPr>
        <w:t>Градостроительная подготовка земельных участков</w:t>
      </w:r>
      <w:r w:rsidRPr="005263B3">
        <w:rPr>
          <w:sz w:val="26"/>
          <w:szCs w:val="26"/>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823628" w:rsidRPr="005263B3" w:rsidRDefault="00823628" w:rsidP="00823628">
      <w:pPr>
        <w:pStyle w:val="af0"/>
        <w:spacing w:line="276" w:lineRule="auto"/>
        <w:ind w:firstLine="709"/>
        <w:jc w:val="both"/>
        <w:rPr>
          <w:sz w:val="26"/>
          <w:szCs w:val="26"/>
        </w:rPr>
      </w:pPr>
      <w:proofErr w:type="gramStart"/>
      <w:r w:rsidRPr="005263B3">
        <w:rPr>
          <w:b/>
          <w:iCs/>
          <w:sz w:val="26"/>
          <w:szCs w:val="26"/>
        </w:rPr>
        <w:lastRenderedPageBreak/>
        <w:t>Градостроительный регламент</w:t>
      </w:r>
      <w:r w:rsidRPr="005263B3">
        <w:rPr>
          <w:sz w:val="26"/>
          <w:szCs w:val="26"/>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5263B3">
        <w:rPr>
          <w:sz w:val="26"/>
          <w:szCs w:val="26"/>
        </w:rPr>
        <w:t xml:space="preserve"> земельных участков и объектов капитального строительства, устанавливаемые посредством зон с особыми условиями использования территорий.</w:t>
      </w:r>
    </w:p>
    <w:p w:rsidR="00823628" w:rsidRPr="005263B3" w:rsidRDefault="00823628" w:rsidP="00823628">
      <w:pPr>
        <w:pStyle w:val="af0"/>
        <w:spacing w:line="276" w:lineRule="auto"/>
        <w:ind w:firstLine="709"/>
        <w:jc w:val="both"/>
        <w:rPr>
          <w:sz w:val="26"/>
          <w:szCs w:val="26"/>
        </w:rPr>
      </w:pPr>
      <w:r w:rsidRPr="005263B3">
        <w:rPr>
          <w:b/>
          <w:iCs/>
          <w:sz w:val="26"/>
          <w:szCs w:val="26"/>
        </w:rPr>
        <w:t>Градостроительный план земельного участка</w:t>
      </w:r>
      <w:r w:rsidRPr="005263B3">
        <w:rPr>
          <w:b/>
          <w:i/>
          <w:iCs/>
          <w:sz w:val="26"/>
          <w:szCs w:val="26"/>
        </w:rPr>
        <w:t xml:space="preserve"> </w:t>
      </w:r>
      <w:r w:rsidRPr="005263B3">
        <w:rPr>
          <w:i/>
          <w:iCs/>
          <w:sz w:val="26"/>
          <w:szCs w:val="26"/>
        </w:rPr>
        <w:t xml:space="preserve">– </w:t>
      </w:r>
      <w:r w:rsidRPr="005263B3">
        <w:rPr>
          <w:iCs/>
          <w:sz w:val="26"/>
          <w:szCs w:val="26"/>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5263B3">
        <w:rPr>
          <w:sz w:val="26"/>
          <w:szCs w:val="26"/>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Документация по планировке территории </w:t>
      </w:r>
      <w:r w:rsidRPr="005263B3">
        <w:rPr>
          <w:sz w:val="26"/>
          <w:szCs w:val="26"/>
        </w:rPr>
        <w:t>– проекты планировки территории; проекты межевания территорий; градостроительные планы земельных участков.</w:t>
      </w:r>
    </w:p>
    <w:p w:rsidR="00823628" w:rsidRPr="005263B3" w:rsidRDefault="00823628" w:rsidP="00823628">
      <w:pPr>
        <w:pStyle w:val="af0"/>
        <w:spacing w:line="276" w:lineRule="auto"/>
        <w:ind w:firstLine="709"/>
        <w:jc w:val="both"/>
        <w:rPr>
          <w:sz w:val="26"/>
          <w:szCs w:val="26"/>
        </w:rPr>
      </w:pPr>
      <w:r w:rsidRPr="005263B3">
        <w:rPr>
          <w:b/>
          <w:sz w:val="26"/>
          <w:szCs w:val="26"/>
        </w:rPr>
        <w:t>Застройщик</w:t>
      </w:r>
      <w:r w:rsidRPr="005263B3">
        <w:rPr>
          <w:sz w:val="26"/>
          <w:szCs w:val="26"/>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00525BAA" w:rsidRPr="005263B3">
        <w:rPr>
          <w:sz w:val="26"/>
          <w:szCs w:val="26"/>
        </w:rPr>
        <w:t>.</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Заказчик - </w:t>
      </w:r>
      <w:r w:rsidRPr="005263B3">
        <w:rPr>
          <w:sz w:val="26"/>
          <w:szCs w:val="26"/>
        </w:rPr>
        <w:t xml:space="preserve">физическое или юридическое лицо, которое уполномочено застройщиком </w:t>
      </w:r>
      <w:proofErr w:type="gramStart"/>
      <w:r w:rsidRPr="005263B3">
        <w:rPr>
          <w:sz w:val="26"/>
          <w:szCs w:val="26"/>
        </w:rPr>
        <w:t>представлять</w:t>
      </w:r>
      <w:proofErr w:type="gramEnd"/>
      <w:r w:rsidRPr="005263B3">
        <w:rPr>
          <w:sz w:val="26"/>
          <w:szCs w:val="26"/>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823628" w:rsidRPr="005263B3" w:rsidRDefault="00823628" w:rsidP="00823628">
      <w:pPr>
        <w:pStyle w:val="af0"/>
        <w:spacing w:line="276" w:lineRule="auto"/>
        <w:ind w:firstLine="709"/>
        <w:jc w:val="both"/>
        <w:rPr>
          <w:sz w:val="26"/>
          <w:szCs w:val="26"/>
        </w:rPr>
      </w:pPr>
      <w:r w:rsidRPr="005263B3">
        <w:rPr>
          <w:b/>
          <w:sz w:val="26"/>
          <w:szCs w:val="26"/>
        </w:rPr>
        <w:t>Землепользователи</w:t>
      </w:r>
      <w:r w:rsidRPr="005263B3">
        <w:rPr>
          <w:sz w:val="26"/>
          <w:szCs w:val="26"/>
        </w:rPr>
        <w:t xml:space="preserve"> – лица, владеющие и пользующиеся земельными участками на праве постоянного (бессрочного) пользования или на праве безв</w:t>
      </w:r>
      <w:r w:rsidR="00525BAA" w:rsidRPr="005263B3">
        <w:rPr>
          <w:sz w:val="26"/>
          <w:szCs w:val="26"/>
        </w:rPr>
        <w:t>озмездного срочного пользования.</w:t>
      </w:r>
    </w:p>
    <w:p w:rsidR="00823628" w:rsidRPr="005263B3" w:rsidRDefault="00823628" w:rsidP="00823628">
      <w:pPr>
        <w:pStyle w:val="af0"/>
        <w:spacing w:line="276" w:lineRule="auto"/>
        <w:ind w:firstLine="709"/>
        <w:jc w:val="both"/>
        <w:rPr>
          <w:sz w:val="26"/>
          <w:szCs w:val="26"/>
        </w:rPr>
      </w:pPr>
      <w:r w:rsidRPr="005263B3">
        <w:rPr>
          <w:b/>
          <w:sz w:val="26"/>
          <w:szCs w:val="26"/>
        </w:rPr>
        <w:t>Землевладельцы</w:t>
      </w:r>
      <w:r w:rsidRPr="005263B3">
        <w:rPr>
          <w:sz w:val="26"/>
          <w:szCs w:val="26"/>
        </w:rPr>
        <w:t xml:space="preserve"> - лица, владеющие и пользующиеся земельными участками на праве пож</w:t>
      </w:r>
      <w:r w:rsidR="00525BAA" w:rsidRPr="005263B3">
        <w:rPr>
          <w:sz w:val="26"/>
          <w:szCs w:val="26"/>
        </w:rPr>
        <w:t>изненного наследуемого владения.</w:t>
      </w:r>
    </w:p>
    <w:p w:rsidR="00823628" w:rsidRPr="005263B3" w:rsidRDefault="00823628" w:rsidP="00823628">
      <w:pPr>
        <w:pStyle w:val="af0"/>
        <w:spacing w:line="276" w:lineRule="auto"/>
        <w:ind w:firstLine="709"/>
        <w:jc w:val="both"/>
        <w:rPr>
          <w:rFonts w:eastAsia="SimSun"/>
          <w:sz w:val="26"/>
          <w:szCs w:val="26"/>
          <w:lang w:eastAsia="zh-CN"/>
        </w:rPr>
      </w:pPr>
      <w:r w:rsidRPr="005263B3">
        <w:rPr>
          <w:b/>
          <w:sz w:val="26"/>
          <w:szCs w:val="26"/>
        </w:rPr>
        <w:t>Земельный участок</w:t>
      </w:r>
      <w:r w:rsidRPr="005263B3">
        <w:rPr>
          <w:sz w:val="26"/>
          <w:szCs w:val="26"/>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5263B3">
        <w:rPr>
          <w:rFonts w:eastAsia="SimSun"/>
          <w:sz w:val="26"/>
          <w:szCs w:val="26"/>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Изменение недвижимости</w:t>
      </w:r>
      <w:r w:rsidRPr="005263B3">
        <w:rPr>
          <w:sz w:val="26"/>
          <w:szCs w:val="26"/>
        </w:rPr>
        <w:t xml:space="preserve"> - изменение вида (видов) использования земельного участка, или зданий, строений, сооружений на нем, а также изменение </w:t>
      </w:r>
      <w:r w:rsidRPr="005263B3">
        <w:rPr>
          <w:sz w:val="26"/>
          <w:szCs w:val="26"/>
        </w:rPr>
        <w:lastRenderedPageBreak/>
        <w:t>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Инженерная, транспортная и социальная инфраструктуры</w:t>
      </w:r>
      <w:r w:rsidRPr="005263B3">
        <w:rPr>
          <w:sz w:val="26"/>
          <w:szCs w:val="26"/>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823628" w:rsidRPr="005263B3" w:rsidRDefault="00823628" w:rsidP="00823628">
      <w:pPr>
        <w:pStyle w:val="af0"/>
        <w:spacing w:line="276" w:lineRule="auto"/>
        <w:ind w:firstLine="709"/>
        <w:jc w:val="both"/>
        <w:rPr>
          <w:sz w:val="26"/>
          <w:szCs w:val="26"/>
        </w:rPr>
      </w:pPr>
      <w:r w:rsidRPr="005263B3">
        <w:rPr>
          <w:b/>
          <w:iCs/>
          <w:sz w:val="26"/>
          <w:szCs w:val="26"/>
        </w:rPr>
        <w:t>Инвестор</w:t>
      </w:r>
      <w:r w:rsidRPr="005263B3">
        <w:rPr>
          <w:sz w:val="26"/>
          <w:szCs w:val="26"/>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w:t>
      </w:r>
      <w:proofErr w:type="gramStart"/>
      <w:r w:rsidRPr="005263B3">
        <w:rPr>
          <w:sz w:val="26"/>
          <w:szCs w:val="26"/>
        </w:rPr>
        <w:t>дств в с</w:t>
      </w:r>
      <w:proofErr w:type="gramEnd"/>
      <w:r w:rsidRPr="005263B3">
        <w:rPr>
          <w:sz w:val="26"/>
          <w:szCs w:val="26"/>
        </w:rPr>
        <w:t>оответствии с законодательством Российской Федерации.</w:t>
      </w:r>
    </w:p>
    <w:p w:rsidR="00823628" w:rsidRPr="005263B3" w:rsidRDefault="00823628" w:rsidP="00823628">
      <w:pPr>
        <w:pStyle w:val="af0"/>
        <w:spacing w:line="276" w:lineRule="auto"/>
        <w:ind w:firstLine="709"/>
        <w:jc w:val="both"/>
        <w:rPr>
          <w:sz w:val="26"/>
          <w:szCs w:val="26"/>
        </w:rPr>
      </w:pPr>
      <w:r w:rsidRPr="005263B3">
        <w:rPr>
          <w:b/>
          <w:sz w:val="26"/>
          <w:szCs w:val="26"/>
        </w:rPr>
        <w:t>Коэффициент строительного использования земельного участка</w:t>
      </w:r>
      <w:r w:rsidRPr="005263B3">
        <w:rPr>
          <w:sz w:val="26"/>
          <w:szCs w:val="26"/>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23628" w:rsidRPr="005263B3" w:rsidRDefault="00823628" w:rsidP="00823628">
      <w:pPr>
        <w:pStyle w:val="af0"/>
        <w:spacing w:line="276" w:lineRule="auto"/>
        <w:ind w:firstLine="709"/>
        <w:jc w:val="both"/>
        <w:rPr>
          <w:sz w:val="26"/>
          <w:szCs w:val="26"/>
        </w:rPr>
      </w:pPr>
      <w:r w:rsidRPr="005263B3">
        <w:rPr>
          <w:b/>
          <w:sz w:val="26"/>
          <w:szCs w:val="26"/>
        </w:rPr>
        <w:t>Коэффициент озеленения</w:t>
      </w:r>
      <w:r w:rsidRPr="005263B3">
        <w:rPr>
          <w:sz w:val="26"/>
          <w:szCs w:val="26"/>
        </w:rPr>
        <w:t xml:space="preserve"> </w:t>
      </w:r>
      <w:r w:rsidRPr="005263B3">
        <w:rPr>
          <w:b/>
          <w:sz w:val="26"/>
          <w:szCs w:val="26"/>
        </w:rPr>
        <w:t xml:space="preserve">- </w:t>
      </w:r>
      <w:r w:rsidRPr="005263B3">
        <w:rPr>
          <w:sz w:val="26"/>
          <w:szCs w:val="26"/>
        </w:rPr>
        <w:t>отношение территории земельного участка, которая должна быть занята зелеными насаждениями, ко всей площади участка (в процентах).</w:t>
      </w:r>
    </w:p>
    <w:p w:rsidR="00823628" w:rsidRPr="005263B3" w:rsidRDefault="00823628" w:rsidP="00823628">
      <w:pPr>
        <w:pStyle w:val="af0"/>
        <w:spacing w:line="276" w:lineRule="auto"/>
        <w:ind w:firstLine="709"/>
        <w:jc w:val="both"/>
        <w:rPr>
          <w:sz w:val="26"/>
          <w:szCs w:val="26"/>
        </w:rPr>
      </w:pPr>
      <w:r w:rsidRPr="005263B3">
        <w:rPr>
          <w:b/>
          <w:sz w:val="26"/>
          <w:szCs w:val="26"/>
        </w:rPr>
        <w:t>Конкурсная документация</w:t>
      </w:r>
      <w:r w:rsidRPr="005263B3">
        <w:rPr>
          <w:sz w:val="26"/>
          <w:szCs w:val="26"/>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823628" w:rsidRPr="005263B3" w:rsidRDefault="00823628" w:rsidP="00823628">
      <w:pPr>
        <w:pStyle w:val="af0"/>
        <w:spacing w:line="276" w:lineRule="auto"/>
        <w:ind w:firstLine="709"/>
        <w:jc w:val="both"/>
        <w:rPr>
          <w:sz w:val="26"/>
          <w:szCs w:val="26"/>
        </w:rPr>
      </w:pPr>
      <w:r w:rsidRPr="005263B3">
        <w:rPr>
          <w:b/>
          <w:sz w:val="26"/>
          <w:szCs w:val="26"/>
        </w:rPr>
        <w:t>Линии градостроительного регулирования</w:t>
      </w:r>
      <w:r w:rsidRPr="005263B3">
        <w:rPr>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5263B3">
        <w:rPr>
          <w:sz w:val="26"/>
          <w:szCs w:val="26"/>
        </w:rPr>
        <w:t xml:space="preserve">границы санитарно-защитных, </w:t>
      </w:r>
      <w:proofErr w:type="spellStart"/>
      <w:r w:rsidRPr="005263B3">
        <w:rPr>
          <w:sz w:val="26"/>
          <w:szCs w:val="26"/>
        </w:rPr>
        <w:t>водоохранных</w:t>
      </w:r>
      <w:proofErr w:type="spellEnd"/>
      <w:r w:rsidRPr="005263B3">
        <w:rPr>
          <w:sz w:val="26"/>
          <w:szCs w:val="26"/>
        </w:rPr>
        <w:t xml:space="preserve"> и иных зон ограничений использования земельных участков, зданий, строений, сооружений; </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Линейные объекты</w:t>
      </w:r>
      <w:r w:rsidRPr="005263B3">
        <w:rPr>
          <w:sz w:val="26"/>
          <w:szCs w:val="26"/>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823628" w:rsidRDefault="00823628" w:rsidP="00823628">
      <w:pPr>
        <w:pStyle w:val="af0"/>
        <w:spacing w:line="276" w:lineRule="auto"/>
        <w:ind w:firstLine="709"/>
        <w:jc w:val="both"/>
        <w:rPr>
          <w:sz w:val="26"/>
          <w:szCs w:val="26"/>
        </w:rPr>
      </w:pPr>
      <w:proofErr w:type="gramStart"/>
      <w:r w:rsidRPr="005263B3">
        <w:rPr>
          <w:b/>
          <w:bCs/>
          <w:sz w:val="26"/>
          <w:szCs w:val="26"/>
        </w:rPr>
        <w:t>Объект капитального строительства</w:t>
      </w:r>
      <w:r w:rsidRPr="005263B3">
        <w:rPr>
          <w:sz w:val="26"/>
          <w:szCs w:val="26"/>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AA2470" w:rsidRPr="00AA2470" w:rsidRDefault="00AA2470" w:rsidP="00AA2470">
      <w:pPr>
        <w:spacing w:line="276" w:lineRule="auto"/>
        <w:ind w:firstLine="709"/>
        <w:jc w:val="both"/>
        <w:rPr>
          <w:sz w:val="26"/>
          <w:szCs w:val="26"/>
        </w:rPr>
      </w:pPr>
      <w:r w:rsidRPr="00AA2470">
        <w:rPr>
          <w:b/>
          <w:sz w:val="26"/>
          <w:szCs w:val="26"/>
        </w:rPr>
        <w:lastRenderedPageBreak/>
        <w:t>Объекты незавершённого строительства</w:t>
      </w:r>
      <w:r w:rsidRPr="00AA2470">
        <w:rPr>
          <w:sz w:val="26"/>
          <w:szCs w:val="26"/>
        </w:rPr>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p w:rsidR="00AA2470" w:rsidRPr="00AA2470" w:rsidRDefault="00AA2470" w:rsidP="00AA2470">
      <w:pPr>
        <w:spacing w:line="276" w:lineRule="auto"/>
        <w:ind w:firstLine="709"/>
        <w:jc w:val="both"/>
        <w:rPr>
          <w:sz w:val="26"/>
          <w:szCs w:val="26"/>
        </w:rPr>
      </w:pPr>
      <w:r w:rsidRPr="00AA2470">
        <w:rPr>
          <w:b/>
          <w:sz w:val="26"/>
          <w:szCs w:val="26"/>
        </w:rPr>
        <w:t>Объект некапитального</w:t>
      </w:r>
      <w:r w:rsidRPr="00AA2470">
        <w:rPr>
          <w:sz w:val="26"/>
          <w:szCs w:val="26"/>
        </w:rPr>
        <w:t xml:space="preserve"> строительства – это объект, построенный из лёгких сборных конструкций, без фундамента и подземных сооружений.</w:t>
      </w:r>
    </w:p>
    <w:p w:rsidR="00823628" w:rsidRPr="005263B3" w:rsidRDefault="00823628" w:rsidP="00823628">
      <w:pPr>
        <w:pStyle w:val="af0"/>
        <w:spacing w:line="276" w:lineRule="auto"/>
        <w:ind w:firstLine="709"/>
        <w:jc w:val="both"/>
        <w:rPr>
          <w:sz w:val="26"/>
          <w:szCs w:val="26"/>
        </w:rPr>
      </w:pPr>
      <w:r w:rsidRPr="005263B3">
        <w:rPr>
          <w:b/>
          <w:sz w:val="26"/>
          <w:szCs w:val="26"/>
        </w:rPr>
        <w:t>Отклонение от правил</w:t>
      </w:r>
      <w:r w:rsidRPr="005263B3">
        <w:rPr>
          <w:sz w:val="26"/>
          <w:szCs w:val="26"/>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823628" w:rsidRPr="005263B3" w:rsidRDefault="00823628" w:rsidP="00823628">
      <w:pPr>
        <w:pStyle w:val="af0"/>
        <w:spacing w:line="276" w:lineRule="auto"/>
        <w:ind w:firstLine="709"/>
        <w:jc w:val="both"/>
        <w:rPr>
          <w:sz w:val="26"/>
          <w:szCs w:val="26"/>
        </w:rPr>
      </w:pPr>
      <w:r w:rsidRPr="005263B3">
        <w:rPr>
          <w:b/>
          <w:iCs/>
          <w:sz w:val="26"/>
          <w:szCs w:val="26"/>
        </w:rPr>
        <w:t>Органы местного самоуправления поселения</w:t>
      </w:r>
      <w:r w:rsidRPr="005263B3">
        <w:rPr>
          <w:b/>
          <w:i/>
          <w:iCs/>
          <w:sz w:val="26"/>
          <w:szCs w:val="26"/>
        </w:rPr>
        <w:t xml:space="preserve"> </w:t>
      </w:r>
      <w:r w:rsidRPr="005263B3">
        <w:rPr>
          <w:iCs/>
          <w:sz w:val="26"/>
          <w:szCs w:val="26"/>
        </w:rPr>
        <w:t xml:space="preserve">– </w:t>
      </w:r>
      <w:r w:rsidRPr="005263B3">
        <w:rPr>
          <w:sz w:val="26"/>
          <w:szCs w:val="26"/>
        </w:rPr>
        <w:t xml:space="preserve">Совет </w:t>
      </w:r>
      <w:r w:rsidR="00065765" w:rsidRPr="005263B3">
        <w:rPr>
          <w:sz w:val="26"/>
          <w:szCs w:val="26"/>
        </w:rPr>
        <w:t>Подгорненск</w:t>
      </w:r>
      <w:r w:rsidR="00A9448F" w:rsidRPr="005263B3">
        <w:rPr>
          <w:sz w:val="26"/>
          <w:szCs w:val="26"/>
        </w:rPr>
        <w:t>ого</w:t>
      </w:r>
      <w:r w:rsidRPr="005263B3">
        <w:rPr>
          <w:sz w:val="26"/>
          <w:szCs w:val="26"/>
        </w:rPr>
        <w:t xml:space="preserve"> сельского поселения </w:t>
      </w:r>
      <w:r w:rsidR="00A9448F" w:rsidRPr="005263B3">
        <w:rPr>
          <w:sz w:val="26"/>
          <w:szCs w:val="26"/>
        </w:rPr>
        <w:t>Отрадненского</w:t>
      </w:r>
      <w:r w:rsidRPr="005263B3">
        <w:rPr>
          <w:sz w:val="26"/>
          <w:szCs w:val="26"/>
        </w:rPr>
        <w:t xml:space="preserve"> района (далее – Совет поселения), глава </w:t>
      </w:r>
      <w:r w:rsidR="00065765" w:rsidRPr="005263B3">
        <w:rPr>
          <w:sz w:val="26"/>
          <w:szCs w:val="26"/>
        </w:rPr>
        <w:t>Подгорненск</w:t>
      </w:r>
      <w:r w:rsidR="00A9448F" w:rsidRPr="005263B3">
        <w:rPr>
          <w:sz w:val="26"/>
          <w:szCs w:val="26"/>
        </w:rPr>
        <w:t>ого</w:t>
      </w:r>
      <w:r w:rsidRPr="005263B3">
        <w:rPr>
          <w:sz w:val="26"/>
          <w:szCs w:val="26"/>
        </w:rPr>
        <w:t xml:space="preserve"> сельского поселения (далее - глава поселения), Администрация </w:t>
      </w:r>
      <w:r w:rsidR="00065765" w:rsidRPr="005263B3">
        <w:rPr>
          <w:sz w:val="26"/>
          <w:szCs w:val="26"/>
        </w:rPr>
        <w:t>Подгорненск</w:t>
      </w:r>
      <w:r w:rsidR="00A9448F" w:rsidRPr="005263B3">
        <w:rPr>
          <w:sz w:val="26"/>
          <w:szCs w:val="26"/>
        </w:rPr>
        <w:t>ого</w:t>
      </w:r>
      <w:r w:rsidRPr="005263B3">
        <w:rPr>
          <w:sz w:val="26"/>
          <w:szCs w:val="26"/>
        </w:rPr>
        <w:t xml:space="preserve"> сельского поселения  (далее - Администрация поселения).</w:t>
      </w:r>
    </w:p>
    <w:p w:rsidR="00823628" w:rsidRPr="005263B3" w:rsidRDefault="00823628" w:rsidP="00823628">
      <w:pPr>
        <w:pStyle w:val="af0"/>
        <w:spacing w:line="276" w:lineRule="auto"/>
        <w:ind w:firstLine="709"/>
        <w:jc w:val="both"/>
        <w:rPr>
          <w:sz w:val="26"/>
          <w:szCs w:val="26"/>
        </w:rPr>
      </w:pPr>
      <w:r w:rsidRPr="005263B3">
        <w:rPr>
          <w:b/>
          <w:sz w:val="26"/>
          <w:szCs w:val="26"/>
        </w:rPr>
        <w:t>Подрядчик</w:t>
      </w:r>
      <w:r w:rsidRPr="005263B3">
        <w:rPr>
          <w:sz w:val="26"/>
          <w:szCs w:val="26"/>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823628" w:rsidRPr="005263B3" w:rsidRDefault="00823628" w:rsidP="00823628">
      <w:pPr>
        <w:pStyle w:val="af0"/>
        <w:spacing w:line="276" w:lineRule="auto"/>
        <w:ind w:firstLine="709"/>
        <w:jc w:val="both"/>
        <w:rPr>
          <w:sz w:val="26"/>
          <w:szCs w:val="26"/>
        </w:rPr>
      </w:pPr>
      <w:r w:rsidRPr="005263B3">
        <w:rPr>
          <w:b/>
          <w:sz w:val="26"/>
          <w:szCs w:val="26"/>
        </w:rPr>
        <w:t>Проектная документация</w:t>
      </w:r>
      <w:r w:rsidRPr="005263B3">
        <w:rPr>
          <w:sz w:val="26"/>
          <w:szCs w:val="26"/>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w:t>
      </w:r>
      <w:r w:rsidR="00AA2470">
        <w:rPr>
          <w:sz w:val="26"/>
          <w:szCs w:val="26"/>
        </w:rPr>
        <w:t>участков для отдельных объектов</w:t>
      </w:r>
      <w:r w:rsidR="00AA2470" w:rsidRPr="00AA2470">
        <w:rPr>
          <w:sz w:val="24"/>
          <w:szCs w:val="24"/>
        </w:rPr>
        <w:t xml:space="preserve">, </w:t>
      </w:r>
      <w:r w:rsidR="00AA2470" w:rsidRPr="00AA2470">
        <w:rPr>
          <w:sz w:val="26"/>
          <w:szCs w:val="26"/>
        </w:rPr>
        <w:t>проектов  планировки,  проектов  межевания  территории для  линейных  объектов,</w:t>
      </w:r>
      <w:r w:rsidR="00AA2470" w:rsidRPr="00AA2470">
        <w:rPr>
          <w:sz w:val="24"/>
          <w:szCs w:val="24"/>
        </w:rPr>
        <w:t xml:space="preserve"> </w:t>
      </w:r>
      <w:r w:rsidRPr="005263B3">
        <w:rPr>
          <w:sz w:val="26"/>
          <w:szCs w:val="26"/>
        </w:rPr>
        <w:t>и используется для получения разрешения на строительство после ее согласования и проведения экспертиз в установленном порядке.</w:t>
      </w:r>
    </w:p>
    <w:p w:rsidR="00823628" w:rsidRPr="005263B3" w:rsidRDefault="00823628" w:rsidP="00823628">
      <w:pPr>
        <w:pStyle w:val="af0"/>
        <w:spacing w:line="276" w:lineRule="auto"/>
        <w:ind w:firstLine="709"/>
        <w:jc w:val="both"/>
        <w:rPr>
          <w:sz w:val="26"/>
          <w:szCs w:val="26"/>
        </w:rPr>
      </w:pPr>
      <w:r w:rsidRPr="005263B3">
        <w:rPr>
          <w:b/>
          <w:sz w:val="26"/>
          <w:szCs w:val="26"/>
        </w:rPr>
        <w:t>Планировка территории</w:t>
      </w:r>
      <w:r w:rsidRPr="005263B3">
        <w:rPr>
          <w:sz w:val="26"/>
          <w:szCs w:val="26"/>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823628" w:rsidRPr="005263B3" w:rsidRDefault="00823628" w:rsidP="00823628">
      <w:pPr>
        <w:pStyle w:val="af0"/>
        <w:spacing w:line="276" w:lineRule="auto"/>
        <w:ind w:firstLine="709"/>
        <w:jc w:val="both"/>
        <w:rPr>
          <w:sz w:val="26"/>
          <w:szCs w:val="26"/>
        </w:rPr>
      </w:pPr>
      <w:r w:rsidRPr="005263B3">
        <w:rPr>
          <w:b/>
          <w:sz w:val="26"/>
          <w:szCs w:val="26"/>
        </w:rPr>
        <w:t>Процент застройки участка</w:t>
      </w:r>
      <w:r w:rsidRPr="005263B3">
        <w:rPr>
          <w:sz w:val="26"/>
          <w:szCs w:val="26"/>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Публичный сервитут</w:t>
      </w:r>
      <w:r w:rsidRPr="005263B3">
        <w:rPr>
          <w:sz w:val="26"/>
          <w:szCs w:val="26"/>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w:t>
      </w:r>
      <w:r w:rsidRPr="005263B3">
        <w:rPr>
          <w:sz w:val="26"/>
          <w:szCs w:val="26"/>
        </w:rPr>
        <w:lastRenderedPageBreak/>
        <w:t>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Правовое зонирование</w:t>
      </w:r>
      <w:r w:rsidRPr="005263B3">
        <w:rPr>
          <w:sz w:val="26"/>
          <w:szCs w:val="26"/>
        </w:rPr>
        <w:t xml:space="preserve"> – деятельность органов местного самоуправления по разработки и реализации Правил землепользования и застройки.</w:t>
      </w:r>
    </w:p>
    <w:p w:rsidR="00AA2470" w:rsidRPr="00AA2470" w:rsidRDefault="00AA2470" w:rsidP="00AA2470">
      <w:pPr>
        <w:spacing w:line="276" w:lineRule="auto"/>
        <w:ind w:firstLine="709"/>
        <w:jc w:val="both"/>
        <w:rPr>
          <w:sz w:val="26"/>
          <w:szCs w:val="26"/>
        </w:rPr>
      </w:pPr>
      <w:r w:rsidRPr="00AA2470">
        <w:rPr>
          <w:b/>
          <w:sz w:val="26"/>
          <w:szCs w:val="26"/>
        </w:rPr>
        <w:t>Разрешение на строительство</w:t>
      </w:r>
      <w:r w:rsidRPr="00AA2470">
        <w:rPr>
          <w:sz w:val="26"/>
          <w:szCs w:val="26"/>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AA2470" w:rsidRPr="00AA2470" w:rsidRDefault="00AA2470" w:rsidP="00AA2470">
      <w:pPr>
        <w:spacing w:line="276" w:lineRule="auto"/>
        <w:ind w:firstLine="709"/>
        <w:jc w:val="both"/>
        <w:rPr>
          <w:sz w:val="26"/>
          <w:szCs w:val="26"/>
        </w:rPr>
      </w:pPr>
      <w:r w:rsidRPr="00AA2470">
        <w:rPr>
          <w:b/>
          <w:sz w:val="26"/>
          <w:szCs w:val="26"/>
        </w:rPr>
        <w:t>Разрешенное использование земельных участков и иных объектов недвижимости</w:t>
      </w:r>
      <w:r w:rsidRPr="00AA2470">
        <w:rPr>
          <w:sz w:val="26"/>
          <w:szCs w:val="26"/>
        </w:rPr>
        <w:t xml:space="preserve"> - использование недвижимости в соответствии с градостроительным регламентом, а также публичными сервитутами. </w:t>
      </w:r>
    </w:p>
    <w:p w:rsidR="00AA2470" w:rsidRPr="00AA2470" w:rsidRDefault="00AA2470" w:rsidP="00AA2470">
      <w:pPr>
        <w:spacing w:line="276" w:lineRule="auto"/>
        <w:ind w:firstLine="709"/>
        <w:jc w:val="both"/>
        <w:rPr>
          <w:sz w:val="26"/>
          <w:szCs w:val="26"/>
        </w:rPr>
      </w:pPr>
      <w:proofErr w:type="gramStart"/>
      <w:r w:rsidRPr="00AA2470">
        <w:rPr>
          <w:b/>
          <w:sz w:val="26"/>
          <w:szCs w:val="26"/>
        </w:rPr>
        <w:t>Разрешение на ввод объекта в эксплуатацию</w:t>
      </w:r>
      <w:r w:rsidRPr="00AA2470">
        <w:rPr>
          <w:sz w:val="26"/>
          <w:szCs w:val="26"/>
        </w:rPr>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AA2470" w:rsidRPr="00AA2470" w:rsidRDefault="00AA2470" w:rsidP="00AA2470">
      <w:pPr>
        <w:spacing w:line="276" w:lineRule="auto"/>
        <w:ind w:firstLine="709"/>
        <w:jc w:val="both"/>
        <w:rPr>
          <w:sz w:val="26"/>
          <w:szCs w:val="26"/>
        </w:rPr>
      </w:pPr>
      <w:proofErr w:type="gramStart"/>
      <w:r w:rsidRPr="00AA2470">
        <w:rPr>
          <w:b/>
          <w:sz w:val="26"/>
          <w:szCs w:val="26"/>
        </w:rPr>
        <w:t>Реконструкция объектов капитального строительства</w:t>
      </w:r>
      <w:r w:rsidRPr="00AA2470">
        <w:rPr>
          <w:sz w:val="26"/>
          <w:szCs w:val="26"/>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AA2470">
        <w:rPr>
          <w:sz w:val="26"/>
          <w:szCs w:val="26"/>
        </w:rPr>
        <w:t xml:space="preserve"> указанных элементов.</w:t>
      </w:r>
    </w:p>
    <w:p w:rsidR="00AA2470" w:rsidRPr="00AA2470" w:rsidRDefault="00AA2470" w:rsidP="00AA2470">
      <w:pPr>
        <w:spacing w:line="276" w:lineRule="auto"/>
        <w:ind w:firstLine="709"/>
        <w:jc w:val="both"/>
        <w:rPr>
          <w:sz w:val="26"/>
          <w:szCs w:val="26"/>
        </w:rPr>
      </w:pPr>
      <w:r w:rsidRPr="00AA2470">
        <w:rPr>
          <w:b/>
          <w:sz w:val="26"/>
          <w:szCs w:val="26"/>
        </w:rPr>
        <w:t>Реконструкция линейных объектов</w:t>
      </w:r>
      <w:r w:rsidRPr="00AA2470">
        <w:rPr>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A2470">
        <w:rPr>
          <w:sz w:val="26"/>
          <w:szCs w:val="26"/>
        </w:rPr>
        <w:t>котором</w:t>
      </w:r>
      <w:proofErr w:type="gramEnd"/>
      <w:r w:rsidRPr="00AA2470">
        <w:rPr>
          <w:sz w:val="26"/>
          <w:szCs w:val="26"/>
        </w:rPr>
        <w:t xml:space="preserve"> требуется изменение границ полос отвода и (или) охранных зон таких объектов;</w:t>
      </w:r>
    </w:p>
    <w:p w:rsidR="00AA2470" w:rsidRPr="00AA2470" w:rsidRDefault="00AA2470" w:rsidP="00AA2470">
      <w:pPr>
        <w:spacing w:line="276" w:lineRule="auto"/>
        <w:ind w:firstLine="709"/>
        <w:jc w:val="both"/>
        <w:rPr>
          <w:sz w:val="26"/>
          <w:szCs w:val="26"/>
        </w:rPr>
      </w:pPr>
      <w:proofErr w:type="gramStart"/>
      <w:r w:rsidRPr="00AA2470">
        <w:rPr>
          <w:b/>
          <w:sz w:val="26"/>
          <w:szCs w:val="26"/>
        </w:rPr>
        <w:t>Капитальный ремонт объектов капитального строительства</w:t>
      </w:r>
      <w:r w:rsidRPr="00AA2470">
        <w:rPr>
          <w:sz w:val="26"/>
          <w:szCs w:val="26"/>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w:t>
      </w:r>
      <w:r w:rsidRPr="00AA2470">
        <w:rPr>
          <w:sz w:val="26"/>
          <w:szCs w:val="26"/>
        </w:rPr>
        <w:lastRenderedPageBreak/>
        <w:t>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A2470">
        <w:rPr>
          <w:sz w:val="26"/>
          <w:szCs w:val="26"/>
        </w:rPr>
        <w:t xml:space="preserve"> элементы и (или) восстановление указанных элементов.</w:t>
      </w:r>
    </w:p>
    <w:p w:rsidR="00AA2470" w:rsidRPr="00AA2470" w:rsidRDefault="00AA2470" w:rsidP="00AA2470">
      <w:pPr>
        <w:spacing w:line="276" w:lineRule="auto"/>
        <w:ind w:firstLine="709"/>
        <w:jc w:val="both"/>
        <w:rPr>
          <w:sz w:val="26"/>
          <w:szCs w:val="26"/>
        </w:rPr>
      </w:pPr>
      <w:r w:rsidRPr="00AA2470">
        <w:rPr>
          <w:b/>
          <w:sz w:val="26"/>
          <w:szCs w:val="26"/>
        </w:rPr>
        <w:t>Сети инженерно-технического обеспечения</w:t>
      </w:r>
      <w:r w:rsidRPr="00AA2470">
        <w:rPr>
          <w:sz w:val="26"/>
          <w:szCs w:val="26"/>
        </w:rPr>
        <w:t xml:space="preserve"> - совокупность имущественных объектов, непосредственно используемых в процессе электро-, тепл</w:t>
      </w:r>
      <w:proofErr w:type="gramStart"/>
      <w:r w:rsidRPr="00AA2470">
        <w:rPr>
          <w:sz w:val="26"/>
          <w:szCs w:val="26"/>
        </w:rPr>
        <w:t>о-</w:t>
      </w:r>
      <w:proofErr w:type="gramEnd"/>
      <w:r w:rsidRPr="00AA2470">
        <w:rPr>
          <w:sz w:val="26"/>
          <w:szCs w:val="26"/>
        </w:rPr>
        <w:t>, газо-, водоснабжения и водоотведения, обеспечения  связи.</w:t>
      </w:r>
    </w:p>
    <w:p w:rsidR="00AA2470" w:rsidRPr="00AA2470" w:rsidRDefault="00AA2470" w:rsidP="00AA2470">
      <w:pPr>
        <w:spacing w:line="276" w:lineRule="auto"/>
        <w:ind w:firstLine="709"/>
        <w:jc w:val="both"/>
        <w:rPr>
          <w:sz w:val="26"/>
          <w:szCs w:val="26"/>
        </w:rPr>
      </w:pPr>
      <w:r w:rsidRPr="00AA2470">
        <w:rPr>
          <w:b/>
          <w:sz w:val="26"/>
          <w:szCs w:val="26"/>
        </w:rPr>
        <w:t xml:space="preserve">Собственники земельных участков </w:t>
      </w:r>
      <w:r w:rsidRPr="00AA2470">
        <w:rPr>
          <w:sz w:val="26"/>
          <w:szCs w:val="26"/>
        </w:rPr>
        <w:t>- лица, являющиеся собственниками земельных участков.</w:t>
      </w:r>
    </w:p>
    <w:p w:rsidR="00AA2470" w:rsidRPr="00AA2470" w:rsidRDefault="00AA2470" w:rsidP="00AA2470">
      <w:pPr>
        <w:spacing w:line="276" w:lineRule="auto"/>
        <w:ind w:firstLine="709"/>
        <w:jc w:val="both"/>
        <w:rPr>
          <w:sz w:val="26"/>
          <w:szCs w:val="26"/>
        </w:rPr>
      </w:pPr>
      <w:r w:rsidRPr="00AA2470">
        <w:rPr>
          <w:b/>
          <w:sz w:val="26"/>
          <w:szCs w:val="26"/>
        </w:rPr>
        <w:t>Строительство</w:t>
      </w:r>
      <w:r w:rsidRPr="00AA2470">
        <w:rPr>
          <w:sz w:val="26"/>
          <w:szCs w:val="26"/>
        </w:rPr>
        <w:t xml:space="preserve"> – создание зданий, строений, сооружений (в том числе на месте сносимых объектов капитального строительства).</w:t>
      </w:r>
    </w:p>
    <w:p w:rsidR="00AA2470" w:rsidRPr="00AA2470" w:rsidRDefault="00AA2470" w:rsidP="00AA2470">
      <w:pPr>
        <w:spacing w:line="276" w:lineRule="auto"/>
        <w:ind w:firstLine="709"/>
        <w:jc w:val="both"/>
        <w:rPr>
          <w:sz w:val="26"/>
          <w:szCs w:val="26"/>
        </w:rPr>
      </w:pPr>
      <w:r w:rsidRPr="00AA2470">
        <w:rPr>
          <w:b/>
          <w:sz w:val="26"/>
          <w:szCs w:val="26"/>
        </w:rPr>
        <w:t xml:space="preserve">Строительные намерения заявителя </w:t>
      </w:r>
      <w:r w:rsidRPr="00AA2470">
        <w:rPr>
          <w:sz w:val="26"/>
          <w:szCs w:val="26"/>
        </w:rPr>
        <w:t>– планируемое строительство, реконструкция, капитальный ремонт объекта капитального строительства.</w:t>
      </w:r>
    </w:p>
    <w:p w:rsidR="00AA2470" w:rsidRPr="00AA2470" w:rsidRDefault="00AA2470" w:rsidP="00AA2470">
      <w:pPr>
        <w:spacing w:line="276" w:lineRule="auto"/>
        <w:ind w:firstLine="709"/>
        <w:jc w:val="both"/>
        <w:rPr>
          <w:sz w:val="26"/>
          <w:szCs w:val="26"/>
        </w:rPr>
      </w:pPr>
      <w:r w:rsidRPr="00AA2470">
        <w:rPr>
          <w:b/>
          <w:iCs/>
          <w:sz w:val="26"/>
          <w:szCs w:val="26"/>
        </w:rPr>
        <w:t>Территориальная зона</w:t>
      </w:r>
      <w:r w:rsidRPr="00AA2470">
        <w:rPr>
          <w:b/>
          <w:sz w:val="26"/>
          <w:szCs w:val="26"/>
        </w:rPr>
        <w:t xml:space="preserve"> </w:t>
      </w:r>
      <w:r w:rsidRPr="00AA2470">
        <w:rPr>
          <w:sz w:val="26"/>
          <w:szCs w:val="26"/>
        </w:rPr>
        <w:t>- зона, для которой в настоящих Правилах определены границы и установлены градостроительные регламенты.</w:t>
      </w:r>
    </w:p>
    <w:p w:rsidR="00AA2470" w:rsidRPr="00AA2470" w:rsidRDefault="00AA2470" w:rsidP="00AA2470">
      <w:pPr>
        <w:spacing w:line="276" w:lineRule="auto"/>
        <w:ind w:firstLine="709"/>
        <w:jc w:val="both"/>
        <w:rPr>
          <w:sz w:val="26"/>
          <w:szCs w:val="26"/>
        </w:rPr>
      </w:pPr>
      <w:r w:rsidRPr="00AA2470">
        <w:rPr>
          <w:b/>
          <w:sz w:val="26"/>
          <w:szCs w:val="26"/>
        </w:rPr>
        <w:t>Территории общего пользования</w:t>
      </w:r>
      <w:r w:rsidRPr="00AA2470">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22" w:name="p58"/>
      <w:bookmarkEnd w:id="22"/>
      <w:r w:rsidRPr="00AA2470">
        <w:rPr>
          <w:sz w:val="26"/>
          <w:szCs w:val="26"/>
        </w:rPr>
        <w:t>.</w:t>
      </w:r>
    </w:p>
    <w:p w:rsidR="00AA2470" w:rsidRPr="00AA2470" w:rsidRDefault="00AA2470" w:rsidP="00AA2470">
      <w:pPr>
        <w:spacing w:line="276" w:lineRule="auto"/>
        <w:ind w:firstLine="709"/>
        <w:jc w:val="both"/>
        <w:rPr>
          <w:sz w:val="26"/>
          <w:szCs w:val="26"/>
        </w:rPr>
      </w:pPr>
      <w:proofErr w:type="gramStart"/>
      <w:r w:rsidRPr="00AA2470">
        <w:rPr>
          <w:b/>
          <w:sz w:val="26"/>
          <w:szCs w:val="26"/>
        </w:rPr>
        <w:t>Технические регламенты</w:t>
      </w:r>
      <w:r w:rsidRPr="00AA2470">
        <w:rPr>
          <w:sz w:val="26"/>
          <w:szCs w:val="26"/>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AA2470">
        <w:rPr>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AA2470" w:rsidRPr="00AA2470" w:rsidRDefault="00AA2470" w:rsidP="00AA2470">
      <w:pPr>
        <w:spacing w:line="276" w:lineRule="auto"/>
        <w:ind w:firstLine="709"/>
        <w:jc w:val="both"/>
        <w:rPr>
          <w:sz w:val="26"/>
          <w:szCs w:val="26"/>
        </w:rPr>
      </w:pPr>
      <w:r w:rsidRPr="00AA2470">
        <w:rPr>
          <w:b/>
          <w:sz w:val="26"/>
          <w:szCs w:val="26"/>
        </w:rPr>
        <w:t>Технические условия</w:t>
      </w:r>
      <w:r w:rsidRPr="00AA2470">
        <w:rPr>
          <w:sz w:val="26"/>
          <w:szCs w:val="26"/>
        </w:rPr>
        <w:t xml:space="preserve"> – информация об условиях подключения объектов капитального строительства к сетям </w:t>
      </w:r>
      <w:proofErr w:type="spellStart"/>
      <w:r w:rsidRPr="00AA2470">
        <w:rPr>
          <w:sz w:val="26"/>
          <w:szCs w:val="26"/>
        </w:rPr>
        <w:t>инженерно</w:t>
      </w:r>
      <w:proofErr w:type="spellEnd"/>
      <w:r w:rsidRPr="00AA2470">
        <w:rPr>
          <w:sz w:val="26"/>
          <w:szCs w:val="26"/>
        </w:rPr>
        <w:t xml:space="preserve"> – технического обеспечения.</w:t>
      </w:r>
    </w:p>
    <w:p w:rsidR="00AA2470" w:rsidRPr="00AA2470" w:rsidRDefault="00AA2470" w:rsidP="00AA2470">
      <w:pPr>
        <w:spacing w:line="276" w:lineRule="auto"/>
        <w:ind w:firstLine="709"/>
        <w:jc w:val="both"/>
        <w:rPr>
          <w:sz w:val="26"/>
          <w:szCs w:val="26"/>
        </w:rPr>
      </w:pPr>
      <w:r w:rsidRPr="00AA2470">
        <w:rPr>
          <w:b/>
          <w:iCs/>
          <w:sz w:val="26"/>
          <w:szCs w:val="26"/>
        </w:rPr>
        <w:t>Торги</w:t>
      </w:r>
      <w:r w:rsidRPr="00AA2470">
        <w:rPr>
          <w:i/>
          <w:iCs/>
          <w:sz w:val="26"/>
          <w:szCs w:val="26"/>
        </w:rPr>
        <w:t xml:space="preserve"> </w:t>
      </w:r>
      <w:r w:rsidRPr="00AA2470">
        <w:rPr>
          <w:sz w:val="26"/>
          <w:szCs w:val="26"/>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AA2470" w:rsidRPr="00AA2470" w:rsidRDefault="00AA2470" w:rsidP="00AA2470">
      <w:pPr>
        <w:spacing w:line="276" w:lineRule="auto"/>
        <w:ind w:firstLine="709"/>
        <w:jc w:val="both"/>
        <w:rPr>
          <w:sz w:val="26"/>
          <w:szCs w:val="26"/>
        </w:rPr>
      </w:pPr>
      <w:r w:rsidRPr="00AA2470">
        <w:rPr>
          <w:b/>
          <w:sz w:val="26"/>
          <w:szCs w:val="26"/>
        </w:rPr>
        <w:t>Частный</w:t>
      </w:r>
      <w:r w:rsidRPr="00AA2470">
        <w:rPr>
          <w:b/>
          <w:iCs/>
          <w:sz w:val="26"/>
          <w:szCs w:val="26"/>
        </w:rPr>
        <w:t xml:space="preserve"> сервитут</w:t>
      </w:r>
      <w:r w:rsidRPr="00AA2470">
        <w:rPr>
          <w:b/>
          <w:sz w:val="26"/>
          <w:szCs w:val="26"/>
        </w:rPr>
        <w:t xml:space="preserve"> </w:t>
      </w:r>
      <w:r w:rsidRPr="00AA2470">
        <w:rPr>
          <w:sz w:val="26"/>
          <w:szCs w:val="26"/>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AA2470" w:rsidRDefault="00AA2470" w:rsidP="00AA2470">
      <w:pPr>
        <w:spacing w:line="276" w:lineRule="auto"/>
        <w:ind w:firstLine="709"/>
        <w:jc w:val="both"/>
        <w:rPr>
          <w:rFonts w:eastAsia="SimSun"/>
          <w:sz w:val="24"/>
          <w:szCs w:val="24"/>
          <w:lang w:eastAsia="zh-CN"/>
        </w:rPr>
      </w:pPr>
    </w:p>
    <w:p w:rsidR="00AA2470" w:rsidRDefault="00AA2470" w:rsidP="00AA2470">
      <w:pPr>
        <w:spacing w:line="276" w:lineRule="auto"/>
        <w:ind w:firstLine="709"/>
        <w:jc w:val="both"/>
        <w:rPr>
          <w:rFonts w:eastAsia="SimSun"/>
          <w:sz w:val="24"/>
          <w:szCs w:val="24"/>
          <w:lang w:eastAsia="zh-CN"/>
        </w:rPr>
      </w:pPr>
    </w:p>
    <w:p w:rsidR="00AA2470" w:rsidRPr="00AA2470" w:rsidRDefault="00AA2470" w:rsidP="00AA2470">
      <w:pPr>
        <w:spacing w:line="276" w:lineRule="auto"/>
        <w:ind w:firstLine="709"/>
        <w:jc w:val="both"/>
        <w:rPr>
          <w:rFonts w:eastAsia="SimSun"/>
          <w:sz w:val="24"/>
          <w:szCs w:val="24"/>
          <w:lang w:eastAsia="zh-CN"/>
        </w:rPr>
      </w:pPr>
    </w:p>
    <w:p w:rsidR="00823628" w:rsidRPr="00AA2470" w:rsidRDefault="00823628" w:rsidP="00823628">
      <w:pPr>
        <w:pStyle w:val="af0"/>
        <w:spacing w:line="276" w:lineRule="auto"/>
        <w:ind w:firstLine="709"/>
        <w:jc w:val="both"/>
        <w:rPr>
          <w:i/>
          <w:sz w:val="26"/>
          <w:szCs w:val="26"/>
        </w:rPr>
      </w:pPr>
      <w:r w:rsidRPr="00AA2470">
        <w:rPr>
          <w:i/>
          <w:sz w:val="26"/>
          <w:szCs w:val="26"/>
        </w:rPr>
        <w:lastRenderedPageBreak/>
        <w:t>Перечень линий градостроительного регулирования:</w:t>
      </w:r>
    </w:p>
    <w:p w:rsidR="00823628" w:rsidRPr="005263B3" w:rsidRDefault="00823628" w:rsidP="00823628">
      <w:pPr>
        <w:pStyle w:val="af0"/>
        <w:spacing w:line="276" w:lineRule="auto"/>
        <w:ind w:firstLine="709"/>
        <w:jc w:val="both"/>
        <w:rPr>
          <w:sz w:val="26"/>
          <w:szCs w:val="26"/>
        </w:rPr>
      </w:pPr>
      <w:proofErr w:type="gramStart"/>
      <w:r w:rsidRPr="005263B3">
        <w:rPr>
          <w:b/>
          <w:sz w:val="26"/>
          <w:szCs w:val="26"/>
        </w:rPr>
        <w:t>Красные линии</w:t>
      </w:r>
      <w:r w:rsidRPr="005263B3">
        <w:rPr>
          <w:sz w:val="26"/>
          <w:szCs w:val="26"/>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823628" w:rsidRPr="005263B3" w:rsidRDefault="00823628" w:rsidP="00823628">
      <w:pPr>
        <w:pStyle w:val="af0"/>
        <w:spacing w:line="276" w:lineRule="auto"/>
        <w:ind w:firstLine="709"/>
        <w:jc w:val="both"/>
        <w:rPr>
          <w:sz w:val="26"/>
          <w:szCs w:val="26"/>
        </w:rPr>
      </w:pPr>
      <w:r w:rsidRPr="005263B3">
        <w:rPr>
          <w:b/>
          <w:sz w:val="26"/>
          <w:szCs w:val="26"/>
        </w:rPr>
        <w:t>Линии регулирования застройки (линии застройки)</w:t>
      </w:r>
      <w:r w:rsidRPr="005263B3">
        <w:rPr>
          <w:sz w:val="26"/>
          <w:szCs w:val="26"/>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3628" w:rsidRPr="005263B3" w:rsidRDefault="00823628" w:rsidP="00823628">
      <w:pPr>
        <w:pStyle w:val="af0"/>
        <w:spacing w:line="276" w:lineRule="auto"/>
        <w:ind w:firstLine="709"/>
        <w:jc w:val="both"/>
        <w:rPr>
          <w:sz w:val="26"/>
          <w:szCs w:val="26"/>
        </w:rPr>
      </w:pPr>
      <w:r w:rsidRPr="005263B3">
        <w:rPr>
          <w:b/>
          <w:sz w:val="26"/>
          <w:szCs w:val="26"/>
        </w:rPr>
        <w:t>Отступ застройки</w:t>
      </w:r>
      <w:r w:rsidRPr="005263B3">
        <w:rPr>
          <w:sz w:val="26"/>
          <w:szCs w:val="26"/>
        </w:rPr>
        <w:t xml:space="preserve"> - расстояние между красной линией или границей земельного участка и стеной здания, строения, сооружения.</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Желтые линии - </w:t>
      </w:r>
      <w:r w:rsidRPr="005263B3">
        <w:rPr>
          <w:sz w:val="26"/>
          <w:szCs w:val="26"/>
        </w:rPr>
        <w:t>границы распространения завалов от возможных разрушений жилых и общественных зданий</w:t>
      </w:r>
      <w:r w:rsidRPr="005263B3">
        <w:rPr>
          <w:bCs/>
          <w:sz w:val="26"/>
          <w:szCs w:val="26"/>
        </w:rPr>
        <w:t>.</w:t>
      </w:r>
    </w:p>
    <w:p w:rsidR="00823628" w:rsidRPr="005263B3" w:rsidRDefault="00823628" w:rsidP="00823628">
      <w:pPr>
        <w:pStyle w:val="af0"/>
        <w:spacing w:line="276" w:lineRule="auto"/>
        <w:ind w:firstLine="709"/>
        <w:jc w:val="both"/>
        <w:rPr>
          <w:sz w:val="26"/>
          <w:szCs w:val="26"/>
        </w:rPr>
      </w:pPr>
      <w:r w:rsidRPr="005263B3">
        <w:rPr>
          <w:b/>
          <w:sz w:val="26"/>
          <w:szCs w:val="26"/>
        </w:rPr>
        <w:t>Синие линии</w:t>
      </w:r>
      <w:r w:rsidRPr="005263B3">
        <w:rPr>
          <w:sz w:val="26"/>
          <w:szCs w:val="26"/>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полосы отвода автомобильных дорог</w:t>
      </w:r>
      <w:r w:rsidRPr="005263B3">
        <w:rPr>
          <w:sz w:val="26"/>
          <w:szCs w:val="26"/>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823628" w:rsidRPr="005263B3" w:rsidRDefault="00823628" w:rsidP="00823628">
      <w:pPr>
        <w:pStyle w:val="af0"/>
        <w:spacing w:line="276" w:lineRule="auto"/>
        <w:ind w:firstLine="709"/>
        <w:jc w:val="both"/>
        <w:rPr>
          <w:sz w:val="26"/>
          <w:szCs w:val="26"/>
        </w:rPr>
      </w:pPr>
      <w:r w:rsidRPr="005263B3">
        <w:rPr>
          <w:b/>
          <w:sz w:val="26"/>
          <w:szCs w:val="26"/>
        </w:rPr>
        <w:t>Границы технических (охранных) зон инженерных сооружений и коммуникаций</w:t>
      </w:r>
      <w:r w:rsidRPr="005263B3">
        <w:rPr>
          <w:sz w:val="26"/>
          <w:szCs w:val="26"/>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823628" w:rsidRPr="005263B3" w:rsidRDefault="00823628" w:rsidP="00823628">
      <w:pPr>
        <w:pStyle w:val="af0"/>
        <w:spacing w:line="276" w:lineRule="auto"/>
        <w:ind w:firstLine="709"/>
        <w:jc w:val="both"/>
        <w:rPr>
          <w:sz w:val="26"/>
          <w:szCs w:val="26"/>
        </w:rPr>
      </w:pPr>
      <w:r w:rsidRPr="005263B3">
        <w:rPr>
          <w:b/>
          <w:sz w:val="26"/>
          <w:szCs w:val="26"/>
        </w:rPr>
        <w:t>Границы территорий памятников и ансамблей</w:t>
      </w:r>
      <w:r w:rsidRPr="005263B3">
        <w:rPr>
          <w:sz w:val="26"/>
          <w:szCs w:val="26"/>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зон охраны объекта культурного наследия</w:t>
      </w:r>
      <w:r w:rsidRPr="005263B3">
        <w:rPr>
          <w:sz w:val="26"/>
          <w:szCs w:val="26"/>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охранных зон особо охраняемых природных территорий</w:t>
      </w:r>
      <w:r w:rsidRPr="005263B3">
        <w:rPr>
          <w:sz w:val="26"/>
          <w:szCs w:val="26"/>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823628" w:rsidRPr="005263B3" w:rsidRDefault="00823628" w:rsidP="00823628">
      <w:pPr>
        <w:pStyle w:val="af0"/>
        <w:spacing w:line="276" w:lineRule="auto"/>
        <w:ind w:firstLine="709"/>
        <w:jc w:val="both"/>
        <w:rPr>
          <w:sz w:val="26"/>
          <w:szCs w:val="26"/>
        </w:rPr>
      </w:pPr>
      <w:r w:rsidRPr="005263B3">
        <w:rPr>
          <w:b/>
          <w:sz w:val="26"/>
          <w:szCs w:val="26"/>
        </w:rPr>
        <w:t xml:space="preserve">Границы </w:t>
      </w:r>
      <w:proofErr w:type="spellStart"/>
      <w:r w:rsidRPr="005263B3">
        <w:rPr>
          <w:b/>
          <w:sz w:val="26"/>
          <w:szCs w:val="26"/>
        </w:rPr>
        <w:t>водоохранных</w:t>
      </w:r>
      <w:proofErr w:type="spellEnd"/>
      <w:r w:rsidRPr="005263B3">
        <w:rPr>
          <w:b/>
          <w:sz w:val="26"/>
          <w:szCs w:val="26"/>
        </w:rPr>
        <w:t xml:space="preserve"> зон</w:t>
      </w:r>
      <w:r w:rsidRPr="005263B3">
        <w:rPr>
          <w:sz w:val="26"/>
          <w:szCs w:val="26"/>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w:t>
      </w:r>
      <w:r w:rsidRPr="005263B3">
        <w:rPr>
          <w:sz w:val="26"/>
          <w:szCs w:val="26"/>
        </w:rPr>
        <w:lastRenderedPageBreak/>
        <w:t>истощения водных объектов, а также сохранения среды обитания объектов животного и растительного мира.</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прибрежных защитных полос</w:t>
      </w:r>
      <w:r w:rsidRPr="005263B3">
        <w:rPr>
          <w:sz w:val="26"/>
          <w:szCs w:val="26"/>
        </w:rPr>
        <w:t xml:space="preserve"> - границы территорий внутри </w:t>
      </w:r>
      <w:proofErr w:type="spellStart"/>
      <w:r w:rsidRPr="005263B3">
        <w:rPr>
          <w:sz w:val="26"/>
          <w:szCs w:val="26"/>
        </w:rPr>
        <w:t>водоохранных</w:t>
      </w:r>
      <w:proofErr w:type="spellEnd"/>
      <w:r w:rsidRPr="005263B3">
        <w:rPr>
          <w:sz w:val="26"/>
          <w:szCs w:val="26"/>
        </w:rPr>
        <w:t xml:space="preserve"> зон, на которых в соответствии с Водным </w:t>
      </w:r>
      <w:hyperlink r:id="rId14" w:history="1">
        <w:r w:rsidRPr="005263B3">
          <w:rPr>
            <w:sz w:val="26"/>
            <w:szCs w:val="26"/>
          </w:rPr>
          <w:t>кодексом</w:t>
        </w:r>
      </w:hyperlink>
      <w:r w:rsidRPr="005263B3">
        <w:rPr>
          <w:sz w:val="26"/>
          <w:szCs w:val="26"/>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823628" w:rsidRPr="005263B3" w:rsidRDefault="00823628" w:rsidP="00823628">
      <w:pPr>
        <w:pStyle w:val="af0"/>
        <w:spacing w:line="276" w:lineRule="auto"/>
        <w:ind w:firstLine="709"/>
        <w:jc w:val="both"/>
        <w:rPr>
          <w:sz w:val="26"/>
          <w:szCs w:val="26"/>
        </w:rPr>
      </w:pPr>
      <w:r w:rsidRPr="005263B3">
        <w:rPr>
          <w:b/>
          <w:sz w:val="26"/>
          <w:szCs w:val="26"/>
        </w:rPr>
        <w:t>Границы зон санитарной охраны источников питьевого водоснабжения</w:t>
      </w:r>
      <w:r w:rsidRPr="005263B3">
        <w:rPr>
          <w:sz w:val="26"/>
          <w:szCs w:val="26"/>
        </w:rPr>
        <w:t xml:space="preserve"> - границы зон </w:t>
      </w:r>
      <w:r w:rsidR="006F6E3D" w:rsidRPr="005263B3">
        <w:rPr>
          <w:sz w:val="26"/>
          <w:szCs w:val="26"/>
        </w:rPr>
        <w:t xml:space="preserve">II </w:t>
      </w:r>
      <w:r w:rsidRPr="005263B3">
        <w:rPr>
          <w:sz w:val="26"/>
          <w:szCs w:val="26"/>
        </w:rPr>
        <w:t>и II</w:t>
      </w:r>
      <w:r w:rsidR="006F6E3D" w:rsidRPr="005263B3">
        <w:rPr>
          <w:sz w:val="26"/>
          <w:szCs w:val="26"/>
        </w:rPr>
        <w:t xml:space="preserve">I </w:t>
      </w:r>
      <w:r w:rsidRPr="005263B3">
        <w:rPr>
          <w:sz w:val="26"/>
          <w:szCs w:val="26"/>
        </w:rPr>
        <w:t xml:space="preserve">поясов, а также жесткой зоны </w:t>
      </w:r>
      <w:r w:rsidR="006F6E3D" w:rsidRPr="005263B3">
        <w:rPr>
          <w:sz w:val="26"/>
          <w:szCs w:val="26"/>
        </w:rPr>
        <w:t xml:space="preserve">I </w:t>
      </w:r>
      <w:r w:rsidRPr="005263B3">
        <w:rPr>
          <w:sz w:val="26"/>
          <w:szCs w:val="26"/>
        </w:rPr>
        <w:t>пояса:</w:t>
      </w:r>
    </w:p>
    <w:p w:rsidR="00823628" w:rsidRDefault="00823628" w:rsidP="00823628">
      <w:pPr>
        <w:pStyle w:val="af0"/>
        <w:spacing w:line="276" w:lineRule="auto"/>
        <w:ind w:firstLine="709"/>
        <w:jc w:val="both"/>
        <w:rPr>
          <w:sz w:val="26"/>
          <w:szCs w:val="26"/>
        </w:rPr>
      </w:pPr>
      <w:r w:rsidRPr="005263B3">
        <w:rPr>
          <w:b/>
          <w:sz w:val="26"/>
          <w:szCs w:val="26"/>
        </w:rPr>
        <w:t>Границы санитарно-защитных зон</w:t>
      </w:r>
      <w:r w:rsidRPr="005263B3">
        <w:rPr>
          <w:sz w:val="26"/>
          <w:szCs w:val="26"/>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AA2470" w:rsidRPr="00AA2470" w:rsidRDefault="00AA2470" w:rsidP="00AA2470">
      <w:pPr>
        <w:spacing w:line="276" w:lineRule="auto"/>
        <w:ind w:firstLine="709"/>
        <w:jc w:val="both"/>
        <w:rPr>
          <w:sz w:val="26"/>
          <w:szCs w:val="26"/>
        </w:rPr>
      </w:pPr>
      <w:proofErr w:type="gramStart"/>
      <w:r w:rsidRPr="00AA2470">
        <w:rPr>
          <w:b/>
          <w:sz w:val="26"/>
          <w:szCs w:val="26"/>
        </w:rPr>
        <w:t>Градостроительное заключение</w:t>
      </w:r>
      <w:r w:rsidRPr="00AA2470">
        <w:rPr>
          <w:sz w:val="26"/>
          <w:szCs w:val="26"/>
        </w:rPr>
        <w:t xml:space="preserve"> —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параметрах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 обеспечения, наличии</w:t>
      </w:r>
      <w:proofErr w:type="gramEnd"/>
      <w:r w:rsidRPr="00AA2470">
        <w:rPr>
          <w:sz w:val="26"/>
          <w:szCs w:val="26"/>
        </w:rPr>
        <w:t xml:space="preserve">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AA2470" w:rsidRPr="005263B3" w:rsidRDefault="00AA2470" w:rsidP="00823628">
      <w:pPr>
        <w:pStyle w:val="af0"/>
        <w:spacing w:line="276" w:lineRule="auto"/>
        <w:ind w:firstLine="709"/>
        <w:jc w:val="both"/>
        <w:rPr>
          <w:sz w:val="26"/>
          <w:szCs w:val="26"/>
        </w:rPr>
      </w:pPr>
    </w:p>
    <w:p w:rsidR="005A64D0" w:rsidRPr="005263B3" w:rsidRDefault="005A64D0" w:rsidP="003A4BDD">
      <w:pPr>
        <w:pStyle w:val="3"/>
        <w:ind w:firstLine="709"/>
        <w:jc w:val="both"/>
        <w:rPr>
          <w:bCs w:val="0"/>
          <w:color w:val="auto"/>
          <w:sz w:val="26"/>
          <w:szCs w:val="26"/>
        </w:rPr>
      </w:pPr>
      <w:bookmarkStart w:id="23" w:name="_Toc375657754"/>
      <w:r w:rsidRPr="005263B3">
        <w:rPr>
          <w:bCs w:val="0"/>
          <w:color w:val="auto"/>
          <w:sz w:val="26"/>
          <w:szCs w:val="26"/>
        </w:rPr>
        <w:t>Статья 2. Правовой статус и сфера действия настоящих Правил</w:t>
      </w:r>
      <w:bookmarkEnd w:id="23"/>
      <w:r w:rsidR="00D3272B" w:rsidRPr="005263B3">
        <w:rPr>
          <w:bCs w:val="0"/>
          <w:color w:val="auto"/>
          <w:sz w:val="26"/>
          <w:szCs w:val="26"/>
        </w:rPr>
        <w:t xml:space="preserve"> </w:t>
      </w:r>
    </w:p>
    <w:p w:rsidR="00D3272B" w:rsidRPr="005263B3" w:rsidRDefault="00D3272B" w:rsidP="00824F0D">
      <w:pPr>
        <w:rPr>
          <w:b/>
          <w:bCs/>
          <w:sz w:val="26"/>
          <w:szCs w:val="26"/>
        </w:rPr>
      </w:pPr>
    </w:p>
    <w:p w:rsidR="00E9064C" w:rsidRPr="005263B3" w:rsidRDefault="00E9064C" w:rsidP="00E9064C">
      <w:pPr>
        <w:pStyle w:val="af0"/>
        <w:spacing w:line="276" w:lineRule="auto"/>
        <w:ind w:firstLine="709"/>
        <w:jc w:val="both"/>
        <w:rPr>
          <w:sz w:val="26"/>
          <w:szCs w:val="26"/>
        </w:rPr>
      </w:pPr>
      <w:r w:rsidRPr="005263B3">
        <w:rPr>
          <w:sz w:val="26"/>
          <w:szCs w:val="26"/>
        </w:rPr>
        <w:t xml:space="preserve">1. Настоящие Правила действуют на всей территории </w:t>
      </w:r>
      <w:r w:rsidR="00065765" w:rsidRPr="005263B3">
        <w:rPr>
          <w:sz w:val="26"/>
          <w:szCs w:val="26"/>
        </w:rPr>
        <w:t>Подгорненск</w:t>
      </w:r>
      <w:r w:rsidRPr="005263B3">
        <w:rPr>
          <w:sz w:val="26"/>
          <w:szCs w:val="26"/>
        </w:rPr>
        <w:t xml:space="preserve">ого сельского поселения Отрадненского района, границы которого установлены в соответствии с Законом Краснодарского края № 749-КЗ от 2 июля 2004 года "Об установлении границ муниципального образования Отрадненский район, наделении его статусом муниципального района, образовании в его составе муниципальных образований </w:t>
      </w:r>
      <w:proofErr w:type="gramStart"/>
      <w:r w:rsidRPr="005263B3">
        <w:rPr>
          <w:sz w:val="26"/>
          <w:szCs w:val="26"/>
        </w:rPr>
        <w:t>–с</w:t>
      </w:r>
      <w:proofErr w:type="gramEnd"/>
      <w:r w:rsidRPr="005263B3">
        <w:rPr>
          <w:sz w:val="26"/>
          <w:szCs w:val="26"/>
        </w:rPr>
        <w:t>ельских поселений – и установлении их границ».</w:t>
      </w:r>
    </w:p>
    <w:p w:rsidR="006F6E3D" w:rsidRPr="005263B3" w:rsidRDefault="00E9064C" w:rsidP="00E9064C">
      <w:pPr>
        <w:pStyle w:val="af0"/>
        <w:spacing w:line="276" w:lineRule="auto"/>
        <w:ind w:firstLine="709"/>
        <w:jc w:val="both"/>
        <w:rPr>
          <w:sz w:val="26"/>
          <w:szCs w:val="26"/>
        </w:rPr>
      </w:pPr>
      <w:r w:rsidRPr="005263B3">
        <w:rPr>
          <w:sz w:val="26"/>
          <w:szCs w:val="26"/>
        </w:rPr>
        <w:t xml:space="preserve">2. </w:t>
      </w:r>
      <w:proofErr w:type="gramStart"/>
      <w:r w:rsidRPr="005263B3">
        <w:rPr>
          <w:sz w:val="26"/>
          <w:szCs w:val="26"/>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r w:rsidR="00065765" w:rsidRPr="005263B3">
        <w:rPr>
          <w:sz w:val="26"/>
          <w:szCs w:val="26"/>
        </w:rPr>
        <w:t>Подгорненск</w:t>
      </w:r>
      <w:r w:rsidRPr="005263B3">
        <w:rPr>
          <w:sz w:val="26"/>
          <w:szCs w:val="26"/>
        </w:rPr>
        <w:t xml:space="preserve">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w:t>
      </w:r>
      <w:r w:rsidRPr="005263B3">
        <w:rPr>
          <w:sz w:val="26"/>
          <w:szCs w:val="26"/>
        </w:rPr>
        <w:lastRenderedPageBreak/>
        <w:t>видам и предельным параметрам разрешенного использования земельных участков в границах этих территориальных</w:t>
      </w:r>
      <w:proofErr w:type="gramEnd"/>
      <w:r w:rsidRPr="005263B3">
        <w:rPr>
          <w:sz w:val="26"/>
          <w:szCs w:val="26"/>
        </w:rPr>
        <w:t xml:space="preserve"> зон, </w:t>
      </w:r>
      <w:proofErr w:type="gramStart"/>
      <w:r w:rsidRPr="005263B3">
        <w:rPr>
          <w:sz w:val="26"/>
          <w:szCs w:val="26"/>
        </w:rPr>
        <w:t>для</w:t>
      </w:r>
      <w:proofErr w:type="gramEnd"/>
      <w:r w:rsidRPr="005263B3">
        <w:rPr>
          <w:sz w:val="26"/>
          <w:szCs w:val="26"/>
        </w:rPr>
        <w:t xml:space="preserve">: </w:t>
      </w:r>
    </w:p>
    <w:p w:rsidR="006F6E3D"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6F6E3D"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6F6E3D"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5263B3" w:rsidRDefault="006F6E3D" w:rsidP="00E9064C">
      <w:pPr>
        <w:pStyle w:val="af0"/>
        <w:spacing w:line="276" w:lineRule="auto"/>
        <w:ind w:firstLine="709"/>
        <w:jc w:val="both"/>
        <w:rPr>
          <w:sz w:val="26"/>
          <w:szCs w:val="26"/>
        </w:rPr>
      </w:pPr>
      <w:r w:rsidRPr="005263B3">
        <w:rPr>
          <w:sz w:val="26"/>
          <w:szCs w:val="26"/>
        </w:rPr>
        <w:t xml:space="preserve">- </w:t>
      </w:r>
      <w:r w:rsidR="00E9064C" w:rsidRPr="005263B3">
        <w:rPr>
          <w:sz w:val="26"/>
          <w:szCs w:val="26"/>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5263B3" w:rsidRDefault="00E9064C" w:rsidP="00E9064C">
      <w:pPr>
        <w:pStyle w:val="af0"/>
        <w:spacing w:line="276" w:lineRule="auto"/>
        <w:ind w:firstLine="709"/>
        <w:jc w:val="both"/>
        <w:rPr>
          <w:sz w:val="26"/>
          <w:szCs w:val="26"/>
        </w:rPr>
      </w:pPr>
      <w:r w:rsidRPr="005263B3">
        <w:rPr>
          <w:sz w:val="26"/>
          <w:szCs w:val="26"/>
        </w:rPr>
        <w:t xml:space="preserve">3. Настоящие Правила регламентируют деятельность </w:t>
      </w:r>
      <w:proofErr w:type="gramStart"/>
      <w:r w:rsidRPr="005263B3">
        <w:rPr>
          <w:sz w:val="26"/>
          <w:szCs w:val="26"/>
        </w:rPr>
        <w:t>по</w:t>
      </w:r>
      <w:proofErr w:type="gramEnd"/>
      <w:r w:rsidRPr="005263B3">
        <w:rPr>
          <w:sz w:val="26"/>
          <w:szCs w:val="26"/>
        </w:rPr>
        <w:t xml:space="preserve">: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proofErr w:type="gramStart"/>
      <w:r w:rsidRPr="005263B3">
        <w:rPr>
          <w:sz w:val="26"/>
          <w:szCs w:val="26"/>
        </w:rPr>
        <w:t>контролю за</w:t>
      </w:r>
      <w:proofErr w:type="gramEnd"/>
      <w:r w:rsidRPr="005263B3">
        <w:rPr>
          <w:sz w:val="26"/>
          <w:szCs w:val="26"/>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5263B3" w:rsidRDefault="00E9064C" w:rsidP="00E9064C">
      <w:pPr>
        <w:pStyle w:val="af0"/>
        <w:numPr>
          <w:ilvl w:val="0"/>
          <w:numId w:val="2"/>
        </w:numPr>
        <w:tabs>
          <w:tab w:val="left" w:pos="1134"/>
        </w:tabs>
        <w:spacing w:line="276" w:lineRule="auto"/>
        <w:ind w:left="0" w:firstLine="709"/>
        <w:jc w:val="both"/>
        <w:rPr>
          <w:sz w:val="26"/>
          <w:szCs w:val="26"/>
        </w:rPr>
      </w:pPr>
      <w:r w:rsidRPr="005263B3">
        <w:rPr>
          <w:sz w:val="26"/>
          <w:szCs w:val="26"/>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5263B3" w:rsidRDefault="00E9064C" w:rsidP="00E9064C">
      <w:pPr>
        <w:pStyle w:val="af0"/>
        <w:spacing w:line="276" w:lineRule="auto"/>
        <w:ind w:firstLine="709"/>
        <w:jc w:val="both"/>
        <w:rPr>
          <w:sz w:val="26"/>
          <w:szCs w:val="26"/>
        </w:rPr>
      </w:pPr>
      <w:r w:rsidRPr="005263B3">
        <w:rPr>
          <w:sz w:val="26"/>
          <w:szCs w:val="26"/>
        </w:rPr>
        <w:t xml:space="preserve">4. Настоящие Правила применяются наряду </w:t>
      </w:r>
      <w:proofErr w:type="gramStart"/>
      <w:r w:rsidRPr="005263B3">
        <w:rPr>
          <w:sz w:val="26"/>
          <w:szCs w:val="26"/>
        </w:rPr>
        <w:t>с</w:t>
      </w:r>
      <w:proofErr w:type="gramEnd"/>
      <w:r w:rsidRPr="005263B3">
        <w:rPr>
          <w:sz w:val="26"/>
          <w:szCs w:val="26"/>
        </w:rPr>
        <w:t xml:space="preserve">: </w:t>
      </w:r>
    </w:p>
    <w:p w:rsidR="00E9064C" w:rsidRPr="005263B3" w:rsidRDefault="00E9064C" w:rsidP="004B4E6A">
      <w:pPr>
        <w:pStyle w:val="af0"/>
        <w:numPr>
          <w:ilvl w:val="0"/>
          <w:numId w:val="3"/>
        </w:numPr>
        <w:tabs>
          <w:tab w:val="left" w:pos="1134"/>
        </w:tabs>
        <w:spacing w:line="276" w:lineRule="auto"/>
        <w:ind w:left="0" w:firstLine="709"/>
        <w:jc w:val="both"/>
        <w:rPr>
          <w:sz w:val="26"/>
          <w:szCs w:val="26"/>
        </w:rPr>
      </w:pPr>
      <w:r w:rsidRPr="005263B3">
        <w:rPr>
          <w:sz w:val="26"/>
          <w:szCs w:val="26"/>
        </w:rPr>
        <w:lastRenderedPageBreak/>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5263B3" w:rsidRDefault="00E9064C" w:rsidP="004B4E6A">
      <w:pPr>
        <w:pStyle w:val="af0"/>
        <w:numPr>
          <w:ilvl w:val="0"/>
          <w:numId w:val="3"/>
        </w:numPr>
        <w:tabs>
          <w:tab w:val="left" w:pos="1134"/>
        </w:tabs>
        <w:spacing w:line="276" w:lineRule="auto"/>
        <w:ind w:left="0" w:firstLine="709"/>
        <w:jc w:val="both"/>
        <w:rPr>
          <w:sz w:val="26"/>
          <w:szCs w:val="26"/>
        </w:rPr>
      </w:pPr>
      <w:r w:rsidRPr="005263B3">
        <w:rPr>
          <w:sz w:val="26"/>
          <w:szCs w:val="26"/>
        </w:rPr>
        <w:t xml:space="preserve">иными нормативными правовыми актами Краснодарского края, Отрадненского района и </w:t>
      </w:r>
      <w:r w:rsidR="00065765" w:rsidRPr="005263B3">
        <w:rPr>
          <w:sz w:val="26"/>
          <w:szCs w:val="26"/>
        </w:rPr>
        <w:t>Подгорненск</w:t>
      </w:r>
      <w:r w:rsidRPr="005263B3">
        <w:rPr>
          <w:sz w:val="26"/>
          <w:szCs w:val="26"/>
        </w:rPr>
        <w:t>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5263B3" w:rsidRDefault="00E9064C" w:rsidP="00E9064C">
      <w:pPr>
        <w:pStyle w:val="af0"/>
        <w:spacing w:line="276" w:lineRule="auto"/>
        <w:ind w:firstLine="709"/>
        <w:jc w:val="both"/>
        <w:rPr>
          <w:sz w:val="26"/>
          <w:szCs w:val="26"/>
        </w:rPr>
      </w:pPr>
      <w:r w:rsidRPr="005263B3">
        <w:rPr>
          <w:sz w:val="26"/>
          <w:szCs w:val="26"/>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5263B3" w:rsidRDefault="00E9064C" w:rsidP="00E9064C">
      <w:pPr>
        <w:pStyle w:val="af0"/>
        <w:spacing w:line="276" w:lineRule="auto"/>
        <w:ind w:firstLine="709"/>
        <w:jc w:val="both"/>
        <w:rPr>
          <w:sz w:val="26"/>
          <w:szCs w:val="26"/>
        </w:rPr>
      </w:pPr>
      <w:r w:rsidRPr="005263B3">
        <w:rPr>
          <w:sz w:val="26"/>
          <w:szCs w:val="26"/>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Российской Федерации, Краснодарского края или органами местного самоуправления в соответствии с федеральными законами. </w:t>
      </w:r>
    </w:p>
    <w:p w:rsidR="00E9064C" w:rsidRPr="005263B3" w:rsidRDefault="00E9064C" w:rsidP="00E9064C">
      <w:pPr>
        <w:pStyle w:val="af0"/>
        <w:spacing w:line="276" w:lineRule="auto"/>
        <w:ind w:firstLine="709"/>
        <w:jc w:val="both"/>
        <w:rPr>
          <w:sz w:val="26"/>
          <w:szCs w:val="26"/>
        </w:rPr>
      </w:pPr>
      <w:r w:rsidRPr="005263B3">
        <w:rPr>
          <w:sz w:val="26"/>
          <w:szCs w:val="26"/>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r w:rsidR="004B4E6A" w:rsidRPr="005263B3">
        <w:rPr>
          <w:sz w:val="26"/>
          <w:szCs w:val="26"/>
        </w:rPr>
        <w:t>Отрадненского</w:t>
      </w:r>
      <w:r w:rsidRPr="005263B3">
        <w:rPr>
          <w:sz w:val="26"/>
          <w:szCs w:val="26"/>
        </w:rPr>
        <w:t xml:space="preserve"> района, органами местного самоуправления </w:t>
      </w:r>
      <w:r w:rsidR="00065765" w:rsidRPr="005263B3">
        <w:rPr>
          <w:sz w:val="26"/>
          <w:szCs w:val="26"/>
        </w:rPr>
        <w:t>Подгорненск</w:t>
      </w:r>
      <w:r w:rsidR="004B4E6A" w:rsidRPr="005263B3">
        <w:rPr>
          <w:sz w:val="26"/>
          <w:szCs w:val="26"/>
        </w:rPr>
        <w:t>ого</w:t>
      </w:r>
      <w:r w:rsidRPr="005263B3">
        <w:rPr>
          <w:sz w:val="26"/>
          <w:szCs w:val="26"/>
        </w:rPr>
        <w:t xml:space="preserve"> сельского поселения, юридическими лицами и гражданами.</w:t>
      </w:r>
    </w:p>
    <w:p w:rsidR="00E9064C" w:rsidRPr="005263B3" w:rsidRDefault="00E9064C" w:rsidP="00E9064C">
      <w:pPr>
        <w:pStyle w:val="af0"/>
        <w:spacing w:line="276" w:lineRule="auto"/>
        <w:ind w:firstLine="709"/>
        <w:jc w:val="both"/>
        <w:rPr>
          <w:sz w:val="26"/>
          <w:szCs w:val="26"/>
        </w:rPr>
      </w:pPr>
      <w:r w:rsidRPr="005263B3">
        <w:rPr>
          <w:sz w:val="26"/>
          <w:szCs w:val="26"/>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r w:rsidR="00065765" w:rsidRPr="005263B3">
        <w:rPr>
          <w:sz w:val="26"/>
          <w:szCs w:val="26"/>
        </w:rPr>
        <w:t>Подгорненск</w:t>
      </w:r>
      <w:r w:rsidR="004B4E6A" w:rsidRPr="005263B3">
        <w:rPr>
          <w:sz w:val="26"/>
          <w:szCs w:val="26"/>
        </w:rPr>
        <w:t>ого</w:t>
      </w:r>
      <w:r w:rsidRPr="005263B3">
        <w:rPr>
          <w:sz w:val="26"/>
          <w:szCs w:val="26"/>
        </w:rPr>
        <w:t xml:space="preserve"> сельского поселения.</w:t>
      </w:r>
    </w:p>
    <w:p w:rsidR="005A64D0" w:rsidRPr="005263B3" w:rsidRDefault="005A64D0" w:rsidP="003A4BDD">
      <w:pPr>
        <w:pStyle w:val="3"/>
        <w:ind w:firstLine="709"/>
        <w:jc w:val="both"/>
        <w:rPr>
          <w:bCs w:val="0"/>
          <w:color w:val="auto"/>
          <w:sz w:val="26"/>
          <w:szCs w:val="26"/>
        </w:rPr>
      </w:pPr>
      <w:bookmarkStart w:id="24" w:name="_Toc375657755"/>
      <w:r w:rsidRPr="005263B3">
        <w:rPr>
          <w:bCs w:val="0"/>
          <w:color w:val="auto"/>
          <w:sz w:val="26"/>
          <w:szCs w:val="26"/>
        </w:rPr>
        <w:t>Статья 3. Цели и содержание настоящих Правил</w:t>
      </w:r>
      <w:bookmarkEnd w:id="24"/>
    </w:p>
    <w:p w:rsidR="005A64D0" w:rsidRPr="005263B3" w:rsidRDefault="005A64D0" w:rsidP="00824F0D">
      <w:pPr>
        <w:rPr>
          <w:b/>
          <w:bCs/>
          <w:sz w:val="26"/>
          <w:szCs w:val="26"/>
        </w:rPr>
      </w:pPr>
    </w:p>
    <w:p w:rsidR="005A64D0" w:rsidRPr="005263B3" w:rsidRDefault="005A64D0" w:rsidP="00824F0D">
      <w:pPr>
        <w:spacing w:line="276" w:lineRule="auto"/>
        <w:ind w:firstLine="709"/>
        <w:jc w:val="both"/>
        <w:rPr>
          <w:sz w:val="26"/>
          <w:szCs w:val="26"/>
        </w:rPr>
      </w:pPr>
      <w:r w:rsidRPr="005263B3">
        <w:rPr>
          <w:sz w:val="26"/>
          <w:szCs w:val="26"/>
        </w:rPr>
        <w:t>1. Правила землепользования и застройки разработаны в целях:</w:t>
      </w:r>
    </w:p>
    <w:p w:rsidR="005A64D0" w:rsidRPr="005263B3" w:rsidRDefault="005A64D0" w:rsidP="00824F0D">
      <w:pPr>
        <w:spacing w:line="276" w:lineRule="auto"/>
        <w:ind w:firstLine="709"/>
        <w:jc w:val="both"/>
        <w:rPr>
          <w:sz w:val="26"/>
          <w:szCs w:val="26"/>
        </w:rPr>
      </w:pPr>
      <w:r w:rsidRPr="005263B3">
        <w:rPr>
          <w:sz w:val="26"/>
          <w:szCs w:val="26"/>
        </w:rPr>
        <w:t>1) создания условий для устойчивого развития территори</w:t>
      </w:r>
      <w:r w:rsidR="006F6E3D" w:rsidRPr="005263B3">
        <w:rPr>
          <w:sz w:val="26"/>
          <w:szCs w:val="26"/>
        </w:rPr>
        <w:t>и</w:t>
      </w:r>
      <w:r w:rsidRPr="005263B3">
        <w:rPr>
          <w:sz w:val="26"/>
          <w:szCs w:val="26"/>
        </w:rPr>
        <w:t xml:space="preserve"> муниципальн</w:t>
      </w:r>
      <w:r w:rsidR="006F6E3D" w:rsidRPr="005263B3">
        <w:rPr>
          <w:sz w:val="26"/>
          <w:szCs w:val="26"/>
        </w:rPr>
        <w:t>ого</w:t>
      </w:r>
      <w:r w:rsidRPr="005263B3">
        <w:rPr>
          <w:sz w:val="26"/>
          <w:szCs w:val="26"/>
        </w:rPr>
        <w:t xml:space="preserve"> образовани</w:t>
      </w:r>
      <w:r w:rsidR="006F6E3D" w:rsidRPr="005263B3">
        <w:rPr>
          <w:sz w:val="26"/>
          <w:szCs w:val="26"/>
        </w:rPr>
        <w:t>я</w:t>
      </w:r>
      <w:r w:rsidRPr="005263B3">
        <w:rPr>
          <w:sz w:val="26"/>
          <w:szCs w:val="26"/>
        </w:rPr>
        <w:t>, сохранения окружающей среды и объектов культурного наследия;</w:t>
      </w:r>
    </w:p>
    <w:p w:rsidR="005A64D0" w:rsidRPr="005263B3" w:rsidRDefault="005A64D0" w:rsidP="00824F0D">
      <w:pPr>
        <w:spacing w:line="276" w:lineRule="auto"/>
        <w:ind w:firstLine="709"/>
        <w:jc w:val="both"/>
        <w:rPr>
          <w:sz w:val="26"/>
          <w:szCs w:val="26"/>
        </w:rPr>
      </w:pPr>
      <w:r w:rsidRPr="005263B3">
        <w:rPr>
          <w:sz w:val="26"/>
          <w:szCs w:val="26"/>
        </w:rPr>
        <w:t>2) создания условий для планировки территори</w:t>
      </w:r>
      <w:r w:rsidR="006F6E3D" w:rsidRPr="005263B3">
        <w:rPr>
          <w:sz w:val="26"/>
          <w:szCs w:val="26"/>
        </w:rPr>
        <w:t>и</w:t>
      </w:r>
      <w:r w:rsidRPr="005263B3">
        <w:rPr>
          <w:sz w:val="26"/>
          <w:szCs w:val="26"/>
        </w:rPr>
        <w:t xml:space="preserve"> муниципальн</w:t>
      </w:r>
      <w:r w:rsidR="006F6E3D" w:rsidRPr="005263B3">
        <w:rPr>
          <w:sz w:val="26"/>
          <w:szCs w:val="26"/>
        </w:rPr>
        <w:t>ого</w:t>
      </w:r>
      <w:r w:rsidRPr="005263B3">
        <w:rPr>
          <w:sz w:val="26"/>
          <w:szCs w:val="26"/>
        </w:rPr>
        <w:t xml:space="preserve"> образовани</w:t>
      </w:r>
      <w:r w:rsidR="006F6E3D" w:rsidRPr="005263B3">
        <w:rPr>
          <w:sz w:val="26"/>
          <w:szCs w:val="26"/>
        </w:rPr>
        <w:t>я</w:t>
      </w:r>
      <w:r w:rsidRPr="005263B3">
        <w:rPr>
          <w:sz w:val="26"/>
          <w:szCs w:val="26"/>
        </w:rPr>
        <w:t>;</w:t>
      </w:r>
    </w:p>
    <w:p w:rsidR="005A64D0" w:rsidRPr="005263B3" w:rsidRDefault="005A64D0" w:rsidP="00824F0D">
      <w:pPr>
        <w:spacing w:line="276" w:lineRule="auto"/>
        <w:ind w:firstLine="709"/>
        <w:jc w:val="both"/>
        <w:rPr>
          <w:sz w:val="26"/>
          <w:szCs w:val="26"/>
        </w:rPr>
      </w:pPr>
      <w:r w:rsidRPr="005263B3">
        <w:rPr>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5263B3" w:rsidRDefault="005A64D0" w:rsidP="00824F0D">
      <w:pPr>
        <w:spacing w:line="276" w:lineRule="auto"/>
        <w:ind w:firstLine="709"/>
        <w:jc w:val="both"/>
        <w:rPr>
          <w:sz w:val="26"/>
          <w:szCs w:val="26"/>
        </w:rPr>
      </w:pPr>
      <w:r w:rsidRPr="005263B3">
        <w:rPr>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5263B3" w:rsidRDefault="005A64D0" w:rsidP="00824F0D">
      <w:pPr>
        <w:spacing w:line="276" w:lineRule="auto"/>
        <w:ind w:firstLine="709"/>
        <w:jc w:val="both"/>
        <w:rPr>
          <w:sz w:val="26"/>
          <w:szCs w:val="26"/>
        </w:rPr>
      </w:pPr>
      <w:r w:rsidRPr="005263B3">
        <w:rPr>
          <w:sz w:val="26"/>
          <w:szCs w:val="26"/>
        </w:rPr>
        <w:t>2. Настоящие Правила содержат:</w:t>
      </w:r>
    </w:p>
    <w:p w:rsidR="005A64D0" w:rsidRPr="005263B3" w:rsidRDefault="005A64D0" w:rsidP="00824F0D">
      <w:pPr>
        <w:spacing w:line="276" w:lineRule="auto"/>
        <w:ind w:firstLine="709"/>
        <w:jc w:val="both"/>
        <w:rPr>
          <w:sz w:val="26"/>
          <w:szCs w:val="26"/>
        </w:rPr>
      </w:pPr>
      <w:r w:rsidRPr="005263B3">
        <w:rPr>
          <w:sz w:val="26"/>
          <w:szCs w:val="26"/>
        </w:rPr>
        <w:lastRenderedPageBreak/>
        <w:t>1) порядок их применения и внесения изменений в указанные правила;</w:t>
      </w:r>
    </w:p>
    <w:p w:rsidR="005A64D0" w:rsidRPr="005263B3" w:rsidRDefault="005A64D0" w:rsidP="00824F0D">
      <w:pPr>
        <w:spacing w:line="276" w:lineRule="auto"/>
        <w:ind w:firstLine="709"/>
        <w:jc w:val="both"/>
        <w:rPr>
          <w:sz w:val="26"/>
          <w:szCs w:val="26"/>
        </w:rPr>
      </w:pPr>
      <w:r w:rsidRPr="005263B3">
        <w:rPr>
          <w:sz w:val="26"/>
          <w:szCs w:val="26"/>
        </w:rPr>
        <w:t>2) карту градостроительного зонирования;</w:t>
      </w:r>
    </w:p>
    <w:p w:rsidR="005A64D0" w:rsidRPr="005263B3" w:rsidRDefault="005A64D0" w:rsidP="00824F0D">
      <w:pPr>
        <w:spacing w:line="276" w:lineRule="auto"/>
        <w:ind w:firstLine="709"/>
        <w:jc w:val="both"/>
        <w:rPr>
          <w:sz w:val="26"/>
          <w:szCs w:val="26"/>
        </w:rPr>
      </w:pPr>
      <w:r w:rsidRPr="005263B3">
        <w:rPr>
          <w:sz w:val="26"/>
          <w:szCs w:val="26"/>
        </w:rPr>
        <w:t>3) градостроительные регламенты.</w:t>
      </w:r>
    </w:p>
    <w:p w:rsidR="005A64D0" w:rsidRPr="005263B3" w:rsidRDefault="005A64D0" w:rsidP="00824F0D">
      <w:pPr>
        <w:spacing w:line="276" w:lineRule="auto"/>
        <w:ind w:firstLine="709"/>
        <w:jc w:val="both"/>
        <w:rPr>
          <w:sz w:val="26"/>
          <w:szCs w:val="26"/>
        </w:rPr>
      </w:pPr>
      <w:r w:rsidRPr="005263B3">
        <w:rPr>
          <w:sz w:val="26"/>
          <w:szCs w:val="26"/>
        </w:rPr>
        <w:t>3. Порядок применения правил землепользования и застройки и внесения в них изменений включает в себя положения:</w:t>
      </w:r>
    </w:p>
    <w:p w:rsidR="005A64D0" w:rsidRPr="005263B3" w:rsidRDefault="005A64D0" w:rsidP="00824F0D">
      <w:pPr>
        <w:spacing w:line="276" w:lineRule="auto"/>
        <w:ind w:firstLine="709"/>
        <w:jc w:val="both"/>
        <w:rPr>
          <w:sz w:val="26"/>
          <w:szCs w:val="26"/>
        </w:rPr>
      </w:pPr>
      <w:r w:rsidRPr="005263B3">
        <w:rPr>
          <w:sz w:val="26"/>
          <w:szCs w:val="26"/>
        </w:rPr>
        <w:t>1) о регулировании землепользования и застройки органами местного самоуправления;</w:t>
      </w:r>
    </w:p>
    <w:p w:rsidR="005A64D0" w:rsidRPr="005263B3" w:rsidRDefault="005A64D0" w:rsidP="00824F0D">
      <w:pPr>
        <w:spacing w:line="276" w:lineRule="auto"/>
        <w:ind w:firstLine="709"/>
        <w:jc w:val="both"/>
        <w:rPr>
          <w:sz w:val="26"/>
          <w:szCs w:val="26"/>
        </w:rPr>
      </w:pPr>
      <w:r w:rsidRPr="005263B3">
        <w:rPr>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5263B3" w:rsidRDefault="005A64D0" w:rsidP="00824F0D">
      <w:pPr>
        <w:spacing w:line="276" w:lineRule="auto"/>
        <w:ind w:firstLine="709"/>
        <w:jc w:val="both"/>
        <w:rPr>
          <w:sz w:val="26"/>
          <w:szCs w:val="26"/>
        </w:rPr>
      </w:pPr>
      <w:r w:rsidRPr="005263B3">
        <w:rPr>
          <w:sz w:val="26"/>
          <w:szCs w:val="26"/>
        </w:rPr>
        <w:t>3) о подготовке документации по планировке территории органами местного самоуправления;</w:t>
      </w:r>
    </w:p>
    <w:p w:rsidR="005A64D0" w:rsidRPr="005263B3" w:rsidRDefault="005A64D0" w:rsidP="00824F0D">
      <w:pPr>
        <w:spacing w:line="276" w:lineRule="auto"/>
        <w:ind w:firstLine="709"/>
        <w:jc w:val="both"/>
        <w:rPr>
          <w:sz w:val="26"/>
          <w:szCs w:val="26"/>
        </w:rPr>
      </w:pPr>
      <w:r w:rsidRPr="005263B3">
        <w:rPr>
          <w:sz w:val="26"/>
          <w:szCs w:val="26"/>
        </w:rPr>
        <w:t>4) о проведении публичных слушаний по вопросам землепользования и застройки;</w:t>
      </w:r>
    </w:p>
    <w:p w:rsidR="005A64D0" w:rsidRPr="005263B3" w:rsidRDefault="005A64D0" w:rsidP="00824F0D">
      <w:pPr>
        <w:spacing w:line="276" w:lineRule="auto"/>
        <w:ind w:firstLine="709"/>
        <w:jc w:val="both"/>
        <w:rPr>
          <w:sz w:val="26"/>
          <w:szCs w:val="26"/>
        </w:rPr>
      </w:pPr>
      <w:r w:rsidRPr="005263B3">
        <w:rPr>
          <w:sz w:val="26"/>
          <w:szCs w:val="26"/>
        </w:rPr>
        <w:t>5) о внесении изменений в правила землепользования и застройки;</w:t>
      </w:r>
    </w:p>
    <w:p w:rsidR="005A64D0" w:rsidRPr="005263B3" w:rsidRDefault="005A64D0" w:rsidP="00824F0D">
      <w:pPr>
        <w:spacing w:line="276" w:lineRule="auto"/>
        <w:ind w:firstLine="709"/>
        <w:jc w:val="both"/>
        <w:rPr>
          <w:sz w:val="26"/>
          <w:szCs w:val="26"/>
        </w:rPr>
      </w:pPr>
      <w:r w:rsidRPr="005263B3">
        <w:rPr>
          <w:sz w:val="26"/>
          <w:szCs w:val="26"/>
        </w:rPr>
        <w:t>6) о регулировании иных вопросов землепользования и застройки.</w:t>
      </w:r>
    </w:p>
    <w:p w:rsidR="005A64D0" w:rsidRPr="005263B3" w:rsidRDefault="005A64D0" w:rsidP="00824F0D">
      <w:pPr>
        <w:spacing w:line="276" w:lineRule="auto"/>
        <w:ind w:firstLine="709"/>
        <w:jc w:val="both"/>
        <w:rPr>
          <w:sz w:val="26"/>
          <w:szCs w:val="26"/>
        </w:rPr>
      </w:pPr>
      <w:r w:rsidRPr="005263B3">
        <w:rPr>
          <w:sz w:val="26"/>
          <w:szCs w:val="26"/>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5263B3" w:rsidRDefault="005A64D0" w:rsidP="00824F0D">
      <w:pPr>
        <w:spacing w:line="276" w:lineRule="auto"/>
        <w:ind w:firstLine="709"/>
        <w:jc w:val="both"/>
        <w:rPr>
          <w:sz w:val="26"/>
          <w:szCs w:val="26"/>
        </w:rPr>
      </w:pPr>
      <w:r w:rsidRPr="005263B3">
        <w:rPr>
          <w:sz w:val="26"/>
          <w:szCs w:val="26"/>
        </w:rPr>
        <w:t>1) виды разрешенного использования земельных участков и объектов капитального строительства;</w:t>
      </w:r>
    </w:p>
    <w:p w:rsidR="005A64D0" w:rsidRPr="005263B3" w:rsidRDefault="005A64D0" w:rsidP="00824F0D">
      <w:pPr>
        <w:spacing w:line="276" w:lineRule="auto"/>
        <w:ind w:firstLine="709"/>
        <w:jc w:val="both"/>
        <w:rPr>
          <w:sz w:val="26"/>
          <w:szCs w:val="26"/>
        </w:rPr>
      </w:pPr>
      <w:r w:rsidRPr="005263B3">
        <w:rPr>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5263B3" w:rsidRDefault="00D3272B" w:rsidP="00824F0D">
      <w:pPr>
        <w:spacing w:line="276" w:lineRule="auto"/>
        <w:ind w:firstLine="709"/>
        <w:jc w:val="both"/>
        <w:rPr>
          <w:sz w:val="26"/>
          <w:szCs w:val="26"/>
        </w:rPr>
      </w:pPr>
      <w:r w:rsidRPr="005263B3">
        <w:rPr>
          <w:sz w:val="26"/>
          <w:szCs w:val="26"/>
        </w:rPr>
        <w:t xml:space="preserve">3) </w:t>
      </w:r>
      <w:proofErr w:type="gramStart"/>
      <w:r w:rsidRPr="005263B3">
        <w:rPr>
          <w:sz w:val="26"/>
          <w:szCs w:val="26"/>
        </w:rPr>
        <w:t>предельные</w:t>
      </w:r>
      <w:proofErr w:type="gramEnd"/>
      <w:r w:rsidRPr="005263B3">
        <w:rPr>
          <w:sz w:val="26"/>
          <w:szCs w:val="26"/>
        </w:rPr>
        <w:t xml:space="preserve"> (максимальная и минимальная) этажность (высота) построек; </w:t>
      </w:r>
    </w:p>
    <w:p w:rsidR="00D3272B" w:rsidRPr="005263B3" w:rsidRDefault="00D3272B" w:rsidP="00824F0D">
      <w:pPr>
        <w:spacing w:line="276" w:lineRule="auto"/>
        <w:ind w:firstLine="709"/>
        <w:jc w:val="both"/>
        <w:rPr>
          <w:sz w:val="26"/>
          <w:szCs w:val="26"/>
        </w:rPr>
      </w:pPr>
      <w:r w:rsidRPr="005263B3">
        <w:rPr>
          <w:sz w:val="26"/>
          <w:szCs w:val="26"/>
        </w:rPr>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5263B3" w:rsidRDefault="00D3272B" w:rsidP="00824F0D">
      <w:pPr>
        <w:spacing w:line="276" w:lineRule="auto"/>
        <w:ind w:firstLine="709"/>
        <w:jc w:val="both"/>
        <w:rPr>
          <w:sz w:val="26"/>
          <w:szCs w:val="26"/>
        </w:rPr>
      </w:pPr>
      <w:r w:rsidRPr="005263B3">
        <w:rPr>
          <w:sz w:val="26"/>
          <w:szCs w:val="26"/>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5263B3" w:rsidRDefault="00D3272B" w:rsidP="00824F0D">
      <w:pPr>
        <w:spacing w:line="276" w:lineRule="auto"/>
        <w:ind w:firstLine="709"/>
        <w:jc w:val="both"/>
        <w:rPr>
          <w:sz w:val="26"/>
          <w:szCs w:val="26"/>
        </w:rPr>
      </w:pPr>
      <w:r w:rsidRPr="005263B3">
        <w:rPr>
          <w:sz w:val="26"/>
          <w:szCs w:val="26"/>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5263B3" w:rsidRDefault="00510416" w:rsidP="00824F0D">
      <w:pPr>
        <w:spacing w:line="276" w:lineRule="auto"/>
        <w:ind w:firstLine="709"/>
        <w:jc w:val="both"/>
        <w:rPr>
          <w:sz w:val="26"/>
          <w:szCs w:val="26"/>
        </w:rPr>
      </w:pPr>
      <w:r w:rsidRPr="005263B3">
        <w:rPr>
          <w:sz w:val="26"/>
          <w:szCs w:val="26"/>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5263B3" w:rsidRDefault="00510416" w:rsidP="00824F0D">
      <w:pPr>
        <w:spacing w:line="276" w:lineRule="auto"/>
        <w:ind w:firstLine="709"/>
        <w:jc w:val="both"/>
        <w:rPr>
          <w:sz w:val="26"/>
          <w:szCs w:val="26"/>
        </w:rPr>
      </w:pPr>
      <w:r w:rsidRPr="005263B3">
        <w:rPr>
          <w:sz w:val="26"/>
          <w:szCs w:val="26"/>
        </w:rPr>
        <w:t>5.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5263B3">
        <w:rPr>
          <w:sz w:val="26"/>
          <w:szCs w:val="26"/>
        </w:rPr>
        <w:t>о-</w:t>
      </w:r>
      <w:proofErr w:type="gramEnd"/>
      <w:r w:rsidRPr="005263B3">
        <w:rPr>
          <w:sz w:val="26"/>
          <w:szCs w:val="26"/>
        </w:rPr>
        <w:t xml:space="preserve">, водо-, </w:t>
      </w:r>
      <w:proofErr w:type="spellStart"/>
      <w:r w:rsidRPr="005263B3">
        <w:rPr>
          <w:sz w:val="26"/>
          <w:szCs w:val="26"/>
        </w:rPr>
        <w:t>газообеспечение</w:t>
      </w:r>
      <w:proofErr w:type="spellEnd"/>
      <w:r w:rsidRPr="005263B3">
        <w:rPr>
          <w:sz w:val="26"/>
          <w:szCs w:val="26"/>
        </w:rPr>
        <w:t xml:space="preserve">, </w:t>
      </w:r>
      <w:r w:rsidRPr="005263B3">
        <w:rPr>
          <w:sz w:val="26"/>
          <w:szCs w:val="26"/>
        </w:rPr>
        <w:lastRenderedPageBreak/>
        <w:t xml:space="preserve">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510416" w:rsidRPr="005263B3" w:rsidRDefault="00510416" w:rsidP="00824F0D">
      <w:pPr>
        <w:spacing w:line="276" w:lineRule="auto"/>
        <w:ind w:firstLine="709"/>
        <w:jc w:val="both"/>
        <w:rPr>
          <w:sz w:val="26"/>
          <w:szCs w:val="26"/>
        </w:rPr>
      </w:pPr>
      <w:r w:rsidRPr="005263B3">
        <w:rPr>
          <w:sz w:val="26"/>
          <w:szCs w:val="26"/>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5263B3">
        <w:rPr>
          <w:sz w:val="26"/>
          <w:szCs w:val="26"/>
        </w:rPr>
        <w:t>41</w:t>
      </w:r>
      <w:r w:rsidRPr="005263B3">
        <w:rPr>
          <w:sz w:val="26"/>
          <w:szCs w:val="26"/>
        </w:rPr>
        <w:t xml:space="preserve"> настоящих Правил.</w:t>
      </w:r>
    </w:p>
    <w:p w:rsidR="005A64D0" w:rsidRPr="005263B3" w:rsidRDefault="005A64D0" w:rsidP="003A4BDD">
      <w:pPr>
        <w:pStyle w:val="3"/>
        <w:ind w:firstLine="709"/>
        <w:jc w:val="both"/>
        <w:rPr>
          <w:bCs w:val="0"/>
          <w:color w:val="auto"/>
          <w:sz w:val="26"/>
          <w:szCs w:val="26"/>
        </w:rPr>
      </w:pPr>
      <w:bookmarkStart w:id="25" w:name="_Toc375657756"/>
      <w:r w:rsidRPr="005263B3">
        <w:rPr>
          <w:bCs w:val="0"/>
          <w:color w:val="auto"/>
          <w:sz w:val="26"/>
          <w:szCs w:val="26"/>
        </w:rPr>
        <w:t>Статья 4. Объекты и субъекты градостроительных отношений</w:t>
      </w:r>
      <w:bookmarkEnd w:id="25"/>
    </w:p>
    <w:p w:rsidR="005A64D0" w:rsidRPr="005263B3" w:rsidRDefault="005A64D0" w:rsidP="00D3272B">
      <w:pPr>
        <w:spacing w:line="276" w:lineRule="auto"/>
        <w:ind w:firstLine="540"/>
        <w:jc w:val="both"/>
        <w:rPr>
          <w:sz w:val="26"/>
          <w:szCs w:val="26"/>
        </w:rPr>
      </w:pPr>
    </w:p>
    <w:p w:rsidR="005A64D0" w:rsidRPr="005263B3" w:rsidRDefault="005A64D0" w:rsidP="00916BEF">
      <w:pPr>
        <w:spacing w:line="276" w:lineRule="auto"/>
        <w:ind w:firstLine="709"/>
        <w:jc w:val="both"/>
        <w:rPr>
          <w:sz w:val="26"/>
          <w:szCs w:val="26"/>
        </w:rPr>
      </w:pPr>
      <w:r w:rsidRPr="005263B3">
        <w:rPr>
          <w:sz w:val="26"/>
          <w:szCs w:val="26"/>
        </w:rPr>
        <w:t>1. Объектами градостроительных отношений в поселении является:</w:t>
      </w:r>
    </w:p>
    <w:p w:rsidR="005A64D0" w:rsidRPr="005263B3" w:rsidRDefault="005A64D0" w:rsidP="00916BEF">
      <w:pPr>
        <w:spacing w:line="276" w:lineRule="auto"/>
        <w:ind w:firstLine="709"/>
        <w:jc w:val="both"/>
        <w:rPr>
          <w:sz w:val="26"/>
          <w:szCs w:val="26"/>
        </w:rPr>
      </w:pPr>
      <w:r w:rsidRPr="005263B3">
        <w:rPr>
          <w:sz w:val="26"/>
          <w:szCs w:val="26"/>
        </w:rPr>
        <w:t>1) территория поселения;</w:t>
      </w:r>
    </w:p>
    <w:p w:rsidR="005A64D0" w:rsidRPr="005263B3" w:rsidRDefault="005A64D0" w:rsidP="00916BEF">
      <w:pPr>
        <w:spacing w:line="276" w:lineRule="auto"/>
        <w:ind w:firstLine="709"/>
        <w:jc w:val="both"/>
        <w:rPr>
          <w:sz w:val="26"/>
          <w:szCs w:val="26"/>
        </w:rPr>
      </w:pPr>
      <w:r w:rsidRPr="005263B3">
        <w:rPr>
          <w:sz w:val="26"/>
          <w:szCs w:val="26"/>
        </w:rPr>
        <w:t xml:space="preserve">2) </w:t>
      </w:r>
      <w:proofErr w:type="spellStart"/>
      <w:r w:rsidRPr="005263B3">
        <w:rPr>
          <w:sz w:val="26"/>
          <w:szCs w:val="26"/>
        </w:rPr>
        <w:t>земельно</w:t>
      </w:r>
      <w:proofErr w:type="spellEnd"/>
      <w:r w:rsidRPr="005263B3">
        <w:rPr>
          <w:sz w:val="26"/>
          <w:szCs w:val="26"/>
        </w:rPr>
        <w:t xml:space="preserve"> – имущественные комплексы;</w:t>
      </w:r>
    </w:p>
    <w:p w:rsidR="005A64D0" w:rsidRPr="005263B3" w:rsidRDefault="005A64D0" w:rsidP="00916BEF">
      <w:pPr>
        <w:spacing w:line="276" w:lineRule="auto"/>
        <w:ind w:firstLine="709"/>
        <w:jc w:val="both"/>
        <w:rPr>
          <w:sz w:val="26"/>
          <w:szCs w:val="26"/>
        </w:rPr>
      </w:pPr>
      <w:r w:rsidRPr="005263B3">
        <w:rPr>
          <w:sz w:val="26"/>
          <w:szCs w:val="26"/>
        </w:rPr>
        <w:t>3) земельные участки;</w:t>
      </w:r>
    </w:p>
    <w:p w:rsidR="005A64D0" w:rsidRPr="005263B3" w:rsidRDefault="005A64D0" w:rsidP="00916BEF">
      <w:pPr>
        <w:spacing w:line="276" w:lineRule="auto"/>
        <w:ind w:firstLine="709"/>
        <w:jc w:val="both"/>
        <w:rPr>
          <w:sz w:val="26"/>
          <w:szCs w:val="26"/>
        </w:rPr>
      </w:pPr>
      <w:r w:rsidRPr="005263B3">
        <w:rPr>
          <w:sz w:val="26"/>
          <w:szCs w:val="26"/>
        </w:rPr>
        <w:t>4) объекты капитального строительства.</w:t>
      </w:r>
    </w:p>
    <w:p w:rsidR="005A64D0" w:rsidRPr="005263B3" w:rsidRDefault="005A64D0" w:rsidP="00916BEF">
      <w:pPr>
        <w:spacing w:line="276" w:lineRule="auto"/>
        <w:ind w:firstLine="709"/>
        <w:jc w:val="both"/>
        <w:rPr>
          <w:sz w:val="26"/>
          <w:szCs w:val="26"/>
        </w:rPr>
      </w:pPr>
      <w:r w:rsidRPr="005263B3">
        <w:rPr>
          <w:sz w:val="26"/>
          <w:szCs w:val="26"/>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5263B3" w:rsidRDefault="005A64D0" w:rsidP="00916BEF">
      <w:pPr>
        <w:spacing w:line="276" w:lineRule="auto"/>
        <w:ind w:firstLine="709"/>
        <w:jc w:val="both"/>
        <w:rPr>
          <w:sz w:val="26"/>
          <w:szCs w:val="26"/>
        </w:rPr>
      </w:pPr>
      <w:r w:rsidRPr="005263B3">
        <w:rPr>
          <w:sz w:val="26"/>
          <w:szCs w:val="26"/>
        </w:rPr>
        <w:t xml:space="preserve">3. </w:t>
      </w:r>
      <w:proofErr w:type="gramStart"/>
      <w:r w:rsidRPr="005263B3">
        <w:rPr>
          <w:sz w:val="26"/>
          <w:szCs w:val="26"/>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r w:rsidR="00065765" w:rsidRPr="005263B3">
        <w:rPr>
          <w:sz w:val="26"/>
          <w:szCs w:val="26"/>
        </w:rPr>
        <w:t>Подгорненск</w:t>
      </w:r>
      <w:r w:rsidR="00510416" w:rsidRPr="005263B3">
        <w:rPr>
          <w:sz w:val="26"/>
          <w:szCs w:val="26"/>
        </w:rPr>
        <w:t>ого сельск</w:t>
      </w:r>
      <w:r w:rsidRPr="005263B3">
        <w:rPr>
          <w:sz w:val="26"/>
          <w:szCs w:val="26"/>
        </w:rPr>
        <w:t>ого поселения и главы поселения, принятые в соответствии с законодательством о градостроительной деятельности и</w:t>
      </w:r>
      <w:proofErr w:type="gramEnd"/>
      <w:r w:rsidRPr="005263B3">
        <w:rPr>
          <w:sz w:val="26"/>
          <w:szCs w:val="26"/>
        </w:rPr>
        <w:t xml:space="preserve"> настоящими Правилами.</w:t>
      </w:r>
    </w:p>
    <w:p w:rsidR="005A64D0" w:rsidRPr="005263B3" w:rsidRDefault="005A64D0" w:rsidP="003A4BDD">
      <w:pPr>
        <w:pStyle w:val="3"/>
        <w:ind w:firstLine="709"/>
        <w:jc w:val="both"/>
        <w:rPr>
          <w:bCs w:val="0"/>
          <w:color w:val="auto"/>
          <w:sz w:val="26"/>
          <w:szCs w:val="26"/>
        </w:rPr>
      </w:pPr>
      <w:bookmarkStart w:id="26" w:name="_Toc375657757"/>
      <w:r w:rsidRPr="005263B3">
        <w:rPr>
          <w:bCs w:val="0"/>
          <w:color w:val="auto"/>
          <w:sz w:val="26"/>
          <w:szCs w:val="26"/>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6"/>
    </w:p>
    <w:p w:rsidR="005A64D0" w:rsidRPr="005263B3" w:rsidRDefault="005A64D0" w:rsidP="00916BEF">
      <w:pPr>
        <w:rPr>
          <w:b/>
          <w:bCs/>
          <w:sz w:val="26"/>
          <w:szCs w:val="26"/>
        </w:rPr>
      </w:pPr>
    </w:p>
    <w:p w:rsidR="001955D0" w:rsidRPr="005263B3" w:rsidRDefault="005A64D0" w:rsidP="00916BEF">
      <w:pPr>
        <w:spacing w:line="276" w:lineRule="auto"/>
        <w:ind w:firstLine="709"/>
        <w:jc w:val="both"/>
        <w:rPr>
          <w:sz w:val="26"/>
          <w:szCs w:val="26"/>
        </w:rPr>
      </w:pPr>
      <w:r w:rsidRPr="005263B3">
        <w:rPr>
          <w:sz w:val="26"/>
          <w:szCs w:val="26"/>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5263B3" w:rsidRDefault="005A64D0" w:rsidP="00916BEF">
      <w:pPr>
        <w:spacing w:line="276" w:lineRule="auto"/>
        <w:ind w:firstLine="709"/>
        <w:jc w:val="both"/>
        <w:rPr>
          <w:sz w:val="26"/>
          <w:szCs w:val="26"/>
        </w:rPr>
      </w:pPr>
      <w:r w:rsidRPr="005263B3">
        <w:rPr>
          <w:sz w:val="26"/>
          <w:szCs w:val="26"/>
        </w:rPr>
        <w:t>2. Администрация поселения обеспечивает возможность ознакомления с настоящими Правилами путем:</w:t>
      </w:r>
    </w:p>
    <w:p w:rsidR="001955D0" w:rsidRPr="005263B3" w:rsidRDefault="005A64D0" w:rsidP="00916BEF">
      <w:pPr>
        <w:spacing w:line="276" w:lineRule="auto"/>
        <w:ind w:firstLine="709"/>
        <w:jc w:val="both"/>
        <w:rPr>
          <w:sz w:val="26"/>
          <w:szCs w:val="26"/>
        </w:rPr>
      </w:pPr>
      <w:r w:rsidRPr="005263B3">
        <w:rPr>
          <w:sz w:val="26"/>
          <w:szCs w:val="26"/>
        </w:rPr>
        <w:t>1) публикации Правил в местных средствах массовой информации поселения</w:t>
      </w:r>
      <w:r w:rsidR="001955D0" w:rsidRPr="005263B3">
        <w:rPr>
          <w:sz w:val="26"/>
          <w:szCs w:val="26"/>
        </w:rPr>
        <w:t xml:space="preserve"> и сети «Интернет»</w:t>
      </w:r>
      <w:r w:rsidRPr="005263B3">
        <w:rPr>
          <w:sz w:val="26"/>
          <w:szCs w:val="26"/>
        </w:rPr>
        <w:t>, издания их специальным тиражом и открытой продажи всем заинтересованным лицам;</w:t>
      </w:r>
    </w:p>
    <w:p w:rsidR="001955D0" w:rsidRPr="005263B3" w:rsidRDefault="005A64D0" w:rsidP="00916BEF">
      <w:pPr>
        <w:spacing w:line="276" w:lineRule="auto"/>
        <w:ind w:firstLine="709"/>
        <w:jc w:val="both"/>
        <w:rPr>
          <w:sz w:val="26"/>
          <w:szCs w:val="26"/>
        </w:rPr>
      </w:pPr>
      <w:r w:rsidRPr="005263B3">
        <w:rPr>
          <w:sz w:val="26"/>
          <w:szCs w:val="26"/>
        </w:rPr>
        <w:t xml:space="preserve">2) создание условий для ознакомления с Правилами (в полном комплекте входящих в их состав документов и приложений) в Комиссии, в структурных </w:t>
      </w:r>
      <w:r w:rsidRPr="005263B3">
        <w:rPr>
          <w:sz w:val="26"/>
          <w:szCs w:val="26"/>
        </w:rPr>
        <w:lastRenderedPageBreak/>
        <w:t>подразделениях администрации поселения, осуществляющих функции в области землепользования и застройки;</w:t>
      </w:r>
    </w:p>
    <w:p w:rsidR="001955D0" w:rsidRPr="005263B3" w:rsidRDefault="005A64D0" w:rsidP="00916BEF">
      <w:pPr>
        <w:spacing w:line="276" w:lineRule="auto"/>
        <w:ind w:firstLine="709"/>
        <w:jc w:val="both"/>
        <w:rPr>
          <w:sz w:val="26"/>
          <w:szCs w:val="26"/>
        </w:rPr>
      </w:pPr>
      <w:r w:rsidRPr="005263B3">
        <w:rPr>
          <w:sz w:val="26"/>
          <w:szCs w:val="26"/>
        </w:rPr>
        <w:t>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955D0" w:rsidRPr="005263B3" w:rsidRDefault="005A64D0" w:rsidP="00916BEF">
      <w:pPr>
        <w:spacing w:line="276" w:lineRule="auto"/>
        <w:ind w:firstLine="709"/>
        <w:jc w:val="both"/>
        <w:rPr>
          <w:sz w:val="26"/>
          <w:szCs w:val="26"/>
        </w:rPr>
      </w:pPr>
      <w:r w:rsidRPr="005263B3">
        <w:rPr>
          <w:sz w:val="26"/>
          <w:szCs w:val="26"/>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5263B3" w:rsidRDefault="005A64D0" w:rsidP="00916BEF">
      <w:pPr>
        <w:spacing w:line="276" w:lineRule="auto"/>
        <w:ind w:firstLine="709"/>
        <w:jc w:val="both"/>
        <w:rPr>
          <w:sz w:val="26"/>
          <w:szCs w:val="26"/>
        </w:rPr>
      </w:pPr>
      <w:r w:rsidRPr="005263B3">
        <w:rPr>
          <w:sz w:val="26"/>
          <w:szCs w:val="26"/>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5263B3" w:rsidRDefault="005A64D0" w:rsidP="00916BEF">
      <w:pPr>
        <w:spacing w:line="276" w:lineRule="auto"/>
        <w:ind w:firstLine="709"/>
        <w:jc w:val="both"/>
        <w:rPr>
          <w:sz w:val="26"/>
          <w:szCs w:val="26"/>
        </w:rPr>
      </w:pPr>
      <w:r w:rsidRPr="005263B3">
        <w:rPr>
          <w:sz w:val="26"/>
          <w:szCs w:val="26"/>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5263B3" w:rsidRDefault="005A64D0" w:rsidP="00916BEF">
      <w:pPr>
        <w:spacing w:line="276" w:lineRule="auto"/>
        <w:ind w:firstLine="709"/>
        <w:jc w:val="both"/>
        <w:rPr>
          <w:sz w:val="26"/>
          <w:szCs w:val="26"/>
        </w:rPr>
      </w:pPr>
      <w:r w:rsidRPr="005263B3">
        <w:rPr>
          <w:sz w:val="26"/>
          <w:szCs w:val="26"/>
        </w:rPr>
        <w:t>1) участие в собраниях (сходах) граждан;</w:t>
      </w:r>
    </w:p>
    <w:p w:rsidR="001955D0" w:rsidRPr="005263B3" w:rsidRDefault="005A64D0" w:rsidP="00916BEF">
      <w:pPr>
        <w:spacing w:line="276" w:lineRule="auto"/>
        <w:ind w:firstLine="709"/>
        <w:jc w:val="both"/>
        <w:rPr>
          <w:sz w:val="26"/>
          <w:szCs w:val="26"/>
        </w:rPr>
      </w:pPr>
      <w:r w:rsidRPr="005263B3">
        <w:rPr>
          <w:sz w:val="26"/>
          <w:szCs w:val="26"/>
        </w:rPr>
        <w:t>2) участие в публичных слушаниях;</w:t>
      </w:r>
    </w:p>
    <w:p w:rsidR="001955D0" w:rsidRPr="005263B3" w:rsidRDefault="005A64D0" w:rsidP="00916BEF">
      <w:pPr>
        <w:spacing w:line="276" w:lineRule="auto"/>
        <w:ind w:firstLine="709"/>
        <w:jc w:val="both"/>
        <w:rPr>
          <w:sz w:val="26"/>
          <w:szCs w:val="26"/>
        </w:rPr>
      </w:pPr>
      <w:r w:rsidRPr="005263B3">
        <w:rPr>
          <w:sz w:val="26"/>
          <w:szCs w:val="26"/>
        </w:rPr>
        <w:t>3) проведение независимых экспертиз градостроительной документации за счет собственных средств;</w:t>
      </w:r>
    </w:p>
    <w:p w:rsidR="001955D0" w:rsidRPr="005263B3" w:rsidRDefault="005A64D0" w:rsidP="00916BEF">
      <w:pPr>
        <w:spacing w:line="276" w:lineRule="auto"/>
        <w:ind w:firstLine="709"/>
        <w:jc w:val="both"/>
        <w:rPr>
          <w:sz w:val="26"/>
          <w:szCs w:val="26"/>
        </w:rPr>
      </w:pPr>
      <w:r w:rsidRPr="005263B3">
        <w:rPr>
          <w:sz w:val="26"/>
          <w:szCs w:val="26"/>
        </w:rPr>
        <w:t>4) иных формах, установленных действующим законодательством.</w:t>
      </w:r>
    </w:p>
    <w:p w:rsidR="001955D0" w:rsidRPr="005263B3" w:rsidRDefault="005A64D0" w:rsidP="00916BEF">
      <w:pPr>
        <w:spacing w:line="276" w:lineRule="auto"/>
        <w:ind w:firstLine="709"/>
        <w:jc w:val="both"/>
        <w:rPr>
          <w:sz w:val="26"/>
          <w:szCs w:val="26"/>
        </w:rPr>
      </w:pPr>
      <w:r w:rsidRPr="005263B3">
        <w:rPr>
          <w:sz w:val="26"/>
          <w:szCs w:val="26"/>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5263B3" w:rsidRDefault="005A64D0" w:rsidP="00916BEF">
      <w:pPr>
        <w:spacing w:line="276" w:lineRule="auto"/>
        <w:ind w:firstLine="709"/>
        <w:jc w:val="both"/>
        <w:rPr>
          <w:sz w:val="26"/>
          <w:szCs w:val="26"/>
        </w:rPr>
      </w:pPr>
      <w:r w:rsidRPr="005263B3">
        <w:rPr>
          <w:sz w:val="26"/>
          <w:szCs w:val="26"/>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5263B3" w:rsidRDefault="005A64D0" w:rsidP="00916BEF">
      <w:pPr>
        <w:tabs>
          <w:tab w:val="left" w:pos="993"/>
        </w:tabs>
        <w:spacing w:line="276" w:lineRule="auto"/>
        <w:ind w:firstLine="709"/>
        <w:jc w:val="both"/>
        <w:rPr>
          <w:sz w:val="26"/>
          <w:szCs w:val="26"/>
        </w:rPr>
      </w:pPr>
      <w:r w:rsidRPr="005263B3">
        <w:rPr>
          <w:sz w:val="26"/>
          <w:szCs w:val="26"/>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23628" w:rsidRPr="005263B3" w:rsidRDefault="00823628" w:rsidP="00916BEF">
      <w:pPr>
        <w:spacing w:line="276" w:lineRule="auto"/>
        <w:ind w:firstLine="709"/>
        <w:jc w:val="both"/>
        <w:rPr>
          <w:sz w:val="26"/>
          <w:szCs w:val="26"/>
        </w:rPr>
      </w:pPr>
    </w:p>
    <w:p w:rsidR="007E2B53" w:rsidRPr="005263B3" w:rsidRDefault="007E2B53">
      <w:pPr>
        <w:spacing w:after="200" w:line="276" w:lineRule="auto"/>
        <w:rPr>
          <w:rFonts w:asciiTheme="majorHAnsi" w:eastAsiaTheme="majorEastAsia" w:hAnsiTheme="majorHAnsi" w:cstheme="majorBidi"/>
          <w:b/>
          <w:bCs/>
          <w:sz w:val="26"/>
          <w:szCs w:val="26"/>
        </w:rPr>
      </w:pPr>
      <w:r w:rsidRPr="005263B3">
        <w:rPr>
          <w:sz w:val="26"/>
          <w:szCs w:val="26"/>
        </w:rPr>
        <w:br w:type="page"/>
      </w:r>
    </w:p>
    <w:p w:rsidR="00916BEF" w:rsidRPr="005263B3" w:rsidRDefault="00916BEF" w:rsidP="003A4BDD">
      <w:pPr>
        <w:pStyle w:val="2"/>
        <w:ind w:firstLine="709"/>
        <w:jc w:val="both"/>
        <w:rPr>
          <w:color w:val="auto"/>
        </w:rPr>
      </w:pPr>
      <w:bookmarkStart w:id="27" w:name="_Toc375657758"/>
      <w:r w:rsidRPr="005263B3">
        <w:rPr>
          <w:color w:val="auto"/>
        </w:rPr>
        <w:lastRenderedPageBreak/>
        <w:t>Глава</w:t>
      </w:r>
      <w:r w:rsidR="008B3847" w:rsidRPr="005263B3">
        <w:rPr>
          <w:color w:val="auto"/>
        </w:rPr>
        <w:t xml:space="preserve"> </w:t>
      </w:r>
      <w:r w:rsidRPr="005263B3">
        <w:rPr>
          <w:color w:val="auto"/>
        </w:rPr>
        <w:t xml:space="preserve">2. </w:t>
      </w:r>
      <w:r w:rsidR="006D0D05" w:rsidRPr="005263B3">
        <w:rPr>
          <w:color w:val="auto"/>
        </w:rPr>
        <w:t>ПРАВА ИСПОЛЬЗОВАНИЯ НЕДВИЖИМОСТИ, ВОЗНИКШИЕ ДО ВСТУПЛЕНИЯ В СИЛУ ПРАВИЛ</w:t>
      </w:r>
      <w:bookmarkEnd w:id="27"/>
    </w:p>
    <w:p w:rsidR="00916BEF" w:rsidRPr="005263B3" w:rsidRDefault="00916BEF" w:rsidP="00916BEF">
      <w:pPr>
        <w:ind w:firstLine="709"/>
        <w:jc w:val="both"/>
        <w:rPr>
          <w:b/>
          <w:sz w:val="26"/>
          <w:szCs w:val="26"/>
        </w:rPr>
      </w:pPr>
    </w:p>
    <w:p w:rsidR="006D0D05" w:rsidRPr="005263B3" w:rsidRDefault="00916BEF" w:rsidP="003A4BDD">
      <w:pPr>
        <w:pStyle w:val="3"/>
        <w:ind w:firstLine="709"/>
        <w:jc w:val="both"/>
        <w:rPr>
          <w:bCs w:val="0"/>
          <w:color w:val="auto"/>
          <w:sz w:val="26"/>
          <w:szCs w:val="26"/>
        </w:rPr>
      </w:pPr>
      <w:bookmarkStart w:id="28" w:name="_Toc375657759"/>
      <w:r w:rsidRPr="005263B3">
        <w:rPr>
          <w:bCs w:val="0"/>
          <w:color w:val="auto"/>
          <w:sz w:val="26"/>
          <w:szCs w:val="26"/>
        </w:rPr>
        <w:t xml:space="preserve">Статья 6. </w:t>
      </w:r>
      <w:r w:rsidR="006D0D05" w:rsidRPr="005263B3">
        <w:rPr>
          <w:color w:val="auto"/>
          <w:sz w:val="26"/>
          <w:szCs w:val="26"/>
        </w:rPr>
        <w:t>Общие положения, относящиеся к ранее возникшим правам.</w:t>
      </w:r>
      <w:bookmarkEnd w:id="28"/>
      <w:r w:rsidRPr="005263B3">
        <w:rPr>
          <w:bCs w:val="0"/>
          <w:color w:val="auto"/>
          <w:sz w:val="26"/>
          <w:szCs w:val="26"/>
        </w:rPr>
        <w:t xml:space="preserve"> </w:t>
      </w:r>
    </w:p>
    <w:p w:rsidR="006D0D05" w:rsidRPr="005263B3" w:rsidRDefault="006D0D05" w:rsidP="006D0D05">
      <w:pPr>
        <w:spacing w:line="276" w:lineRule="auto"/>
        <w:ind w:firstLine="709"/>
        <w:jc w:val="both"/>
        <w:rPr>
          <w:sz w:val="26"/>
          <w:szCs w:val="26"/>
        </w:rPr>
      </w:pPr>
    </w:p>
    <w:p w:rsidR="006D0D05" w:rsidRPr="005263B3" w:rsidRDefault="006D0D05" w:rsidP="006D0D05">
      <w:pPr>
        <w:spacing w:line="276" w:lineRule="auto"/>
        <w:ind w:firstLine="709"/>
        <w:jc w:val="both"/>
        <w:rPr>
          <w:sz w:val="26"/>
          <w:szCs w:val="26"/>
        </w:rPr>
      </w:pPr>
      <w:r w:rsidRPr="005263B3">
        <w:rPr>
          <w:sz w:val="26"/>
          <w:szCs w:val="26"/>
        </w:rPr>
        <w:t xml:space="preserve">1. Принятые до введения в действие настоящих </w:t>
      </w:r>
      <w:proofErr w:type="gramStart"/>
      <w:r w:rsidRPr="005263B3">
        <w:rPr>
          <w:sz w:val="26"/>
          <w:szCs w:val="26"/>
        </w:rPr>
        <w:t>Правил</w:t>
      </w:r>
      <w:proofErr w:type="gramEnd"/>
      <w:r w:rsidRPr="005263B3">
        <w:rPr>
          <w:sz w:val="26"/>
          <w:szCs w:val="26"/>
        </w:rPr>
        <w:t xml:space="preserve"> нормативные правовые акты </w:t>
      </w:r>
      <w:r w:rsidR="00065765" w:rsidRPr="005263B3">
        <w:rPr>
          <w:sz w:val="26"/>
          <w:szCs w:val="26"/>
        </w:rPr>
        <w:t>Подгорненск</w:t>
      </w:r>
      <w:r w:rsidR="00AD441D" w:rsidRPr="005263B3">
        <w:rPr>
          <w:sz w:val="26"/>
          <w:szCs w:val="26"/>
        </w:rPr>
        <w:t>ого сельского поселения Отрадненского</w:t>
      </w:r>
      <w:r w:rsidRPr="005263B3">
        <w:rPr>
          <w:sz w:val="26"/>
          <w:szCs w:val="26"/>
        </w:rPr>
        <w:t xml:space="preserve"> района по вопросам землепользования и застройки применяются в части, не противоречащей настоящим Правилам. </w:t>
      </w:r>
    </w:p>
    <w:p w:rsidR="006D0D05" w:rsidRPr="005263B3" w:rsidRDefault="006D0D05" w:rsidP="006D0D05">
      <w:pPr>
        <w:spacing w:line="276" w:lineRule="auto"/>
        <w:ind w:firstLine="709"/>
        <w:jc w:val="both"/>
        <w:rPr>
          <w:sz w:val="26"/>
          <w:szCs w:val="26"/>
        </w:rPr>
      </w:pPr>
      <w:r w:rsidRPr="005263B3">
        <w:rPr>
          <w:sz w:val="26"/>
          <w:szCs w:val="26"/>
        </w:rPr>
        <w:t xml:space="preserve">2. Разрешения на строительство, реконструкцию, выданные до вступления в силу настоящих Правил являются действительными. </w:t>
      </w:r>
    </w:p>
    <w:p w:rsidR="006D0D05" w:rsidRPr="005263B3" w:rsidRDefault="006D0D05" w:rsidP="006D0D05">
      <w:pPr>
        <w:spacing w:line="276" w:lineRule="auto"/>
        <w:ind w:firstLine="709"/>
        <w:jc w:val="both"/>
        <w:rPr>
          <w:sz w:val="26"/>
          <w:szCs w:val="26"/>
        </w:rPr>
      </w:pPr>
      <w:r w:rsidRPr="005263B3">
        <w:rPr>
          <w:sz w:val="26"/>
          <w:szCs w:val="26"/>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5263B3" w:rsidRDefault="006D0D05" w:rsidP="006D0D05">
      <w:pPr>
        <w:spacing w:line="276" w:lineRule="auto"/>
        <w:ind w:firstLine="709"/>
        <w:jc w:val="both"/>
        <w:rPr>
          <w:sz w:val="26"/>
          <w:szCs w:val="26"/>
        </w:rPr>
      </w:pPr>
      <w:r w:rsidRPr="005263B3">
        <w:rPr>
          <w:sz w:val="26"/>
          <w:szCs w:val="26"/>
        </w:rPr>
        <w:t>1) имеют вид, виды использования, которые не поименованы как разрешенные для соответствующих территориальных зон (</w:t>
      </w:r>
      <w:r w:rsidR="004617FA" w:rsidRPr="005263B3">
        <w:rPr>
          <w:sz w:val="26"/>
          <w:szCs w:val="26"/>
        </w:rPr>
        <w:t xml:space="preserve">Часть </w:t>
      </w:r>
      <w:r w:rsidR="004617FA" w:rsidRPr="005263B3">
        <w:rPr>
          <w:sz w:val="26"/>
          <w:szCs w:val="26"/>
          <w:lang w:val="en-US"/>
        </w:rPr>
        <w:t>III</w:t>
      </w:r>
      <w:r w:rsidR="004617FA" w:rsidRPr="005263B3">
        <w:rPr>
          <w:sz w:val="26"/>
          <w:szCs w:val="26"/>
        </w:rPr>
        <w:t xml:space="preserve"> </w:t>
      </w:r>
      <w:r w:rsidRPr="005263B3">
        <w:rPr>
          <w:sz w:val="26"/>
          <w:szCs w:val="26"/>
        </w:rPr>
        <w:t xml:space="preserve">настоящих Правил); </w:t>
      </w:r>
    </w:p>
    <w:p w:rsidR="006D0D05" w:rsidRPr="005263B3" w:rsidRDefault="006D0D05" w:rsidP="006D0D05">
      <w:pPr>
        <w:spacing w:line="276" w:lineRule="auto"/>
        <w:ind w:firstLine="709"/>
        <w:jc w:val="both"/>
        <w:rPr>
          <w:sz w:val="26"/>
          <w:szCs w:val="26"/>
        </w:rPr>
      </w:pPr>
      <w:r w:rsidRPr="005263B3">
        <w:rPr>
          <w:sz w:val="26"/>
          <w:szCs w:val="26"/>
        </w:rPr>
        <w:t>2) имеют вид, виды использования, которые поименованы как разрешенные для соответствующих территориальных зон (</w:t>
      </w:r>
      <w:r w:rsidR="004617FA" w:rsidRPr="005263B3">
        <w:rPr>
          <w:sz w:val="26"/>
          <w:szCs w:val="26"/>
        </w:rPr>
        <w:t xml:space="preserve">Часть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w:t>
      </w:r>
    </w:p>
    <w:p w:rsidR="006D0D05" w:rsidRPr="005263B3" w:rsidRDefault="006D0D05" w:rsidP="006D0D05">
      <w:pPr>
        <w:spacing w:line="276" w:lineRule="auto"/>
        <w:ind w:firstLine="709"/>
        <w:jc w:val="both"/>
        <w:rPr>
          <w:sz w:val="26"/>
          <w:szCs w:val="26"/>
        </w:rPr>
      </w:pPr>
      <w:r w:rsidRPr="005263B3">
        <w:rPr>
          <w:sz w:val="26"/>
          <w:szCs w:val="26"/>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 </w:t>
      </w:r>
      <w:r w:rsidRPr="005263B3">
        <w:rPr>
          <w:sz w:val="26"/>
          <w:szCs w:val="26"/>
        </w:rPr>
        <w:t>применительно к соответствующим зонам.</w:t>
      </w:r>
    </w:p>
    <w:p w:rsidR="006D0D05" w:rsidRPr="005263B3" w:rsidRDefault="006D0D05" w:rsidP="006D0D05">
      <w:pPr>
        <w:spacing w:line="276" w:lineRule="auto"/>
        <w:ind w:firstLine="709"/>
        <w:jc w:val="both"/>
        <w:rPr>
          <w:sz w:val="26"/>
          <w:szCs w:val="26"/>
        </w:rPr>
      </w:pPr>
      <w:r w:rsidRPr="005263B3">
        <w:rPr>
          <w:sz w:val="26"/>
          <w:szCs w:val="26"/>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5263B3" w:rsidRDefault="006D0D05" w:rsidP="006D0D05">
      <w:pPr>
        <w:spacing w:line="276" w:lineRule="auto"/>
        <w:ind w:firstLine="709"/>
        <w:jc w:val="both"/>
        <w:rPr>
          <w:sz w:val="26"/>
          <w:szCs w:val="26"/>
        </w:rPr>
      </w:pPr>
      <w:r w:rsidRPr="005263B3">
        <w:rPr>
          <w:sz w:val="26"/>
          <w:szCs w:val="26"/>
        </w:rPr>
        <w:t xml:space="preserve">4. </w:t>
      </w:r>
      <w:proofErr w:type="gramStart"/>
      <w:r w:rsidRPr="005263B3">
        <w:rPr>
          <w:sz w:val="26"/>
          <w:szCs w:val="26"/>
        </w:rPr>
        <w:t xml:space="preserve">Правовым актом главы администрации </w:t>
      </w:r>
      <w:r w:rsidR="00065765" w:rsidRPr="005263B3">
        <w:rPr>
          <w:sz w:val="26"/>
          <w:szCs w:val="26"/>
        </w:rPr>
        <w:t>Подгорненск</w:t>
      </w:r>
      <w:r w:rsidR="00AD441D" w:rsidRPr="005263B3">
        <w:rPr>
          <w:sz w:val="26"/>
          <w:szCs w:val="26"/>
        </w:rPr>
        <w:t>ого</w:t>
      </w:r>
      <w:r w:rsidRPr="005263B3">
        <w:rPr>
          <w:sz w:val="26"/>
          <w:szCs w:val="26"/>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5263B3" w:rsidRDefault="006D0D05" w:rsidP="003A4BDD">
      <w:pPr>
        <w:pStyle w:val="3"/>
        <w:ind w:firstLine="709"/>
        <w:jc w:val="both"/>
        <w:rPr>
          <w:color w:val="auto"/>
          <w:sz w:val="26"/>
          <w:szCs w:val="26"/>
        </w:rPr>
      </w:pPr>
      <w:bookmarkStart w:id="29" w:name="_Toc277336779"/>
      <w:bookmarkStart w:id="30" w:name="_Toc277337112"/>
      <w:bookmarkStart w:id="31" w:name="_Toc375657760"/>
      <w:r w:rsidRPr="005263B3">
        <w:rPr>
          <w:color w:val="auto"/>
          <w:sz w:val="26"/>
          <w:szCs w:val="26"/>
        </w:rPr>
        <w:lastRenderedPageBreak/>
        <w:t xml:space="preserve">Статья </w:t>
      </w:r>
      <w:r w:rsidR="00AD441D" w:rsidRPr="005263B3">
        <w:rPr>
          <w:color w:val="auto"/>
          <w:sz w:val="26"/>
          <w:szCs w:val="26"/>
        </w:rPr>
        <w:t>7</w:t>
      </w:r>
      <w:r w:rsidRPr="005263B3">
        <w:rPr>
          <w:color w:val="auto"/>
          <w:sz w:val="26"/>
          <w:szCs w:val="26"/>
        </w:rPr>
        <w:t>. Использование и строительные изменения объектов недвижимости, несоответствующих Правилам</w:t>
      </w:r>
      <w:bookmarkEnd w:id="29"/>
      <w:bookmarkEnd w:id="30"/>
      <w:bookmarkEnd w:id="31"/>
      <w:r w:rsidRPr="005263B3">
        <w:rPr>
          <w:color w:val="auto"/>
          <w:sz w:val="26"/>
          <w:szCs w:val="26"/>
        </w:rPr>
        <w:t xml:space="preserve"> </w:t>
      </w:r>
    </w:p>
    <w:p w:rsidR="00AD441D" w:rsidRPr="005263B3" w:rsidRDefault="00AD441D" w:rsidP="00AD441D">
      <w:pPr>
        <w:rPr>
          <w:sz w:val="26"/>
          <w:szCs w:val="26"/>
        </w:rPr>
      </w:pPr>
    </w:p>
    <w:p w:rsidR="006D0D05" w:rsidRPr="005263B3" w:rsidRDefault="006D0D05" w:rsidP="006D0D05">
      <w:pPr>
        <w:spacing w:line="276" w:lineRule="auto"/>
        <w:ind w:firstLine="709"/>
        <w:jc w:val="both"/>
        <w:rPr>
          <w:sz w:val="26"/>
          <w:szCs w:val="26"/>
        </w:rPr>
      </w:pPr>
      <w:r w:rsidRPr="005263B3">
        <w:rPr>
          <w:sz w:val="26"/>
          <w:szCs w:val="26"/>
        </w:rPr>
        <w:t xml:space="preserve">1. Объекты недвижимости, поименованные в </w:t>
      </w:r>
      <w:r w:rsidR="006F6E3D" w:rsidRPr="005263B3">
        <w:rPr>
          <w:sz w:val="26"/>
          <w:szCs w:val="26"/>
        </w:rPr>
        <w:t xml:space="preserve">п. 3 </w:t>
      </w:r>
      <w:r w:rsidRPr="005263B3">
        <w:rPr>
          <w:sz w:val="26"/>
          <w:szCs w:val="26"/>
        </w:rPr>
        <w:t>стать</w:t>
      </w:r>
      <w:r w:rsidR="006F6E3D" w:rsidRPr="005263B3">
        <w:rPr>
          <w:sz w:val="26"/>
          <w:szCs w:val="26"/>
        </w:rPr>
        <w:t>и</w:t>
      </w:r>
      <w:r w:rsidRPr="005263B3">
        <w:rPr>
          <w:sz w:val="26"/>
          <w:szCs w:val="26"/>
        </w:rPr>
        <w:t xml:space="preserve"> 6,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6D0D05" w:rsidRPr="005263B3" w:rsidRDefault="006D0D05" w:rsidP="006D0D05">
      <w:pPr>
        <w:spacing w:line="276" w:lineRule="auto"/>
        <w:ind w:firstLine="709"/>
        <w:jc w:val="both"/>
        <w:rPr>
          <w:sz w:val="26"/>
          <w:szCs w:val="26"/>
        </w:rPr>
      </w:pPr>
      <w:r w:rsidRPr="005263B3">
        <w:rPr>
          <w:sz w:val="26"/>
          <w:szCs w:val="26"/>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5263B3" w:rsidRDefault="006D0D05" w:rsidP="006D0D05">
      <w:pPr>
        <w:spacing w:line="276" w:lineRule="auto"/>
        <w:ind w:firstLine="709"/>
        <w:jc w:val="both"/>
        <w:rPr>
          <w:sz w:val="26"/>
          <w:szCs w:val="26"/>
        </w:rPr>
      </w:pPr>
      <w:r w:rsidRPr="005263B3">
        <w:rPr>
          <w:sz w:val="26"/>
          <w:szCs w:val="26"/>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5263B3" w:rsidRDefault="006D0D05" w:rsidP="006D0D05">
      <w:pPr>
        <w:spacing w:line="276" w:lineRule="auto"/>
        <w:ind w:firstLine="709"/>
        <w:jc w:val="both"/>
        <w:rPr>
          <w:sz w:val="26"/>
          <w:szCs w:val="26"/>
        </w:rPr>
      </w:pPr>
      <w:r w:rsidRPr="005263B3">
        <w:rPr>
          <w:sz w:val="26"/>
          <w:szCs w:val="26"/>
        </w:rPr>
        <w:t xml:space="preserve">Не допускается увеличивать площадь и строительный объем объектов недвижимости, указанных в подпунктах 1, 2 </w:t>
      </w:r>
      <w:r w:rsidR="006F6E3D" w:rsidRPr="005263B3">
        <w:rPr>
          <w:sz w:val="26"/>
          <w:szCs w:val="26"/>
        </w:rPr>
        <w:t xml:space="preserve">пункта </w:t>
      </w:r>
      <w:r w:rsidRPr="005263B3">
        <w:rPr>
          <w:sz w:val="26"/>
          <w:szCs w:val="26"/>
        </w:rPr>
        <w:t>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w:t>
      </w:r>
      <w:r w:rsidR="006F6E3D" w:rsidRPr="005263B3">
        <w:rPr>
          <w:sz w:val="26"/>
          <w:szCs w:val="26"/>
        </w:rPr>
        <w:t xml:space="preserve">, </w:t>
      </w:r>
      <w:r w:rsidRPr="005263B3">
        <w:rPr>
          <w:sz w:val="26"/>
          <w:szCs w:val="26"/>
        </w:rPr>
        <w:t xml:space="preserve">а до их принятия - соответствующими нормативами и стандартами безопасности. </w:t>
      </w:r>
    </w:p>
    <w:p w:rsidR="006D0D05" w:rsidRPr="005263B3" w:rsidRDefault="006D0D05" w:rsidP="006D0D05">
      <w:pPr>
        <w:spacing w:line="276" w:lineRule="auto"/>
        <w:ind w:firstLine="709"/>
        <w:jc w:val="both"/>
        <w:rPr>
          <w:sz w:val="26"/>
          <w:szCs w:val="26"/>
        </w:rPr>
      </w:pPr>
      <w:proofErr w:type="gramStart"/>
      <w:r w:rsidRPr="005263B3">
        <w:rPr>
          <w:sz w:val="26"/>
          <w:szCs w:val="26"/>
        </w:rPr>
        <w:t xml:space="preserve">Указанные в подпункте 3 </w:t>
      </w:r>
      <w:r w:rsidR="006F6E3D" w:rsidRPr="005263B3">
        <w:rPr>
          <w:sz w:val="26"/>
          <w:szCs w:val="26"/>
        </w:rPr>
        <w:t>пункта</w:t>
      </w:r>
      <w:r w:rsidRPr="005263B3">
        <w:rPr>
          <w:sz w:val="26"/>
          <w:szCs w:val="26"/>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5263B3">
        <w:rPr>
          <w:sz w:val="26"/>
          <w:szCs w:val="26"/>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5263B3" w:rsidRDefault="006D0D05" w:rsidP="007E2B53">
      <w:pPr>
        <w:spacing w:line="312" w:lineRule="auto"/>
        <w:ind w:firstLine="709"/>
        <w:jc w:val="both"/>
        <w:rPr>
          <w:sz w:val="26"/>
          <w:szCs w:val="26"/>
        </w:rPr>
      </w:pPr>
      <w:r w:rsidRPr="005263B3">
        <w:rPr>
          <w:sz w:val="26"/>
          <w:szCs w:val="26"/>
        </w:rPr>
        <w:t xml:space="preserve">Несоответствующий вид использования недвижимости не может быть заменен на иной несоответствующий вид использования. </w:t>
      </w:r>
    </w:p>
    <w:p w:rsidR="007E2B53" w:rsidRPr="005263B3" w:rsidRDefault="007E2B53">
      <w:pPr>
        <w:spacing w:after="200" w:line="276" w:lineRule="auto"/>
        <w:rPr>
          <w:rFonts w:asciiTheme="majorHAnsi" w:eastAsiaTheme="majorEastAsia" w:hAnsiTheme="majorHAnsi" w:cstheme="majorBidi"/>
          <w:b/>
          <w:bCs/>
          <w:sz w:val="26"/>
          <w:szCs w:val="26"/>
        </w:rPr>
      </w:pPr>
      <w:r w:rsidRPr="005263B3">
        <w:rPr>
          <w:sz w:val="26"/>
          <w:szCs w:val="26"/>
        </w:rPr>
        <w:br w:type="page"/>
      </w:r>
    </w:p>
    <w:p w:rsidR="008B3847" w:rsidRPr="005263B3" w:rsidRDefault="008B3847" w:rsidP="003A4BDD">
      <w:pPr>
        <w:pStyle w:val="2"/>
        <w:spacing w:line="312" w:lineRule="auto"/>
        <w:ind w:firstLine="709"/>
        <w:jc w:val="both"/>
        <w:rPr>
          <w:color w:val="auto"/>
        </w:rPr>
      </w:pPr>
      <w:bookmarkStart w:id="32" w:name="_Toc375657761"/>
      <w:r w:rsidRPr="005263B3">
        <w:rPr>
          <w:color w:val="auto"/>
        </w:rPr>
        <w:lastRenderedPageBreak/>
        <w:t>Глава 3. РЕГУЛИРОВАНИЕ ЗЕМЛЕПОЛЬЗОВАНИЯ И ЗАСТРОЙКИ</w:t>
      </w:r>
      <w:bookmarkEnd w:id="32"/>
    </w:p>
    <w:p w:rsidR="008B3847" w:rsidRPr="005263B3" w:rsidRDefault="008B3847" w:rsidP="007E2B53">
      <w:pPr>
        <w:spacing w:line="312" w:lineRule="auto"/>
        <w:ind w:firstLine="709"/>
        <w:jc w:val="both"/>
        <w:rPr>
          <w:b/>
          <w:sz w:val="26"/>
          <w:szCs w:val="26"/>
        </w:rPr>
      </w:pPr>
    </w:p>
    <w:p w:rsidR="008B3847" w:rsidRPr="005263B3" w:rsidRDefault="008B3847" w:rsidP="003A4BDD">
      <w:pPr>
        <w:pStyle w:val="3"/>
        <w:spacing w:line="312" w:lineRule="auto"/>
        <w:ind w:firstLine="709"/>
        <w:jc w:val="both"/>
        <w:rPr>
          <w:bCs w:val="0"/>
          <w:color w:val="auto"/>
          <w:sz w:val="26"/>
          <w:szCs w:val="26"/>
        </w:rPr>
      </w:pPr>
      <w:bookmarkStart w:id="33" w:name="_Toc375657762"/>
      <w:r w:rsidRPr="005263B3">
        <w:rPr>
          <w:bCs w:val="0"/>
          <w:color w:val="auto"/>
          <w:sz w:val="26"/>
          <w:szCs w:val="26"/>
        </w:rPr>
        <w:t xml:space="preserve">Статья 8. </w:t>
      </w:r>
      <w:r w:rsidRPr="005263B3">
        <w:rPr>
          <w:color w:val="auto"/>
          <w:sz w:val="26"/>
          <w:szCs w:val="26"/>
        </w:rPr>
        <w:t>Органы, осуществляющие регулирование землепользования и застройки на территории поселения.</w:t>
      </w:r>
      <w:bookmarkEnd w:id="33"/>
      <w:r w:rsidRPr="005263B3">
        <w:rPr>
          <w:bCs w:val="0"/>
          <w:color w:val="auto"/>
          <w:sz w:val="26"/>
          <w:szCs w:val="26"/>
        </w:rPr>
        <w:t xml:space="preserve"> </w:t>
      </w:r>
    </w:p>
    <w:p w:rsidR="008B3847" w:rsidRPr="005263B3" w:rsidRDefault="008B3847" w:rsidP="00ED42CC">
      <w:pPr>
        <w:spacing w:line="276" w:lineRule="auto"/>
        <w:ind w:firstLine="709"/>
        <w:jc w:val="both"/>
        <w:rPr>
          <w:sz w:val="26"/>
          <w:szCs w:val="26"/>
        </w:rPr>
      </w:pPr>
    </w:p>
    <w:p w:rsidR="00ED42CC" w:rsidRPr="005263B3" w:rsidRDefault="00ED42CC" w:rsidP="00ED42CC">
      <w:pPr>
        <w:spacing w:line="276" w:lineRule="auto"/>
        <w:ind w:firstLine="709"/>
        <w:jc w:val="both"/>
        <w:rPr>
          <w:sz w:val="26"/>
          <w:szCs w:val="26"/>
        </w:rPr>
      </w:pPr>
      <w:r w:rsidRPr="005263B3">
        <w:rPr>
          <w:sz w:val="26"/>
          <w:szCs w:val="26"/>
        </w:rPr>
        <w:t xml:space="preserve">1. На территории поселения регулирование землепользования и застройки осуществляется следующими органами: </w:t>
      </w:r>
    </w:p>
    <w:p w:rsidR="00ED42CC" w:rsidRPr="005263B3" w:rsidRDefault="00ED42CC" w:rsidP="000C44EC">
      <w:pPr>
        <w:pStyle w:val="a6"/>
        <w:numPr>
          <w:ilvl w:val="0"/>
          <w:numId w:val="5"/>
        </w:numPr>
        <w:tabs>
          <w:tab w:val="left" w:pos="1134"/>
        </w:tabs>
        <w:spacing w:line="276" w:lineRule="auto"/>
        <w:ind w:left="0" w:firstLine="709"/>
        <w:jc w:val="both"/>
        <w:rPr>
          <w:sz w:val="26"/>
          <w:szCs w:val="26"/>
        </w:rPr>
      </w:pPr>
      <w:proofErr w:type="spellStart"/>
      <w:r w:rsidRPr="005263B3">
        <w:rPr>
          <w:sz w:val="26"/>
          <w:szCs w:val="26"/>
        </w:rPr>
        <w:t>Советом</w:t>
      </w:r>
      <w:proofErr w:type="spellEnd"/>
      <w:r w:rsidRPr="005263B3">
        <w:rPr>
          <w:sz w:val="26"/>
          <w:szCs w:val="26"/>
        </w:rPr>
        <w:t xml:space="preserve"> </w:t>
      </w:r>
      <w:r w:rsidR="00065765" w:rsidRPr="005263B3">
        <w:rPr>
          <w:sz w:val="26"/>
          <w:szCs w:val="26"/>
        </w:rPr>
        <w:t>Подгорненск</w:t>
      </w:r>
      <w:r w:rsidRPr="005263B3">
        <w:rPr>
          <w:sz w:val="26"/>
          <w:szCs w:val="26"/>
        </w:rPr>
        <w:t xml:space="preserve">ого </w:t>
      </w:r>
      <w:proofErr w:type="spellStart"/>
      <w:r w:rsidRPr="005263B3">
        <w:rPr>
          <w:sz w:val="26"/>
          <w:szCs w:val="26"/>
        </w:rPr>
        <w:t>сельского</w:t>
      </w:r>
      <w:proofErr w:type="spellEnd"/>
      <w:r w:rsidRPr="005263B3">
        <w:rPr>
          <w:sz w:val="26"/>
          <w:szCs w:val="26"/>
        </w:rPr>
        <w:t xml:space="preserve"> </w:t>
      </w:r>
      <w:proofErr w:type="spellStart"/>
      <w:r w:rsidRPr="005263B3">
        <w:rPr>
          <w:sz w:val="26"/>
          <w:szCs w:val="26"/>
        </w:rPr>
        <w:t>поселения</w:t>
      </w:r>
      <w:proofErr w:type="spellEnd"/>
      <w:r w:rsidRPr="005263B3">
        <w:rPr>
          <w:sz w:val="26"/>
          <w:szCs w:val="26"/>
        </w:rPr>
        <w:t>;</w:t>
      </w:r>
    </w:p>
    <w:p w:rsidR="00ED42CC" w:rsidRPr="005263B3" w:rsidRDefault="00ED42CC" w:rsidP="000C44EC">
      <w:pPr>
        <w:pStyle w:val="a6"/>
        <w:numPr>
          <w:ilvl w:val="0"/>
          <w:numId w:val="5"/>
        </w:numPr>
        <w:tabs>
          <w:tab w:val="left" w:pos="1134"/>
        </w:tabs>
        <w:spacing w:line="276" w:lineRule="auto"/>
        <w:ind w:left="0" w:firstLine="709"/>
        <w:jc w:val="both"/>
        <w:rPr>
          <w:sz w:val="26"/>
          <w:szCs w:val="26"/>
        </w:rPr>
      </w:pPr>
      <w:proofErr w:type="spellStart"/>
      <w:r w:rsidRPr="005263B3">
        <w:rPr>
          <w:sz w:val="26"/>
          <w:szCs w:val="26"/>
        </w:rPr>
        <w:t>главой</w:t>
      </w:r>
      <w:proofErr w:type="spellEnd"/>
      <w:r w:rsidRPr="005263B3">
        <w:rPr>
          <w:sz w:val="26"/>
          <w:szCs w:val="26"/>
        </w:rPr>
        <w:t xml:space="preserve"> </w:t>
      </w:r>
      <w:r w:rsidR="00065765" w:rsidRPr="005263B3">
        <w:rPr>
          <w:sz w:val="26"/>
          <w:szCs w:val="26"/>
        </w:rPr>
        <w:t>Подгорненск</w:t>
      </w:r>
      <w:r w:rsidRPr="005263B3">
        <w:rPr>
          <w:sz w:val="26"/>
          <w:szCs w:val="26"/>
        </w:rPr>
        <w:t xml:space="preserve">ого </w:t>
      </w:r>
      <w:proofErr w:type="spellStart"/>
      <w:r w:rsidRPr="005263B3">
        <w:rPr>
          <w:sz w:val="26"/>
          <w:szCs w:val="26"/>
        </w:rPr>
        <w:t>сельского</w:t>
      </w:r>
      <w:proofErr w:type="spellEnd"/>
      <w:r w:rsidRPr="005263B3">
        <w:rPr>
          <w:sz w:val="26"/>
          <w:szCs w:val="26"/>
        </w:rPr>
        <w:t xml:space="preserve"> </w:t>
      </w:r>
      <w:proofErr w:type="spellStart"/>
      <w:r w:rsidRPr="005263B3">
        <w:rPr>
          <w:sz w:val="26"/>
          <w:szCs w:val="26"/>
        </w:rPr>
        <w:t>поселения</w:t>
      </w:r>
      <w:proofErr w:type="spellEnd"/>
      <w:r w:rsidRPr="005263B3">
        <w:rPr>
          <w:sz w:val="26"/>
          <w:szCs w:val="26"/>
        </w:rPr>
        <w:t>;</w:t>
      </w:r>
    </w:p>
    <w:p w:rsidR="00ED42CC" w:rsidRPr="005263B3" w:rsidRDefault="00ED42CC" w:rsidP="000C44EC">
      <w:pPr>
        <w:pStyle w:val="a6"/>
        <w:numPr>
          <w:ilvl w:val="0"/>
          <w:numId w:val="5"/>
        </w:numPr>
        <w:tabs>
          <w:tab w:val="left" w:pos="1134"/>
        </w:tabs>
        <w:spacing w:line="276" w:lineRule="auto"/>
        <w:ind w:left="0" w:firstLine="709"/>
        <w:jc w:val="both"/>
        <w:rPr>
          <w:sz w:val="26"/>
          <w:szCs w:val="26"/>
          <w:lang w:val="ru-RU"/>
        </w:rPr>
      </w:pPr>
      <w:r w:rsidRPr="005263B3">
        <w:rPr>
          <w:sz w:val="26"/>
          <w:szCs w:val="26"/>
          <w:lang w:val="ru-RU"/>
        </w:rPr>
        <w:t xml:space="preserve">администрацией </w:t>
      </w:r>
      <w:r w:rsidR="00065765" w:rsidRPr="005263B3">
        <w:rPr>
          <w:sz w:val="26"/>
          <w:szCs w:val="26"/>
          <w:lang w:val="ru-RU"/>
        </w:rPr>
        <w:t>Подгорненск</w:t>
      </w:r>
      <w:r w:rsidRPr="005263B3">
        <w:rPr>
          <w:sz w:val="26"/>
          <w:szCs w:val="26"/>
          <w:lang w:val="ru-RU"/>
        </w:rPr>
        <w:t>ого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5263B3" w:rsidRDefault="00ED42CC" w:rsidP="000C44EC">
      <w:pPr>
        <w:pStyle w:val="a6"/>
        <w:numPr>
          <w:ilvl w:val="0"/>
          <w:numId w:val="5"/>
        </w:numPr>
        <w:tabs>
          <w:tab w:val="left" w:pos="1134"/>
        </w:tabs>
        <w:spacing w:line="276" w:lineRule="auto"/>
        <w:ind w:left="0" w:firstLine="709"/>
        <w:jc w:val="both"/>
        <w:rPr>
          <w:sz w:val="26"/>
          <w:szCs w:val="26"/>
          <w:lang w:val="ru-RU"/>
        </w:rPr>
      </w:pPr>
      <w:r w:rsidRPr="005263B3">
        <w:rPr>
          <w:sz w:val="26"/>
          <w:szCs w:val="26"/>
          <w:lang w:val="ru-RU"/>
        </w:rPr>
        <w:t>комиссией по землепользованию и застройке (далее – комиссия).</w:t>
      </w:r>
    </w:p>
    <w:p w:rsidR="00ED42CC" w:rsidRPr="005263B3" w:rsidRDefault="00ED42CC" w:rsidP="00ED42CC">
      <w:pPr>
        <w:spacing w:line="276" w:lineRule="auto"/>
        <w:ind w:firstLine="709"/>
        <w:jc w:val="both"/>
        <w:rPr>
          <w:sz w:val="26"/>
          <w:szCs w:val="26"/>
        </w:rPr>
      </w:pPr>
      <w:r w:rsidRPr="005263B3">
        <w:rPr>
          <w:sz w:val="26"/>
          <w:szCs w:val="26"/>
        </w:rPr>
        <w:t xml:space="preserve">2. Полномочия органов местного самоуправления поселения в сфере регулирования землепользования и застройки устанавливаются Уставом </w:t>
      </w:r>
      <w:r w:rsidR="00065765" w:rsidRPr="005263B3">
        <w:rPr>
          <w:sz w:val="26"/>
          <w:szCs w:val="26"/>
        </w:rPr>
        <w:t>Подгорненск</w:t>
      </w:r>
      <w:r w:rsidRPr="005263B3">
        <w:rPr>
          <w:sz w:val="26"/>
          <w:szCs w:val="26"/>
        </w:rPr>
        <w:t>ого сельского поселения в соответствии с федеральным и краевым законодательством.</w:t>
      </w:r>
    </w:p>
    <w:p w:rsidR="00ED42CC" w:rsidRPr="005263B3" w:rsidRDefault="00ED42CC" w:rsidP="000B6D16">
      <w:pPr>
        <w:pStyle w:val="a6"/>
        <w:tabs>
          <w:tab w:val="left" w:pos="1134"/>
        </w:tabs>
        <w:spacing w:line="276" w:lineRule="auto"/>
        <w:ind w:left="0" w:firstLine="709"/>
        <w:jc w:val="both"/>
        <w:rPr>
          <w:sz w:val="26"/>
          <w:szCs w:val="26"/>
          <w:lang w:val="ru-RU"/>
        </w:rPr>
      </w:pPr>
      <w:r w:rsidRPr="005263B3">
        <w:rPr>
          <w:sz w:val="26"/>
          <w:szCs w:val="26"/>
          <w:lang w:val="ru-RU"/>
        </w:rPr>
        <w:t xml:space="preserve">3. Полномочия структурных подразделений администрации </w:t>
      </w:r>
      <w:r w:rsidR="00065765" w:rsidRPr="005263B3">
        <w:rPr>
          <w:sz w:val="26"/>
          <w:szCs w:val="26"/>
          <w:lang w:val="ru-RU"/>
        </w:rPr>
        <w:t>Подгорненск</w:t>
      </w:r>
      <w:r w:rsidRPr="005263B3">
        <w:rPr>
          <w:sz w:val="26"/>
          <w:szCs w:val="26"/>
          <w:lang w:val="ru-RU"/>
        </w:rPr>
        <w:t xml:space="preserve">ого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rsidR="00065765" w:rsidRPr="005263B3">
        <w:rPr>
          <w:sz w:val="26"/>
          <w:szCs w:val="26"/>
          <w:lang w:val="ru-RU"/>
        </w:rPr>
        <w:t>Подгорненск</w:t>
      </w:r>
      <w:r w:rsidRPr="005263B3">
        <w:rPr>
          <w:sz w:val="26"/>
          <w:szCs w:val="26"/>
          <w:lang w:val="ru-RU"/>
        </w:rPr>
        <w:t xml:space="preserve">ого сельского поселения. </w:t>
      </w:r>
      <w:r w:rsidR="002A61C2" w:rsidRPr="005263B3">
        <w:rPr>
          <w:sz w:val="26"/>
          <w:szCs w:val="26"/>
          <w:lang w:val="ru-RU"/>
        </w:rPr>
        <w:t>В</w:t>
      </w:r>
      <w:r w:rsidRPr="005263B3">
        <w:rPr>
          <w:sz w:val="26"/>
          <w:szCs w:val="26"/>
          <w:lang w:val="ru-RU"/>
        </w:rPr>
        <w:t xml:space="preserve"> структуре администрации </w:t>
      </w:r>
      <w:r w:rsidR="00065765" w:rsidRPr="005263B3">
        <w:rPr>
          <w:sz w:val="26"/>
          <w:szCs w:val="26"/>
          <w:lang w:val="ru-RU"/>
        </w:rPr>
        <w:t>Подгорненск</w:t>
      </w:r>
      <w:r w:rsidRPr="005263B3">
        <w:rPr>
          <w:sz w:val="26"/>
          <w:szCs w:val="26"/>
          <w:lang w:val="ru-RU"/>
        </w:rPr>
        <w:t>ого сельского поселения орган архитектуры и градостроительства</w:t>
      </w:r>
      <w:r w:rsidR="002A61C2" w:rsidRPr="005263B3">
        <w:rPr>
          <w:sz w:val="26"/>
          <w:szCs w:val="26"/>
          <w:lang w:val="ru-RU"/>
        </w:rPr>
        <w:t xml:space="preserve"> отсутствует</w:t>
      </w:r>
      <w:r w:rsidR="006F6E3D" w:rsidRPr="005263B3">
        <w:rPr>
          <w:sz w:val="26"/>
          <w:szCs w:val="26"/>
          <w:lang w:val="ru-RU"/>
        </w:rPr>
        <w:t>.</w:t>
      </w:r>
      <w:r w:rsidR="002A61C2" w:rsidRPr="005263B3">
        <w:rPr>
          <w:sz w:val="26"/>
          <w:szCs w:val="26"/>
          <w:lang w:val="ru-RU"/>
        </w:rPr>
        <w:t xml:space="preserve"> </w:t>
      </w:r>
      <w:proofErr w:type="gramStart"/>
      <w:r w:rsidR="006F6E3D" w:rsidRPr="005263B3">
        <w:rPr>
          <w:sz w:val="26"/>
          <w:szCs w:val="26"/>
          <w:lang w:val="ru-RU"/>
        </w:rPr>
        <w:t>А</w:t>
      </w:r>
      <w:r w:rsidR="002A61C2" w:rsidRPr="005263B3">
        <w:rPr>
          <w:sz w:val="26"/>
          <w:szCs w:val="26"/>
          <w:lang w:val="ru-RU"/>
        </w:rPr>
        <w:t xml:space="preserve">дминистрация поселения заключила </w:t>
      </w:r>
      <w:r w:rsidR="00102D30" w:rsidRPr="005263B3">
        <w:rPr>
          <w:sz w:val="26"/>
          <w:szCs w:val="26"/>
          <w:lang w:val="ru-RU"/>
        </w:rPr>
        <w:t>договор с муниципальным бюджетным учреждением «Управление архитектуры и градостроительства муниципального образования Отрадненский район» на выполнение комплекса работ по подготовке документации для выполнения чертежей к градостроительным планам земельных участков на территории поселения, подготовку проектов разрешений на строительство и ввод объектов в эксплуатацию, а также консультирование по вопросам градостроительного планирования.</w:t>
      </w:r>
      <w:proofErr w:type="gramEnd"/>
    </w:p>
    <w:p w:rsidR="00ED42CC" w:rsidRPr="005263B3" w:rsidRDefault="00ED42CC" w:rsidP="00ED42CC">
      <w:pPr>
        <w:spacing w:line="276" w:lineRule="auto"/>
        <w:ind w:firstLine="709"/>
        <w:jc w:val="both"/>
        <w:rPr>
          <w:sz w:val="26"/>
          <w:szCs w:val="26"/>
        </w:rPr>
      </w:pPr>
      <w:r w:rsidRPr="005263B3">
        <w:rPr>
          <w:sz w:val="26"/>
          <w:szCs w:val="26"/>
        </w:rPr>
        <w:t xml:space="preserve">4. Порядок образования и деятельности, состав и полномочия Комиссии устанавливаются Положением о ней, утверждаемым главой </w:t>
      </w:r>
      <w:r w:rsidR="00065765" w:rsidRPr="005263B3">
        <w:rPr>
          <w:sz w:val="26"/>
          <w:szCs w:val="26"/>
        </w:rPr>
        <w:t>Подгорненск</w:t>
      </w:r>
      <w:r w:rsidRPr="005263B3">
        <w:rPr>
          <w:sz w:val="26"/>
          <w:szCs w:val="26"/>
        </w:rPr>
        <w:t xml:space="preserve">ого сельского поселения. </w:t>
      </w:r>
    </w:p>
    <w:p w:rsidR="00053D01" w:rsidRPr="005263B3" w:rsidRDefault="00053D01" w:rsidP="003A4BDD">
      <w:pPr>
        <w:pStyle w:val="3"/>
        <w:spacing w:line="312" w:lineRule="auto"/>
        <w:ind w:firstLine="709"/>
        <w:jc w:val="both"/>
        <w:rPr>
          <w:bCs w:val="0"/>
          <w:color w:val="auto"/>
          <w:sz w:val="26"/>
          <w:szCs w:val="26"/>
        </w:rPr>
      </w:pPr>
      <w:bookmarkStart w:id="34" w:name="_Toc375657763"/>
      <w:r w:rsidRPr="005263B3">
        <w:rPr>
          <w:bCs w:val="0"/>
          <w:color w:val="auto"/>
          <w:sz w:val="26"/>
          <w:szCs w:val="26"/>
        </w:rPr>
        <w:t xml:space="preserve">Статья 9. Полномочия Совета </w:t>
      </w:r>
      <w:r w:rsidR="00065765" w:rsidRPr="005263B3">
        <w:rPr>
          <w:bCs w:val="0"/>
          <w:color w:val="auto"/>
          <w:sz w:val="26"/>
          <w:szCs w:val="26"/>
        </w:rPr>
        <w:t>Подгорненск</w:t>
      </w:r>
      <w:r w:rsidRPr="005263B3">
        <w:rPr>
          <w:bCs w:val="0"/>
          <w:color w:val="auto"/>
          <w:sz w:val="26"/>
          <w:szCs w:val="26"/>
        </w:rPr>
        <w:t>ого сельского поселения в области землепользования и застройки</w:t>
      </w:r>
      <w:bookmarkEnd w:id="34"/>
    </w:p>
    <w:p w:rsidR="00053D01" w:rsidRPr="005263B3" w:rsidRDefault="00053D01" w:rsidP="00053D01">
      <w:pPr>
        <w:spacing w:line="276" w:lineRule="auto"/>
        <w:ind w:firstLine="709"/>
        <w:jc w:val="both"/>
        <w:rPr>
          <w:sz w:val="26"/>
          <w:szCs w:val="26"/>
        </w:rPr>
      </w:pPr>
    </w:p>
    <w:p w:rsidR="00053D01" w:rsidRPr="005263B3" w:rsidRDefault="00053D01" w:rsidP="00053D01">
      <w:pPr>
        <w:spacing w:line="276" w:lineRule="auto"/>
        <w:ind w:firstLine="709"/>
        <w:jc w:val="both"/>
        <w:rPr>
          <w:sz w:val="26"/>
          <w:szCs w:val="26"/>
        </w:rPr>
      </w:pPr>
      <w:r w:rsidRPr="005263B3">
        <w:rPr>
          <w:sz w:val="26"/>
          <w:szCs w:val="26"/>
        </w:rPr>
        <w:t xml:space="preserve">К полномочиям Совета </w:t>
      </w:r>
      <w:r w:rsidR="00065765" w:rsidRPr="005263B3">
        <w:rPr>
          <w:sz w:val="26"/>
          <w:szCs w:val="26"/>
        </w:rPr>
        <w:t>Подгорненск</w:t>
      </w:r>
      <w:r w:rsidRPr="005263B3">
        <w:rPr>
          <w:sz w:val="26"/>
          <w:szCs w:val="26"/>
        </w:rPr>
        <w:t>ого сельского поселения в области землепользования и застройки относятся:</w:t>
      </w:r>
    </w:p>
    <w:p w:rsidR="00053D01" w:rsidRPr="005263B3" w:rsidRDefault="00053D01" w:rsidP="00053D01">
      <w:pPr>
        <w:spacing w:line="276" w:lineRule="auto"/>
        <w:ind w:firstLine="709"/>
        <w:jc w:val="both"/>
        <w:rPr>
          <w:sz w:val="26"/>
          <w:szCs w:val="26"/>
        </w:rPr>
      </w:pPr>
      <w:r w:rsidRPr="005263B3">
        <w:rPr>
          <w:sz w:val="26"/>
          <w:szCs w:val="26"/>
        </w:rP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w:t>
      </w:r>
      <w:r w:rsidRPr="005263B3">
        <w:rPr>
          <w:sz w:val="26"/>
          <w:szCs w:val="26"/>
        </w:rPr>
        <w:lastRenderedPageBreak/>
        <w:t xml:space="preserve">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082623" w:rsidRPr="005263B3" w:rsidRDefault="00082623" w:rsidP="00082623">
      <w:pPr>
        <w:spacing w:line="276" w:lineRule="auto"/>
        <w:ind w:firstLine="709"/>
        <w:jc w:val="both"/>
        <w:rPr>
          <w:sz w:val="26"/>
          <w:szCs w:val="26"/>
        </w:rPr>
      </w:pPr>
      <w:r w:rsidRPr="005263B3">
        <w:rPr>
          <w:sz w:val="26"/>
          <w:szCs w:val="26"/>
        </w:rPr>
        <w:t>2</w:t>
      </w:r>
      <w:r w:rsidR="00053D01" w:rsidRPr="005263B3">
        <w:rPr>
          <w:sz w:val="26"/>
          <w:szCs w:val="26"/>
        </w:rPr>
        <w:t xml:space="preserve">) </w:t>
      </w:r>
      <w:r w:rsidRPr="005263B3">
        <w:rPr>
          <w:sz w:val="26"/>
          <w:szCs w:val="26"/>
        </w:rPr>
        <w:t xml:space="preserve">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053D01" w:rsidRPr="005263B3" w:rsidRDefault="00082623" w:rsidP="00053D01">
      <w:pPr>
        <w:spacing w:line="276" w:lineRule="auto"/>
        <w:ind w:firstLine="709"/>
        <w:jc w:val="both"/>
        <w:rPr>
          <w:sz w:val="26"/>
          <w:szCs w:val="26"/>
        </w:rPr>
      </w:pPr>
      <w:r w:rsidRPr="005263B3">
        <w:rPr>
          <w:sz w:val="26"/>
          <w:szCs w:val="26"/>
        </w:rPr>
        <w:t>3</w:t>
      </w:r>
      <w:r w:rsidR="00053D01" w:rsidRPr="005263B3">
        <w:rPr>
          <w:sz w:val="26"/>
          <w:szCs w:val="26"/>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082623" w:rsidRPr="005263B3" w:rsidRDefault="00082623" w:rsidP="00053D01">
      <w:pPr>
        <w:spacing w:line="276" w:lineRule="auto"/>
        <w:ind w:firstLine="709"/>
        <w:jc w:val="both"/>
        <w:rPr>
          <w:sz w:val="26"/>
          <w:szCs w:val="26"/>
        </w:rPr>
      </w:pPr>
    </w:p>
    <w:p w:rsidR="00107B7E" w:rsidRPr="005263B3" w:rsidRDefault="00107B7E" w:rsidP="003A4BDD">
      <w:pPr>
        <w:pStyle w:val="3"/>
        <w:spacing w:line="312" w:lineRule="auto"/>
        <w:ind w:firstLine="709"/>
        <w:jc w:val="both"/>
        <w:rPr>
          <w:bCs w:val="0"/>
          <w:color w:val="auto"/>
          <w:sz w:val="26"/>
          <w:szCs w:val="26"/>
        </w:rPr>
      </w:pPr>
      <w:bookmarkStart w:id="35" w:name="_Toc375657764"/>
      <w:r w:rsidRPr="005263B3">
        <w:rPr>
          <w:bCs w:val="0"/>
          <w:color w:val="auto"/>
          <w:sz w:val="26"/>
          <w:szCs w:val="26"/>
        </w:rPr>
        <w:t xml:space="preserve">Статья 10. Полномочия главы </w:t>
      </w:r>
      <w:r w:rsidR="00065765" w:rsidRPr="005263B3">
        <w:rPr>
          <w:bCs w:val="0"/>
          <w:color w:val="auto"/>
          <w:sz w:val="26"/>
          <w:szCs w:val="26"/>
        </w:rPr>
        <w:t>Подгорненск</w:t>
      </w:r>
      <w:r w:rsidRPr="005263B3">
        <w:rPr>
          <w:bCs w:val="0"/>
          <w:color w:val="auto"/>
          <w:sz w:val="26"/>
          <w:szCs w:val="26"/>
        </w:rPr>
        <w:t>ого сельского поселения в области землепользования и застройки.</w:t>
      </w:r>
      <w:bookmarkEnd w:id="35"/>
    </w:p>
    <w:p w:rsidR="00107B7E" w:rsidRPr="005263B3" w:rsidRDefault="00107B7E" w:rsidP="00107B7E">
      <w:pPr>
        <w:ind w:firstLine="540"/>
        <w:jc w:val="both"/>
        <w:rPr>
          <w:sz w:val="26"/>
          <w:szCs w:val="26"/>
        </w:rPr>
      </w:pPr>
    </w:p>
    <w:p w:rsidR="00107B7E" w:rsidRPr="005263B3" w:rsidRDefault="00107B7E" w:rsidP="004F6C03">
      <w:pPr>
        <w:spacing w:line="276" w:lineRule="auto"/>
        <w:ind w:firstLine="709"/>
        <w:jc w:val="both"/>
        <w:rPr>
          <w:sz w:val="26"/>
          <w:szCs w:val="26"/>
        </w:rPr>
      </w:pPr>
      <w:r w:rsidRPr="005263B3">
        <w:rPr>
          <w:sz w:val="26"/>
          <w:szCs w:val="26"/>
        </w:rPr>
        <w:t xml:space="preserve">1. К полномочиям главы </w:t>
      </w:r>
      <w:r w:rsidR="00065765" w:rsidRPr="005263B3">
        <w:rPr>
          <w:sz w:val="26"/>
          <w:szCs w:val="26"/>
        </w:rPr>
        <w:t>Подгорненск</w:t>
      </w:r>
      <w:r w:rsidRPr="005263B3">
        <w:rPr>
          <w:sz w:val="26"/>
          <w:szCs w:val="26"/>
        </w:rPr>
        <w:t>ого сельского поселения в области землепользования и застройки относятся:</w:t>
      </w:r>
    </w:p>
    <w:p w:rsidR="00F5607D" w:rsidRPr="005263B3" w:rsidRDefault="009B3998" w:rsidP="00F5607D">
      <w:pPr>
        <w:spacing w:line="276" w:lineRule="auto"/>
        <w:ind w:firstLine="709"/>
        <w:jc w:val="both"/>
        <w:rPr>
          <w:sz w:val="26"/>
          <w:szCs w:val="26"/>
        </w:rPr>
      </w:pPr>
      <w:r w:rsidRPr="005263B3">
        <w:rPr>
          <w:sz w:val="26"/>
          <w:szCs w:val="26"/>
        </w:rPr>
        <w:t>1</w:t>
      </w:r>
      <w:r w:rsidR="00F5607D" w:rsidRPr="005263B3">
        <w:rPr>
          <w:sz w:val="26"/>
          <w:szCs w:val="26"/>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F5607D" w:rsidRPr="005263B3" w:rsidRDefault="009B3998" w:rsidP="00F5607D">
      <w:pPr>
        <w:spacing w:line="276" w:lineRule="auto"/>
        <w:ind w:firstLine="709"/>
        <w:jc w:val="both"/>
        <w:rPr>
          <w:sz w:val="26"/>
          <w:szCs w:val="26"/>
        </w:rPr>
      </w:pPr>
      <w:r w:rsidRPr="005263B3">
        <w:rPr>
          <w:sz w:val="26"/>
          <w:szCs w:val="26"/>
        </w:rPr>
        <w:t>2</w:t>
      </w:r>
      <w:r w:rsidR="00F5607D" w:rsidRPr="005263B3">
        <w:rPr>
          <w:sz w:val="26"/>
          <w:szCs w:val="26"/>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F5607D" w:rsidRPr="005263B3" w:rsidRDefault="009B3998" w:rsidP="00F5607D">
      <w:pPr>
        <w:spacing w:line="276" w:lineRule="auto"/>
        <w:ind w:firstLine="709"/>
        <w:jc w:val="both"/>
        <w:rPr>
          <w:sz w:val="26"/>
          <w:szCs w:val="26"/>
        </w:rPr>
      </w:pPr>
      <w:r w:rsidRPr="005263B3">
        <w:rPr>
          <w:sz w:val="26"/>
          <w:szCs w:val="26"/>
        </w:rPr>
        <w:t>3</w:t>
      </w:r>
      <w:r w:rsidR="00F5607D" w:rsidRPr="005263B3">
        <w:rPr>
          <w:sz w:val="26"/>
          <w:szCs w:val="26"/>
        </w:rPr>
        <w:t xml:space="preserve">)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F5607D" w:rsidRDefault="009B3998" w:rsidP="00F5607D">
      <w:pPr>
        <w:spacing w:line="276" w:lineRule="auto"/>
        <w:ind w:firstLine="709"/>
        <w:jc w:val="both"/>
        <w:rPr>
          <w:sz w:val="26"/>
          <w:szCs w:val="26"/>
        </w:rPr>
      </w:pPr>
      <w:r w:rsidRPr="005263B3">
        <w:rPr>
          <w:sz w:val="26"/>
          <w:szCs w:val="26"/>
        </w:rPr>
        <w:t>4</w:t>
      </w:r>
      <w:r w:rsidR="00F5607D" w:rsidRPr="005263B3">
        <w:rPr>
          <w:sz w:val="26"/>
          <w:szCs w:val="26"/>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0B6D16" w:rsidRPr="000B6D16" w:rsidRDefault="000B6D16" w:rsidP="000B6D16">
      <w:pPr>
        <w:spacing w:line="276" w:lineRule="auto"/>
        <w:ind w:firstLine="709"/>
        <w:jc w:val="both"/>
        <w:rPr>
          <w:sz w:val="26"/>
          <w:szCs w:val="26"/>
        </w:rPr>
      </w:pPr>
      <w:r>
        <w:rPr>
          <w:sz w:val="26"/>
          <w:szCs w:val="26"/>
        </w:rPr>
        <w:t>5</w:t>
      </w:r>
      <w:r w:rsidRPr="000B6D16">
        <w:rPr>
          <w:sz w:val="26"/>
          <w:szCs w:val="26"/>
        </w:rPr>
        <w:t>) принятие  решения  о разработке  документации по планировки территории.</w:t>
      </w:r>
    </w:p>
    <w:p w:rsidR="00F5607D" w:rsidRPr="005263B3" w:rsidRDefault="000B6D16" w:rsidP="00F5607D">
      <w:pPr>
        <w:spacing w:line="276" w:lineRule="auto"/>
        <w:ind w:firstLine="709"/>
        <w:jc w:val="both"/>
        <w:rPr>
          <w:sz w:val="26"/>
          <w:szCs w:val="26"/>
        </w:rPr>
      </w:pPr>
      <w:r>
        <w:rPr>
          <w:sz w:val="26"/>
          <w:szCs w:val="26"/>
        </w:rPr>
        <w:t>6</w:t>
      </w:r>
      <w:r w:rsidR="00F5607D" w:rsidRPr="005263B3">
        <w:rPr>
          <w:sz w:val="26"/>
          <w:szCs w:val="26"/>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F5607D" w:rsidRPr="005263B3" w:rsidRDefault="000B6D16" w:rsidP="009B3998">
      <w:pPr>
        <w:spacing w:line="276" w:lineRule="auto"/>
        <w:ind w:firstLine="709"/>
        <w:jc w:val="both"/>
        <w:rPr>
          <w:sz w:val="26"/>
          <w:szCs w:val="26"/>
        </w:rPr>
      </w:pPr>
      <w:r>
        <w:rPr>
          <w:sz w:val="26"/>
          <w:szCs w:val="26"/>
        </w:rPr>
        <w:t>7</w:t>
      </w:r>
      <w:r w:rsidR="00F5607D" w:rsidRPr="005263B3">
        <w:rPr>
          <w:sz w:val="26"/>
          <w:szCs w:val="26"/>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F5607D" w:rsidRPr="005263B3" w:rsidRDefault="00F5607D" w:rsidP="00F5607D">
      <w:pPr>
        <w:spacing w:line="276" w:lineRule="auto"/>
        <w:ind w:firstLine="709"/>
        <w:jc w:val="both"/>
        <w:rPr>
          <w:sz w:val="26"/>
          <w:szCs w:val="26"/>
        </w:rPr>
      </w:pPr>
      <w:r w:rsidRPr="005263B3">
        <w:rPr>
          <w:sz w:val="26"/>
          <w:szCs w:val="26"/>
        </w:rPr>
        <w:t xml:space="preserve">Глава поселения осуществляет иные полномочия в соответствии с законодательством, </w:t>
      </w:r>
      <w:r w:rsidR="009B3998" w:rsidRPr="005263B3">
        <w:rPr>
          <w:sz w:val="26"/>
          <w:szCs w:val="26"/>
        </w:rPr>
        <w:t>У</w:t>
      </w:r>
      <w:r w:rsidRPr="005263B3">
        <w:rPr>
          <w:sz w:val="26"/>
          <w:szCs w:val="26"/>
        </w:rPr>
        <w:t>ставом</w:t>
      </w:r>
      <w:r w:rsidR="009B3998" w:rsidRPr="005263B3">
        <w:rPr>
          <w:sz w:val="26"/>
          <w:szCs w:val="26"/>
        </w:rPr>
        <w:t xml:space="preserve"> поселения</w:t>
      </w:r>
      <w:r w:rsidRPr="005263B3">
        <w:rPr>
          <w:sz w:val="26"/>
          <w:szCs w:val="26"/>
        </w:rPr>
        <w:t>.</w:t>
      </w:r>
    </w:p>
    <w:p w:rsidR="002A61C2" w:rsidRPr="005263B3" w:rsidRDefault="002A61C2" w:rsidP="003A4BDD">
      <w:pPr>
        <w:pStyle w:val="3"/>
        <w:spacing w:line="312" w:lineRule="auto"/>
        <w:ind w:firstLine="709"/>
        <w:jc w:val="both"/>
        <w:rPr>
          <w:bCs w:val="0"/>
          <w:color w:val="auto"/>
          <w:sz w:val="26"/>
          <w:szCs w:val="26"/>
        </w:rPr>
      </w:pPr>
      <w:bookmarkStart w:id="36" w:name="_Toc375657765"/>
      <w:r w:rsidRPr="005263B3">
        <w:rPr>
          <w:bCs w:val="0"/>
          <w:color w:val="auto"/>
          <w:sz w:val="26"/>
          <w:szCs w:val="26"/>
        </w:rPr>
        <w:lastRenderedPageBreak/>
        <w:t>Статья 1</w:t>
      </w:r>
      <w:r w:rsidR="001D7F26" w:rsidRPr="005263B3">
        <w:rPr>
          <w:bCs w:val="0"/>
          <w:color w:val="auto"/>
          <w:sz w:val="26"/>
          <w:szCs w:val="26"/>
        </w:rPr>
        <w:t>1</w:t>
      </w:r>
      <w:r w:rsidRPr="005263B3">
        <w:rPr>
          <w:bCs w:val="0"/>
          <w:color w:val="auto"/>
          <w:sz w:val="26"/>
          <w:szCs w:val="26"/>
        </w:rPr>
        <w:t xml:space="preserve">. </w:t>
      </w:r>
      <w:r w:rsidR="00C52AF6" w:rsidRPr="005263B3">
        <w:rPr>
          <w:bCs w:val="0"/>
          <w:color w:val="auto"/>
          <w:sz w:val="26"/>
          <w:szCs w:val="26"/>
        </w:rPr>
        <w:t>Функции</w:t>
      </w:r>
      <w:r w:rsidRPr="005263B3">
        <w:rPr>
          <w:bCs w:val="0"/>
          <w:color w:val="auto"/>
          <w:sz w:val="26"/>
          <w:szCs w:val="26"/>
        </w:rPr>
        <w:t xml:space="preserve"> уполномоченного органа архитектуры и градостроительства администрации </w:t>
      </w:r>
      <w:r w:rsidR="00402955" w:rsidRPr="005263B3">
        <w:rPr>
          <w:bCs w:val="0"/>
          <w:color w:val="auto"/>
          <w:sz w:val="26"/>
          <w:szCs w:val="26"/>
        </w:rPr>
        <w:t xml:space="preserve">муниципального образования Отрадненский район </w:t>
      </w:r>
      <w:r w:rsidRPr="005263B3">
        <w:rPr>
          <w:bCs w:val="0"/>
          <w:color w:val="auto"/>
          <w:sz w:val="26"/>
          <w:szCs w:val="26"/>
        </w:rPr>
        <w:t xml:space="preserve"> в области землепользования и застройки</w:t>
      </w:r>
      <w:bookmarkEnd w:id="36"/>
    </w:p>
    <w:p w:rsidR="002A61C2" w:rsidRPr="005263B3" w:rsidRDefault="002A61C2" w:rsidP="002A61C2">
      <w:pPr>
        <w:ind w:firstLine="540"/>
        <w:jc w:val="both"/>
        <w:rPr>
          <w:snapToGrid w:val="0"/>
          <w:sz w:val="26"/>
          <w:szCs w:val="26"/>
        </w:rPr>
      </w:pPr>
    </w:p>
    <w:p w:rsidR="00721F86" w:rsidRPr="005263B3" w:rsidRDefault="002A61C2" w:rsidP="00721F86">
      <w:pPr>
        <w:spacing w:line="276" w:lineRule="auto"/>
        <w:ind w:firstLine="709"/>
        <w:jc w:val="both"/>
        <w:rPr>
          <w:sz w:val="26"/>
          <w:szCs w:val="26"/>
        </w:rPr>
      </w:pPr>
      <w:r w:rsidRPr="005263B3">
        <w:rPr>
          <w:sz w:val="26"/>
          <w:szCs w:val="26"/>
        </w:rPr>
        <w:t xml:space="preserve">1. </w:t>
      </w:r>
      <w:r w:rsidR="00C52AF6" w:rsidRPr="005263B3">
        <w:rPr>
          <w:sz w:val="26"/>
          <w:szCs w:val="26"/>
        </w:rPr>
        <w:t>У</w:t>
      </w:r>
      <w:r w:rsidRPr="005263B3">
        <w:rPr>
          <w:sz w:val="26"/>
          <w:szCs w:val="26"/>
        </w:rPr>
        <w:t>полномоченн</w:t>
      </w:r>
      <w:r w:rsidR="00C52AF6" w:rsidRPr="005263B3">
        <w:rPr>
          <w:sz w:val="26"/>
          <w:szCs w:val="26"/>
        </w:rPr>
        <w:t>ый</w:t>
      </w:r>
      <w:r w:rsidRPr="005263B3">
        <w:rPr>
          <w:sz w:val="26"/>
          <w:szCs w:val="26"/>
        </w:rPr>
        <w:t xml:space="preserve"> орган архитектуры и градостроительства администрации </w:t>
      </w:r>
      <w:r w:rsidR="00585909" w:rsidRPr="005263B3">
        <w:rPr>
          <w:sz w:val="26"/>
          <w:szCs w:val="26"/>
        </w:rPr>
        <w:t>муниципального образования Отрадненский район</w:t>
      </w:r>
      <w:r w:rsidRPr="005263B3">
        <w:rPr>
          <w:sz w:val="26"/>
          <w:szCs w:val="26"/>
        </w:rPr>
        <w:t xml:space="preserve"> (далее – орган архитектуры) в области землепользования и застройки </w:t>
      </w:r>
      <w:r w:rsidR="00C52AF6" w:rsidRPr="005263B3">
        <w:rPr>
          <w:sz w:val="26"/>
          <w:szCs w:val="26"/>
        </w:rPr>
        <w:t>выполняет следующие функции</w:t>
      </w:r>
      <w:r w:rsidRPr="005263B3">
        <w:rPr>
          <w:sz w:val="26"/>
          <w:szCs w:val="26"/>
        </w:rPr>
        <w:t xml:space="preserve">: </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обеспечивает рассмотрение, согласование и представление на утверждение в установленном порядке градостроительной документации о территориальном планировании развития территорий муниципального образования Отрадненский район, его застройке, разработки прогнозов, концепции развития в области градостроительства на территории муниципального образования Отрадненский район;</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разработке и реализации градостроительных разделов местных целевых программ и программ социально-экономического развития;</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обеспечивает подготовку, разработку, рассмотрение, согласование и представление на утверждение правовых актов местного самоуправления в области градостроительства;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мониторинг объектов градостроительной деятельности, а так же архивный фонд инженерных изысканий для 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оказывает содействие в проведении публичных слушаний по проектам генеральных планов;</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оказывает содействие в подготовке чертежей и пакета документов по соглашению с администрациями сельских поселений для градостроительного плана земельного участка, разрешений на строительство и ввода в эксплуатацию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подготовку предложений о выборе земельных участков для строительства, реконструкции существующей застройки или их благоустройстве в соответствии с градостроительной документацией, а так же в установлении границ указанных земельных участков;</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проведении работ по инвентаризации земель и других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подготовке пакета градостроительных документов для проведения конкурсов и аукционов земельных участков и других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согласовании проектов решений органов местного самоуправления о предоставлении земельных участков для строительства и реконструкции объектов недвижимости, а так же в подготовке соответствующих графических и текстовых материалов;</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lastRenderedPageBreak/>
        <w:t>организует конкурсы на разработку градостроительной проектной документации, архитектурно-художественного оформления и благоустройства территории;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готовит и выдает градостроительные заключения при предоставлении земельных участков (на конкурсной основе или по предварительному согласованию);</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разрабатывает обоснования инвестиций в градостроительстве;</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внедрение принципов ландшафтной архитектуры, разработку и реализацию комплексных планов по благоустройству и озеленению территории;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работе межведомственной комиссии по рациональному использованию земель и представляет градостроительное обоснование по размещению объектов недвижимости (обследование земельного участка для рассмотрения на комиссии);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выдает градостроительное заключение о возможности раздела или объединения земельных участков по заявлениям физических и юридических лиц;</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выдает градостроительные заключения о возможности реконструкции зданий и сооружений, размещения объектов на арендуемом и собственном земельном участках;</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выдачу справки о соответствии жилого помещения техническим правилам и нормам (для оформления опекунства);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подготавливает исходные данные на инженерные изыскания для 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выдает материалы топографо-геодезической изученности (при их наличии);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rPr>
      </w:pPr>
      <w:proofErr w:type="spellStart"/>
      <w:r w:rsidRPr="005263B3">
        <w:rPr>
          <w:sz w:val="26"/>
          <w:szCs w:val="26"/>
        </w:rPr>
        <w:t>подготавливает</w:t>
      </w:r>
      <w:proofErr w:type="spellEnd"/>
      <w:r w:rsidRPr="005263B3">
        <w:rPr>
          <w:sz w:val="26"/>
          <w:szCs w:val="26"/>
        </w:rPr>
        <w:t xml:space="preserve"> </w:t>
      </w:r>
      <w:proofErr w:type="spellStart"/>
      <w:r w:rsidRPr="005263B3">
        <w:rPr>
          <w:sz w:val="26"/>
          <w:szCs w:val="26"/>
        </w:rPr>
        <w:t>схему</w:t>
      </w:r>
      <w:proofErr w:type="spellEnd"/>
      <w:r w:rsidRPr="005263B3">
        <w:rPr>
          <w:sz w:val="26"/>
          <w:szCs w:val="26"/>
        </w:rPr>
        <w:t xml:space="preserve"> </w:t>
      </w:r>
      <w:proofErr w:type="spellStart"/>
      <w:r w:rsidRPr="005263B3">
        <w:rPr>
          <w:sz w:val="26"/>
          <w:szCs w:val="26"/>
        </w:rPr>
        <w:t>планировочной</w:t>
      </w:r>
      <w:proofErr w:type="spellEnd"/>
      <w:r w:rsidRPr="005263B3">
        <w:rPr>
          <w:sz w:val="26"/>
          <w:szCs w:val="26"/>
        </w:rPr>
        <w:t xml:space="preserve"> </w:t>
      </w:r>
      <w:proofErr w:type="spellStart"/>
      <w:r w:rsidRPr="005263B3">
        <w:rPr>
          <w:sz w:val="26"/>
          <w:szCs w:val="26"/>
        </w:rPr>
        <w:t>организации</w:t>
      </w:r>
      <w:proofErr w:type="spellEnd"/>
      <w:r w:rsidRPr="005263B3">
        <w:rPr>
          <w:sz w:val="26"/>
          <w:szCs w:val="26"/>
        </w:rPr>
        <w:t xml:space="preserve">; </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устанавливает разрешенное использование земельных участков и градостроительных ограничений земельных участков в соответствии с градостроительной документацией;</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организует подготовку градостроительной документации, необходимой для разработки художественно-конструкторских проектов реконструкции и строительства зданий, предприятий, учреждений, организаций;</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w:t>
      </w:r>
      <w:proofErr w:type="gramStart"/>
      <w:r w:rsidRPr="005263B3">
        <w:rPr>
          <w:sz w:val="26"/>
          <w:szCs w:val="26"/>
          <w:lang w:val="ru-RU"/>
        </w:rPr>
        <w:t>контроль за</w:t>
      </w:r>
      <w:proofErr w:type="gramEnd"/>
      <w:r w:rsidRPr="005263B3">
        <w:rPr>
          <w:sz w:val="26"/>
          <w:szCs w:val="26"/>
          <w:lang w:val="ru-RU"/>
        </w:rPr>
        <w:t xml:space="preserve"> соблюдением эстетических требований, за правильным художественным решением районных интерьеров, цветовым оформлением зданий, предприятий, учреждений, организаций, мест отдыха и т.д.;</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принимает участие в подготовке, разработке и согласовании проектов благоустройства и озеленения территории, архитектурно-художественного оформления фасадов зданий и т.д.;</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разработку и утверждение методических рекомендаций администрациям сельских поселений Отрадненского района в целях выявления, пресечения и предотвращения самовольного строительства на территории муниципального образования Отрадненский район, ведет учет и регистрацию </w:t>
      </w:r>
      <w:r w:rsidRPr="005263B3">
        <w:rPr>
          <w:sz w:val="26"/>
          <w:szCs w:val="26"/>
          <w:lang w:val="ru-RU"/>
        </w:rPr>
        <w:lastRenderedPageBreak/>
        <w:t>фактов самовольного строительства в пределах своей компетенции, осуществляет разработку проектов нормативно-правовых актов в данной области в пределах своей компетенции;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рассматривает устные и письменные заявления и обращения граждан и юридических лиц по вопросам осуществления градостроительной деятельности и принимает решения в пределах своей компетенции;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по соглашению с сельскими поселениями подготовку  чертежей к градостроительным планам земельных участков, документов к разрешениям на строительство и ввод в эксплуатацию объектов недвижимости;</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w:t>
      </w:r>
      <w:proofErr w:type="gramStart"/>
      <w:r w:rsidRPr="005263B3">
        <w:rPr>
          <w:sz w:val="26"/>
          <w:szCs w:val="26"/>
          <w:lang w:val="ru-RU"/>
        </w:rPr>
        <w:t>контроль за</w:t>
      </w:r>
      <w:proofErr w:type="gramEnd"/>
      <w:r w:rsidRPr="005263B3">
        <w:rPr>
          <w:sz w:val="26"/>
          <w:szCs w:val="26"/>
          <w:lang w:val="ru-RU"/>
        </w:rPr>
        <w:t xml:space="preserve"> соблюдением законодательства Российской Федерации в области градостроительства и иных нормативных актов в пределах своей компетенции на территории муниципального образования Отрадненский район;</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участвует в международном сотрудничестве в области градостроительства;</w:t>
      </w:r>
    </w:p>
    <w:p w:rsidR="00C52AF6" w:rsidRPr="005263B3"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осуществляет подготовку, рассмотрение, согласование и представление на утверждение переносов проектов планировки, проектов межевания, проектов застройки, проектов земельных участков и проектов строительства объектов недвижимости в зависимости от расположения красных линий и иных линий инженерных коммуникаций.</w:t>
      </w:r>
    </w:p>
    <w:p w:rsidR="001D7F26" w:rsidRPr="005263B3" w:rsidRDefault="004E3D55" w:rsidP="001D7F26">
      <w:pPr>
        <w:spacing w:line="276" w:lineRule="auto"/>
        <w:ind w:firstLine="709"/>
        <w:jc w:val="both"/>
        <w:rPr>
          <w:sz w:val="26"/>
          <w:szCs w:val="26"/>
        </w:rPr>
      </w:pPr>
      <w:r w:rsidRPr="005263B3">
        <w:rPr>
          <w:sz w:val="26"/>
          <w:szCs w:val="26"/>
        </w:rPr>
        <w:t>2</w:t>
      </w:r>
      <w:r w:rsidR="002A61C2" w:rsidRPr="005263B3">
        <w:rPr>
          <w:sz w:val="26"/>
          <w:szCs w:val="26"/>
        </w:rPr>
        <w:t xml:space="preserve">. </w:t>
      </w:r>
      <w:r w:rsidR="000A71FD" w:rsidRPr="005263B3">
        <w:rPr>
          <w:sz w:val="26"/>
          <w:szCs w:val="26"/>
        </w:rPr>
        <w:t xml:space="preserve">Устав уполномоченного </w:t>
      </w:r>
      <w:r w:rsidR="002A61C2" w:rsidRPr="005263B3">
        <w:rPr>
          <w:sz w:val="26"/>
          <w:szCs w:val="26"/>
        </w:rPr>
        <w:t>орган</w:t>
      </w:r>
      <w:r w:rsidR="000A71FD" w:rsidRPr="005263B3">
        <w:rPr>
          <w:sz w:val="26"/>
          <w:szCs w:val="26"/>
        </w:rPr>
        <w:t>а</w:t>
      </w:r>
      <w:r w:rsidR="002A61C2" w:rsidRPr="005263B3">
        <w:rPr>
          <w:sz w:val="26"/>
          <w:szCs w:val="26"/>
        </w:rPr>
        <w:t xml:space="preserve"> архитектуры и</w:t>
      </w:r>
      <w:r w:rsidR="000A71FD" w:rsidRPr="005263B3">
        <w:rPr>
          <w:sz w:val="26"/>
          <w:szCs w:val="26"/>
        </w:rPr>
        <w:t xml:space="preserve"> градостроительства</w:t>
      </w:r>
      <w:r w:rsidR="002A61C2" w:rsidRPr="005263B3">
        <w:rPr>
          <w:sz w:val="26"/>
          <w:szCs w:val="26"/>
        </w:rPr>
        <w:t xml:space="preserve"> утверждается постановлением </w:t>
      </w:r>
      <w:r w:rsidR="000A71FD" w:rsidRPr="005263B3">
        <w:rPr>
          <w:sz w:val="26"/>
          <w:szCs w:val="26"/>
        </w:rPr>
        <w:t>администрации муниципального образования Отрадненский район</w:t>
      </w:r>
      <w:r w:rsidR="001D7F26" w:rsidRPr="005263B3">
        <w:rPr>
          <w:sz w:val="26"/>
          <w:szCs w:val="26"/>
        </w:rPr>
        <w:t>.</w:t>
      </w:r>
    </w:p>
    <w:p w:rsidR="00AD2C61" w:rsidRPr="005263B3" w:rsidRDefault="002A61C2" w:rsidP="00AD2C61">
      <w:pPr>
        <w:pStyle w:val="3"/>
        <w:spacing w:line="312" w:lineRule="auto"/>
        <w:ind w:firstLine="709"/>
        <w:jc w:val="both"/>
        <w:rPr>
          <w:bCs w:val="0"/>
          <w:color w:val="auto"/>
          <w:sz w:val="26"/>
          <w:szCs w:val="26"/>
        </w:rPr>
      </w:pPr>
      <w:bookmarkStart w:id="37" w:name="_Toc375657766"/>
      <w:r w:rsidRPr="005263B3">
        <w:rPr>
          <w:bCs w:val="0"/>
          <w:color w:val="auto"/>
          <w:sz w:val="26"/>
          <w:szCs w:val="26"/>
        </w:rPr>
        <w:t>Статья 1</w:t>
      </w:r>
      <w:r w:rsidR="001D7F26" w:rsidRPr="005263B3">
        <w:rPr>
          <w:bCs w:val="0"/>
          <w:color w:val="auto"/>
          <w:sz w:val="26"/>
          <w:szCs w:val="26"/>
        </w:rPr>
        <w:t>2</w:t>
      </w:r>
      <w:r w:rsidRPr="005263B3">
        <w:rPr>
          <w:bCs w:val="0"/>
          <w:color w:val="auto"/>
          <w:sz w:val="26"/>
          <w:szCs w:val="26"/>
        </w:rPr>
        <w:t xml:space="preserve">. </w:t>
      </w:r>
      <w:r w:rsidR="00AD2C61" w:rsidRPr="005263B3">
        <w:rPr>
          <w:bCs w:val="0"/>
          <w:color w:val="auto"/>
          <w:sz w:val="26"/>
          <w:szCs w:val="26"/>
        </w:rPr>
        <w:t xml:space="preserve">Полномочия администрации </w:t>
      </w:r>
      <w:r w:rsidR="0077524F" w:rsidRPr="005263B3">
        <w:rPr>
          <w:bCs w:val="0"/>
          <w:color w:val="auto"/>
          <w:sz w:val="26"/>
          <w:szCs w:val="26"/>
        </w:rPr>
        <w:t xml:space="preserve">поселения </w:t>
      </w:r>
      <w:r w:rsidR="00AD2C61" w:rsidRPr="005263B3">
        <w:rPr>
          <w:bCs w:val="0"/>
          <w:color w:val="auto"/>
          <w:sz w:val="26"/>
          <w:szCs w:val="26"/>
        </w:rPr>
        <w:t>в сфере регулирования земельных отношений и недропользования</w:t>
      </w:r>
      <w:r w:rsidR="000B6D16">
        <w:rPr>
          <w:bCs w:val="0"/>
          <w:color w:val="auto"/>
          <w:sz w:val="26"/>
          <w:szCs w:val="26"/>
        </w:rPr>
        <w:t>.</w:t>
      </w:r>
      <w:bookmarkEnd w:id="37"/>
    </w:p>
    <w:p w:rsidR="00AD2C61" w:rsidRPr="005263B3" w:rsidRDefault="00AD2C61" w:rsidP="00AD2C61">
      <w:pPr>
        <w:pStyle w:val="a6"/>
        <w:tabs>
          <w:tab w:val="left" w:pos="1134"/>
        </w:tabs>
        <w:spacing w:line="276" w:lineRule="auto"/>
        <w:ind w:left="709"/>
        <w:jc w:val="both"/>
        <w:rPr>
          <w:sz w:val="26"/>
          <w:szCs w:val="26"/>
          <w:lang w:val="ru-RU"/>
        </w:rPr>
      </w:pPr>
      <w:r w:rsidRPr="005263B3">
        <w:rPr>
          <w:sz w:val="26"/>
          <w:szCs w:val="26"/>
          <w:lang w:val="ru-RU"/>
        </w:rPr>
        <w:t>Администрация в сфере регулирования земельных отношений и недропользования:</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управляет и распоряжается земельными участками, находящимися в муниципальной собственности;</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переводит земли из одной категории в другую, за исключением земель сельскохозяйственного назначения, в установленном порядке; </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резервирует земли и изымает, в том числе путем выкупа, земельные участки в границах поселения для муниципальных нужд;</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осуществляет муниципальный земельный </w:t>
      </w:r>
      <w:proofErr w:type="gramStart"/>
      <w:r w:rsidRPr="005263B3">
        <w:rPr>
          <w:sz w:val="26"/>
          <w:szCs w:val="26"/>
          <w:lang w:val="ru-RU"/>
        </w:rPr>
        <w:t>контроль за</w:t>
      </w:r>
      <w:proofErr w:type="gramEnd"/>
      <w:r w:rsidRPr="005263B3">
        <w:rPr>
          <w:sz w:val="26"/>
          <w:szCs w:val="26"/>
          <w:lang w:val="ru-RU"/>
        </w:rPr>
        <w:t xml:space="preserve"> использованием земель поселения;</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AD2C61" w:rsidRPr="005263B3"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иные полномочия, предусмотренные законодательством.</w:t>
      </w:r>
    </w:p>
    <w:p w:rsidR="00AD2C61" w:rsidRPr="005263B3" w:rsidRDefault="00AD2C61" w:rsidP="00AD2C61">
      <w:pPr>
        <w:widowControl w:val="0"/>
        <w:tabs>
          <w:tab w:val="left" w:pos="0"/>
        </w:tabs>
        <w:suppressAutoHyphens/>
        <w:ind w:firstLine="851"/>
        <w:jc w:val="both"/>
        <w:rPr>
          <w:sz w:val="26"/>
          <w:szCs w:val="26"/>
        </w:rPr>
      </w:pPr>
    </w:p>
    <w:p w:rsidR="002A61C2" w:rsidRPr="005263B3" w:rsidRDefault="002A61C2" w:rsidP="003A4BDD">
      <w:pPr>
        <w:pStyle w:val="3"/>
        <w:spacing w:line="312" w:lineRule="auto"/>
        <w:ind w:firstLine="709"/>
        <w:jc w:val="both"/>
        <w:rPr>
          <w:bCs w:val="0"/>
          <w:color w:val="auto"/>
          <w:sz w:val="26"/>
          <w:szCs w:val="26"/>
        </w:rPr>
      </w:pPr>
      <w:bookmarkStart w:id="38" w:name="_Toc375657767"/>
      <w:r w:rsidRPr="005263B3">
        <w:rPr>
          <w:bCs w:val="0"/>
          <w:color w:val="auto"/>
          <w:sz w:val="26"/>
          <w:szCs w:val="26"/>
        </w:rPr>
        <w:lastRenderedPageBreak/>
        <w:t>Статья 1</w:t>
      </w:r>
      <w:r w:rsidR="005B5F43" w:rsidRPr="005263B3">
        <w:rPr>
          <w:bCs w:val="0"/>
          <w:color w:val="auto"/>
          <w:sz w:val="26"/>
          <w:szCs w:val="26"/>
        </w:rPr>
        <w:t>3</w:t>
      </w:r>
      <w:r w:rsidRPr="005263B3">
        <w:rPr>
          <w:bCs w:val="0"/>
          <w:color w:val="auto"/>
          <w:sz w:val="26"/>
          <w:szCs w:val="26"/>
        </w:rPr>
        <w:t xml:space="preserve">. Полномочия комиссии </w:t>
      </w:r>
      <w:r w:rsidR="00C12BA1" w:rsidRPr="00C12BA1">
        <w:rPr>
          <w:bCs w:val="0"/>
          <w:color w:val="auto"/>
          <w:sz w:val="26"/>
          <w:szCs w:val="26"/>
        </w:rPr>
        <w:t>по землепользованию и застройке</w:t>
      </w:r>
      <w:bookmarkEnd w:id="38"/>
    </w:p>
    <w:p w:rsidR="00F16CC0" w:rsidRPr="005263B3" w:rsidRDefault="00F16CC0" w:rsidP="002A61C2">
      <w:pPr>
        <w:ind w:firstLine="540"/>
        <w:jc w:val="both"/>
        <w:rPr>
          <w:sz w:val="26"/>
          <w:szCs w:val="26"/>
        </w:rPr>
      </w:pPr>
    </w:p>
    <w:p w:rsidR="002A61C2" w:rsidRPr="005263B3" w:rsidRDefault="002A61C2" w:rsidP="00AC279E">
      <w:pPr>
        <w:spacing w:line="276" w:lineRule="auto"/>
        <w:ind w:firstLine="709"/>
        <w:jc w:val="both"/>
        <w:rPr>
          <w:sz w:val="26"/>
          <w:szCs w:val="26"/>
        </w:rPr>
      </w:pPr>
      <w:r w:rsidRPr="005263B3">
        <w:rPr>
          <w:sz w:val="26"/>
          <w:szCs w:val="26"/>
        </w:rPr>
        <w:t>1. К полномочиям комиссии – постоянно действующего коллегиального органа относятся:</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организация работ по подготовке проекта генерального плана поселения, а также проектов предложений по внесению изменений в генеральный план;</w:t>
      </w:r>
    </w:p>
    <w:p w:rsidR="002A61C2"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организация работ по подготовке проекта правил землепользования и застройки поселения, а также проектов предложений по внесению изменений в правила землепользования и застройки;</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организация работ по подготовке документации по планировке территории; </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получение от разработчиков проектов генеральных планов и правил землепользования и застройки, проектов планировки и проектов межевания и рассмотрение на заседании комиссии;</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организация и проведение публичных слушаний по вопросам градостроительной деятельности;</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 xml:space="preserve">координация деятельности органов администрации муниципального образования по вопросам землепользования и застройки; </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муниципального образования;</w:t>
      </w:r>
    </w:p>
    <w:p w:rsidR="00D954FE"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подготовка заключения о результатах публичных слушаний и рекомендаций главе поселения для принятия решения;</w:t>
      </w:r>
    </w:p>
    <w:p w:rsidR="002A61C2" w:rsidRPr="005263B3"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5263B3">
        <w:rPr>
          <w:sz w:val="26"/>
          <w:szCs w:val="26"/>
          <w:lang w:val="ru-RU"/>
        </w:rPr>
        <w:t>и</w:t>
      </w:r>
      <w:r w:rsidR="002A61C2" w:rsidRPr="005263B3">
        <w:rPr>
          <w:sz w:val="26"/>
          <w:szCs w:val="26"/>
          <w:lang w:val="ru-RU"/>
        </w:rPr>
        <w:t>ные полномочия, отнесенные к компетенции комиссии муниципальными правовыми актами главы поселения.</w:t>
      </w:r>
    </w:p>
    <w:p w:rsidR="002A61C2" w:rsidRPr="005263B3" w:rsidRDefault="002A61C2" w:rsidP="00AC279E">
      <w:pPr>
        <w:spacing w:line="276" w:lineRule="auto"/>
        <w:ind w:firstLine="709"/>
        <w:jc w:val="both"/>
        <w:rPr>
          <w:sz w:val="26"/>
          <w:szCs w:val="26"/>
        </w:rPr>
      </w:pPr>
      <w:r w:rsidRPr="005263B3">
        <w:rPr>
          <w:sz w:val="26"/>
          <w:szCs w:val="26"/>
        </w:rPr>
        <w:t xml:space="preserve">2. Состав комиссии и положения о ней утверждаются постановлением </w:t>
      </w:r>
      <w:r w:rsidR="00D954FE" w:rsidRPr="005263B3">
        <w:rPr>
          <w:sz w:val="26"/>
          <w:szCs w:val="26"/>
        </w:rPr>
        <w:t>администрации</w:t>
      </w:r>
      <w:r w:rsidRPr="005263B3">
        <w:rPr>
          <w:sz w:val="26"/>
          <w:szCs w:val="26"/>
        </w:rPr>
        <w:t xml:space="preserve"> </w:t>
      </w:r>
      <w:r w:rsidR="00065765" w:rsidRPr="005263B3">
        <w:rPr>
          <w:sz w:val="26"/>
          <w:szCs w:val="26"/>
        </w:rPr>
        <w:t>Подгорненск</w:t>
      </w:r>
      <w:r w:rsidR="00D954FE" w:rsidRPr="005263B3">
        <w:rPr>
          <w:sz w:val="26"/>
          <w:szCs w:val="26"/>
        </w:rPr>
        <w:t>ого сельского поселения Отрадненского района</w:t>
      </w:r>
      <w:r w:rsidRPr="005263B3">
        <w:rPr>
          <w:sz w:val="26"/>
          <w:szCs w:val="26"/>
        </w:rPr>
        <w:t>.</w:t>
      </w:r>
    </w:p>
    <w:p w:rsidR="00D954FE" w:rsidRPr="005263B3" w:rsidRDefault="00D954FE" w:rsidP="002A61C2">
      <w:pPr>
        <w:ind w:firstLine="540"/>
        <w:jc w:val="both"/>
        <w:rPr>
          <w:sz w:val="26"/>
          <w:szCs w:val="26"/>
        </w:rPr>
      </w:pPr>
    </w:p>
    <w:p w:rsidR="00D954FE" w:rsidRPr="005263B3" w:rsidRDefault="00D954FE">
      <w:pPr>
        <w:spacing w:after="200" w:line="276" w:lineRule="auto"/>
        <w:rPr>
          <w:sz w:val="26"/>
          <w:szCs w:val="26"/>
        </w:rPr>
      </w:pPr>
    </w:p>
    <w:p w:rsidR="00D954FE" w:rsidRPr="005263B3" w:rsidRDefault="00D954FE" w:rsidP="003A4BDD">
      <w:pPr>
        <w:pStyle w:val="2"/>
        <w:spacing w:line="312" w:lineRule="auto"/>
        <w:ind w:firstLine="709"/>
        <w:jc w:val="both"/>
        <w:rPr>
          <w:color w:val="auto"/>
        </w:rPr>
      </w:pPr>
      <w:bookmarkStart w:id="39" w:name="_Toc344077803"/>
      <w:bookmarkStart w:id="40" w:name="_Toc375657768"/>
      <w:r w:rsidRPr="005263B3">
        <w:rPr>
          <w:color w:val="auto"/>
        </w:rPr>
        <w:t>Глава 4. ПРЕДОСТАВЛЕНИЕ ПРАВ НА ЗЕМЕЛЬНЫЕ УЧАСТКИ</w:t>
      </w:r>
      <w:bookmarkEnd w:id="39"/>
      <w:bookmarkEnd w:id="40"/>
    </w:p>
    <w:p w:rsidR="00D954FE" w:rsidRPr="005263B3" w:rsidRDefault="00D954FE" w:rsidP="00D954FE">
      <w:pPr>
        <w:rPr>
          <w:bCs/>
          <w:sz w:val="26"/>
          <w:szCs w:val="26"/>
        </w:rPr>
      </w:pPr>
      <w:bookmarkStart w:id="41" w:name="_Toc344077804"/>
    </w:p>
    <w:p w:rsidR="006F303D" w:rsidRPr="005263B3" w:rsidRDefault="00D954FE" w:rsidP="003A4BDD">
      <w:pPr>
        <w:pStyle w:val="3"/>
        <w:spacing w:line="312" w:lineRule="auto"/>
        <w:ind w:firstLine="709"/>
        <w:jc w:val="both"/>
        <w:rPr>
          <w:bCs w:val="0"/>
          <w:color w:val="auto"/>
          <w:sz w:val="26"/>
          <w:szCs w:val="26"/>
        </w:rPr>
      </w:pPr>
      <w:bookmarkStart w:id="42" w:name="_Toc375657769"/>
      <w:r w:rsidRPr="005263B3">
        <w:rPr>
          <w:bCs w:val="0"/>
          <w:color w:val="auto"/>
          <w:sz w:val="26"/>
          <w:szCs w:val="26"/>
        </w:rPr>
        <w:t xml:space="preserve">Статья 14. </w:t>
      </w:r>
      <w:bookmarkEnd w:id="41"/>
      <w:r w:rsidR="007F10F9" w:rsidRPr="005263B3">
        <w:rPr>
          <w:bCs w:val="0"/>
          <w:color w:val="auto"/>
          <w:sz w:val="26"/>
          <w:szCs w:val="26"/>
        </w:rPr>
        <w:t>Общие положения</w:t>
      </w:r>
      <w:r w:rsidRPr="005263B3">
        <w:rPr>
          <w:bCs w:val="0"/>
          <w:color w:val="auto"/>
          <w:sz w:val="26"/>
          <w:szCs w:val="26"/>
        </w:rPr>
        <w:t xml:space="preserve"> </w:t>
      </w:r>
      <w:r w:rsidR="009267DE" w:rsidRPr="005263B3">
        <w:rPr>
          <w:bCs w:val="0"/>
          <w:color w:val="auto"/>
          <w:sz w:val="26"/>
          <w:szCs w:val="26"/>
        </w:rPr>
        <w:t>предоставление прав на земельные участки</w:t>
      </w:r>
      <w:bookmarkEnd w:id="42"/>
      <w:r w:rsidR="009267DE" w:rsidRPr="005263B3">
        <w:rPr>
          <w:bCs w:val="0"/>
          <w:color w:val="auto"/>
          <w:sz w:val="26"/>
          <w:szCs w:val="26"/>
        </w:rPr>
        <w:t xml:space="preserve">  </w:t>
      </w:r>
    </w:p>
    <w:p w:rsidR="00891540" w:rsidRPr="005263B3" w:rsidRDefault="00891540" w:rsidP="00D954FE">
      <w:pPr>
        <w:spacing w:line="276" w:lineRule="auto"/>
        <w:ind w:firstLine="709"/>
        <w:jc w:val="both"/>
        <w:rPr>
          <w:sz w:val="26"/>
          <w:szCs w:val="26"/>
        </w:rPr>
      </w:pPr>
    </w:p>
    <w:p w:rsidR="00D954FE" w:rsidRPr="005263B3" w:rsidRDefault="00D954FE" w:rsidP="00D954FE">
      <w:pPr>
        <w:spacing w:line="276" w:lineRule="auto"/>
        <w:ind w:firstLine="709"/>
        <w:jc w:val="both"/>
        <w:rPr>
          <w:sz w:val="26"/>
          <w:szCs w:val="26"/>
        </w:rPr>
      </w:pPr>
      <w:r w:rsidRPr="005263B3">
        <w:rPr>
          <w:sz w:val="26"/>
          <w:szCs w:val="26"/>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5263B3">
        <w:rPr>
          <w:sz w:val="26"/>
          <w:szCs w:val="26"/>
        </w:rPr>
        <w:t>к</w:t>
      </w:r>
      <w:proofErr w:type="gramEnd"/>
      <w:r w:rsidRPr="005263B3">
        <w:rPr>
          <w:sz w:val="26"/>
          <w:szCs w:val="26"/>
        </w:rPr>
        <w:t xml:space="preserve">: </w:t>
      </w:r>
    </w:p>
    <w:p w:rsidR="00D954FE" w:rsidRPr="005263B3" w:rsidRDefault="00D954FE" w:rsidP="00D954FE">
      <w:pPr>
        <w:pStyle w:val="a6"/>
        <w:numPr>
          <w:ilvl w:val="0"/>
          <w:numId w:val="9"/>
        </w:numPr>
        <w:tabs>
          <w:tab w:val="left" w:pos="1134"/>
        </w:tabs>
        <w:spacing w:line="276" w:lineRule="auto"/>
        <w:ind w:left="0" w:firstLine="709"/>
        <w:jc w:val="both"/>
        <w:rPr>
          <w:sz w:val="26"/>
          <w:szCs w:val="26"/>
          <w:lang w:val="ru-RU"/>
        </w:rPr>
      </w:pPr>
      <w:r w:rsidRPr="005263B3">
        <w:rPr>
          <w:sz w:val="26"/>
          <w:szCs w:val="26"/>
          <w:lang w:val="ru-RU"/>
        </w:rPr>
        <w:t xml:space="preserve">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w:t>
      </w:r>
      <w:r w:rsidRPr="005263B3">
        <w:rPr>
          <w:sz w:val="26"/>
          <w:szCs w:val="26"/>
          <w:lang w:val="ru-RU"/>
        </w:rPr>
        <w:lastRenderedPageBreak/>
        <w:t xml:space="preserve">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D954FE" w:rsidRPr="005263B3" w:rsidRDefault="00D954FE" w:rsidP="00D954FE">
      <w:pPr>
        <w:pStyle w:val="a6"/>
        <w:numPr>
          <w:ilvl w:val="0"/>
          <w:numId w:val="9"/>
        </w:numPr>
        <w:tabs>
          <w:tab w:val="left" w:pos="1134"/>
        </w:tabs>
        <w:spacing w:line="276" w:lineRule="auto"/>
        <w:ind w:left="0" w:firstLine="709"/>
        <w:jc w:val="both"/>
        <w:rPr>
          <w:sz w:val="26"/>
          <w:szCs w:val="26"/>
          <w:lang w:val="ru-RU"/>
        </w:rPr>
      </w:pPr>
      <w:proofErr w:type="gramStart"/>
      <w:r w:rsidRPr="005263B3">
        <w:rPr>
          <w:sz w:val="26"/>
          <w:szCs w:val="26"/>
          <w:lang w:val="ru-RU"/>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roofErr w:type="gramEnd"/>
    </w:p>
    <w:p w:rsidR="009267DE" w:rsidRPr="005263B3" w:rsidRDefault="009267DE" w:rsidP="009267DE">
      <w:pPr>
        <w:spacing w:line="276" w:lineRule="auto"/>
        <w:ind w:firstLine="709"/>
        <w:jc w:val="both"/>
        <w:rPr>
          <w:sz w:val="26"/>
          <w:szCs w:val="26"/>
        </w:rPr>
      </w:pPr>
      <w:r w:rsidRPr="005263B3">
        <w:rPr>
          <w:sz w:val="26"/>
          <w:szCs w:val="26"/>
        </w:rPr>
        <w:t>2</w:t>
      </w:r>
      <w:r w:rsidR="00D954FE" w:rsidRPr="005263B3">
        <w:rPr>
          <w:sz w:val="26"/>
          <w:szCs w:val="26"/>
        </w:rPr>
        <w:t>.</w:t>
      </w:r>
      <w:r w:rsidRPr="005263B3">
        <w:rPr>
          <w:rFonts w:eastAsia="MS Mincho"/>
          <w:color w:val="000000"/>
          <w:sz w:val="26"/>
          <w:szCs w:val="26"/>
          <w:lang w:eastAsia="ar-SA"/>
        </w:rPr>
        <w:t xml:space="preserve"> </w:t>
      </w:r>
      <w:r w:rsidRPr="005263B3">
        <w:rPr>
          <w:sz w:val="26"/>
          <w:szCs w:val="26"/>
        </w:rPr>
        <w:t>До разграничения государственной собственности на землю предоставление земельных участков на территории Подгорненского сельского поселения Отрадненского района осуществляется администрацией муниципального образования Отрадненский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Отрадненский район.</w:t>
      </w:r>
    </w:p>
    <w:p w:rsidR="00D954FE" w:rsidRPr="005263B3" w:rsidRDefault="00D954FE" w:rsidP="00D954FE">
      <w:pPr>
        <w:spacing w:line="276" w:lineRule="auto"/>
        <w:ind w:firstLine="709"/>
        <w:jc w:val="both"/>
        <w:rPr>
          <w:sz w:val="26"/>
          <w:szCs w:val="26"/>
        </w:rPr>
      </w:pPr>
      <w:r w:rsidRPr="005263B3">
        <w:rPr>
          <w:sz w:val="26"/>
          <w:szCs w:val="26"/>
        </w:rPr>
        <w:t xml:space="preserve"> После разграничения государственной собственности на землю органы местного самоуправления </w:t>
      </w:r>
      <w:r w:rsidR="00C970AF" w:rsidRPr="005263B3">
        <w:rPr>
          <w:sz w:val="26"/>
          <w:szCs w:val="26"/>
        </w:rPr>
        <w:t>Отрадненского района</w:t>
      </w:r>
      <w:r w:rsidRPr="005263B3">
        <w:rPr>
          <w:sz w:val="26"/>
          <w:szCs w:val="26"/>
        </w:rPr>
        <w:t xml:space="preserve"> распоряжаются исключительно земельными участками, находящимися в муниципальной собственности </w:t>
      </w:r>
      <w:r w:rsidR="00C970AF" w:rsidRPr="005263B3">
        <w:rPr>
          <w:sz w:val="26"/>
          <w:szCs w:val="26"/>
        </w:rPr>
        <w:t xml:space="preserve">Подгорненского сельского </w:t>
      </w:r>
      <w:r w:rsidRPr="005263B3">
        <w:rPr>
          <w:sz w:val="26"/>
          <w:szCs w:val="26"/>
        </w:rPr>
        <w:t xml:space="preserve">поселения. </w:t>
      </w:r>
    </w:p>
    <w:p w:rsidR="00D954FE" w:rsidRPr="005263B3" w:rsidRDefault="00D954FE" w:rsidP="00D954FE">
      <w:pPr>
        <w:spacing w:line="276" w:lineRule="auto"/>
        <w:ind w:firstLine="709"/>
        <w:jc w:val="both"/>
        <w:rPr>
          <w:sz w:val="26"/>
          <w:szCs w:val="26"/>
        </w:rPr>
      </w:pPr>
      <w:proofErr w:type="gramStart"/>
      <w:r w:rsidRPr="005263B3">
        <w:rPr>
          <w:sz w:val="26"/>
          <w:szCs w:val="26"/>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D954FE" w:rsidRPr="005263B3" w:rsidRDefault="00D954FE" w:rsidP="00D954FE">
      <w:pPr>
        <w:spacing w:line="276" w:lineRule="auto"/>
        <w:ind w:firstLine="709"/>
        <w:jc w:val="both"/>
        <w:rPr>
          <w:sz w:val="26"/>
          <w:szCs w:val="26"/>
        </w:rPr>
      </w:pPr>
      <w:r w:rsidRPr="005263B3">
        <w:rPr>
          <w:sz w:val="26"/>
          <w:szCs w:val="26"/>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D954FE" w:rsidRPr="005263B3" w:rsidRDefault="00D954FE" w:rsidP="00D954FE">
      <w:pPr>
        <w:spacing w:line="276" w:lineRule="auto"/>
        <w:ind w:firstLine="709"/>
        <w:jc w:val="both"/>
        <w:rPr>
          <w:sz w:val="26"/>
          <w:szCs w:val="26"/>
        </w:rPr>
      </w:pPr>
      <w:r w:rsidRPr="005263B3">
        <w:rPr>
          <w:sz w:val="26"/>
          <w:szCs w:val="26"/>
        </w:rPr>
        <w:t xml:space="preserve">5. </w:t>
      </w:r>
      <w:proofErr w:type="gramStart"/>
      <w:r w:rsidRPr="005263B3">
        <w:rPr>
          <w:sz w:val="26"/>
          <w:szCs w:val="26"/>
        </w:rPr>
        <w:t xml:space="preserve">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roofErr w:type="gramEnd"/>
    </w:p>
    <w:p w:rsidR="00D954FE" w:rsidRPr="005263B3" w:rsidRDefault="00D954FE" w:rsidP="00D954FE">
      <w:pPr>
        <w:spacing w:line="276" w:lineRule="auto"/>
        <w:ind w:firstLine="709"/>
        <w:jc w:val="both"/>
        <w:rPr>
          <w:sz w:val="26"/>
          <w:szCs w:val="26"/>
        </w:rPr>
      </w:pPr>
      <w:r w:rsidRPr="005263B3">
        <w:rPr>
          <w:sz w:val="26"/>
          <w:szCs w:val="26"/>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w:t>
      </w:r>
      <w:r w:rsidRPr="005263B3">
        <w:rPr>
          <w:sz w:val="26"/>
          <w:szCs w:val="26"/>
        </w:rPr>
        <w:lastRenderedPageBreak/>
        <w:t xml:space="preserve">муниципальных земель осуществляют государственную регистрацию прав на предоставленные им земельные участки. </w:t>
      </w:r>
    </w:p>
    <w:p w:rsidR="00D954FE" w:rsidRPr="005263B3" w:rsidRDefault="00D954FE" w:rsidP="00D954FE">
      <w:pPr>
        <w:spacing w:line="276" w:lineRule="auto"/>
        <w:ind w:firstLine="709"/>
        <w:jc w:val="both"/>
        <w:rPr>
          <w:sz w:val="26"/>
          <w:szCs w:val="26"/>
        </w:rPr>
      </w:pPr>
      <w:r w:rsidRPr="005263B3">
        <w:rPr>
          <w:sz w:val="26"/>
          <w:szCs w:val="26"/>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D954FE" w:rsidRPr="005263B3" w:rsidRDefault="00D954FE" w:rsidP="00D954FE">
      <w:pPr>
        <w:spacing w:line="276" w:lineRule="auto"/>
        <w:ind w:firstLine="709"/>
        <w:jc w:val="both"/>
        <w:rPr>
          <w:sz w:val="26"/>
          <w:szCs w:val="26"/>
        </w:rPr>
      </w:pPr>
      <w:r w:rsidRPr="005263B3">
        <w:rPr>
          <w:sz w:val="26"/>
          <w:szCs w:val="26"/>
        </w:rP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2</w:t>
      </w:r>
      <w:r w:rsidR="00CF7CFC" w:rsidRPr="005263B3">
        <w:rPr>
          <w:sz w:val="26"/>
          <w:szCs w:val="26"/>
          <w:lang w:val="ru-RU"/>
        </w:rPr>
        <w:t>5</w:t>
      </w:r>
      <w:r w:rsidRPr="005263B3">
        <w:rPr>
          <w:sz w:val="26"/>
          <w:szCs w:val="26"/>
          <w:lang w:val="ru-RU"/>
        </w:rPr>
        <w:t xml:space="preserve"> настоящих Правил границ зон действия публичных сервитутов);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 xml:space="preserve">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r w:rsidR="00065765" w:rsidRPr="005263B3">
        <w:rPr>
          <w:sz w:val="26"/>
          <w:szCs w:val="26"/>
          <w:lang w:val="ru-RU"/>
        </w:rPr>
        <w:t>Подгорненск</w:t>
      </w:r>
      <w:r w:rsidR="006F303D" w:rsidRPr="005263B3">
        <w:rPr>
          <w:sz w:val="26"/>
          <w:szCs w:val="26"/>
          <w:lang w:val="ru-RU"/>
        </w:rPr>
        <w:t>ого</w:t>
      </w:r>
      <w:r w:rsidRPr="005263B3">
        <w:rPr>
          <w:sz w:val="26"/>
          <w:szCs w:val="26"/>
          <w:lang w:val="ru-RU"/>
        </w:rPr>
        <w:t xml:space="preserve"> сельского поселения (Часть </w:t>
      </w:r>
      <w:r w:rsidRPr="005263B3">
        <w:rPr>
          <w:sz w:val="26"/>
          <w:szCs w:val="26"/>
        </w:rPr>
        <w:t>II</w:t>
      </w:r>
      <w:r w:rsidRPr="005263B3">
        <w:rPr>
          <w:sz w:val="26"/>
          <w:szCs w:val="26"/>
          <w:lang w:val="ru-RU"/>
        </w:rPr>
        <w:t xml:space="preserve"> настоящих Правил);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 xml:space="preserve">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D954FE" w:rsidRPr="005263B3" w:rsidRDefault="00D954FE" w:rsidP="006F303D">
      <w:pPr>
        <w:pStyle w:val="a6"/>
        <w:numPr>
          <w:ilvl w:val="0"/>
          <w:numId w:val="11"/>
        </w:numPr>
        <w:tabs>
          <w:tab w:val="left" w:pos="1134"/>
        </w:tabs>
        <w:spacing w:line="276" w:lineRule="auto"/>
        <w:ind w:left="0" w:firstLine="709"/>
        <w:jc w:val="both"/>
        <w:rPr>
          <w:sz w:val="26"/>
          <w:szCs w:val="26"/>
          <w:lang w:val="ru-RU"/>
        </w:rPr>
      </w:pPr>
      <w:r w:rsidRPr="005263B3">
        <w:rPr>
          <w:sz w:val="26"/>
          <w:szCs w:val="26"/>
          <w:lang w:val="ru-RU"/>
        </w:rPr>
        <w:t xml:space="preserve">установлены границы земельного участка на местности. </w:t>
      </w:r>
    </w:p>
    <w:p w:rsidR="00D954FE" w:rsidRPr="005263B3" w:rsidRDefault="00D954FE" w:rsidP="00D954FE">
      <w:pPr>
        <w:spacing w:line="276" w:lineRule="auto"/>
        <w:ind w:firstLine="709"/>
        <w:jc w:val="both"/>
        <w:rPr>
          <w:sz w:val="26"/>
          <w:szCs w:val="26"/>
        </w:rPr>
      </w:pPr>
      <w:r w:rsidRPr="005263B3">
        <w:rPr>
          <w:sz w:val="26"/>
          <w:szCs w:val="26"/>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D954FE" w:rsidRPr="005263B3" w:rsidRDefault="00D954FE" w:rsidP="006F303D">
      <w:pPr>
        <w:pStyle w:val="a6"/>
        <w:numPr>
          <w:ilvl w:val="0"/>
          <w:numId w:val="12"/>
        </w:numPr>
        <w:tabs>
          <w:tab w:val="left" w:pos="1134"/>
        </w:tabs>
        <w:spacing w:line="276" w:lineRule="auto"/>
        <w:ind w:left="0" w:firstLine="709"/>
        <w:jc w:val="both"/>
        <w:rPr>
          <w:sz w:val="26"/>
          <w:szCs w:val="26"/>
          <w:lang w:val="ru-RU"/>
        </w:rPr>
      </w:pPr>
      <w:proofErr w:type="gramStart"/>
      <w:r w:rsidRPr="005263B3">
        <w:rPr>
          <w:sz w:val="26"/>
          <w:szCs w:val="26"/>
          <w:lang w:val="ru-RU"/>
        </w:rPr>
        <w:t xml:space="preserve">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D954FE" w:rsidRPr="005263B3" w:rsidRDefault="00D954FE" w:rsidP="006F303D">
      <w:pPr>
        <w:pStyle w:val="a6"/>
        <w:numPr>
          <w:ilvl w:val="0"/>
          <w:numId w:val="12"/>
        </w:numPr>
        <w:tabs>
          <w:tab w:val="left" w:pos="1134"/>
        </w:tabs>
        <w:spacing w:line="276" w:lineRule="auto"/>
        <w:ind w:left="0" w:firstLine="709"/>
        <w:jc w:val="both"/>
        <w:rPr>
          <w:sz w:val="26"/>
          <w:szCs w:val="26"/>
          <w:lang w:val="ru-RU"/>
        </w:rPr>
      </w:pPr>
      <w:r w:rsidRPr="005263B3">
        <w:rPr>
          <w:sz w:val="26"/>
          <w:szCs w:val="26"/>
          <w:lang w:val="ru-RU"/>
        </w:rPr>
        <w:t xml:space="preserve">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D954FE" w:rsidRPr="005263B3" w:rsidRDefault="00D954FE" w:rsidP="00D954FE">
      <w:pPr>
        <w:spacing w:line="276" w:lineRule="auto"/>
        <w:ind w:firstLine="709"/>
        <w:jc w:val="both"/>
        <w:rPr>
          <w:sz w:val="26"/>
          <w:szCs w:val="26"/>
        </w:rPr>
      </w:pPr>
      <w:proofErr w:type="gramStart"/>
      <w:r w:rsidRPr="005263B3">
        <w:rPr>
          <w:sz w:val="26"/>
          <w:szCs w:val="26"/>
        </w:rPr>
        <w:lastRenderedPageBreak/>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w:t>
      </w:r>
      <w:r w:rsidR="000952A3" w:rsidRPr="005263B3">
        <w:rPr>
          <w:sz w:val="26"/>
          <w:szCs w:val="26"/>
        </w:rPr>
        <w:t>Отрадненского района</w:t>
      </w:r>
      <w:r w:rsidRPr="005263B3">
        <w:rPr>
          <w:sz w:val="26"/>
          <w:szCs w:val="26"/>
        </w:rPr>
        <w:t xml:space="preserve"> в установленном в соответствии с земельным законодательством порядке. </w:t>
      </w:r>
      <w:proofErr w:type="gramEnd"/>
    </w:p>
    <w:p w:rsidR="00D954FE" w:rsidRPr="005263B3" w:rsidRDefault="00D954FE" w:rsidP="00D954FE">
      <w:pPr>
        <w:spacing w:line="276" w:lineRule="auto"/>
        <w:ind w:firstLine="709"/>
        <w:jc w:val="both"/>
        <w:rPr>
          <w:sz w:val="26"/>
          <w:szCs w:val="26"/>
        </w:rPr>
      </w:pPr>
      <w:r w:rsidRPr="005263B3">
        <w:rPr>
          <w:sz w:val="26"/>
          <w:szCs w:val="26"/>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D954FE" w:rsidRPr="005263B3" w:rsidRDefault="00D954FE" w:rsidP="00D954FE">
      <w:pPr>
        <w:spacing w:line="276" w:lineRule="auto"/>
        <w:ind w:firstLine="709"/>
        <w:jc w:val="both"/>
        <w:rPr>
          <w:sz w:val="26"/>
          <w:szCs w:val="26"/>
        </w:rPr>
      </w:pPr>
      <w:r w:rsidRPr="005263B3">
        <w:rPr>
          <w:sz w:val="26"/>
          <w:szCs w:val="26"/>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w:t>
      </w:r>
      <w:r w:rsidR="00220178" w:rsidRPr="005263B3">
        <w:rPr>
          <w:sz w:val="26"/>
          <w:szCs w:val="26"/>
        </w:rPr>
        <w:t>2</w:t>
      </w:r>
      <w:r w:rsidR="00585909" w:rsidRPr="005263B3">
        <w:rPr>
          <w:sz w:val="26"/>
          <w:szCs w:val="26"/>
        </w:rPr>
        <w:t>7-31</w:t>
      </w:r>
      <w:r w:rsidRPr="005263B3">
        <w:rPr>
          <w:sz w:val="26"/>
          <w:szCs w:val="26"/>
        </w:rPr>
        <w:t xml:space="preserve">), иными нормативными правовыми актами </w:t>
      </w:r>
      <w:r w:rsidR="00065765" w:rsidRPr="005263B3">
        <w:rPr>
          <w:sz w:val="26"/>
          <w:szCs w:val="26"/>
        </w:rPr>
        <w:t>Подгорненск</w:t>
      </w:r>
      <w:r w:rsidR="006F303D" w:rsidRPr="005263B3">
        <w:rPr>
          <w:sz w:val="26"/>
          <w:szCs w:val="26"/>
        </w:rPr>
        <w:t>ого</w:t>
      </w:r>
      <w:r w:rsidRPr="005263B3">
        <w:rPr>
          <w:sz w:val="26"/>
          <w:szCs w:val="26"/>
        </w:rPr>
        <w:t xml:space="preserve"> сельского поселения; </w:t>
      </w:r>
    </w:p>
    <w:p w:rsidR="00D954FE" w:rsidRPr="005263B3" w:rsidRDefault="00D954FE" w:rsidP="00D954FE">
      <w:pPr>
        <w:spacing w:line="276" w:lineRule="auto"/>
        <w:ind w:firstLine="709"/>
        <w:jc w:val="both"/>
        <w:rPr>
          <w:sz w:val="26"/>
          <w:szCs w:val="26"/>
        </w:rPr>
      </w:pPr>
      <w:r w:rsidRPr="005263B3">
        <w:rPr>
          <w:sz w:val="26"/>
          <w:szCs w:val="26"/>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D954FE" w:rsidRPr="005263B3" w:rsidRDefault="00D954FE" w:rsidP="00D954FE">
      <w:pPr>
        <w:spacing w:line="276" w:lineRule="auto"/>
        <w:ind w:firstLine="709"/>
        <w:jc w:val="both"/>
        <w:rPr>
          <w:sz w:val="26"/>
          <w:szCs w:val="26"/>
        </w:rPr>
      </w:pPr>
      <w:r w:rsidRPr="005263B3">
        <w:rPr>
          <w:sz w:val="26"/>
          <w:szCs w:val="26"/>
        </w:rP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D954FE" w:rsidRPr="005263B3" w:rsidRDefault="00D954FE" w:rsidP="00D954FE">
      <w:pPr>
        <w:spacing w:line="276" w:lineRule="auto"/>
        <w:ind w:firstLine="709"/>
        <w:jc w:val="both"/>
        <w:rPr>
          <w:sz w:val="26"/>
          <w:szCs w:val="26"/>
        </w:rPr>
      </w:pPr>
      <w:r w:rsidRPr="005263B3">
        <w:rPr>
          <w:sz w:val="26"/>
          <w:szCs w:val="26"/>
        </w:rP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w:t>
      </w:r>
      <w:r w:rsidR="00220178" w:rsidRPr="005263B3">
        <w:rPr>
          <w:sz w:val="26"/>
          <w:szCs w:val="26"/>
        </w:rPr>
        <w:t>2</w:t>
      </w:r>
      <w:r w:rsidR="00585909" w:rsidRPr="005263B3">
        <w:rPr>
          <w:sz w:val="26"/>
          <w:szCs w:val="26"/>
        </w:rPr>
        <w:t>7-31</w:t>
      </w:r>
      <w:r w:rsidRPr="005263B3">
        <w:rPr>
          <w:sz w:val="26"/>
          <w:szCs w:val="26"/>
        </w:rPr>
        <w:t xml:space="preserve"> настоящих Правил. </w:t>
      </w:r>
    </w:p>
    <w:p w:rsidR="00D954FE" w:rsidRPr="005263B3" w:rsidRDefault="00D954FE" w:rsidP="00D954FE">
      <w:pPr>
        <w:spacing w:line="276" w:lineRule="auto"/>
        <w:ind w:firstLine="709"/>
        <w:jc w:val="both"/>
        <w:rPr>
          <w:sz w:val="26"/>
          <w:szCs w:val="26"/>
        </w:rPr>
      </w:pPr>
      <w:r w:rsidRPr="005263B3">
        <w:rPr>
          <w:sz w:val="26"/>
          <w:szCs w:val="26"/>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D954FE" w:rsidRPr="005263B3" w:rsidRDefault="00D954FE" w:rsidP="00D954FE">
      <w:pPr>
        <w:spacing w:line="276" w:lineRule="auto"/>
        <w:ind w:firstLine="709"/>
        <w:jc w:val="both"/>
        <w:rPr>
          <w:sz w:val="26"/>
          <w:szCs w:val="26"/>
        </w:rPr>
      </w:pPr>
      <w:r w:rsidRPr="005263B3">
        <w:rPr>
          <w:sz w:val="26"/>
          <w:szCs w:val="26"/>
        </w:rPr>
        <w:t xml:space="preserve">Утвержденный главой </w:t>
      </w:r>
      <w:r w:rsidR="00065765" w:rsidRPr="005263B3">
        <w:rPr>
          <w:sz w:val="26"/>
          <w:szCs w:val="26"/>
        </w:rPr>
        <w:t>Подгорненск</w:t>
      </w:r>
      <w:r w:rsidR="00F337CF" w:rsidRPr="005263B3">
        <w:rPr>
          <w:sz w:val="26"/>
          <w:szCs w:val="26"/>
        </w:rPr>
        <w:t>ого</w:t>
      </w:r>
      <w:r w:rsidRPr="005263B3">
        <w:rPr>
          <w:sz w:val="26"/>
          <w:szCs w:val="26"/>
        </w:rPr>
        <w:t xml:space="preserve">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D954FE" w:rsidRPr="005263B3" w:rsidRDefault="00D954FE" w:rsidP="00D954FE">
      <w:pPr>
        <w:spacing w:line="276" w:lineRule="auto"/>
        <w:ind w:firstLine="709"/>
        <w:jc w:val="both"/>
        <w:rPr>
          <w:sz w:val="26"/>
          <w:szCs w:val="26"/>
        </w:rPr>
      </w:pPr>
      <w:r w:rsidRPr="005263B3">
        <w:rPr>
          <w:sz w:val="26"/>
          <w:szCs w:val="26"/>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D954FE" w:rsidRPr="005263B3" w:rsidRDefault="00D954FE" w:rsidP="00D954FE">
      <w:pPr>
        <w:spacing w:line="276" w:lineRule="auto"/>
        <w:ind w:firstLine="709"/>
        <w:jc w:val="both"/>
        <w:rPr>
          <w:sz w:val="26"/>
          <w:szCs w:val="26"/>
        </w:rPr>
      </w:pPr>
      <w:r w:rsidRPr="005263B3">
        <w:rPr>
          <w:sz w:val="26"/>
          <w:szCs w:val="26"/>
        </w:rPr>
        <w:t xml:space="preserve">Утвержденные главой </w:t>
      </w:r>
      <w:r w:rsidR="00065765" w:rsidRPr="005263B3">
        <w:rPr>
          <w:sz w:val="26"/>
          <w:szCs w:val="26"/>
        </w:rPr>
        <w:t>Подгорненск</w:t>
      </w:r>
      <w:r w:rsidR="00F16CC0" w:rsidRPr="005263B3">
        <w:rPr>
          <w:sz w:val="26"/>
          <w:szCs w:val="26"/>
        </w:rPr>
        <w:t>ого</w:t>
      </w:r>
      <w:r w:rsidRPr="005263B3">
        <w:rPr>
          <w:sz w:val="26"/>
          <w:szCs w:val="26"/>
        </w:rPr>
        <w:t xml:space="preserve">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w:t>
      </w:r>
      <w:r w:rsidR="00220178" w:rsidRPr="005263B3">
        <w:rPr>
          <w:sz w:val="26"/>
          <w:szCs w:val="26"/>
        </w:rPr>
        <w:t>4</w:t>
      </w:r>
      <w:r w:rsidR="00585909" w:rsidRPr="005263B3">
        <w:rPr>
          <w:sz w:val="26"/>
          <w:szCs w:val="26"/>
        </w:rPr>
        <w:t>2</w:t>
      </w:r>
      <w:r w:rsidR="00220178" w:rsidRPr="005263B3">
        <w:rPr>
          <w:sz w:val="26"/>
          <w:szCs w:val="26"/>
        </w:rPr>
        <w:t xml:space="preserve"> </w:t>
      </w:r>
      <w:r w:rsidRPr="005263B3">
        <w:rPr>
          <w:sz w:val="26"/>
          <w:szCs w:val="26"/>
        </w:rPr>
        <w:t xml:space="preserve">настоящих Правил. </w:t>
      </w:r>
    </w:p>
    <w:p w:rsidR="00D954FE" w:rsidRPr="005263B3" w:rsidRDefault="00D954FE" w:rsidP="00D954FE">
      <w:pPr>
        <w:spacing w:line="276" w:lineRule="auto"/>
        <w:ind w:firstLine="709"/>
        <w:jc w:val="both"/>
        <w:rPr>
          <w:sz w:val="26"/>
          <w:szCs w:val="26"/>
        </w:rPr>
      </w:pPr>
      <w:r w:rsidRPr="005263B3">
        <w:rPr>
          <w:sz w:val="26"/>
          <w:szCs w:val="26"/>
        </w:rPr>
        <w:lastRenderedPageBreak/>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D954FE" w:rsidRPr="005263B3" w:rsidRDefault="00D954FE" w:rsidP="00385D46">
      <w:pPr>
        <w:spacing w:line="276" w:lineRule="auto"/>
        <w:ind w:firstLine="709"/>
        <w:jc w:val="both"/>
        <w:rPr>
          <w:sz w:val="26"/>
          <w:szCs w:val="26"/>
        </w:rPr>
      </w:pPr>
      <w:r w:rsidRPr="005263B3">
        <w:rPr>
          <w:sz w:val="26"/>
          <w:szCs w:val="26"/>
        </w:rPr>
        <w:t>12. Земельные участки из состава государственных и муниципальных земель подготавливаются для предоставления физическим и юридическим лицам по</w:t>
      </w:r>
      <w:r w:rsidR="00385D46" w:rsidRPr="005263B3">
        <w:rPr>
          <w:sz w:val="26"/>
          <w:szCs w:val="26"/>
        </w:rPr>
        <w:t xml:space="preserve"> инициативе и за счет средств заявителя</w:t>
      </w:r>
      <w:r w:rsidRPr="005263B3">
        <w:rPr>
          <w:sz w:val="26"/>
          <w:szCs w:val="26"/>
        </w:rPr>
        <w:t xml:space="preserve">. </w:t>
      </w:r>
    </w:p>
    <w:p w:rsidR="00D954FE" w:rsidRPr="005263B3" w:rsidRDefault="00D954FE" w:rsidP="00D954FE">
      <w:pPr>
        <w:spacing w:line="276" w:lineRule="auto"/>
        <w:ind w:firstLine="709"/>
        <w:jc w:val="both"/>
        <w:rPr>
          <w:sz w:val="26"/>
          <w:szCs w:val="26"/>
        </w:rPr>
      </w:pPr>
      <w:r w:rsidRPr="005263B3">
        <w:rPr>
          <w:sz w:val="26"/>
          <w:szCs w:val="26"/>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w:t>
      </w:r>
      <w:r w:rsidR="00385D46" w:rsidRPr="005263B3">
        <w:rPr>
          <w:sz w:val="26"/>
          <w:szCs w:val="26"/>
        </w:rPr>
        <w:t>на такую подготовку из средств победителя</w:t>
      </w:r>
      <w:r w:rsidRPr="005263B3">
        <w:rPr>
          <w:sz w:val="26"/>
          <w:szCs w:val="26"/>
        </w:rPr>
        <w:t xml:space="preserve">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w:t>
      </w:r>
      <w:r w:rsidR="007F10F9" w:rsidRPr="005263B3">
        <w:rPr>
          <w:sz w:val="26"/>
          <w:szCs w:val="26"/>
        </w:rPr>
        <w:t>а</w:t>
      </w:r>
      <w:r w:rsidRPr="005263B3">
        <w:rPr>
          <w:sz w:val="26"/>
          <w:szCs w:val="26"/>
        </w:rPr>
        <w:t xml:space="preserve"> градостроительную подготовку и формирование земельного участка. </w:t>
      </w:r>
    </w:p>
    <w:p w:rsidR="00D954FE" w:rsidRPr="005263B3" w:rsidRDefault="00D954FE" w:rsidP="00D954FE">
      <w:pPr>
        <w:spacing w:line="276" w:lineRule="auto"/>
        <w:ind w:firstLine="709"/>
        <w:jc w:val="both"/>
        <w:rPr>
          <w:sz w:val="26"/>
          <w:szCs w:val="26"/>
        </w:rPr>
      </w:pPr>
      <w:r w:rsidRPr="005263B3">
        <w:rPr>
          <w:sz w:val="26"/>
          <w:szCs w:val="26"/>
        </w:rPr>
        <w:t xml:space="preserve">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D454EA" w:rsidRPr="005263B3" w:rsidRDefault="00D454EA" w:rsidP="00D454EA">
      <w:pPr>
        <w:spacing w:line="276" w:lineRule="auto"/>
        <w:ind w:firstLine="709"/>
        <w:jc w:val="both"/>
        <w:rPr>
          <w:b/>
          <w:bCs/>
          <w:iCs/>
          <w:sz w:val="26"/>
          <w:szCs w:val="26"/>
        </w:rPr>
      </w:pPr>
    </w:p>
    <w:p w:rsidR="00D454EA" w:rsidRPr="005263B3" w:rsidRDefault="00D454EA" w:rsidP="00D454EA">
      <w:pPr>
        <w:pStyle w:val="3"/>
        <w:spacing w:line="312" w:lineRule="auto"/>
        <w:ind w:firstLine="709"/>
        <w:jc w:val="both"/>
        <w:rPr>
          <w:bCs w:val="0"/>
          <w:color w:val="auto"/>
          <w:sz w:val="26"/>
          <w:szCs w:val="26"/>
        </w:rPr>
      </w:pPr>
      <w:bookmarkStart w:id="43" w:name="_Toc375657770"/>
      <w:r w:rsidRPr="005263B3">
        <w:rPr>
          <w:bCs w:val="0"/>
          <w:color w:val="auto"/>
          <w:sz w:val="26"/>
          <w:szCs w:val="26"/>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Подгорненского сельского поселения Отрадненского района</w:t>
      </w:r>
      <w:bookmarkEnd w:id="43"/>
    </w:p>
    <w:p w:rsidR="00D454EA" w:rsidRPr="005263B3" w:rsidRDefault="00D454EA" w:rsidP="00D454EA">
      <w:pPr>
        <w:spacing w:line="276" w:lineRule="auto"/>
        <w:ind w:firstLine="709"/>
        <w:jc w:val="both"/>
        <w:rPr>
          <w:b/>
          <w:bCs/>
          <w:sz w:val="26"/>
          <w:szCs w:val="26"/>
        </w:rPr>
      </w:pPr>
    </w:p>
    <w:p w:rsidR="00D454EA" w:rsidRPr="005263B3" w:rsidRDefault="00D454EA" w:rsidP="00D454EA">
      <w:pPr>
        <w:spacing w:line="276" w:lineRule="auto"/>
        <w:ind w:firstLine="709"/>
        <w:jc w:val="both"/>
        <w:rPr>
          <w:sz w:val="26"/>
          <w:szCs w:val="26"/>
        </w:rPr>
      </w:pPr>
      <w:r w:rsidRPr="005263B3">
        <w:rPr>
          <w:sz w:val="26"/>
          <w:szCs w:val="26"/>
        </w:rP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D454EA" w:rsidRPr="005263B3" w:rsidRDefault="00D454EA" w:rsidP="00D454EA">
      <w:pPr>
        <w:spacing w:line="276" w:lineRule="auto"/>
        <w:ind w:firstLine="709"/>
        <w:jc w:val="both"/>
        <w:rPr>
          <w:sz w:val="26"/>
          <w:szCs w:val="26"/>
        </w:rPr>
      </w:pPr>
      <w:r w:rsidRPr="005263B3">
        <w:rPr>
          <w:sz w:val="26"/>
          <w:szCs w:val="26"/>
        </w:rPr>
        <w:t>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Отрадненский район</w:t>
      </w:r>
      <w:r w:rsidR="00CC14ED" w:rsidRPr="005263B3">
        <w:rPr>
          <w:sz w:val="26"/>
          <w:szCs w:val="26"/>
        </w:rPr>
        <w:t xml:space="preserve"> в лице отдела земельных и имущественных отношений</w:t>
      </w:r>
      <w:r w:rsidRPr="005263B3">
        <w:rPr>
          <w:sz w:val="26"/>
          <w:szCs w:val="26"/>
        </w:rPr>
        <w:t>.</w:t>
      </w:r>
    </w:p>
    <w:p w:rsidR="00D454EA" w:rsidRPr="005263B3" w:rsidRDefault="00D454EA" w:rsidP="00D454EA">
      <w:pPr>
        <w:spacing w:line="276" w:lineRule="auto"/>
        <w:ind w:firstLine="709"/>
        <w:jc w:val="both"/>
        <w:rPr>
          <w:sz w:val="26"/>
          <w:szCs w:val="26"/>
        </w:rPr>
      </w:pPr>
      <w:r w:rsidRPr="005263B3">
        <w:rPr>
          <w:sz w:val="26"/>
          <w:szCs w:val="26"/>
        </w:rP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D454EA" w:rsidRPr="005263B3" w:rsidRDefault="00D454EA" w:rsidP="00D454EA">
      <w:pPr>
        <w:spacing w:line="276" w:lineRule="auto"/>
        <w:ind w:firstLine="709"/>
        <w:jc w:val="both"/>
        <w:rPr>
          <w:sz w:val="26"/>
          <w:szCs w:val="26"/>
        </w:rPr>
      </w:pPr>
      <w:r w:rsidRPr="005263B3">
        <w:rPr>
          <w:sz w:val="26"/>
          <w:szCs w:val="26"/>
        </w:rPr>
        <w:lastRenderedPageBreak/>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D454EA" w:rsidRPr="005263B3" w:rsidRDefault="00D454EA" w:rsidP="00D454EA">
      <w:pPr>
        <w:spacing w:line="276" w:lineRule="auto"/>
        <w:ind w:firstLine="709"/>
        <w:jc w:val="both"/>
        <w:rPr>
          <w:sz w:val="26"/>
          <w:szCs w:val="26"/>
        </w:rPr>
      </w:pPr>
      <w:r w:rsidRPr="005263B3">
        <w:rPr>
          <w:sz w:val="26"/>
          <w:szCs w:val="26"/>
        </w:rP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p w:rsidR="000C1BFE" w:rsidRPr="005263B3" w:rsidRDefault="000C1BFE" w:rsidP="000C1BFE">
      <w:pPr>
        <w:spacing w:line="276" w:lineRule="auto"/>
        <w:ind w:firstLine="709"/>
        <w:jc w:val="both"/>
        <w:rPr>
          <w:b/>
          <w:bCs/>
          <w:iCs/>
          <w:sz w:val="26"/>
          <w:szCs w:val="26"/>
          <w:lang w:val="x-none"/>
        </w:rPr>
      </w:pPr>
    </w:p>
    <w:p w:rsidR="000C1BFE" w:rsidRPr="005263B3" w:rsidRDefault="000C1BFE" w:rsidP="000C1BFE">
      <w:pPr>
        <w:pStyle w:val="3"/>
        <w:spacing w:line="312" w:lineRule="auto"/>
        <w:ind w:firstLine="709"/>
        <w:jc w:val="both"/>
        <w:rPr>
          <w:bCs w:val="0"/>
          <w:color w:val="auto"/>
          <w:sz w:val="26"/>
          <w:szCs w:val="26"/>
        </w:rPr>
      </w:pPr>
      <w:bookmarkStart w:id="44" w:name="_Toc347407248"/>
      <w:bookmarkStart w:id="45" w:name="_Toc375657771"/>
      <w:r w:rsidRPr="005263B3">
        <w:rPr>
          <w:bCs w:val="0"/>
          <w:color w:val="auto"/>
          <w:sz w:val="26"/>
          <w:szCs w:val="26"/>
        </w:rPr>
        <w:t>Статья 16. Приобретение прав на земельные участки, на которых  расположены объекты недвижимости</w:t>
      </w:r>
      <w:bookmarkEnd w:id="44"/>
      <w:bookmarkEnd w:id="45"/>
    </w:p>
    <w:p w:rsidR="000C1BFE" w:rsidRPr="005263B3" w:rsidRDefault="000C1BFE" w:rsidP="000C1BFE">
      <w:pPr>
        <w:spacing w:line="276" w:lineRule="auto"/>
        <w:ind w:firstLine="709"/>
        <w:jc w:val="both"/>
        <w:rPr>
          <w:sz w:val="26"/>
          <w:szCs w:val="26"/>
        </w:rPr>
      </w:pPr>
    </w:p>
    <w:p w:rsidR="000C1BFE" w:rsidRPr="005263B3" w:rsidRDefault="000C1BFE" w:rsidP="000C1BFE">
      <w:pPr>
        <w:spacing w:line="276" w:lineRule="auto"/>
        <w:ind w:firstLine="709"/>
        <w:jc w:val="both"/>
        <w:rPr>
          <w:sz w:val="26"/>
          <w:szCs w:val="26"/>
        </w:rPr>
      </w:pPr>
      <w:r w:rsidRPr="005263B3">
        <w:rPr>
          <w:sz w:val="26"/>
          <w:szCs w:val="26"/>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0C1BFE" w:rsidRPr="005263B3" w:rsidRDefault="000C1BFE" w:rsidP="000C1BFE">
      <w:pPr>
        <w:spacing w:line="276" w:lineRule="auto"/>
        <w:ind w:firstLine="709"/>
        <w:jc w:val="both"/>
        <w:rPr>
          <w:sz w:val="26"/>
          <w:szCs w:val="26"/>
        </w:rPr>
      </w:pPr>
      <w:r w:rsidRPr="005263B3">
        <w:rPr>
          <w:sz w:val="26"/>
          <w:szCs w:val="26"/>
        </w:rPr>
        <w:t>1) гражданами, имеющими в собственности объекты недвижимости (за исключением лиц, указанных в подпункте 2 настоящего пункта);</w:t>
      </w:r>
    </w:p>
    <w:p w:rsidR="000C1BFE" w:rsidRPr="005263B3" w:rsidRDefault="000C1BFE" w:rsidP="000C1BFE">
      <w:pPr>
        <w:spacing w:line="276" w:lineRule="auto"/>
        <w:ind w:firstLine="709"/>
        <w:jc w:val="both"/>
        <w:rPr>
          <w:sz w:val="26"/>
          <w:szCs w:val="26"/>
        </w:rPr>
      </w:pPr>
      <w:r w:rsidRPr="005263B3">
        <w:rPr>
          <w:sz w:val="26"/>
          <w:szCs w:val="26"/>
        </w:rPr>
        <w:t xml:space="preserve">2) гражданами, имеющими в фактическом пользовании земельные участки с  расположенными на них жилыми домами; </w:t>
      </w:r>
    </w:p>
    <w:p w:rsidR="000C1BFE" w:rsidRPr="005263B3" w:rsidRDefault="000C1BFE" w:rsidP="000C1BFE">
      <w:pPr>
        <w:spacing w:line="276" w:lineRule="auto"/>
        <w:ind w:firstLine="709"/>
        <w:jc w:val="both"/>
        <w:rPr>
          <w:sz w:val="26"/>
          <w:szCs w:val="26"/>
        </w:rPr>
      </w:pPr>
      <w:r w:rsidRPr="005263B3">
        <w:rPr>
          <w:sz w:val="26"/>
          <w:szCs w:val="26"/>
        </w:rPr>
        <w:t>3) юридическими лицами, обладающими объектами недвижимости на праве  собственности;</w:t>
      </w:r>
    </w:p>
    <w:p w:rsidR="000C1BFE" w:rsidRPr="005263B3" w:rsidRDefault="000C1BFE" w:rsidP="000C1BFE">
      <w:pPr>
        <w:spacing w:line="276" w:lineRule="auto"/>
        <w:ind w:firstLine="709"/>
        <w:jc w:val="both"/>
        <w:rPr>
          <w:sz w:val="26"/>
          <w:szCs w:val="26"/>
        </w:rPr>
      </w:pPr>
      <w:r w:rsidRPr="005263B3">
        <w:rPr>
          <w:sz w:val="26"/>
          <w:szCs w:val="26"/>
        </w:rPr>
        <w:t>4) юридическими лицами, обладающими правом хозяйственного ведения на  объекты недвижимости;</w:t>
      </w:r>
    </w:p>
    <w:p w:rsidR="000C1BFE" w:rsidRPr="005263B3" w:rsidRDefault="000C1BFE" w:rsidP="000C1BFE">
      <w:pPr>
        <w:spacing w:line="276" w:lineRule="auto"/>
        <w:ind w:firstLine="709"/>
        <w:jc w:val="both"/>
        <w:rPr>
          <w:sz w:val="26"/>
          <w:szCs w:val="26"/>
        </w:rPr>
      </w:pPr>
      <w:r w:rsidRPr="005263B3">
        <w:rPr>
          <w:sz w:val="26"/>
          <w:szCs w:val="26"/>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0C1BFE" w:rsidRPr="005263B3" w:rsidRDefault="000C1BFE" w:rsidP="000C1BFE">
      <w:pPr>
        <w:spacing w:line="276" w:lineRule="auto"/>
        <w:ind w:firstLine="709"/>
        <w:jc w:val="both"/>
        <w:rPr>
          <w:sz w:val="26"/>
          <w:szCs w:val="26"/>
        </w:rPr>
      </w:pPr>
      <w:r w:rsidRPr="005263B3">
        <w:rPr>
          <w:sz w:val="26"/>
          <w:szCs w:val="26"/>
        </w:rPr>
        <w:t>6) религиозными организациями, имеющими здания в собственности, либо на праве безвозмездного пользования.</w:t>
      </w:r>
    </w:p>
    <w:p w:rsidR="000C1BFE" w:rsidRPr="005263B3" w:rsidRDefault="000C1BFE" w:rsidP="000C1BFE">
      <w:pPr>
        <w:spacing w:line="276" w:lineRule="auto"/>
        <w:ind w:firstLine="709"/>
        <w:jc w:val="both"/>
        <w:rPr>
          <w:sz w:val="26"/>
          <w:szCs w:val="26"/>
        </w:rPr>
      </w:pPr>
      <w:r w:rsidRPr="005263B3">
        <w:rPr>
          <w:sz w:val="26"/>
          <w:szCs w:val="26"/>
        </w:rPr>
        <w:t>2. Права на делимые земельные участки, на которых расположены объекты  недвижимости, могут быть приобретены:</w:t>
      </w:r>
    </w:p>
    <w:p w:rsidR="000C1BFE" w:rsidRPr="005263B3" w:rsidRDefault="000C1BFE" w:rsidP="000C1BFE">
      <w:pPr>
        <w:spacing w:line="276" w:lineRule="auto"/>
        <w:ind w:firstLine="709"/>
        <w:jc w:val="both"/>
        <w:rPr>
          <w:sz w:val="26"/>
          <w:szCs w:val="26"/>
        </w:rPr>
      </w:pPr>
      <w:r w:rsidRPr="005263B3">
        <w:rPr>
          <w:sz w:val="26"/>
          <w:szCs w:val="26"/>
        </w:rPr>
        <w:t>1) гражданами, указанными в подпункте 1 пункта 1 настоящей статьи, – право  собственности либо аренда;</w:t>
      </w:r>
    </w:p>
    <w:p w:rsidR="000C1BFE" w:rsidRPr="005263B3" w:rsidRDefault="000C1BFE" w:rsidP="000C1BFE">
      <w:pPr>
        <w:spacing w:line="276" w:lineRule="auto"/>
        <w:ind w:firstLine="709"/>
        <w:jc w:val="both"/>
        <w:rPr>
          <w:sz w:val="26"/>
          <w:szCs w:val="26"/>
        </w:rPr>
      </w:pPr>
      <w:r w:rsidRPr="005263B3">
        <w:rPr>
          <w:sz w:val="26"/>
          <w:szCs w:val="26"/>
        </w:rPr>
        <w:t>2) гражданами, указанными в подпункте 2 пункта 1 настоящей статьи, – однократно бесплатно право собственности либо аренды;</w:t>
      </w:r>
    </w:p>
    <w:p w:rsidR="000C1BFE" w:rsidRPr="005263B3" w:rsidRDefault="000C1BFE" w:rsidP="000C1BFE">
      <w:pPr>
        <w:spacing w:line="276" w:lineRule="auto"/>
        <w:ind w:firstLine="709"/>
        <w:jc w:val="both"/>
        <w:rPr>
          <w:sz w:val="26"/>
          <w:szCs w:val="26"/>
        </w:rPr>
      </w:pPr>
      <w:r w:rsidRPr="005263B3">
        <w:rPr>
          <w:sz w:val="26"/>
          <w:szCs w:val="26"/>
        </w:rPr>
        <w:t>3) юридическими лицами, указанными в подпункте 3 пункта 1 настоящей статьи, – право собственности либо аренда;</w:t>
      </w:r>
    </w:p>
    <w:p w:rsidR="000C1BFE" w:rsidRPr="005263B3" w:rsidRDefault="000C1BFE" w:rsidP="000C1BFE">
      <w:pPr>
        <w:spacing w:line="276" w:lineRule="auto"/>
        <w:ind w:firstLine="709"/>
        <w:jc w:val="both"/>
        <w:rPr>
          <w:sz w:val="26"/>
          <w:szCs w:val="26"/>
        </w:rPr>
      </w:pPr>
      <w:r w:rsidRPr="005263B3">
        <w:rPr>
          <w:sz w:val="26"/>
          <w:szCs w:val="26"/>
        </w:rPr>
        <w:t>4) юридическими лицами, указанными в подпункте 4 пункта 1 настоящей статьи, – аренда;</w:t>
      </w:r>
    </w:p>
    <w:p w:rsidR="000C1BFE" w:rsidRPr="005263B3" w:rsidRDefault="000C1BFE" w:rsidP="000C1BFE">
      <w:pPr>
        <w:spacing w:line="276" w:lineRule="auto"/>
        <w:ind w:firstLine="709"/>
        <w:jc w:val="both"/>
        <w:rPr>
          <w:sz w:val="26"/>
          <w:szCs w:val="26"/>
        </w:rPr>
      </w:pPr>
      <w:r w:rsidRPr="005263B3">
        <w:rPr>
          <w:sz w:val="26"/>
          <w:szCs w:val="26"/>
        </w:rPr>
        <w:lastRenderedPageBreak/>
        <w:t>5) юридическими лицами, указанными в подпункте 5 пункта 1 настоящей статьи, – право постоянного (бессрочного) пользования;</w:t>
      </w:r>
    </w:p>
    <w:p w:rsidR="000C1BFE" w:rsidRPr="005263B3" w:rsidRDefault="000C1BFE" w:rsidP="000C1BFE">
      <w:pPr>
        <w:spacing w:line="276" w:lineRule="auto"/>
        <w:ind w:firstLine="709"/>
        <w:jc w:val="both"/>
        <w:rPr>
          <w:sz w:val="26"/>
          <w:szCs w:val="26"/>
        </w:rPr>
      </w:pPr>
      <w:r w:rsidRPr="005263B3">
        <w:rPr>
          <w:sz w:val="26"/>
          <w:szCs w:val="26"/>
        </w:rPr>
        <w:t>6) религиозными организациями, указанными в подпункте 6 пункта 1 настоящей статьи, – в собственность или в безвозмездное срочное пользование.</w:t>
      </w:r>
    </w:p>
    <w:p w:rsidR="000C1BFE" w:rsidRPr="005263B3" w:rsidRDefault="000C1BFE" w:rsidP="000C1BFE">
      <w:pPr>
        <w:spacing w:line="276" w:lineRule="auto"/>
        <w:ind w:firstLine="709"/>
        <w:jc w:val="both"/>
        <w:rPr>
          <w:sz w:val="26"/>
          <w:szCs w:val="26"/>
        </w:rPr>
      </w:pPr>
      <w:r w:rsidRPr="005263B3">
        <w:rPr>
          <w:sz w:val="26"/>
          <w:szCs w:val="26"/>
        </w:rPr>
        <w:t>3. Права на неделимые земельные участки, на которых расположены объекты   недвижимости, могут быть приобретены:</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0C1BFE" w:rsidRPr="005263B3" w:rsidRDefault="000C1BFE" w:rsidP="000C1BFE">
      <w:pPr>
        <w:spacing w:line="276" w:lineRule="auto"/>
        <w:ind w:firstLine="709"/>
        <w:jc w:val="both"/>
        <w:rPr>
          <w:sz w:val="26"/>
          <w:szCs w:val="26"/>
        </w:rPr>
      </w:pPr>
      <w:r w:rsidRPr="005263B3">
        <w:rPr>
          <w:sz w:val="26"/>
          <w:szCs w:val="26"/>
        </w:rPr>
        <w:t>- в случае</w:t>
      </w:r>
      <w:proofErr w:type="gramStart"/>
      <w:r w:rsidRPr="005263B3">
        <w:rPr>
          <w:sz w:val="26"/>
          <w:szCs w:val="26"/>
        </w:rPr>
        <w:t>,</w:t>
      </w:r>
      <w:proofErr w:type="gramEnd"/>
      <w:r w:rsidRPr="005263B3">
        <w:rPr>
          <w:sz w:val="26"/>
          <w:szCs w:val="26"/>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0C1BFE" w:rsidRPr="005263B3" w:rsidRDefault="000C1BFE" w:rsidP="000C1BFE">
      <w:pPr>
        <w:spacing w:line="276" w:lineRule="auto"/>
        <w:ind w:firstLine="709"/>
        <w:jc w:val="both"/>
        <w:rPr>
          <w:sz w:val="26"/>
          <w:szCs w:val="26"/>
        </w:rPr>
      </w:pPr>
      <w:r w:rsidRPr="005263B3">
        <w:rPr>
          <w:sz w:val="26"/>
          <w:szCs w:val="26"/>
        </w:rPr>
        <w:t xml:space="preserve">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w:t>
      </w:r>
      <w:r w:rsidRPr="005263B3">
        <w:rPr>
          <w:sz w:val="26"/>
          <w:szCs w:val="26"/>
        </w:rPr>
        <w:lastRenderedPageBreak/>
        <w:t>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0C1BFE" w:rsidRPr="005263B3" w:rsidRDefault="000C1BFE" w:rsidP="000C1BFE">
      <w:pPr>
        <w:spacing w:line="276" w:lineRule="auto"/>
        <w:ind w:firstLine="709"/>
        <w:jc w:val="both"/>
        <w:rPr>
          <w:sz w:val="26"/>
          <w:szCs w:val="26"/>
        </w:rPr>
      </w:pPr>
      <w:r w:rsidRPr="005263B3">
        <w:rPr>
          <w:sz w:val="26"/>
          <w:szCs w:val="26"/>
        </w:rPr>
        <w:t xml:space="preserve">5. </w:t>
      </w:r>
      <w:proofErr w:type="gramStart"/>
      <w:r w:rsidRPr="005263B3">
        <w:rPr>
          <w:sz w:val="26"/>
          <w:szCs w:val="26"/>
        </w:rPr>
        <w:t>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w:t>
      </w:r>
      <w:proofErr w:type="gramEnd"/>
      <w:r w:rsidRPr="005263B3">
        <w:rPr>
          <w:sz w:val="26"/>
          <w:szCs w:val="26"/>
        </w:rPr>
        <w:t>, строений, сооружений.</w:t>
      </w:r>
    </w:p>
    <w:p w:rsidR="000C1BFE" w:rsidRPr="005263B3" w:rsidRDefault="000C1BFE" w:rsidP="000C1BFE">
      <w:pPr>
        <w:pStyle w:val="3"/>
        <w:spacing w:line="312" w:lineRule="auto"/>
        <w:ind w:firstLine="709"/>
        <w:jc w:val="both"/>
        <w:rPr>
          <w:bCs w:val="0"/>
          <w:color w:val="auto"/>
          <w:sz w:val="26"/>
          <w:szCs w:val="26"/>
        </w:rPr>
      </w:pPr>
      <w:bookmarkStart w:id="46" w:name="_Toc375657772"/>
      <w:r w:rsidRPr="005263B3">
        <w:rPr>
          <w:bCs w:val="0"/>
          <w:color w:val="auto"/>
          <w:sz w:val="26"/>
          <w:szCs w:val="26"/>
        </w:rPr>
        <w:t>Статья 17.  Переоформление прав на земельные участки</w:t>
      </w:r>
      <w:bookmarkEnd w:id="46"/>
    </w:p>
    <w:p w:rsidR="000C1BFE" w:rsidRPr="005263B3" w:rsidRDefault="000C1BFE" w:rsidP="000C1BFE">
      <w:pPr>
        <w:spacing w:line="276" w:lineRule="auto"/>
        <w:ind w:firstLine="709"/>
        <w:jc w:val="both"/>
        <w:rPr>
          <w:b/>
          <w:sz w:val="26"/>
          <w:szCs w:val="26"/>
        </w:rPr>
      </w:pPr>
    </w:p>
    <w:p w:rsidR="000C1BFE" w:rsidRPr="005263B3" w:rsidRDefault="000C1BFE" w:rsidP="000C1BFE">
      <w:pPr>
        <w:spacing w:line="276" w:lineRule="auto"/>
        <w:ind w:firstLine="709"/>
        <w:jc w:val="both"/>
        <w:rPr>
          <w:sz w:val="26"/>
          <w:szCs w:val="26"/>
        </w:rPr>
      </w:pPr>
      <w:r w:rsidRPr="005263B3">
        <w:rPr>
          <w:sz w:val="26"/>
          <w:szCs w:val="26"/>
        </w:rPr>
        <w:t>1. Переоформление прав на земельные участки производится в следующих случаях:</w:t>
      </w:r>
    </w:p>
    <w:p w:rsidR="000C1BFE" w:rsidRPr="005263B3" w:rsidRDefault="000C1BFE" w:rsidP="000C1BFE">
      <w:pPr>
        <w:spacing w:line="276" w:lineRule="auto"/>
        <w:ind w:firstLine="709"/>
        <w:jc w:val="both"/>
        <w:rPr>
          <w:sz w:val="26"/>
          <w:szCs w:val="26"/>
        </w:rPr>
      </w:pPr>
      <w:r w:rsidRPr="005263B3">
        <w:rPr>
          <w:sz w:val="26"/>
          <w:szCs w:val="26"/>
        </w:rPr>
        <w:t>- переоформление права постоянного (бессрочного) пользования земельным  участком;</w:t>
      </w:r>
    </w:p>
    <w:p w:rsidR="000C1BFE" w:rsidRPr="005263B3" w:rsidRDefault="000C1BFE" w:rsidP="000C1BFE">
      <w:pPr>
        <w:spacing w:line="276" w:lineRule="auto"/>
        <w:ind w:firstLine="709"/>
        <w:jc w:val="both"/>
        <w:rPr>
          <w:sz w:val="26"/>
          <w:szCs w:val="26"/>
        </w:rPr>
      </w:pPr>
      <w:r w:rsidRPr="005263B3">
        <w:rPr>
          <w:sz w:val="26"/>
          <w:szCs w:val="26"/>
        </w:rPr>
        <w:t>- переоформление права пожизненного наследуемого владения земельным  участком.</w:t>
      </w:r>
    </w:p>
    <w:p w:rsidR="000C1BFE" w:rsidRPr="005263B3" w:rsidRDefault="000C1BFE" w:rsidP="000C1BFE">
      <w:pPr>
        <w:spacing w:line="276" w:lineRule="auto"/>
        <w:ind w:firstLine="709"/>
        <w:jc w:val="both"/>
        <w:rPr>
          <w:sz w:val="26"/>
          <w:szCs w:val="26"/>
        </w:rPr>
      </w:pPr>
      <w:r w:rsidRPr="005263B3">
        <w:rPr>
          <w:sz w:val="26"/>
          <w:szCs w:val="26"/>
        </w:rPr>
        <w:t>2. Решение о переоформлении прав на земельный участок принимается администрацией муниципального образования Отрадненский район.</w:t>
      </w:r>
    </w:p>
    <w:p w:rsidR="000C1BFE" w:rsidRPr="005263B3" w:rsidRDefault="000C1BFE" w:rsidP="000C1BFE">
      <w:pPr>
        <w:spacing w:line="276" w:lineRule="auto"/>
        <w:ind w:firstLine="709"/>
        <w:jc w:val="both"/>
        <w:rPr>
          <w:sz w:val="26"/>
          <w:szCs w:val="26"/>
        </w:rPr>
      </w:pPr>
      <w:r w:rsidRPr="005263B3">
        <w:rPr>
          <w:sz w:val="26"/>
          <w:szCs w:val="26"/>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0C1BFE" w:rsidRPr="005263B3" w:rsidRDefault="000C1BFE" w:rsidP="000C1BFE">
      <w:pPr>
        <w:spacing w:line="276" w:lineRule="auto"/>
        <w:ind w:firstLine="709"/>
        <w:jc w:val="both"/>
        <w:rPr>
          <w:sz w:val="26"/>
          <w:szCs w:val="26"/>
        </w:rPr>
      </w:pPr>
      <w:r w:rsidRPr="005263B3">
        <w:rPr>
          <w:sz w:val="26"/>
          <w:szCs w:val="26"/>
        </w:rP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5263B3">
        <w:rPr>
          <w:sz w:val="26"/>
          <w:szCs w:val="26"/>
        </w:rPr>
        <w:t>на</w:t>
      </w:r>
      <w:proofErr w:type="gramEnd"/>
      <w:r w:rsidRPr="005263B3">
        <w:rPr>
          <w:sz w:val="26"/>
          <w:szCs w:val="26"/>
        </w:rPr>
        <w:t>:</w:t>
      </w:r>
    </w:p>
    <w:p w:rsidR="000C1BFE" w:rsidRPr="005263B3" w:rsidRDefault="000C1BFE" w:rsidP="000C1BFE">
      <w:pPr>
        <w:spacing w:line="276" w:lineRule="auto"/>
        <w:ind w:firstLine="709"/>
        <w:jc w:val="both"/>
        <w:rPr>
          <w:sz w:val="26"/>
          <w:szCs w:val="26"/>
        </w:rPr>
      </w:pPr>
      <w:r w:rsidRPr="005263B3">
        <w:rPr>
          <w:sz w:val="26"/>
          <w:szCs w:val="26"/>
        </w:rPr>
        <w:t>- право собственности;</w:t>
      </w:r>
    </w:p>
    <w:p w:rsidR="000C1BFE" w:rsidRPr="005263B3" w:rsidRDefault="000C1BFE" w:rsidP="000C1BFE">
      <w:pPr>
        <w:spacing w:line="276" w:lineRule="auto"/>
        <w:ind w:firstLine="709"/>
        <w:jc w:val="both"/>
        <w:rPr>
          <w:sz w:val="26"/>
          <w:szCs w:val="26"/>
        </w:rPr>
      </w:pPr>
      <w:r w:rsidRPr="005263B3">
        <w:rPr>
          <w:sz w:val="26"/>
          <w:szCs w:val="26"/>
        </w:rPr>
        <w:t>- право аренды.</w:t>
      </w:r>
    </w:p>
    <w:p w:rsidR="000C1BFE" w:rsidRPr="005263B3" w:rsidRDefault="000C1BFE" w:rsidP="000C1BFE">
      <w:pPr>
        <w:spacing w:line="276" w:lineRule="auto"/>
        <w:ind w:firstLine="709"/>
        <w:jc w:val="both"/>
        <w:rPr>
          <w:sz w:val="26"/>
          <w:szCs w:val="26"/>
        </w:rPr>
      </w:pPr>
      <w:r w:rsidRPr="005263B3">
        <w:rPr>
          <w:sz w:val="26"/>
          <w:szCs w:val="26"/>
        </w:rPr>
        <w:t>Переоформление указанных прав в установленных земельным законодательством случаях сроком не ограничивается.</w:t>
      </w:r>
    </w:p>
    <w:p w:rsidR="000C1BFE" w:rsidRPr="005263B3" w:rsidRDefault="000C1BFE" w:rsidP="000C1BFE">
      <w:pPr>
        <w:spacing w:line="276" w:lineRule="auto"/>
        <w:ind w:firstLine="709"/>
        <w:jc w:val="both"/>
        <w:rPr>
          <w:sz w:val="26"/>
          <w:szCs w:val="26"/>
        </w:rPr>
      </w:pPr>
      <w:r w:rsidRPr="005263B3">
        <w:rPr>
          <w:sz w:val="26"/>
          <w:szCs w:val="26"/>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0C1BFE" w:rsidRPr="005263B3" w:rsidRDefault="000C1BFE" w:rsidP="000C1BFE">
      <w:pPr>
        <w:spacing w:line="276" w:lineRule="auto"/>
        <w:ind w:firstLine="709"/>
        <w:jc w:val="both"/>
        <w:rPr>
          <w:sz w:val="26"/>
          <w:szCs w:val="26"/>
        </w:rPr>
      </w:pPr>
      <w:r w:rsidRPr="005263B3">
        <w:rPr>
          <w:sz w:val="26"/>
          <w:szCs w:val="26"/>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5263B3">
        <w:rPr>
          <w:sz w:val="26"/>
          <w:szCs w:val="26"/>
        </w:rPr>
        <w:t>на</w:t>
      </w:r>
      <w:proofErr w:type="gramEnd"/>
      <w:r w:rsidRPr="005263B3">
        <w:rPr>
          <w:sz w:val="26"/>
          <w:szCs w:val="26"/>
        </w:rPr>
        <w:t>:</w:t>
      </w:r>
    </w:p>
    <w:p w:rsidR="000C1BFE" w:rsidRPr="005263B3" w:rsidRDefault="000C1BFE" w:rsidP="000C1BFE">
      <w:pPr>
        <w:spacing w:line="276" w:lineRule="auto"/>
        <w:ind w:firstLine="709"/>
        <w:jc w:val="both"/>
        <w:rPr>
          <w:sz w:val="26"/>
          <w:szCs w:val="26"/>
        </w:rPr>
      </w:pPr>
      <w:r w:rsidRPr="005263B3">
        <w:rPr>
          <w:sz w:val="26"/>
          <w:szCs w:val="26"/>
        </w:rPr>
        <w:t>- право собственности;</w:t>
      </w:r>
    </w:p>
    <w:p w:rsidR="000C1BFE" w:rsidRPr="005263B3" w:rsidRDefault="000C1BFE" w:rsidP="000C1BFE">
      <w:pPr>
        <w:spacing w:line="276" w:lineRule="auto"/>
        <w:ind w:firstLine="709"/>
        <w:jc w:val="both"/>
        <w:rPr>
          <w:sz w:val="26"/>
          <w:szCs w:val="26"/>
        </w:rPr>
      </w:pPr>
      <w:r w:rsidRPr="005263B3">
        <w:rPr>
          <w:sz w:val="26"/>
          <w:szCs w:val="26"/>
        </w:rPr>
        <w:lastRenderedPageBreak/>
        <w:t>- право аренды.</w:t>
      </w:r>
    </w:p>
    <w:p w:rsidR="000C1BFE" w:rsidRPr="005263B3" w:rsidRDefault="000C1BFE" w:rsidP="000C1BFE">
      <w:pPr>
        <w:spacing w:line="276" w:lineRule="auto"/>
        <w:ind w:firstLine="709"/>
        <w:jc w:val="both"/>
        <w:rPr>
          <w:sz w:val="26"/>
          <w:szCs w:val="26"/>
        </w:rPr>
      </w:pPr>
      <w:r w:rsidRPr="005263B3">
        <w:rPr>
          <w:sz w:val="26"/>
          <w:szCs w:val="26"/>
        </w:rPr>
        <w:t>Переоформление указанных прав производится в сроки, установленные  действующим законодательством.</w:t>
      </w:r>
    </w:p>
    <w:p w:rsidR="00D454EA" w:rsidRDefault="00D454EA" w:rsidP="00D954FE">
      <w:pPr>
        <w:spacing w:line="276" w:lineRule="auto"/>
        <w:ind w:firstLine="709"/>
        <w:jc w:val="both"/>
        <w:rPr>
          <w:sz w:val="26"/>
          <w:szCs w:val="26"/>
        </w:rPr>
      </w:pPr>
    </w:p>
    <w:p w:rsidR="00D836BC" w:rsidRPr="005263B3" w:rsidRDefault="009D24A0" w:rsidP="003A4BDD">
      <w:pPr>
        <w:pStyle w:val="2"/>
        <w:spacing w:line="312" w:lineRule="auto"/>
        <w:ind w:firstLine="709"/>
        <w:jc w:val="both"/>
        <w:rPr>
          <w:color w:val="auto"/>
        </w:rPr>
      </w:pPr>
      <w:bookmarkStart w:id="47" w:name="_Toc344077821"/>
      <w:bookmarkStart w:id="48" w:name="_Toc375657773"/>
      <w:r w:rsidRPr="005263B3">
        <w:rPr>
          <w:color w:val="auto"/>
        </w:rPr>
        <w:t>Глава 5</w:t>
      </w:r>
      <w:r w:rsidR="00D836BC" w:rsidRPr="005263B3">
        <w:rPr>
          <w:color w:val="auto"/>
        </w:rPr>
        <w:t>. ПРЕКРАЩЕНИЕ И ОГРАНИЧЕНИЕ ПРАВ НА ЗЕМЕЛЬНЫЕ УЧАСТКИ. СЕРВИТУТЫ. РЕЗЕРВИРОВАНИЕ И ИЗЬЯТИЕ ЗЕМЕЛЬНЫХ УЧАСТКОВ ДЛЯ МУНИЦИПАЛЬНЫХ НУЖД</w:t>
      </w:r>
      <w:bookmarkEnd w:id="47"/>
      <w:bookmarkEnd w:id="48"/>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Права на земельный участок прекращаются по основаниям, установленным  федеральным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D836BC" w:rsidRPr="005263B3" w:rsidRDefault="001E065B" w:rsidP="003A4BDD">
      <w:pPr>
        <w:pStyle w:val="3"/>
        <w:spacing w:line="312" w:lineRule="auto"/>
        <w:ind w:firstLine="709"/>
        <w:jc w:val="both"/>
        <w:rPr>
          <w:bCs w:val="0"/>
          <w:color w:val="auto"/>
          <w:sz w:val="26"/>
          <w:szCs w:val="26"/>
        </w:rPr>
      </w:pPr>
      <w:bookmarkStart w:id="49" w:name="_Toc344077822"/>
      <w:bookmarkStart w:id="50" w:name="_Toc375657774"/>
      <w:r w:rsidRPr="005263B3">
        <w:rPr>
          <w:bCs w:val="0"/>
          <w:color w:val="auto"/>
          <w:sz w:val="26"/>
          <w:szCs w:val="26"/>
        </w:rPr>
        <w:t xml:space="preserve">Статья </w:t>
      </w:r>
      <w:r w:rsidR="009D24A0" w:rsidRPr="005263B3">
        <w:rPr>
          <w:bCs w:val="0"/>
          <w:color w:val="auto"/>
          <w:sz w:val="26"/>
          <w:szCs w:val="26"/>
        </w:rPr>
        <w:t>18</w:t>
      </w:r>
      <w:r w:rsidR="00D836BC" w:rsidRPr="005263B3">
        <w:rPr>
          <w:bCs w:val="0"/>
          <w:color w:val="auto"/>
          <w:sz w:val="26"/>
          <w:szCs w:val="26"/>
        </w:rPr>
        <w:t>. Сервитуты</w:t>
      </w:r>
      <w:bookmarkEnd w:id="49"/>
      <w:bookmarkEnd w:id="50"/>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D836BC" w:rsidRPr="005263B3" w:rsidRDefault="00D836BC" w:rsidP="00D836BC">
      <w:pPr>
        <w:spacing w:line="276" w:lineRule="auto"/>
        <w:ind w:firstLine="709"/>
        <w:jc w:val="both"/>
        <w:rPr>
          <w:sz w:val="26"/>
          <w:szCs w:val="26"/>
        </w:rPr>
      </w:pPr>
      <w:r w:rsidRPr="005263B3">
        <w:rPr>
          <w:sz w:val="26"/>
          <w:szCs w:val="26"/>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D836BC" w:rsidRPr="005263B3" w:rsidRDefault="00D836BC" w:rsidP="00D836BC">
      <w:pPr>
        <w:spacing w:line="276" w:lineRule="auto"/>
        <w:ind w:firstLine="709"/>
        <w:jc w:val="both"/>
        <w:rPr>
          <w:sz w:val="26"/>
          <w:szCs w:val="26"/>
        </w:rPr>
      </w:pPr>
      <w:r w:rsidRPr="005263B3">
        <w:rPr>
          <w:sz w:val="26"/>
          <w:szCs w:val="26"/>
        </w:rPr>
        <w:t>3. Установление публичных сервитутов осуществляется в соответствии с земельным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 xml:space="preserve">Частные сервитуты устанавливаются в соответствии с гражданским законодательством. </w:t>
      </w:r>
    </w:p>
    <w:p w:rsidR="00D836BC" w:rsidRPr="005263B3" w:rsidRDefault="00D836BC" w:rsidP="00D836BC">
      <w:pPr>
        <w:spacing w:line="276" w:lineRule="auto"/>
        <w:ind w:firstLine="709"/>
        <w:jc w:val="both"/>
        <w:rPr>
          <w:sz w:val="26"/>
          <w:szCs w:val="26"/>
        </w:rPr>
      </w:pPr>
      <w:r w:rsidRPr="005263B3">
        <w:rPr>
          <w:sz w:val="26"/>
          <w:szCs w:val="26"/>
        </w:rPr>
        <w:t>4. Перечень нужд, для которых может вводиться публичный сервитут, установлен Земельным кодексом Российской Федерации.</w:t>
      </w:r>
    </w:p>
    <w:p w:rsidR="00D836BC" w:rsidRPr="005263B3" w:rsidRDefault="00D836BC" w:rsidP="00D836BC">
      <w:pPr>
        <w:spacing w:line="276" w:lineRule="auto"/>
        <w:ind w:firstLine="709"/>
        <w:jc w:val="both"/>
        <w:rPr>
          <w:sz w:val="26"/>
          <w:szCs w:val="26"/>
        </w:rPr>
      </w:pPr>
      <w:r w:rsidRPr="005263B3">
        <w:rPr>
          <w:sz w:val="26"/>
          <w:szCs w:val="26"/>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D836BC" w:rsidRPr="005263B3" w:rsidRDefault="00D836BC" w:rsidP="00D836BC">
      <w:pPr>
        <w:spacing w:line="276" w:lineRule="auto"/>
        <w:ind w:firstLine="709"/>
        <w:jc w:val="both"/>
        <w:rPr>
          <w:sz w:val="26"/>
          <w:szCs w:val="26"/>
        </w:rPr>
      </w:pPr>
      <w:r w:rsidRPr="005263B3">
        <w:rPr>
          <w:sz w:val="26"/>
          <w:szCs w:val="26"/>
        </w:rPr>
        <w:t xml:space="preserve">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w:t>
      </w:r>
      <w:r w:rsidRPr="005263B3">
        <w:rPr>
          <w:sz w:val="26"/>
          <w:szCs w:val="26"/>
        </w:rPr>
        <w:lastRenderedPageBreak/>
        <w:t>когда  это необходимо для обеспечения интересов местного самоуправления или местного  населения.</w:t>
      </w:r>
    </w:p>
    <w:p w:rsidR="00D836BC" w:rsidRPr="005263B3" w:rsidRDefault="00D836BC" w:rsidP="00D836BC">
      <w:pPr>
        <w:spacing w:line="276" w:lineRule="auto"/>
        <w:ind w:firstLine="709"/>
        <w:jc w:val="both"/>
        <w:rPr>
          <w:sz w:val="26"/>
          <w:szCs w:val="26"/>
        </w:rPr>
      </w:pPr>
      <w:r w:rsidRPr="005263B3">
        <w:rPr>
          <w:sz w:val="26"/>
          <w:szCs w:val="26"/>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D836BC" w:rsidRPr="005263B3" w:rsidRDefault="00D836BC" w:rsidP="003A4BDD">
      <w:pPr>
        <w:pStyle w:val="3"/>
        <w:spacing w:line="312" w:lineRule="auto"/>
        <w:ind w:firstLine="709"/>
        <w:jc w:val="both"/>
        <w:rPr>
          <w:bCs w:val="0"/>
          <w:color w:val="auto"/>
          <w:sz w:val="26"/>
          <w:szCs w:val="26"/>
        </w:rPr>
      </w:pPr>
      <w:bookmarkStart w:id="51" w:name="_Toc344077823"/>
      <w:bookmarkStart w:id="52" w:name="_Toc375657775"/>
      <w:r w:rsidRPr="005263B3">
        <w:rPr>
          <w:bCs w:val="0"/>
          <w:color w:val="auto"/>
          <w:sz w:val="26"/>
          <w:szCs w:val="26"/>
        </w:rPr>
        <w:t xml:space="preserve">Статья </w:t>
      </w:r>
      <w:r w:rsidR="001E065B" w:rsidRPr="005263B3">
        <w:rPr>
          <w:bCs w:val="0"/>
          <w:color w:val="auto"/>
          <w:sz w:val="26"/>
          <w:szCs w:val="26"/>
        </w:rPr>
        <w:t>1</w:t>
      </w:r>
      <w:r w:rsidR="009D24A0" w:rsidRPr="005263B3">
        <w:rPr>
          <w:bCs w:val="0"/>
          <w:color w:val="auto"/>
          <w:sz w:val="26"/>
          <w:szCs w:val="26"/>
        </w:rPr>
        <w:t>9</w:t>
      </w:r>
      <w:r w:rsidRPr="005263B3">
        <w:rPr>
          <w:bCs w:val="0"/>
          <w:color w:val="auto"/>
          <w:sz w:val="26"/>
          <w:szCs w:val="26"/>
        </w:rPr>
        <w:t>. Условия установления публичных сервитутов</w:t>
      </w:r>
      <w:bookmarkEnd w:id="51"/>
      <w:bookmarkEnd w:id="52"/>
    </w:p>
    <w:p w:rsidR="00D836BC" w:rsidRPr="005263B3" w:rsidRDefault="00D836BC" w:rsidP="00D836BC">
      <w:pPr>
        <w:spacing w:line="276" w:lineRule="auto"/>
        <w:ind w:firstLine="709"/>
        <w:jc w:val="both"/>
        <w:rPr>
          <w:sz w:val="26"/>
          <w:szCs w:val="26"/>
        </w:rPr>
      </w:pPr>
    </w:p>
    <w:p w:rsidR="00562667" w:rsidRPr="00562667" w:rsidRDefault="00562667" w:rsidP="00562667">
      <w:pPr>
        <w:spacing w:line="276" w:lineRule="auto"/>
        <w:ind w:firstLine="709"/>
        <w:jc w:val="both"/>
        <w:rPr>
          <w:sz w:val="26"/>
          <w:szCs w:val="26"/>
        </w:rPr>
      </w:pPr>
      <w:r w:rsidRPr="00562667">
        <w:rPr>
          <w:sz w:val="26"/>
          <w:szCs w:val="26"/>
        </w:rPr>
        <w:t xml:space="preserve">1. </w:t>
      </w:r>
      <w:proofErr w:type="gramStart"/>
      <w:r w:rsidRPr="00562667">
        <w:rPr>
          <w:sz w:val="26"/>
          <w:szCs w:val="26"/>
        </w:rPr>
        <w:t>Администрация муниципального образования Отрадненский район в пределах своих полномочий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w:t>
      </w:r>
      <w:proofErr w:type="gramEnd"/>
      <w:r w:rsidRPr="00562667">
        <w:rPr>
          <w:sz w:val="26"/>
          <w:szCs w:val="26"/>
        </w:rPr>
        <w:t xml:space="preserve">.д.),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D836BC" w:rsidRPr="005263B3" w:rsidRDefault="00D836BC" w:rsidP="00D836BC">
      <w:pPr>
        <w:spacing w:line="276" w:lineRule="auto"/>
        <w:ind w:firstLine="709"/>
        <w:jc w:val="both"/>
        <w:rPr>
          <w:sz w:val="26"/>
          <w:szCs w:val="26"/>
        </w:rPr>
      </w:pPr>
      <w:r w:rsidRPr="005263B3">
        <w:rPr>
          <w:sz w:val="26"/>
          <w:szCs w:val="26"/>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D836BC" w:rsidRPr="005263B3" w:rsidRDefault="00D836BC" w:rsidP="00D836BC">
      <w:pPr>
        <w:spacing w:line="276" w:lineRule="auto"/>
        <w:ind w:firstLine="709"/>
        <w:jc w:val="both"/>
        <w:rPr>
          <w:sz w:val="26"/>
          <w:szCs w:val="26"/>
        </w:rPr>
      </w:pPr>
      <w:r w:rsidRPr="005263B3">
        <w:rPr>
          <w:sz w:val="26"/>
          <w:szCs w:val="26"/>
        </w:rP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D836BC" w:rsidRPr="005263B3" w:rsidRDefault="00D836BC" w:rsidP="003A4BDD">
      <w:pPr>
        <w:pStyle w:val="3"/>
        <w:spacing w:line="312" w:lineRule="auto"/>
        <w:ind w:firstLine="709"/>
        <w:jc w:val="both"/>
        <w:rPr>
          <w:bCs w:val="0"/>
          <w:color w:val="auto"/>
          <w:sz w:val="26"/>
          <w:szCs w:val="26"/>
        </w:rPr>
      </w:pPr>
      <w:bookmarkStart w:id="53" w:name="_Toc344077824"/>
      <w:bookmarkStart w:id="54" w:name="_Toc375657776"/>
      <w:r w:rsidRPr="005263B3">
        <w:rPr>
          <w:bCs w:val="0"/>
          <w:color w:val="auto"/>
          <w:sz w:val="26"/>
          <w:szCs w:val="26"/>
        </w:rPr>
        <w:t>Статья 2</w:t>
      </w:r>
      <w:r w:rsidR="009D24A0" w:rsidRPr="005263B3">
        <w:rPr>
          <w:bCs w:val="0"/>
          <w:color w:val="auto"/>
          <w:sz w:val="26"/>
          <w:szCs w:val="26"/>
        </w:rPr>
        <w:t>0</w:t>
      </w:r>
      <w:r w:rsidRPr="005263B3">
        <w:rPr>
          <w:bCs w:val="0"/>
          <w:color w:val="auto"/>
          <w:sz w:val="26"/>
          <w:szCs w:val="26"/>
        </w:rPr>
        <w:t>. Ограничение прав на землю</w:t>
      </w:r>
      <w:bookmarkEnd w:id="53"/>
      <w:bookmarkEnd w:id="54"/>
    </w:p>
    <w:p w:rsidR="00D836BC" w:rsidRPr="005263B3" w:rsidRDefault="00D836BC" w:rsidP="00D836BC">
      <w:pPr>
        <w:spacing w:line="276" w:lineRule="auto"/>
        <w:ind w:firstLine="709"/>
        <w:jc w:val="both"/>
        <w:rPr>
          <w:sz w:val="26"/>
          <w:szCs w:val="26"/>
        </w:rPr>
      </w:pPr>
    </w:p>
    <w:p w:rsidR="00D836BC" w:rsidRPr="005263B3" w:rsidRDefault="00D836BC" w:rsidP="00D836BC">
      <w:pPr>
        <w:spacing w:line="276" w:lineRule="auto"/>
        <w:ind w:firstLine="709"/>
        <w:jc w:val="both"/>
        <w:rPr>
          <w:sz w:val="26"/>
          <w:szCs w:val="26"/>
        </w:rPr>
      </w:pPr>
      <w:r w:rsidRPr="005263B3">
        <w:rPr>
          <w:sz w:val="26"/>
          <w:szCs w:val="26"/>
        </w:rPr>
        <w:t>1. Права на землю могут быть ограничены по основаниям, установленным  федеральным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Основания и виды ограничений прав на землю установлены Земельным  кодексом Российской Федерации и федеральными законами.</w:t>
      </w:r>
    </w:p>
    <w:p w:rsidR="00D836BC" w:rsidRPr="005263B3" w:rsidRDefault="00D836BC" w:rsidP="00D836BC">
      <w:pPr>
        <w:spacing w:line="276" w:lineRule="auto"/>
        <w:ind w:firstLine="709"/>
        <w:jc w:val="both"/>
        <w:rPr>
          <w:sz w:val="26"/>
          <w:szCs w:val="26"/>
        </w:rPr>
      </w:pPr>
      <w:r w:rsidRPr="005263B3">
        <w:rPr>
          <w:sz w:val="26"/>
          <w:szCs w:val="26"/>
        </w:rPr>
        <w:t>2. Могут устанавливаться следующие ограничения прав на землю:</w:t>
      </w:r>
    </w:p>
    <w:p w:rsidR="00D836BC" w:rsidRPr="005263B3" w:rsidRDefault="00D836BC" w:rsidP="00D836BC">
      <w:pPr>
        <w:spacing w:line="276" w:lineRule="auto"/>
        <w:ind w:firstLine="709"/>
        <w:jc w:val="both"/>
        <w:rPr>
          <w:sz w:val="26"/>
          <w:szCs w:val="26"/>
        </w:rPr>
      </w:pPr>
      <w:r w:rsidRPr="005263B3">
        <w:rPr>
          <w:sz w:val="26"/>
          <w:szCs w:val="26"/>
        </w:rPr>
        <w:t xml:space="preserve">1) особые условия использования земельных </w:t>
      </w:r>
      <w:r w:rsidR="00F47965" w:rsidRPr="005263B3">
        <w:rPr>
          <w:sz w:val="26"/>
          <w:szCs w:val="26"/>
        </w:rPr>
        <w:t xml:space="preserve">участков и режим хозяйственной </w:t>
      </w:r>
      <w:r w:rsidRPr="005263B3">
        <w:rPr>
          <w:sz w:val="26"/>
          <w:szCs w:val="26"/>
        </w:rPr>
        <w:t>деятельности в охранных, санитарно-защитных зонах;</w:t>
      </w:r>
    </w:p>
    <w:p w:rsidR="00D836BC" w:rsidRPr="005263B3" w:rsidRDefault="00D836BC" w:rsidP="00D836BC">
      <w:pPr>
        <w:spacing w:line="276" w:lineRule="auto"/>
        <w:ind w:firstLine="709"/>
        <w:jc w:val="both"/>
        <w:rPr>
          <w:sz w:val="26"/>
          <w:szCs w:val="26"/>
        </w:rPr>
      </w:pPr>
      <w:r w:rsidRPr="005263B3">
        <w:rPr>
          <w:sz w:val="26"/>
          <w:szCs w:val="26"/>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F47965" w:rsidRPr="005263B3" w:rsidRDefault="00F47965" w:rsidP="00F47965">
      <w:pPr>
        <w:spacing w:line="276" w:lineRule="auto"/>
        <w:ind w:firstLine="709"/>
        <w:jc w:val="both"/>
        <w:rPr>
          <w:sz w:val="26"/>
          <w:szCs w:val="26"/>
        </w:rPr>
      </w:pPr>
      <w:r w:rsidRPr="005263B3">
        <w:rPr>
          <w:sz w:val="26"/>
          <w:szCs w:val="26"/>
        </w:rPr>
        <w:lastRenderedPageBreak/>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D836BC" w:rsidRPr="005263B3" w:rsidRDefault="00D836BC" w:rsidP="00D836BC">
      <w:pPr>
        <w:spacing w:line="276" w:lineRule="auto"/>
        <w:ind w:firstLine="709"/>
        <w:jc w:val="both"/>
        <w:rPr>
          <w:sz w:val="26"/>
          <w:szCs w:val="26"/>
        </w:rPr>
      </w:pPr>
      <w:r w:rsidRPr="005263B3">
        <w:rPr>
          <w:sz w:val="26"/>
          <w:szCs w:val="26"/>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D836BC" w:rsidRPr="005263B3" w:rsidRDefault="00D836BC" w:rsidP="00D836BC">
      <w:pPr>
        <w:spacing w:line="276" w:lineRule="auto"/>
        <w:ind w:firstLine="709"/>
        <w:jc w:val="both"/>
        <w:rPr>
          <w:sz w:val="26"/>
          <w:szCs w:val="26"/>
        </w:rPr>
      </w:pPr>
      <w:r w:rsidRPr="005263B3">
        <w:rPr>
          <w:sz w:val="26"/>
          <w:szCs w:val="26"/>
        </w:rPr>
        <w:t xml:space="preserve">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w:t>
      </w:r>
      <w:r w:rsidR="00F47965" w:rsidRPr="005263B3">
        <w:rPr>
          <w:sz w:val="26"/>
          <w:szCs w:val="26"/>
        </w:rPr>
        <w:t>содержания автомобильной дороги.</w:t>
      </w:r>
    </w:p>
    <w:p w:rsidR="00D836BC" w:rsidRPr="005263B3" w:rsidRDefault="00D836BC" w:rsidP="00D836BC">
      <w:pPr>
        <w:spacing w:line="276" w:lineRule="auto"/>
        <w:ind w:firstLine="709"/>
        <w:jc w:val="both"/>
        <w:rPr>
          <w:sz w:val="26"/>
          <w:szCs w:val="26"/>
        </w:rPr>
      </w:pPr>
      <w:r w:rsidRPr="005263B3">
        <w:rPr>
          <w:sz w:val="26"/>
          <w:szCs w:val="26"/>
        </w:rPr>
        <w:t>4) иные ограничения использования земельных участков в случаях, установленных федеральным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3. Могут быть ограничены права использования земельных участков, предоставленных:</w:t>
      </w:r>
    </w:p>
    <w:p w:rsidR="00D836BC" w:rsidRPr="005263B3" w:rsidRDefault="00D836BC" w:rsidP="00D836BC">
      <w:pPr>
        <w:spacing w:line="276" w:lineRule="auto"/>
        <w:ind w:firstLine="709"/>
        <w:jc w:val="both"/>
        <w:rPr>
          <w:sz w:val="26"/>
          <w:szCs w:val="26"/>
        </w:rPr>
      </w:pPr>
      <w:r w:rsidRPr="005263B3">
        <w:rPr>
          <w:sz w:val="26"/>
          <w:szCs w:val="26"/>
        </w:rPr>
        <w:t>- на праве собственности;</w:t>
      </w:r>
    </w:p>
    <w:p w:rsidR="00D836BC" w:rsidRPr="005263B3" w:rsidRDefault="00D836BC" w:rsidP="00D836BC">
      <w:pPr>
        <w:spacing w:line="276" w:lineRule="auto"/>
        <w:ind w:firstLine="709"/>
        <w:jc w:val="both"/>
        <w:rPr>
          <w:sz w:val="26"/>
          <w:szCs w:val="26"/>
        </w:rPr>
      </w:pPr>
      <w:r w:rsidRPr="005263B3">
        <w:rPr>
          <w:sz w:val="26"/>
          <w:szCs w:val="26"/>
        </w:rPr>
        <w:t>- на праве постоянного (бессрочного) пользования;</w:t>
      </w:r>
    </w:p>
    <w:p w:rsidR="00D836BC" w:rsidRPr="005263B3" w:rsidRDefault="00D836BC" w:rsidP="00D836BC">
      <w:pPr>
        <w:spacing w:line="276" w:lineRule="auto"/>
        <w:ind w:firstLine="709"/>
        <w:jc w:val="both"/>
        <w:rPr>
          <w:sz w:val="26"/>
          <w:szCs w:val="26"/>
        </w:rPr>
      </w:pPr>
      <w:r w:rsidRPr="005263B3">
        <w:rPr>
          <w:sz w:val="26"/>
          <w:szCs w:val="26"/>
        </w:rPr>
        <w:t>- на праве пожизненного наследуемого владения.</w:t>
      </w:r>
    </w:p>
    <w:p w:rsidR="00D836BC" w:rsidRPr="005263B3" w:rsidRDefault="00D836BC" w:rsidP="00D836BC">
      <w:pPr>
        <w:spacing w:line="276" w:lineRule="auto"/>
        <w:ind w:firstLine="709"/>
        <w:jc w:val="both"/>
        <w:rPr>
          <w:sz w:val="26"/>
          <w:szCs w:val="26"/>
        </w:rPr>
      </w:pPr>
      <w:r w:rsidRPr="005263B3">
        <w:rPr>
          <w:sz w:val="26"/>
          <w:szCs w:val="26"/>
        </w:rPr>
        <w:t>4. В зависимости от срока его установления различают ограничения прав на землю, установленные бессрочно или на определенный срок.</w:t>
      </w:r>
    </w:p>
    <w:p w:rsidR="00D836BC" w:rsidRPr="005263B3" w:rsidRDefault="00D836BC" w:rsidP="00D836BC">
      <w:pPr>
        <w:spacing w:line="276" w:lineRule="auto"/>
        <w:ind w:firstLine="709"/>
        <w:jc w:val="both"/>
        <w:rPr>
          <w:sz w:val="26"/>
          <w:szCs w:val="26"/>
        </w:rPr>
      </w:pPr>
      <w:r w:rsidRPr="005263B3">
        <w:rPr>
          <w:sz w:val="26"/>
          <w:szCs w:val="26"/>
        </w:rPr>
        <w:t>5. Ограничения прав на земельный участок подлежат государственной регистрации.</w:t>
      </w:r>
    </w:p>
    <w:p w:rsidR="00D836BC" w:rsidRPr="005263B3" w:rsidRDefault="00D836BC" w:rsidP="00D836BC">
      <w:pPr>
        <w:spacing w:line="276" w:lineRule="auto"/>
        <w:ind w:firstLine="709"/>
        <w:jc w:val="both"/>
        <w:rPr>
          <w:sz w:val="26"/>
          <w:szCs w:val="26"/>
        </w:rPr>
      </w:pPr>
      <w:r w:rsidRPr="005263B3">
        <w:rPr>
          <w:sz w:val="26"/>
          <w:szCs w:val="26"/>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D836BC" w:rsidRPr="005263B3" w:rsidRDefault="00D836BC" w:rsidP="00D836BC">
      <w:pPr>
        <w:spacing w:line="276" w:lineRule="auto"/>
        <w:ind w:firstLine="709"/>
        <w:jc w:val="both"/>
        <w:rPr>
          <w:sz w:val="26"/>
          <w:szCs w:val="26"/>
        </w:rPr>
      </w:pPr>
      <w:r w:rsidRPr="005263B3">
        <w:rPr>
          <w:sz w:val="26"/>
          <w:szCs w:val="26"/>
        </w:rPr>
        <w:t>6. Ограничение прав на землю устанавливается:</w:t>
      </w:r>
    </w:p>
    <w:p w:rsidR="00D836BC" w:rsidRPr="005263B3" w:rsidRDefault="00D836BC" w:rsidP="00D836BC">
      <w:pPr>
        <w:spacing w:line="276" w:lineRule="auto"/>
        <w:ind w:firstLine="709"/>
        <w:jc w:val="both"/>
        <w:rPr>
          <w:sz w:val="26"/>
          <w:szCs w:val="26"/>
        </w:rPr>
      </w:pPr>
      <w:r w:rsidRPr="005263B3">
        <w:rPr>
          <w:sz w:val="26"/>
          <w:szCs w:val="26"/>
        </w:rPr>
        <w:t>- исполнительным органом государственной власти в порядке, установленном  актами органов государственной власти;</w:t>
      </w:r>
    </w:p>
    <w:p w:rsidR="00D836BC" w:rsidRPr="005263B3" w:rsidRDefault="00D836BC" w:rsidP="00D836BC">
      <w:pPr>
        <w:spacing w:line="276" w:lineRule="auto"/>
        <w:ind w:firstLine="709"/>
        <w:jc w:val="both"/>
        <w:rPr>
          <w:sz w:val="26"/>
          <w:szCs w:val="26"/>
        </w:rPr>
      </w:pPr>
      <w:r w:rsidRPr="005263B3">
        <w:rPr>
          <w:sz w:val="26"/>
          <w:szCs w:val="26"/>
        </w:rPr>
        <w:t>- органом местного самоуправления в порядке, установленном  органом местного самоуправления;</w:t>
      </w:r>
    </w:p>
    <w:p w:rsidR="00D836BC" w:rsidRPr="005263B3" w:rsidRDefault="00D836BC" w:rsidP="00D836BC">
      <w:pPr>
        <w:spacing w:line="276" w:lineRule="auto"/>
        <w:ind w:firstLine="709"/>
        <w:jc w:val="both"/>
        <w:rPr>
          <w:sz w:val="26"/>
          <w:szCs w:val="26"/>
        </w:rPr>
      </w:pPr>
      <w:r w:rsidRPr="005263B3">
        <w:rPr>
          <w:sz w:val="26"/>
          <w:szCs w:val="26"/>
        </w:rPr>
        <w:t>- решением суда в порядке, установленном действующим законодательством.</w:t>
      </w:r>
    </w:p>
    <w:p w:rsidR="00D836BC" w:rsidRPr="005263B3" w:rsidRDefault="00D836BC" w:rsidP="00D836BC">
      <w:pPr>
        <w:spacing w:line="276" w:lineRule="auto"/>
        <w:ind w:firstLine="709"/>
        <w:jc w:val="both"/>
        <w:rPr>
          <w:sz w:val="26"/>
          <w:szCs w:val="26"/>
        </w:rPr>
      </w:pPr>
      <w:r w:rsidRPr="005263B3">
        <w:rPr>
          <w:sz w:val="26"/>
          <w:szCs w:val="26"/>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D836BC" w:rsidRPr="005263B3" w:rsidRDefault="00D836BC" w:rsidP="003A4BDD">
      <w:pPr>
        <w:pStyle w:val="3"/>
        <w:spacing w:line="312" w:lineRule="auto"/>
        <w:ind w:firstLine="709"/>
        <w:jc w:val="both"/>
        <w:rPr>
          <w:bCs w:val="0"/>
          <w:color w:val="auto"/>
          <w:sz w:val="26"/>
          <w:szCs w:val="26"/>
        </w:rPr>
      </w:pPr>
      <w:bookmarkStart w:id="55" w:name="_Toc344077825"/>
      <w:bookmarkStart w:id="56" w:name="_Toc375657777"/>
      <w:r w:rsidRPr="005263B3">
        <w:rPr>
          <w:bCs w:val="0"/>
          <w:color w:val="auto"/>
          <w:sz w:val="26"/>
          <w:szCs w:val="26"/>
        </w:rPr>
        <w:t>Статья 2</w:t>
      </w:r>
      <w:r w:rsidR="009D24A0" w:rsidRPr="005263B3">
        <w:rPr>
          <w:bCs w:val="0"/>
          <w:color w:val="auto"/>
          <w:sz w:val="26"/>
          <w:szCs w:val="26"/>
        </w:rPr>
        <w:t>1</w:t>
      </w:r>
      <w:r w:rsidRPr="005263B3">
        <w:rPr>
          <w:bCs w:val="0"/>
          <w:color w:val="auto"/>
          <w:sz w:val="26"/>
          <w:szCs w:val="26"/>
        </w:rPr>
        <w:t>. Резервирование и изъятие земельных участков для муниципальных нужд</w:t>
      </w:r>
      <w:bookmarkEnd w:id="55"/>
      <w:bookmarkEnd w:id="56"/>
    </w:p>
    <w:p w:rsidR="00D836BC" w:rsidRPr="005263B3" w:rsidRDefault="00D836BC" w:rsidP="00D836BC">
      <w:pPr>
        <w:spacing w:line="276" w:lineRule="auto"/>
        <w:ind w:firstLine="709"/>
        <w:jc w:val="both"/>
        <w:rPr>
          <w:sz w:val="26"/>
          <w:szCs w:val="26"/>
        </w:rPr>
      </w:pPr>
    </w:p>
    <w:p w:rsidR="00562667" w:rsidRPr="00562667" w:rsidRDefault="00562667" w:rsidP="00562667">
      <w:pPr>
        <w:spacing w:line="276" w:lineRule="auto"/>
        <w:ind w:firstLine="709"/>
        <w:jc w:val="both"/>
        <w:rPr>
          <w:sz w:val="26"/>
          <w:szCs w:val="26"/>
        </w:rPr>
      </w:pPr>
      <w:r w:rsidRPr="00562667">
        <w:rPr>
          <w:sz w:val="26"/>
          <w:szCs w:val="26"/>
        </w:rPr>
        <w:lastRenderedPageBreak/>
        <w:t>Порядок резервирования земельных участков для государственных или муниципальных нужд определяется земельным законодательством.</w:t>
      </w:r>
    </w:p>
    <w:p w:rsidR="00562667" w:rsidRPr="00562667" w:rsidRDefault="00562667" w:rsidP="00562667">
      <w:pPr>
        <w:spacing w:line="276" w:lineRule="auto"/>
        <w:ind w:firstLine="709"/>
        <w:jc w:val="both"/>
        <w:rPr>
          <w:sz w:val="26"/>
          <w:szCs w:val="26"/>
        </w:rPr>
      </w:pPr>
      <w:r w:rsidRPr="00562667">
        <w:rPr>
          <w:sz w:val="26"/>
          <w:szCs w:val="26"/>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Отрадненский район. </w:t>
      </w:r>
    </w:p>
    <w:p w:rsidR="00562667" w:rsidRPr="00562667" w:rsidRDefault="00562667" w:rsidP="00562667">
      <w:pPr>
        <w:spacing w:line="276" w:lineRule="auto"/>
        <w:ind w:firstLine="709"/>
        <w:jc w:val="both"/>
        <w:rPr>
          <w:sz w:val="26"/>
          <w:szCs w:val="26"/>
        </w:rPr>
      </w:pPr>
      <w:proofErr w:type="gramStart"/>
      <w:r w:rsidRPr="00562667">
        <w:rPr>
          <w:sz w:val="26"/>
          <w:szCs w:val="26"/>
        </w:rPr>
        <w:t>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roofErr w:type="gramEnd"/>
    </w:p>
    <w:p w:rsidR="00562667" w:rsidRPr="00562667" w:rsidRDefault="00562667" w:rsidP="00562667">
      <w:pPr>
        <w:spacing w:line="276" w:lineRule="auto"/>
        <w:ind w:firstLine="709"/>
        <w:jc w:val="both"/>
        <w:rPr>
          <w:sz w:val="26"/>
          <w:szCs w:val="26"/>
        </w:rPr>
      </w:pPr>
      <w:r w:rsidRPr="00562667">
        <w:rPr>
          <w:sz w:val="26"/>
          <w:szCs w:val="26"/>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562667" w:rsidRPr="00562667" w:rsidRDefault="00562667" w:rsidP="00562667">
      <w:pPr>
        <w:spacing w:line="276" w:lineRule="auto"/>
        <w:ind w:firstLine="709"/>
        <w:jc w:val="both"/>
        <w:rPr>
          <w:sz w:val="26"/>
          <w:szCs w:val="26"/>
        </w:rPr>
      </w:pPr>
      <w:r w:rsidRPr="00562667">
        <w:rPr>
          <w:sz w:val="26"/>
          <w:szCs w:val="26"/>
        </w:rPr>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562667" w:rsidRPr="00562667" w:rsidRDefault="00562667" w:rsidP="00562667">
      <w:pPr>
        <w:spacing w:line="276" w:lineRule="auto"/>
        <w:ind w:firstLine="709"/>
        <w:jc w:val="both"/>
        <w:rPr>
          <w:sz w:val="26"/>
          <w:szCs w:val="26"/>
        </w:rPr>
      </w:pPr>
      <w:r w:rsidRPr="00562667">
        <w:rPr>
          <w:sz w:val="26"/>
          <w:szCs w:val="26"/>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562667" w:rsidRPr="00562667" w:rsidRDefault="00562667" w:rsidP="00562667">
      <w:pPr>
        <w:spacing w:line="276" w:lineRule="auto"/>
        <w:ind w:firstLine="709"/>
        <w:jc w:val="both"/>
        <w:rPr>
          <w:sz w:val="26"/>
          <w:szCs w:val="26"/>
        </w:rPr>
      </w:pPr>
      <w:r w:rsidRPr="00562667">
        <w:rPr>
          <w:sz w:val="26"/>
          <w:szCs w:val="26"/>
        </w:rPr>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562667" w:rsidRPr="00562667" w:rsidRDefault="00562667" w:rsidP="00562667">
      <w:pPr>
        <w:spacing w:line="276" w:lineRule="auto"/>
        <w:ind w:firstLine="709"/>
        <w:jc w:val="both"/>
        <w:rPr>
          <w:sz w:val="26"/>
          <w:szCs w:val="26"/>
        </w:rPr>
      </w:pPr>
      <w:proofErr w:type="gramStart"/>
      <w:r w:rsidRPr="00562667">
        <w:rPr>
          <w:sz w:val="26"/>
          <w:szCs w:val="26"/>
        </w:rPr>
        <w:t>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установленном законодательством Российской Федерации порядке документы территориального планирования и документация по планировке территории.</w:t>
      </w:r>
      <w:proofErr w:type="gramEnd"/>
    </w:p>
    <w:p w:rsidR="00562667" w:rsidRPr="00562667" w:rsidRDefault="00562667" w:rsidP="00562667">
      <w:pPr>
        <w:spacing w:line="276" w:lineRule="auto"/>
        <w:ind w:firstLine="709"/>
        <w:jc w:val="both"/>
        <w:rPr>
          <w:sz w:val="26"/>
          <w:szCs w:val="26"/>
        </w:rPr>
      </w:pPr>
      <w:r w:rsidRPr="00562667">
        <w:rPr>
          <w:sz w:val="26"/>
          <w:szCs w:val="26"/>
        </w:rPr>
        <w:t>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562667" w:rsidRPr="00562667" w:rsidRDefault="00562667" w:rsidP="00562667">
      <w:pPr>
        <w:spacing w:line="276" w:lineRule="auto"/>
        <w:ind w:firstLine="709"/>
        <w:jc w:val="both"/>
        <w:rPr>
          <w:sz w:val="26"/>
          <w:szCs w:val="26"/>
        </w:rPr>
      </w:pPr>
      <w:r w:rsidRPr="00562667">
        <w:rPr>
          <w:sz w:val="26"/>
          <w:szCs w:val="26"/>
        </w:rPr>
        <w:t xml:space="preserve">1) необходимость строительства в соответствии с утвержденной документацией по планировке территории: </w:t>
      </w:r>
    </w:p>
    <w:p w:rsidR="00562667" w:rsidRPr="00562667" w:rsidRDefault="00562667" w:rsidP="00562667">
      <w:pPr>
        <w:spacing w:line="276" w:lineRule="auto"/>
        <w:ind w:firstLine="709"/>
        <w:jc w:val="both"/>
        <w:rPr>
          <w:sz w:val="26"/>
          <w:szCs w:val="26"/>
        </w:rPr>
      </w:pPr>
      <w:r w:rsidRPr="00562667">
        <w:rPr>
          <w:sz w:val="26"/>
          <w:szCs w:val="26"/>
        </w:rPr>
        <w:t>- объектов электр</w:t>
      </w:r>
      <w:proofErr w:type="gramStart"/>
      <w:r w:rsidRPr="00562667">
        <w:rPr>
          <w:sz w:val="26"/>
          <w:szCs w:val="26"/>
        </w:rPr>
        <w:t>о-</w:t>
      </w:r>
      <w:proofErr w:type="gramEnd"/>
      <w:r w:rsidRPr="00562667">
        <w:rPr>
          <w:sz w:val="26"/>
          <w:szCs w:val="26"/>
        </w:rPr>
        <w:t>, газо-, тепло- и водоснабжения муниципального значения;</w:t>
      </w:r>
    </w:p>
    <w:p w:rsidR="00562667" w:rsidRPr="00562667" w:rsidRDefault="00562667" w:rsidP="00562667">
      <w:pPr>
        <w:spacing w:line="276" w:lineRule="auto"/>
        <w:ind w:firstLine="709"/>
        <w:jc w:val="both"/>
        <w:rPr>
          <w:sz w:val="26"/>
          <w:szCs w:val="26"/>
        </w:rPr>
      </w:pPr>
      <w:r w:rsidRPr="00562667">
        <w:rPr>
          <w:sz w:val="26"/>
          <w:szCs w:val="26"/>
        </w:rPr>
        <w:t>- автомобильных дорог общего пользования, мостов и иных транспортных инженерных сооружений местного значения;</w:t>
      </w:r>
    </w:p>
    <w:p w:rsidR="00562667" w:rsidRPr="00562667" w:rsidRDefault="00562667" w:rsidP="00562667">
      <w:pPr>
        <w:spacing w:line="276" w:lineRule="auto"/>
        <w:ind w:firstLine="709"/>
        <w:jc w:val="both"/>
        <w:rPr>
          <w:sz w:val="26"/>
          <w:szCs w:val="26"/>
        </w:rPr>
      </w:pPr>
      <w:r w:rsidRPr="00562667">
        <w:rPr>
          <w:sz w:val="26"/>
          <w:szCs w:val="26"/>
        </w:rPr>
        <w:t>2) необходимость реализации иных муниципальных нужд, определенных в соответствии с законодательством.</w:t>
      </w:r>
    </w:p>
    <w:p w:rsidR="00562667" w:rsidRPr="00562667" w:rsidRDefault="00562667" w:rsidP="00562667">
      <w:pPr>
        <w:spacing w:line="276" w:lineRule="auto"/>
        <w:ind w:firstLine="709"/>
        <w:jc w:val="both"/>
        <w:rPr>
          <w:sz w:val="26"/>
          <w:szCs w:val="26"/>
        </w:rPr>
      </w:pPr>
      <w:r w:rsidRPr="00562667">
        <w:rPr>
          <w:sz w:val="26"/>
          <w:szCs w:val="26"/>
        </w:rPr>
        <w:lastRenderedPageBreak/>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Отрадненский район. </w:t>
      </w:r>
    </w:p>
    <w:p w:rsidR="00C0237E" w:rsidRPr="005263B3" w:rsidRDefault="00C0237E">
      <w:pPr>
        <w:spacing w:after="200" w:line="276" w:lineRule="auto"/>
        <w:rPr>
          <w:color w:val="FF0000"/>
          <w:sz w:val="26"/>
          <w:szCs w:val="26"/>
        </w:rPr>
      </w:pPr>
    </w:p>
    <w:p w:rsidR="00D836BC" w:rsidRPr="005263B3" w:rsidRDefault="00C0237E" w:rsidP="003A4BDD">
      <w:pPr>
        <w:pStyle w:val="2"/>
        <w:spacing w:line="312" w:lineRule="auto"/>
        <w:ind w:firstLine="709"/>
        <w:jc w:val="both"/>
        <w:rPr>
          <w:color w:val="auto"/>
        </w:rPr>
      </w:pPr>
      <w:bookmarkStart w:id="57" w:name="_Toc344077826"/>
      <w:bookmarkStart w:id="58" w:name="_Toc375657778"/>
      <w:r w:rsidRPr="005263B3">
        <w:rPr>
          <w:color w:val="auto"/>
        </w:rPr>
        <w:t xml:space="preserve">Глава </w:t>
      </w:r>
      <w:r w:rsidR="009D24A0" w:rsidRPr="005263B3">
        <w:rPr>
          <w:color w:val="auto"/>
        </w:rPr>
        <w:t>6</w:t>
      </w:r>
      <w:r w:rsidRPr="005263B3">
        <w:rPr>
          <w:color w:val="auto"/>
        </w:rPr>
        <w:t>. ИЗМЕНЕНИЕ ВИДОВ РАЗРЕШЕННОГО ИСПОЛЬЗОВАНИЯ ЗЕМЕЛЬНЫХ УЧАСТКОВ И ОБЪЕКТОВ КАПИТАЛЬНОГО СТРОИТЕЛЬСТВА ФИЗИЧЕСКИМИ И ЮРИДИЧЕСКИМИ ЛИЦАМИ</w:t>
      </w:r>
      <w:bookmarkEnd w:id="57"/>
      <w:bookmarkEnd w:id="58"/>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59" w:name="_Toc375657779"/>
      <w:r w:rsidRPr="005263B3">
        <w:rPr>
          <w:rFonts w:ascii="Cambria" w:eastAsia="Times New Roman" w:hAnsi="Cambria" w:cs="Times New Roman"/>
          <w:bCs w:val="0"/>
          <w:color w:val="auto"/>
          <w:sz w:val="26"/>
          <w:szCs w:val="26"/>
        </w:rPr>
        <w:t>Статья 2</w:t>
      </w:r>
      <w:r w:rsidR="009D24A0" w:rsidRPr="005263B3">
        <w:rPr>
          <w:bCs w:val="0"/>
          <w:color w:val="auto"/>
          <w:sz w:val="26"/>
          <w:szCs w:val="26"/>
        </w:rPr>
        <w:t>2</w:t>
      </w:r>
      <w:r w:rsidRPr="005263B3">
        <w:rPr>
          <w:rFonts w:ascii="Cambria" w:eastAsia="Times New Roman" w:hAnsi="Cambria" w:cs="Times New Roman"/>
          <w:bCs w:val="0"/>
          <w:color w:val="auto"/>
          <w:sz w:val="26"/>
          <w:szCs w:val="26"/>
        </w:rPr>
        <w:t>. Виды разрешенного использования земельных участков и объектов капитального строительства</w:t>
      </w:r>
      <w:bookmarkEnd w:id="59"/>
    </w:p>
    <w:p w:rsidR="00C0237E" w:rsidRPr="005263B3" w:rsidRDefault="00C0237E" w:rsidP="00C0237E">
      <w:pPr>
        <w:rPr>
          <w:bCs/>
          <w:sz w:val="26"/>
          <w:szCs w:val="26"/>
        </w:rPr>
      </w:pPr>
    </w:p>
    <w:p w:rsidR="00C0237E" w:rsidRPr="005263B3" w:rsidRDefault="00C0237E" w:rsidP="00AC279E">
      <w:pPr>
        <w:spacing w:line="276" w:lineRule="auto"/>
        <w:ind w:firstLine="709"/>
        <w:jc w:val="both"/>
        <w:rPr>
          <w:sz w:val="26"/>
          <w:szCs w:val="26"/>
        </w:rPr>
      </w:pPr>
      <w:r w:rsidRPr="005263B3">
        <w:rPr>
          <w:sz w:val="26"/>
          <w:szCs w:val="26"/>
        </w:rPr>
        <w:t>1. Разрешенное использование земельных участков и объектов капитального строительства может быть следующих видов:</w:t>
      </w:r>
    </w:p>
    <w:p w:rsidR="00C0237E" w:rsidRPr="005263B3" w:rsidRDefault="00C0237E" w:rsidP="00C0237E">
      <w:pPr>
        <w:spacing w:line="276" w:lineRule="auto"/>
        <w:ind w:firstLine="709"/>
        <w:jc w:val="both"/>
        <w:rPr>
          <w:sz w:val="26"/>
          <w:szCs w:val="26"/>
        </w:rPr>
      </w:pPr>
      <w:r w:rsidRPr="005263B3">
        <w:rPr>
          <w:sz w:val="26"/>
          <w:szCs w:val="26"/>
        </w:rPr>
        <w:t>1) основные виды разрешенного использования;</w:t>
      </w:r>
    </w:p>
    <w:p w:rsidR="00C0237E" w:rsidRPr="005263B3" w:rsidRDefault="00C0237E" w:rsidP="00C0237E">
      <w:pPr>
        <w:spacing w:line="276" w:lineRule="auto"/>
        <w:ind w:firstLine="709"/>
        <w:jc w:val="both"/>
        <w:rPr>
          <w:sz w:val="26"/>
          <w:szCs w:val="26"/>
        </w:rPr>
      </w:pPr>
      <w:r w:rsidRPr="005263B3">
        <w:rPr>
          <w:sz w:val="26"/>
          <w:szCs w:val="26"/>
        </w:rPr>
        <w:t>2) условно разрешенные виды использования;</w:t>
      </w:r>
    </w:p>
    <w:p w:rsidR="00C0237E" w:rsidRPr="005263B3" w:rsidRDefault="00C0237E" w:rsidP="00C0237E">
      <w:pPr>
        <w:spacing w:line="276" w:lineRule="auto"/>
        <w:ind w:firstLine="709"/>
        <w:jc w:val="both"/>
        <w:rPr>
          <w:sz w:val="26"/>
          <w:szCs w:val="26"/>
        </w:rPr>
      </w:pPr>
      <w:r w:rsidRPr="005263B3">
        <w:rPr>
          <w:sz w:val="26"/>
          <w:szCs w:val="26"/>
        </w:rPr>
        <w:t xml:space="preserve">3) вспомогательные виды разрешенного использования, допустимые только в качестве </w:t>
      </w:r>
      <w:proofErr w:type="gramStart"/>
      <w:r w:rsidRPr="005263B3">
        <w:rPr>
          <w:sz w:val="26"/>
          <w:szCs w:val="26"/>
        </w:rPr>
        <w:t>дополнительных</w:t>
      </w:r>
      <w:proofErr w:type="gramEnd"/>
      <w:r w:rsidRPr="005263B3">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0237E" w:rsidRDefault="00C0237E" w:rsidP="00AC279E">
      <w:pPr>
        <w:spacing w:line="276" w:lineRule="auto"/>
        <w:ind w:firstLine="709"/>
        <w:jc w:val="both"/>
        <w:rPr>
          <w:sz w:val="26"/>
          <w:szCs w:val="26"/>
        </w:rPr>
      </w:pPr>
      <w:r w:rsidRPr="005263B3">
        <w:rPr>
          <w:sz w:val="26"/>
          <w:szCs w:val="26"/>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62667" w:rsidRPr="00562667" w:rsidRDefault="00562667" w:rsidP="00562667">
      <w:pPr>
        <w:spacing w:line="276" w:lineRule="auto"/>
        <w:ind w:firstLine="709"/>
        <w:jc w:val="both"/>
        <w:rPr>
          <w:sz w:val="26"/>
          <w:szCs w:val="26"/>
        </w:rPr>
      </w:pPr>
      <w:r w:rsidRPr="00562667">
        <w:rPr>
          <w:sz w:val="26"/>
          <w:szCs w:val="26"/>
        </w:rPr>
        <w:t>Виды использования недвижимости, не предусмотренные частью III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562667" w:rsidRPr="00562667" w:rsidRDefault="00562667" w:rsidP="00562667">
      <w:pPr>
        <w:spacing w:line="276" w:lineRule="auto"/>
        <w:ind w:firstLine="709"/>
        <w:jc w:val="both"/>
        <w:rPr>
          <w:sz w:val="26"/>
          <w:szCs w:val="26"/>
        </w:rPr>
      </w:pPr>
      <w:r w:rsidRPr="00562667">
        <w:rPr>
          <w:sz w:val="26"/>
          <w:szCs w:val="26"/>
        </w:rPr>
        <w:t>3. Всегда разрешенными являются:</w:t>
      </w:r>
    </w:p>
    <w:p w:rsidR="00562667" w:rsidRPr="00562667" w:rsidRDefault="00562667" w:rsidP="00562667">
      <w:pPr>
        <w:spacing w:line="276" w:lineRule="auto"/>
        <w:ind w:firstLine="709"/>
        <w:jc w:val="both"/>
        <w:rPr>
          <w:sz w:val="26"/>
          <w:szCs w:val="26"/>
        </w:rPr>
      </w:pPr>
      <w:r w:rsidRPr="00562667">
        <w:rPr>
          <w:sz w:val="26"/>
          <w:szCs w:val="26"/>
        </w:rPr>
        <w:t>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w:t>
      </w:r>
      <w:proofErr w:type="gramStart"/>
      <w:r w:rsidRPr="00562667">
        <w:rPr>
          <w:sz w:val="26"/>
          <w:szCs w:val="26"/>
        </w:rPr>
        <w:t>о-</w:t>
      </w:r>
      <w:proofErr w:type="gramEnd"/>
      <w:r w:rsidRPr="00562667">
        <w:rPr>
          <w:sz w:val="26"/>
          <w:szCs w:val="26"/>
        </w:rPr>
        <w:t>, водо-, газоснабжения, водоотведения, телефонизации и т.д.), при условии соответствия строительным и противопожарным нормам и правилам, технологическим стандартам безопасности;</w:t>
      </w:r>
    </w:p>
    <w:p w:rsidR="00562667" w:rsidRPr="00562667" w:rsidRDefault="00562667" w:rsidP="00562667">
      <w:pPr>
        <w:spacing w:line="276" w:lineRule="auto"/>
        <w:ind w:firstLine="709"/>
        <w:jc w:val="both"/>
        <w:rPr>
          <w:sz w:val="26"/>
          <w:szCs w:val="26"/>
        </w:rPr>
      </w:pPr>
      <w:r w:rsidRPr="00562667">
        <w:rPr>
          <w:sz w:val="26"/>
          <w:szCs w:val="26"/>
        </w:rPr>
        <w:t>2) линейные объекты и сооружения инженерной инфраструктуры (за исключением антенн сотовой, радиорелейной, спутниковой связи);</w:t>
      </w:r>
    </w:p>
    <w:p w:rsidR="00562667" w:rsidRPr="00562667" w:rsidRDefault="00562667" w:rsidP="00562667">
      <w:pPr>
        <w:spacing w:line="276" w:lineRule="auto"/>
        <w:ind w:firstLine="709"/>
        <w:jc w:val="both"/>
        <w:rPr>
          <w:sz w:val="26"/>
          <w:szCs w:val="26"/>
        </w:rPr>
      </w:pPr>
      <w:proofErr w:type="gramStart"/>
      <w:r w:rsidRPr="00562667">
        <w:rPr>
          <w:sz w:val="26"/>
          <w:szCs w:val="26"/>
        </w:rPr>
        <w:t xml:space="preserve">3) территории общего пользования, занятые улицами, дорогами, проездами и иные </w:t>
      </w:r>
      <w:proofErr w:type="spellStart"/>
      <w:r w:rsidRPr="00562667">
        <w:rPr>
          <w:sz w:val="26"/>
          <w:szCs w:val="26"/>
        </w:rPr>
        <w:t>пешеходно</w:t>
      </w:r>
      <w:proofErr w:type="spellEnd"/>
      <w:r w:rsidRPr="00562667">
        <w:rPr>
          <w:sz w:val="26"/>
          <w:szCs w:val="26"/>
        </w:rPr>
        <w:t xml:space="preserve">-транспортными коммуникациями, площадями, набережными, бульварами, закрытыми водоемами, пляжами, парками, скверами и т.д. </w:t>
      </w:r>
      <w:proofErr w:type="gramEnd"/>
    </w:p>
    <w:p w:rsidR="00562667" w:rsidRPr="00562667" w:rsidRDefault="00562667" w:rsidP="00562667">
      <w:pPr>
        <w:spacing w:line="276" w:lineRule="auto"/>
        <w:ind w:firstLine="709"/>
        <w:jc w:val="both"/>
        <w:rPr>
          <w:sz w:val="26"/>
          <w:szCs w:val="26"/>
        </w:rPr>
      </w:pPr>
      <w:r w:rsidRPr="00562667">
        <w:rPr>
          <w:sz w:val="26"/>
          <w:szCs w:val="26"/>
        </w:rPr>
        <w:t>Территории общего пользования предназначены для удовлетворения общественных интересов населения.</w:t>
      </w:r>
    </w:p>
    <w:p w:rsidR="00562667" w:rsidRPr="00562667" w:rsidRDefault="00562667" w:rsidP="00562667">
      <w:pPr>
        <w:spacing w:line="276" w:lineRule="auto"/>
        <w:ind w:firstLine="709"/>
        <w:jc w:val="both"/>
        <w:rPr>
          <w:sz w:val="26"/>
          <w:szCs w:val="26"/>
        </w:rPr>
      </w:pPr>
      <w:r w:rsidRPr="00562667">
        <w:rPr>
          <w:sz w:val="26"/>
          <w:szCs w:val="26"/>
        </w:rPr>
        <w:t>4) парковки, размещенные на территории общего пользования;</w:t>
      </w:r>
    </w:p>
    <w:p w:rsidR="00562667" w:rsidRPr="00562667" w:rsidRDefault="00562667" w:rsidP="00562667">
      <w:pPr>
        <w:spacing w:line="276" w:lineRule="auto"/>
        <w:ind w:firstLine="709"/>
        <w:jc w:val="both"/>
        <w:rPr>
          <w:sz w:val="26"/>
          <w:szCs w:val="26"/>
        </w:rPr>
      </w:pPr>
      <w:r w:rsidRPr="00562667">
        <w:rPr>
          <w:sz w:val="26"/>
          <w:szCs w:val="26"/>
        </w:rPr>
        <w:t>5) благоустройство территорий, элементы благоустройства и дизайна;</w:t>
      </w:r>
    </w:p>
    <w:p w:rsidR="00562667" w:rsidRPr="00562667" w:rsidRDefault="00562667" w:rsidP="00562667">
      <w:pPr>
        <w:spacing w:line="276" w:lineRule="auto"/>
        <w:ind w:firstLine="709"/>
        <w:jc w:val="both"/>
        <w:rPr>
          <w:sz w:val="26"/>
          <w:szCs w:val="26"/>
        </w:rPr>
      </w:pPr>
      <w:r w:rsidRPr="00562667">
        <w:rPr>
          <w:sz w:val="26"/>
          <w:szCs w:val="26"/>
        </w:rPr>
        <w:lastRenderedPageBreak/>
        <w:t>6) виды использования недвижимости, представляющие муниципальные службы охраны здоровья и общественной безопасности - пункты оказания первой медицинской помощи, скорой помощи, пожарной безопасности, полиции;</w:t>
      </w:r>
    </w:p>
    <w:p w:rsidR="00562667" w:rsidRPr="00562667" w:rsidRDefault="00562667" w:rsidP="00562667">
      <w:pPr>
        <w:spacing w:line="276" w:lineRule="auto"/>
        <w:ind w:firstLine="709"/>
        <w:jc w:val="both"/>
        <w:rPr>
          <w:sz w:val="26"/>
          <w:szCs w:val="26"/>
        </w:rPr>
      </w:pPr>
      <w:r w:rsidRPr="00562667">
        <w:rPr>
          <w:sz w:val="26"/>
          <w:szCs w:val="26"/>
        </w:rPr>
        <w:t xml:space="preserve">7) временные (некапитальные) объекты розничной торговли и бытового обслуживания, площадью до 20 </w:t>
      </w:r>
      <w:proofErr w:type="spellStart"/>
      <w:r w:rsidRPr="00562667">
        <w:rPr>
          <w:sz w:val="26"/>
          <w:szCs w:val="26"/>
        </w:rPr>
        <w:t>кв</w:t>
      </w:r>
      <w:proofErr w:type="gramStart"/>
      <w:r w:rsidRPr="00562667">
        <w:rPr>
          <w:sz w:val="26"/>
          <w:szCs w:val="26"/>
        </w:rPr>
        <w:t>.м</w:t>
      </w:r>
      <w:proofErr w:type="spellEnd"/>
      <w:proofErr w:type="gramEnd"/>
      <w:r w:rsidRPr="00562667">
        <w:rPr>
          <w:sz w:val="26"/>
          <w:szCs w:val="26"/>
        </w:rPr>
        <w:t>, расположенные на территории общего пользования, при условии получения разрешения, которое принимается по результатам специального согласования, проводимого с применением процедур публичных слушаний, а также без права выкупа земельного участка в собственность и строительства на участке капитальных зданий, строений, сооружений;</w:t>
      </w:r>
    </w:p>
    <w:p w:rsidR="00562667" w:rsidRPr="00562667" w:rsidRDefault="00562667" w:rsidP="00562667">
      <w:pPr>
        <w:spacing w:line="276" w:lineRule="auto"/>
        <w:ind w:firstLine="709"/>
        <w:jc w:val="both"/>
        <w:rPr>
          <w:sz w:val="26"/>
          <w:szCs w:val="26"/>
        </w:rPr>
      </w:pPr>
      <w:r w:rsidRPr="00562667">
        <w:rPr>
          <w:sz w:val="26"/>
          <w:szCs w:val="26"/>
        </w:rPr>
        <w:t>9) наружная реклама.</w:t>
      </w:r>
    </w:p>
    <w:p w:rsidR="00562667" w:rsidRPr="00562667" w:rsidRDefault="00562667" w:rsidP="00562667">
      <w:pPr>
        <w:spacing w:line="276" w:lineRule="auto"/>
        <w:ind w:firstLine="709"/>
        <w:jc w:val="both"/>
        <w:rPr>
          <w:sz w:val="26"/>
          <w:szCs w:val="26"/>
        </w:rPr>
      </w:pPr>
      <w:r w:rsidRPr="00562667">
        <w:rPr>
          <w:sz w:val="26"/>
          <w:szCs w:val="26"/>
        </w:rPr>
        <w:t>Предельные размеры земельных участков, расположенных на территории общего пользования, определяются при формировании,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62667" w:rsidRPr="00562667" w:rsidRDefault="00562667" w:rsidP="00562667">
      <w:pPr>
        <w:spacing w:line="276" w:lineRule="auto"/>
        <w:ind w:firstLine="709"/>
        <w:jc w:val="both"/>
        <w:rPr>
          <w:sz w:val="26"/>
          <w:szCs w:val="26"/>
        </w:rPr>
      </w:pPr>
      <w:r w:rsidRPr="00562667">
        <w:rPr>
          <w:sz w:val="26"/>
          <w:szCs w:val="26"/>
        </w:rPr>
        <w:t>4. Для каждой территориальной зоны, выделенной на карте градостроительного зонирования (часть III Правил), устанавливаются, как правило, несколько видов разрешенного использования недвижимости.</w:t>
      </w:r>
    </w:p>
    <w:p w:rsidR="00562667" w:rsidRPr="00562667" w:rsidRDefault="00562667" w:rsidP="00562667">
      <w:pPr>
        <w:spacing w:line="276" w:lineRule="auto"/>
        <w:ind w:firstLine="709"/>
        <w:jc w:val="both"/>
        <w:rPr>
          <w:sz w:val="26"/>
          <w:szCs w:val="26"/>
        </w:rPr>
      </w:pPr>
      <w:r w:rsidRPr="00562667">
        <w:rPr>
          <w:sz w:val="26"/>
          <w:szCs w:val="26"/>
        </w:rPr>
        <w:t>5.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62667" w:rsidRPr="00562667" w:rsidRDefault="00562667" w:rsidP="00562667">
      <w:pPr>
        <w:spacing w:line="276" w:lineRule="auto"/>
        <w:ind w:firstLine="709"/>
        <w:jc w:val="both"/>
        <w:rPr>
          <w:sz w:val="26"/>
          <w:szCs w:val="26"/>
        </w:rPr>
      </w:pPr>
      <w:r w:rsidRPr="00562667">
        <w:rPr>
          <w:sz w:val="26"/>
          <w:szCs w:val="26"/>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62667" w:rsidRPr="00562667" w:rsidRDefault="00562667" w:rsidP="00562667">
      <w:pPr>
        <w:spacing w:line="276" w:lineRule="auto"/>
        <w:ind w:firstLine="709"/>
        <w:jc w:val="both"/>
        <w:rPr>
          <w:sz w:val="26"/>
          <w:szCs w:val="26"/>
        </w:rPr>
      </w:pPr>
      <w:r w:rsidRPr="00562667">
        <w:rPr>
          <w:sz w:val="26"/>
          <w:szCs w:val="26"/>
        </w:rPr>
        <w:t>Порядок действий по реализации указанного права устанавливается законодательством в области градостроительной деятельности и настоящими Правилами.</w:t>
      </w:r>
    </w:p>
    <w:p w:rsidR="00562667" w:rsidRPr="005263B3" w:rsidRDefault="00562667" w:rsidP="00AC279E">
      <w:pPr>
        <w:spacing w:line="276" w:lineRule="auto"/>
        <w:ind w:firstLine="709"/>
        <w:jc w:val="both"/>
        <w:rPr>
          <w:sz w:val="26"/>
          <w:szCs w:val="26"/>
        </w:rPr>
      </w:pP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0" w:name="_Toc375657780"/>
      <w:r w:rsidRPr="005263B3">
        <w:rPr>
          <w:rFonts w:ascii="Cambria" w:eastAsia="Times New Roman" w:hAnsi="Cambria" w:cs="Times New Roman"/>
          <w:bCs w:val="0"/>
          <w:color w:val="auto"/>
          <w:sz w:val="26"/>
          <w:szCs w:val="26"/>
        </w:rPr>
        <w:t xml:space="preserve">Статья </w:t>
      </w:r>
      <w:r w:rsidR="00252A28" w:rsidRPr="005263B3">
        <w:rPr>
          <w:bCs w:val="0"/>
          <w:color w:val="auto"/>
          <w:sz w:val="26"/>
          <w:szCs w:val="26"/>
        </w:rPr>
        <w:t>2</w:t>
      </w:r>
      <w:r w:rsidR="009D24A0" w:rsidRPr="005263B3">
        <w:rPr>
          <w:bCs w:val="0"/>
          <w:color w:val="auto"/>
          <w:sz w:val="26"/>
          <w:szCs w:val="26"/>
        </w:rPr>
        <w:t>3</w:t>
      </w:r>
      <w:r w:rsidRPr="005263B3">
        <w:rPr>
          <w:rFonts w:ascii="Cambria" w:eastAsia="Times New Roman" w:hAnsi="Cambria" w:cs="Times New Roman"/>
          <w:bCs w:val="0"/>
          <w:color w:val="auto"/>
          <w:sz w:val="26"/>
          <w:szCs w:val="26"/>
        </w:rPr>
        <w:t>. Порядок изменения видов разрешенного использования земельных участков и объектов капитального строительства</w:t>
      </w:r>
      <w:bookmarkEnd w:id="60"/>
    </w:p>
    <w:p w:rsidR="00C0237E" w:rsidRPr="005263B3" w:rsidRDefault="00C0237E" w:rsidP="00C0237E">
      <w:pPr>
        <w:rPr>
          <w:bCs/>
          <w:sz w:val="26"/>
          <w:szCs w:val="26"/>
        </w:rPr>
      </w:pPr>
    </w:p>
    <w:p w:rsidR="00C0237E" w:rsidRPr="005263B3" w:rsidRDefault="00C0237E" w:rsidP="00C0237E">
      <w:pPr>
        <w:spacing w:line="276" w:lineRule="auto"/>
        <w:ind w:firstLine="709"/>
        <w:jc w:val="both"/>
        <w:rPr>
          <w:sz w:val="26"/>
          <w:szCs w:val="26"/>
        </w:rPr>
      </w:pPr>
      <w:r w:rsidRPr="005263B3">
        <w:rPr>
          <w:sz w:val="26"/>
          <w:szCs w:val="26"/>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w:t>
      </w:r>
      <w:r w:rsidRPr="005263B3">
        <w:rPr>
          <w:sz w:val="26"/>
          <w:szCs w:val="26"/>
        </w:rPr>
        <w:lastRenderedPageBreak/>
        <w:t>осуществляется в соответствии с градостроительным регламентом при условии соблюдения требований технических регламентов.</w:t>
      </w:r>
    </w:p>
    <w:p w:rsidR="00C0237E" w:rsidRPr="005263B3" w:rsidRDefault="00C0237E" w:rsidP="00C0237E">
      <w:pPr>
        <w:spacing w:line="276" w:lineRule="auto"/>
        <w:ind w:firstLine="709"/>
        <w:jc w:val="both"/>
        <w:rPr>
          <w:sz w:val="26"/>
          <w:szCs w:val="26"/>
        </w:rPr>
      </w:pPr>
      <w:r w:rsidRPr="005263B3">
        <w:rPr>
          <w:sz w:val="26"/>
          <w:szCs w:val="26"/>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0237E" w:rsidRPr="005263B3" w:rsidRDefault="00C0237E" w:rsidP="00C0237E">
      <w:pPr>
        <w:spacing w:line="276" w:lineRule="auto"/>
        <w:ind w:firstLine="709"/>
        <w:jc w:val="both"/>
        <w:rPr>
          <w:sz w:val="26"/>
          <w:szCs w:val="26"/>
        </w:rPr>
      </w:pPr>
      <w:r w:rsidRPr="005263B3">
        <w:rPr>
          <w:sz w:val="26"/>
          <w:szCs w:val="26"/>
        </w:rPr>
        <w:t>3. Правом на изменение одного вида на другой вид разрешенного использования земельных участков и иных объектов недвижимости обладают:</w:t>
      </w:r>
    </w:p>
    <w:p w:rsidR="00C0237E" w:rsidRPr="005263B3" w:rsidRDefault="00C0237E" w:rsidP="00C0237E">
      <w:pPr>
        <w:spacing w:line="276" w:lineRule="auto"/>
        <w:ind w:firstLine="709"/>
        <w:jc w:val="both"/>
        <w:rPr>
          <w:sz w:val="26"/>
          <w:szCs w:val="26"/>
        </w:rPr>
      </w:pPr>
      <w:r w:rsidRPr="005263B3">
        <w:rPr>
          <w:sz w:val="26"/>
          <w:szCs w:val="26"/>
        </w:rPr>
        <w:t>1) собственники земельных участков, являющиеся одновременно собственниками расположенных на этих участках зданий, строений, сооружений;</w:t>
      </w:r>
    </w:p>
    <w:p w:rsidR="00C0237E" w:rsidRPr="005263B3" w:rsidRDefault="00C0237E" w:rsidP="00C0237E">
      <w:pPr>
        <w:spacing w:line="276" w:lineRule="auto"/>
        <w:ind w:firstLine="709"/>
        <w:jc w:val="both"/>
        <w:rPr>
          <w:sz w:val="26"/>
          <w:szCs w:val="26"/>
        </w:rPr>
      </w:pPr>
      <w:r w:rsidRPr="005263B3">
        <w:rPr>
          <w:sz w:val="26"/>
          <w:szCs w:val="26"/>
        </w:rPr>
        <w:t>2) собственники зданий, строений, сооружений, владеющие земельными участками на праве аренды;</w:t>
      </w:r>
    </w:p>
    <w:p w:rsidR="00C0237E" w:rsidRPr="005263B3" w:rsidRDefault="00C0237E" w:rsidP="00C0237E">
      <w:pPr>
        <w:spacing w:line="276" w:lineRule="auto"/>
        <w:ind w:firstLine="709"/>
        <w:jc w:val="both"/>
        <w:rPr>
          <w:sz w:val="26"/>
          <w:szCs w:val="26"/>
        </w:rPr>
      </w:pPr>
      <w:r w:rsidRPr="005263B3">
        <w:rPr>
          <w:sz w:val="26"/>
          <w:szCs w:val="26"/>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C0237E" w:rsidRPr="005263B3" w:rsidRDefault="00C0237E" w:rsidP="00C0237E">
      <w:pPr>
        <w:spacing w:line="276" w:lineRule="auto"/>
        <w:ind w:firstLine="709"/>
        <w:jc w:val="both"/>
        <w:rPr>
          <w:sz w:val="26"/>
          <w:szCs w:val="26"/>
        </w:rPr>
      </w:pPr>
      <w:proofErr w:type="gramStart"/>
      <w:r w:rsidRPr="005263B3">
        <w:rPr>
          <w:sz w:val="26"/>
          <w:szCs w:val="26"/>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C0237E" w:rsidRPr="005263B3" w:rsidRDefault="00C0237E" w:rsidP="00C0237E">
      <w:pPr>
        <w:spacing w:line="276" w:lineRule="auto"/>
        <w:ind w:firstLine="709"/>
        <w:jc w:val="both"/>
        <w:rPr>
          <w:sz w:val="26"/>
          <w:szCs w:val="26"/>
        </w:rPr>
      </w:pPr>
      <w:r w:rsidRPr="005263B3">
        <w:rPr>
          <w:sz w:val="26"/>
          <w:szCs w:val="26"/>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C0237E" w:rsidRPr="005263B3" w:rsidRDefault="00C0237E" w:rsidP="00C0237E">
      <w:pPr>
        <w:spacing w:line="276" w:lineRule="auto"/>
        <w:ind w:firstLine="709"/>
        <w:jc w:val="both"/>
        <w:rPr>
          <w:sz w:val="26"/>
          <w:szCs w:val="26"/>
        </w:rPr>
      </w:pPr>
      <w:r w:rsidRPr="005263B3">
        <w:rPr>
          <w:sz w:val="26"/>
          <w:szCs w:val="26"/>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C0237E" w:rsidRPr="005263B3" w:rsidRDefault="00C0237E" w:rsidP="00C0237E">
      <w:pPr>
        <w:spacing w:line="276" w:lineRule="auto"/>
        <w:ind w:firstLine="709"/>
        <w:jc w:val="both"/>
        <w:rPr>
          <w:sz w:val="26"/>
          <w:szCs w:val="26"/>
        </w:rPr>
      </w:pPr>
      <w:r w:rsidRPr="005263B3">
        <w:rPr>
          <w:sz w:val="26"/>
          <w:szCs w:val="26"/>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5263B3">
        <w:rPr>
          <w:sz w:val="26"/>
          <w:szCs w:val="26"/>
        </w:rPr>
        <w:t>нежилое</w:t>
      </w:r>
      <w:proofErr w:type="gramEnd"/>
      <w:r w:rsidRPr="005263B3">
        <w:rPr>
          <w:sz w:val="26"/>
          <w:szCs w:val="26"/>
        </w:rPr>
        <w:t>;</w:t>
      </w:r>
    </w:p>
    <w:p w:rsidR="00C0237E" w:rsidRPr="005263B3" w:rsidRDefault="00C0237E" w:rsidP="00C0237E">
      <w:pPr>
        <w:spacing w:line="276" w:lineRule="auto"/>
        <w:ind w:firstLine="709"/>
        <w:jc w:val="both"/>
        <w:rPr>
          <w:sz w:val="26"/>
          <w:szCs w:val="26"/>
        </w:rPr>
      </w:pPr>
      <w:r w:rsidRPr="005263B3">
        <w:rPr>
          <w:sz w:val="26"/>
          <w:szCs w:val="26"/>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0237E" w:rsidRPr="005263B3" w:rsidRDefault="00C0237E" w:rsidP="00C0237E">
      <w:pPr>
        <w:spacing w:line="276" w:lineRule="auto"/>
        <w:ind w:firstLine="709"/>
        <w:jc w:val="both"/>
        <w:rPr>
          <w:sz w:val="26"/>
          <w:szCs w:val="26"/>
        </w:rPr>
      </w:pPr>
      <w:r w:rsidRPr="005263B3">
        <w:rPr>
          <w:sz w:val="26"/>
          <w:szCs w:val="26"/>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C0237E" w:rsidRPr="005263B3" w:rsidRDefault="00562667" w:rsidP="00C0237E">
      <w:pPr>
        <w:spacing w:line="276" w:lineRule="auto"/>
        <w:ind w:firstLine="709"/>
        <w:jc w:val="both"/>
        <w:rPr>
          <w:sz w:val="26"/>
          <w:szCs w:val="26"/>
        </w:rPr>
      </w:pPr>
      <w:r>
        <w:rPr>
          <w:sz w:val="26"/>
          <w:szCs w:val="26"/>
        </w:rPr>
        <w:t>4</w:t>
      </w:r>
      <w:r w:rsidR="00C0237E" w:rsidRPr="005263B3">
        <w:rPr>
          <w:sz w:val="26"/>
          <w:szCs w:val="26"/>
        </w:rPr>
        <w:t xml:space="preserve">. Решение об изменение одного вида разрешенного использования земельных участков и объектов капитального строительства, расположенных на </w:t>
      </w:r>
      <w:r w:rsidR="00C0237E" w:rsidRPr="005263B3">
        <w:rPr>
          <w:sz w:val="26"/>
          <w:szCs w:val="26"/>
        </w:rPr>
        <w:lastRenderedPageBreak/>
        <w:t>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1" w:name="_Toc375657781"/>
      <w:r w:rsidRPr="00B145CD">
        <w:rPr>
          <w:rFonts w:ascii="Cambria" w:eastAsia="Times New Roman" w:hAnsi="Cambria" w:cs="Times New Roman"/>
          <w:bCs w:val="0"/>
          <w:color w:val="auto"/>
          <w:sz w:val="26"/>
          <w:szCs w:val="26"/>
        </w:rPr>
        <w:t xml:space="preserve">Статья </w:t>
      </w:r>
      <w:r w:rsidR="00252A28" w:rsidRPr="00B145CD">
        <w:rPr>
          <w:bCs w:val="0"/>
          <w:color w:val="auto"/>
          <w:sz w:val="26"/>
          <w:szCs w:val="26"/>
        </w:rPr>
        <w:t>2</w:t>
      </w:r>
      <w:r w:rsidR="009D24A0" w:rsidRPr="00B145CD">
        <w:rPr>
          <w:bCs w:val="0"/>
          <w:color w:val="auto"/>
          <w:sz w:val="26"/>
          <w:szCs w:val="26"/>
        </w:rPr>
        <w:t>4</w:t>
      </w:r>
      <w:r w:rsidRPr="00B145CD">
        <w:rPr>
          <w:rFonts w:ascii="Cambria" w:eastAsia="Times New Roman" w:hAnsi="Cambria" w:cs="Times New Roman"/>
          <w:bCs w:val="0"/>
          <w:color w:val="auto"/>
          <w:sz w:val="26"/>
          <w:szCs w:val="26"/>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1"/>
    </w:p>
    <w:p w:rsidR="00C0237E" w:rsidRPr="005263B3" w:rsidRDefault="00C0237E" w:rsidP="00C0237E">
      <w:pPr>
        <w:rPr>
          <w:bCs/>
          <w:sz w:val="26"/>
          <w:szCs w:val="26"/>
        </w:rPr>
      </w:pPr>
    </w:p>
    <w:p w:rsidR="00C0237E" w:rsidRPr="005263B3" w:rsidRDefault="00C0237E" w:rsidP="00C0237E">
      <w:pPr>
        <w:spacing w:line="276" w:lineRule="auto"/>
        <w:ind w:firstLine="709"/>
        <w:jc w:val="both"/>
        <w:rPr>
          <w:sz w:val="26"/>
          <w:szCs w:val="26"/>
        </w:rPr>
      </w:pPr>
      <w:r w:rsidRPr="005263B3">
        <w:rPr>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0237E" w:rsidRPr="005263B3" w:rsidRDefault="00C0237E" w:rsidP="00C0237E">
      <w:pPr>
        <w:spacing w:line="276" w:lineRule="auto"/>
        <w:ind w:firstLine="709"/>
        <w:jc w:val="both"/>
        <w:rPr>
          <w:sz w:val="26"/>
          <w:szCs w:val="26"/>
        </w:rPr>
      </w:pPr>
      <w:r w:rsidRPr="005263B3">
        <w:rPr>
          <w:sz w:val="26"/>
          <w:szCs w:val="26"/>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w:t>
      </w:r>
      <w:r w:rsidR="00065765" w:rsidRPr="005263B3">
        <w:rPr>
          <w:sz w:val="26"/>
          <w:szCs w:val="26"/>
        </w:rPr>
        <w:t>Подгорненск</w:t>
      </w:r>
      <w:r w:rsidR="004A05D7" w:rsidRPr="005263B3">
        <w:rPr>
          <w:sz w:val="26"/>
          <w:szCs w:val="26"/>
        </w:rPr>
        <w:t>ого сельского</w:t>
      </w:r>
      <w:r w:rsidRPr="005263B3">
        <w:rPr>
          <w:sz w:val="26"/>
          <w:szCs w:val="26"/>
        </w:rPr>
        <w:t xml:space="preserve"> поселения, нормативными правовыми актами представительного органа муниципального образования с учетом положений настоящей статьи.</w:t>
      </w:r>
    </w:p>
    <w:p w:rsidR="00C0237E" w:rsidRPr="005263B3" w:rsidRDefault="00C0237E" w:rsidP="00C0237E">
      <w:pPr>
        <w:spacing w:line="276" w:lineRule="auto"/>
        <w:ind w:firstLine="709"/>
        <w:jc w:val="both"/>
        <w:rPr>
          <w:sz w:val="26"/>
          <w:szCs w:val="26"/>
        </w:rPr>
      </w:pPr>
      <w:r w:rsidRPr="005263B3">
        <w:rPr>
          <w:sz w:val="26"/>
          <w:szCs w:val="26"/>
        </w:rPr>
        <w:t xml:space="preserve">3. </w:t>
      </w:r>
      <w:proofErr w:type="gramStart"/>
      <w:r w:rsidRPr="005263B3">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5263B3">
        <w:rPr>
          <w:sz w:val="26"/>
          <w:szCs w:val="26"/>
        </w:rPr>
        <w:t xml:space="preserve"> В случае</w:t>
      </w:r>
      <w:proofErr w:type="gramStart"/>
      <w:r w:rsidRPr="005263B3">
        <w:rPr>
          <w:sz w:val="26"/>
          <w:szCs w:val="26"/>
        </w:rPr>
        <w:t>,</w:t>
      </w:r>
      <w:proofErr w:type="gramEnd"/>
      <w:r w:rsidRPr="005263B3">
        <w:rPr>
          <w:sz w:val="26"/>
          <w:szCs w:val="26"/>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0237E" w:rsidRPr="005263B3" w:rsidRDefault="00C0237E" w:rsidP="00C0237E">
      <w:pPr>
        <w:spacing w:line="276" w:lineRule="auto"/>
        <w:ind w:firstLine="709"/>
        <w:jc w:val="both"/>
        <w:rPr>
          <w:sz w:val="26"/>
          <w:szCs w:val="26"/>
        </w:rPr>
      </w:pPr>
      <w:r w:rsidRPr="005263B3">
        <w:rPr>
          <w:sz w:val="26"/>
          <w:szCs w:val="26"/>
        </w:rPr>
        <w:t xml:space="preserve">4. </w:t>
      </w:r>
      <w:proofErr w:type="gramStart"/>
      <w:r w:rsidRPr="005263B3">
        <w:rPr>
          <w:sz w:val="26"/>
          <w:szCs w:val="26"/>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5263B3">
        <w:rPr>
          <w:sz w:val="26"/>
          <w:szCs w:val="26"/>
        </w:rPr>
        <w:t xml:space="preserve"> к </w:t>
      </w:r>
      <w:proofErr w:type="gramStart"/>
      <w:r w:rsidRPr="005263B3">
        <w:rPr>
          <w:sz w:val="26"/>
          <w:szCs w:val="26"/>
        </w:rPr>
        <w:t>которому</w:t>
      </w:r>
      <w:proofErr w:type="gramEnd"/>
      <w:r w:rsidRPr="005263B3">
        <w:rPr>
          <w:sz w:val="26"/>
          <w:szCs w:val="26"/>
        </w:rPr>
        <w:t xml:space="preserve"> запрашивается данное разрешение. Указанные сообщения направляются не позднее чем через десять дней со дня поступления </w:t>
      </w:r>
      <w:r w:rsidRPr="005263B3">
        <w:rPr>
          <w:sz w:val="26"/>
          <w:szCs w:val="26"/>
        </w:rPr>
        <w:lastRenderedPageBreak/>
        <w:t>заявления заинтересованного лица о предоставлении разрешения на условно разрешенный вид использования.</w:t>
      </w:r>
    </w:p>
    <w:p w:rsidR="00C0237E" w:rsidRPr="005263B3" w:rsidRDefault="00C0237E" w:rsidP="00C0237E">
      <w:pPr>
        <w:spacing w:line="276" w:lineRule="auto"/>
        <w:ind w:firstLine="709"/>
        <w:jc w:val="both"/>
        <w:rPr>
          <w:sz w:val="26"/>
          <w:szCs w:val="26"/>
        </w:rPr>
      </w:pPr>
      <w:r w:rsidRPr="005263B3">
        <w:rPr>
          <w:sz w:val="26"/>
          <w:szCs w:val="26"/>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B03FB0" w:rsidRPr="005263B3" w:rsidRDefault="00C0237E" w:rsidP="00B03FB0">
      <w:pPr>
        <w:spacing w:line="276" w:lineRule="auto"/>
        <w:ind w:firstLine="709"/>
        <w:jc w:val="both"/>
        <w:rPr>
          <w:sz w:val="26"/>
          <w:szCs w:val="26"/>
        </w:rPr>
      </w:pPr>
      <w:r w:rsidRPr="005263B3">
        <w:rPr>
          <w:sz w:val="26"/>
          <w:szCs w:val="26"/>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w:t>
      </w:r>
      <w:r w:rsidR="00B03FB0" w:rsidRPr="005263B3">
        <w:rPr>
          <w:sz w:val="26"/>
          <w:szCs w:val="26"/>
        </w:rPr>
        <w:t>через средства массовой информации и иными способами.</w:t>
      </w:r>
    </w:p>
    <w:p w:rsidR="00C0237E" w:rsidRPr="005263B3" w:rsidRDefault="00C0237E" w:rsidP="00C0237E">
      <w:pPr>
        <w:spacing w:line="276" w:lineRule="auto"/>
        <w:ind w:firstLine="709"/>
        <w:jc w:val="both"/>
        <w:rPr>
          <w:color w:val="FF0000"/>
          <w:sz w:val="26"/>
          <w:szCs w:val="26"/>
        </w:rPr>
      </w:pPr>
      <w:r w:rsidRPr="005263B3">
        <w:rPr>
          <w:sz w:val="26"/>
          <w:szCs w:val="26"/>
        </w:rPr>
        <w:t xml:space="preserve">7. Срок проведения публичных слушаний с момента оповещения жителей </w:t>
      </w:r>
      <w:r w:rsidR="00065765" w:rsidRPr="005263B3">
        <w:rPr>
          <w:sz w:val="26"/>
          <w:szCs w:val="26"/>
        </w:rPr>
        <w:t>Подгорненск</w:t>
      </w:r>
      <w:r w:rsidR="00E12455" w:rsidRPr="005263B3">
        <w:rPr>
          <w:sz w:val="26"/>
          <w:szCs w:val="26"/>
        </w:rPr>
        <w:t>ого сельского</w:t>
      </w:r>
      <w:r w:rsidRPr="005263B3">
        <w:rPr>
          <w:sz w:val="26"/>
          <w:szCs w:val="26"/>
        </w:rPr>
        <w:t xml:space="preserve">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r w:rsidR="00065765" w:rsidRPr="005263B3">
        <w:rPr>
          <w:sz w:val="26"/>
          <w:szCs w:val="26"/>
        </w:rPr>
        <w:t>Подгорненск</w:t>
      </w:r>
      <w:r w:rsidR="00E12455" w:rsidRPr="005263B3">
        <w:rPr>
          <w:sz w:val="26"/>
          <w:szCs w:val="26"/>
        </w:rPr>
        <w:t>ое сельское поселение</w:t>
      </w:r>
      <w:r w:rsidRPr="005263B3">
        <w:rPr>
          <w:sz w:val="26"/>
          <w:szCs w:val="26"/>
        </w:rPr>
        <w:t xml:space="preserve">, нормативными правовыми актами представительного органа муниципального образования </w:t>
      </w:r>
      <w:r w:rsidR="00065765" w:rsidRPr="005263B3">
        <w:rPr>
          <w:sz w:val="26"/>
          <w:szCs w:val="26"/>
        </w:rPr>
        <w:t>Подгорненск</w:t>
      </w:r>
      <w:r w:rsidR="00E12455" w:rsidRPr="005263B3">
        <w:rPr>
          <w:sz w:val="26"/>
          <w:szCs w:val="26"/>
        </w:rPr>
        <w:t xml:space="preserve">ое сельское </w:t>
      </w:r>
      <w:r w:rsidRPr="005263B3">
        <w:rPr>
          <w:sz w:val="26"/>
          <w:szCs w:val="26"/>
        </w:rPr>
        <w:t>поселени</w:t>
      </w:r>
      <w:r w:rsidR="00E12455" w:rsidRPr="005263B3">
        <w:rPr>
          <w:sz w:val="26"/>
          <w:szCs w:val="26"/>
        </w:rPr>
        <w:t>е</w:t>
      </w:r>
      <w:r w:rsidRPr="005263B3">
        <w:rPr>
          <w:sz w:val="26"/>
          <w:szCs w:val="26"/>
        </w:rPr>
        <w:t xml:space="preserve"> и не может быть более одного месяца.</w:t>
      </w:r>
    </w:p>
    <w:p w:rsidR="00C0237E" w:rsidRPr="005263B3" w:rsidRDefault="00C0237E" w:rsidP="00C0237E">
      <w:pPr>
        <w:spacing w:line="276" w:lineRule="auto"/>
        <w:ind w:firstLine="709"/>
        <w:jc w:val="both"/>
        <w:rPr>
          <w:sz w:val="26"/>
          <w:szCs w:val="26"/>
        </w:rPr>
      </w:pPr>
      <w:r w:rsidRPr="005263B3">
        <w:rPr>
          <w:sz w:val="26"/>
          <w:szCs w:val="26"/>
        </w:rPr>
        <w:t xml:space="preserve">8. </w:t>
      </w:r>
      <w:proofErr w:type="gramStart"/>
      <w:r w:rsidRPr="005263B3">
        <w:rPr>
          <w:sz w:val="26"/>
          <w:szCs w:val="26"/>
        </w:rPr>
        <w:t>На основании заключения о результатах публичных слушаний по вопросу о предоставлении разрешения на условно разрешенный вид</w:t>
      </w:r>
      <w:proofErr w:type="gramEnd"/>
      <w:r w:rsidRPr="005263B3">
        <w:rPr>
          <w:sz w:val="26"/>
          <w:szCs w:val="26"/>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065765" w:rsidRPr="005263B3">
        <w:rPr>
          <w:sz w:val="26"/>
          <w:szCs w:val="26"/>
        </w:rPr>
        <w:t>Подгорненск</w:t>
      </w:r>
      <w:r w:rsidR="00A77899" w:rsidRPr="005263B3">
        <w:rPr>
          <w:sz w:val="26"/>
          <w:szCs w:val="26"/>
        </w:rPr>
        <w:t>ого сельского</w:t>
      </w:r>
      <w:r w:rsidRPr="005263B3">
        <w:rPr>
          <w:sz w:val="26"/>
          <w:szCs w:val="26"/>
        </w:rPr>
        <w:t xml:space="preserve"> поселения.</w:t>
      </w:r>
    </w:p>
    <w:p w:rsidR="006D285A" w:rsidRPr="005263B3" w:rsidRDefault="00C0237E" w:rsidP="006D285A">
      <w:pPr>
        <w:spacing w:line="276" w:lineRule="auto"/>
        <w:ind w:firstLine="709"/>
        <w:jc w:val="both"/>
        <w:rPr>
          <w:sz w:val="26"/>
          <w:szCs w:val="26"/>
        </w:rPr>
      </w:pPr>
      <w:r w:rsidRPr="005263B3">
        <w:rPr>
          <w:sz w:val="26"/>
          <w:szCs w:val="26"/>
        </w:rPr>
        <w:t xml:space="preserve">9. На основании указанных в части 8 настоящей статьи рекомендаций глава </w:t>
      </w:r>
      <w:r w:rsidR="00065765" w:rsidRPr="005263B3">
        <w:rPr>
          <w:sz w:val="26"/>
          <w:szCs w:val="26"/>
        </w:rPr>
        <w:t>Подгорненск</w:t>
      </w:r>
      <w:r w:rsidR="00A77899" w:rsidRPr="005263B3">
        <w:rPr>
          <w:sz w:val="26"/>
          <w:szCs w:val="26"/>
        </w:rPr>
        <w:t>ого сельского</w:t>
      </w:r>
      <w:r w:rsidRPr="005263B3">
        <w:rPr>
          <w:sz w:val="26"/>
          <w:szCs w:val="26"/>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w:t>
      </w:r>
      <w:r w:rsidR="006D285A" w:rsidRPr="005263B3">
        <w:rPr>
          <w:sz w:val="26"/>
          <w:szCs w:val="26"/>
        </w:rPr>
        <w:t>через средства массовой информации и иными способами.</w:t>
      </w:r>
    </w:p>
    <w:p w:rsidR="00C0237E" w:rsidRPr="005263B3" w:rsidRDefault="00C0237E" w:rsidP="00C0237E">
      <w:pPr>
        <w:spacing w:line="276" w:lineRule="auto"/>
        <w:ind w:firstLine="709"/>
        <w:jc w:val="both"/>
        <w:rPr>
          <w:sz w:val="26"/>
          <w:szCs w:val="26"/>
        </w:rPr>
      </w:pPr>
      <w:r w:rsidRPr="005263B3">
        <w:rPr>
          <w:sz w:val="26"/>
          <w:szCs w:val="26"/>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0237E" w:rsidRPr="005263B3" w:rsidRDefault="00C0237E" w:rsidP="00C0237E">
      <w:pPr>
        <w:spacing w:line="276" w:lineRule="auto"/>
        <w:ind w:firstLine="709"/>
        <w:jc w:val="both"/>
        <w:rPr>
          <w:sz w:val="26"/>
          <w:szCs w:val="26"/>
        </w:rPr>
      </w:pPr>
      <w:r w:rsidRPr="005263B3">
        <w:rPr>
          <w:sz w:val="26"/>
          <w:szCs w:val="26"/>
        </w:rPr>
        <w:t>11. В случае</w:t>
      </w:r>
      <w:proofErr w:type="gramStart"/>
      <w:r w:rsidRPr="005263B3">
        <w:rPr>
          <w:sz w:val="26"/>
          <w:szCs w:val="26"/>
        </w:rPr>
        <w:t>,</w:t>
      </w:r>
      <w:proofErr w:type="gramEnd"/>
      <w:r w:rsidRPr="005263B3">
        <w:rPr>
          <w:sz w:val="26"/>
          <w:szCs w:val="26"/>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0237E" w:rsidRPr="005263B3" w:rsidRDefault="00C0237E" w:rsidP="00C0237E">
      <w:pPr>
        <w:spacing w:line="276" w:lineRule="auto"/>
        <w:ind w:firstLine="709"/>
        <w:jc w:val="both"/>
        <w:rPr>
          <w:sz w:val="26"/>
          <w:szCs w:val="26"/>
        </w:rPr>
      </w:pPr>
      <w:r w:rsidRPr="005263B3">
        <w:rPr>
          <w:sz w:val="26"/>
          <w:szCs w:val="26"/>
        </w:rPr>
        <w:lastRenderedPageBreak/>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2" w:name="_Toc375657782"/>
      <w:r w:rsidRPr="005263B3">
        <w:rPr>
          <w:rFonts w:ascii="Cambria" w:eastAsia="Times New Roman" w:hAnsi="Cambria" w:cs="Times New Roman"/>
          <w:bCs w:val="0"/>
          <w:color w:val="auto"/>
          <w:sz w:val="26"/>
          <w:szCs w:val="26"/>
        </w:rPr>
        <w:t xml:space="preserve">Статья </w:t>
      </w:r>
      <w:r w:rsidR="006D285A" w:rsidRPr="005263B3">
        <w:rPr>
          <w:bCs w:val="0"/>
          <w:color w:val="auto"/>
          <w:sz w:val="26"/>
          <w:szCs w:val="26"/>
        </w:rPr>
        <w:t>2</w:t>
      </w:r>
      <w:r w:rsidR="009D24A0" w:rsidRPr="005263B3">
        <w:rPr>
          <w:bCs w:val="0"/>
          <w:color w:val="auto"/>
          <w:sz w:val="26"/>
          <w:szCs w:val="26"/>
        </w:rPr>
        <w:t>5</w:t>
      </w:r>
      <w:r w:rsidRPr="005263B3">
        <w:rPr>
          <w:rFonts w:ascii="Cambria" w:eastAsia="Times New Roman" w:hAnsi="Cambria" w:cs="Times New Roman"/>
          <w:bCs w:val="0"/>
          <w:color w:val="auto"/>
          <w:sz w:val="26"/>
          <w:szCs w:val="26"/>
        </w:rPr>
        <w:t>.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62"/>
    </w:p>
    <w:p w:rsidR="00C0237E" w:rsidRPr="005263B3" w:rsidRDefault="00C0237E" w:rsidP="00C0237E">
      <w:pPr>
        <w:spacing w:line="276" w:lineRule="auto"/>
        <w:ind w:firstLine="709"/>
        <w:jc w:val="both"/>
        <w:rPr>
          <w:sz w:val="26"/>
          <w:szCs w:val="26"/>
        </w:rPr>
      </w:pPr>
    </w:p>
    <w:p w:rsidR="00C0237E" w:rsidRPr="005263B3" w:rsidRDefault="00C0237E" w:rsidP="00C0237E">
      <w:pPr>
        <w:spacing w:line="276" w:lineRule="auto"/>
        <w:ind w:firstLine="709"/>
        <w:jc w:val="both"/>
        <w:rPr>
          <w:sz w:val="26"/>
          <w:szCs w:val="26"/>
        </w:rPr>
      </w:pPr>
      <w:r w:rsidRPr="005263B3">
        <w:rPr>
          <w:sz w:val="26"/>
          <w:szCs w:val="26"/>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0237E" w:rsidRPr="005263B3" w:rsidRDefault="00C0237E" w:rsidP="00C0237E">
      <w:pPr>
        <w:spacing w:line="276" w:lineRule="auto"/>
        <w:ind w:firstLine="709"/>
        <w:jc w:val="both"/>
        <w:rPr>
          <w:sz w:val="26"/>
          <w:szCs w:val="26"/>
        </w:rPr>
      </w:pPr>
      <w:r w:rsidRPr="005263B3">
        <w:rPr>
          <w:sz w:val="26"/>
          <w:szCs w:val="26"/>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0237E" w:rsidRPr="005263B3" w:rsidRDefault="00C0237E" w:rsidP="00C0237E">
      <w:pPr>
        <w:spacing w:line="276" w:lineRule="auto"/>
        <w:ind w:firstLine="709"/>
        <w:jc w:val="both"/>
        <w:rPr>
          <w:sz w:val="26"/>
          <w:szCs w:val="26"/>
        </w:rPr>
      </w:pPr>
      <w:r w:rsidRPr="005263B3">
        <w:rPr>
          <w:sz w:val="26"/>
          <w:szCs w:val="26"/>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0237E" w:rsidRPr="005263B3" w:rsidRDefault="00C0237E" w:rsidP="00C0237E">
      <w:pPr>
        <w:spacing w:line="276" w:lineRule="auto"/>
        <w:ind w:firstLine="709"/>
        <w:jc w:val="both"/>
        <w:rPr>
          <w:sz w:val="26"/>
          <w:szCs w:val="26"/>
        </w:rPr>
      </w:pPr>
      <w:r w:rsidRPr="005263B3">
        <w:rPr>
          <w:sz w:val="26"/>
          <w:szCs w:val="26"/>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w:t>
      </w:r>
      <w:r w:rsidR="00065765" w:rsidRPr="005263B3">
        <w:rPr>
          <w:sz w:val="26"/>
          <w:szCs w:val="26"/>
        </w:rPr>
        <w:t>Подгорненск</w:t>
      </w:r>
      <w:r w:rsidR="00A87F98" w:rsidRPr="005263B3">
        <w:rPr>
          <w:sz w:val="26"/>
          <w:szCs w:val="26"/>
        </w:rPr>
        <w:t>ое</w:t>
      </w:r>
      <w:r w:rsidRPr="005263B3">
        <w:rPr>
          <w:sz w:val="26"/>
          <w:szCs w:val="26"/>
        </w:rPr>
        <w:t xml:space="preserve"> </w:t>
      </w:r>
      <w:r w:rsidR="00A87F98" w:rsidRPr="005263B3">
        <w:rPr>
          <w:sz w:val="26"/>
          <w:szCs w:val="26"/>
        </w:rPr>
        <w:t xml:space="preserve">сельское </w:t>
      </w:r>
      <w:r w:rsidRPr="005263B3">
        <w:rPr>
          <w:sz w:val="26"/>
          <w:szCs w:val="26"/>
        </w:rPr>
        <w:t>поселени</w:t>
      </w:r>
      <w:r w:rsidR="00A87F98" w:rsidRPr="005263B3">
        <w:rPr>
          <w:sz w:val="26"/>
          <w:szCs w:val="26"/>
        </w:rPr>
        <w:t>е</w:t>
      </w:r>
      <w:r w:rsidRPr="005263B3">
        <w:rPr>
          <w:sz w:val="26"/>
          <w:szCs w:val="26"/>
        </w:rPr>
        <w:t xml:space="preserve"> и нормативными правовыми актами представительного органа муниципального образования </w:t>
      </w:r>
      <w:r w:rsidR="00065765" w:rsidRPr="005263B3">
        <w:rPr>
          <w:sz w:val="26"/>
          <w:szCs w:val="26"/>
        </w:rPr>
        <w:t>Подгорненск</w:t>
      </w:r>
      <w:r w:rsidR="00A87F98" w:rsidRPr="005263B3">
        <w:rPr>
          <w:sz w:val="26"/>
          <w:szCs w:val="26"/>
        </w:rPr>
        <w:t>ое</w:t>
      </w:r>
      <w:r w:rsidRPr="005263B3">
        <w:rPr>
          <w:sz w:val="26"/>
          <w:szCs w:val="26"/>
        </w:rPr>
        <w:t xml:space="preserve"> </w:t>
      </w:r>
      <w:r w:rsidR="00A87F98" w:rsidRPr="005263B3">
        <w:rPr>
          <w:sz w:val="26"/>
          <w:szCs w:val="26"/>
        </w:rPr>
        <w:t>сельское</w:t>
      </w:r>
      <w:r w:rsidRPr="005263B3">
        <w:rPr>
          <w:sz w:val="26"/>
          <w:szCs w:val="26"/>
        </w:rPr>
        <w:t xml:space="preserve"> поселени</w:t>
      </w:r>
      <w:r w:rsidR="00A87F98" w:rsidRPr="005263B3">
        <w:rPr>
          <w:sz w:val="26"/>
          <w:szCs w:val="26"/>
        </w:rPr>
        <w:t>е</w:t>
      </w:r>
      <w:r w:rsidRPr="005263B3">
        <w:rPr>
          <w:sz w:val="26"/>
          <w:szCs w:val="26"/>
        </w:rPr>
        <w:t xml:space="preserve"> с учетом положений, предусмотренных статьей </w:t>
      </w:r>
      <w:r w:rsidR="006D285A" w:rsidRPr="005263B3">
        <w:rPr>
          <w:sz w:val="26"/>
          <w:szCs w:val="26"/>
        </w:rPr>
        <w:t>2</w:t>
      </w:r>
      <w:r w:rsidR="00585909" w:rsidRPr="005263B3">
        <w:rPr>
          <w:sz w:val="26"/>
          <w:szCs w:val="26"/>
        </w:rPr>
        <w:t>5</w:t>
      </w:r>
      <w:r w:rsidRPr="005263B3">
        <w:rPr>
          <w:sz w:val="26"/>
          <w:szCs w:val="26"/>
        </w:rPr>
        <w:t xml:space="preserve">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0237E" w:rsidRPr="005263B3" w:rsidRDefault="00C0237E" w:rsidP="00C0237E">
      <w:pPr>
        <w:spacing w:line="276" w:lineRule="auto"/>
        <w:ind w:firstLine="709"/>
        <w:jc w:val="both"/>
        <w:rPr>
          <w:sz w:val="26"/>
          <w:szCs w:val="26"/>
        </w:rPr>
      </w:pPr>
      <w:r w:rsidRPr="005263B3">
        <w:rPr>
          <w:sz w:val="26"/>
          <w:szCs w:val="26"/>
        </w:rPr>
        <w:t xml:space="preserve">5. </w:t>
      </w:r>
      <w:proofErr w:type="gramStart"/>
      <w:r w:rsidRPr="005263B3">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065765" w:rsidRPr="005263B3">
        <w:rPr>
          <w:sz w:val="26"/>
          <w:szCs w:val="26"/>
        </w:rPr>
        <w:t>Подгорненск</w:t>
      </w:r>
      <w:r w:rsidR="00E12455" w:rsidRPr="005263B3">
        <w:rPr>
          <w:sz w:val="26"/>
          <w:szCs w:val="26"/>
        </w:rPr>
        <w:t>ого сельского</w:t>
      </w:r>
      <w:r w:rsidRPr="005263B3">
        <w:rPr>
          <w:sz w:val="26"/>
          <w:szCs w:val="26"/>
        </w:rPr>
        <w:t xml:space="preserve"> поселения.</w:t>
      </w:r>
      <w:proofErr w:type="gramEnd"/>
    </w:p>
    <w:p w:rsidR="00C0237E" w:rsidRPr="005263B3" w:rsidRDefault="00C0237E" w:rsidP="00C0237E">
      <w:pPr>
        <w:spacing w:line="276" w:lineRule="auto"/>
        <w:ind w:firstLine="709"/>
        <w:jc w:val="both"/>
        <w:rPr>
          <w:sz w:val="26"/>
          <w:szCs w:val="26"/>
        </w:rPr>
      </w:pPr>
      <w:r w:rsidRPr="005263B3">
        <w:rPr>
          <w:sz w:val="26"/>
          <w:szCs w:val="26"/>
        </w:rPr>
        <w:t xml:space="preserve">6. Глава </w:t>
      </w:r>
      <w:r w:rsidR="00065765" w:rsidRPr="005263B3">
        <w:rPr>
          <w:sz w:val="26"/>
          <w:szCs w:val="26"/>
        </w:rPr>
        <w:t>Подгорненск</w:t>
      </w:r>
      <w:r w:rsidR="008721DB" w:rsidRPr="005263B3">
        <w:rPr>
          <w:sz w:val="26"/>
          <w:szCs w:val="26"/>
        </w:rPr>
        <w:t xml:space="preserve">ого сельского </w:t>
      </w:r>
      <w:r w:rsidRPr="005263B3">
        <w:rPr>
          <w:sz w:val="26"/>
          <w:szCs w:val="26"/>
        </w:rPr>
        <w:t xml:space="preserve">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w:t>
      </w:r>
      <w:r w:rsidRPr="005263B3">
        <w:rPr>
          <w:sz w:val="26"/>
          <w:szCs w:val="26"/>
        </w:rPr>
        <w:lastRenderedPageBreak/>
        <w:t>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0237E" w:rsidRPr="005263B3" w:rsidRDefault="00C0237E" w:rsidP="00C0237E">
      <w:pPr>
        <w:spacing w:line="276" w:lineRule="auto"/>
        <w:ind w:firstLine="709"/>
        <w:jc w:val="both"/>
        <w:rPr>
          <w:sz w:val="26"/>
          <w:szCs w:val="26"/>
        </w:rPr>
      </w:pPr>
      <w:r w:rsidRPr="005263B3">
        <w:rPr>
          <w:sz w:val="26"/>
          <w:szCs w:val="26"/>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0237E" w:rsidRPr="005263B3"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3" w:name="_Toc375657783"/>
      <w:r w:rsidRPr="005263B3">
        <w:rPr>
          <w:rFonts w:ascii="Cambria" w:eastAsia="Times New Roman" w:hAnsi="Cambria" w:cs="Times New Roman"/>
          <w:bCs w:val="0"/>
          <w:color w:val="auto"/>
          <w:sz w:val="26"/>
          <w:szCs w:val="26"/>
        </w:rPr>
        <w:t xml:space="preserve">Статья </w:t>
      </w:r>
      <w:r w:rsidR="006D285A" w:rsidRPr="005263B3">
        <w:rPr>
          <w:bCs w:val="0"/>
          <w:color w:val="auto"/>
          <w:sz w:val="26"/>
          <w:szCs w:val="26"/>
        </w:rPr>
        <w:t>2</w:t>
      </w:r>
      <w:r w:rsidR="009D24A0" w:rsidRPr="005263B3">
        <w:rPr>
          <w:bCs w:val="0"/>
          <w:color w:val="auto"/>
          <w:sz w:val="26"/>
          <w:szCs w:val="26"/>
        </w:rPr>
        <w:t>6</w:t>
      </w:r>
      <w:r w:rsidRPr="005263B3">
        <w:rPr>
          <w:rFonts w:ascii="Cambria" w:eastAsia="Times New Roman" w:hAnsi="Cambria" w:cs="Times New Roman"/>
          <w:bCs w:val="0"/>
          <w:color w:val="auto"/>
          <w:sz w:val="26"/>
          <w:szCs w:val="26"/>
        </w:rPr>
        <w:t>. Использование объектов недвижимости, не соответствующих установленному градостроительному регламенту</w:t>
      </w:r>
      <w:bookmarkEnd w:id="63"/>
    </w:p>
    <w:p w:rsidR="00C0237E" w:rsidRPr="005263B3" w:rsidRDefault="00C0237E" w:rsidP="00C0237E">
      <w:pPr>
        <w:rPr>
          <w:bCs/>
          <w:sz w:val="26"/>
          <w:szCs w:val="26"/>
        </w:rPr>
      </w:pPr>
    </w:p>
    <w:p w:rsidR="00C0237E" w:rsidRPr="005263B3" w:rsidRDefault="00C0237E" w:rsidP="00C0237E">
      <w:pPr>
        <w:spacing w:line="276" w:lineRule="auto"/>
        <w:ind w:firstLine="709"/>
        <w:jc w:val="both"/>
        <w:rPr>
          <w:sz w:val="26"/>
          <w:szCs w:val="26"/>
        </w:rPr>
      </w:pPr>
      <w:r w:rsidRPr="005263B3">
        <w:rPr>
          <w:sz w:val="26"/>
          <w:szCs w:val="26"/>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C0237E" w:rsidRPr="005263B3" w:rsidRDefault="00C0237E" w:rsidP="00C0237E">
      <w:pPr>
        <w:spacing w:line="276" w:lineRule="auto"/>
        <w:ind w:firstLine="709"/>
        <w:jc w:val="both"/>
        <w:rPr>
          <w:sz w:val="26"/>
          <w:szCs w:val="26"/>
        </w:rPr>
      </w:pPr>
      <w:r w:rsidRPr="005263B3">
        <w:rPr>
          <w:sz w:val="26"/>
          <w:szCs w:val="26"/>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C0237E" w:rsidRPr="005263B3" w:rsidRDefault="00C0237E" w:rsidP="00C0237E">
      <w:pPr>
        <w:spacing w:line="276" w:lineRule="auto"/>
        <w:ind w:firstLine="709"/>
        <w:jc w:val="both"/>
        <w:rPr>
          <w:sz w:val="26"/>
          <w:szCs w:val="26"/>
        </w:rPr>
      </w:pPr>
      <w:r w:rsidRPr="005263B3">
        <w:rPr>
          <w:sz w:val="26"/>
          <w:szCs w:val="26"/>
        </w:rPr>
        <w:t>2) если их предельные (минимальные и (или) максимальные) размеры и предельные параметры  не соответствуют градостроительному регламенту.</w:t>
      </w:r>
    </w:p>
    <w:p w:rsidR="00C0237E" w:rsidRPr="005263B3" w:rsidRDefault="00C0237E" w:rsidP="00C0237E">
      <w:pPr>
        <w:spacing w:line="276" w:lineRule="auto"/>
        <w:ind w:firstLine="709"/>
        <w:jc w:val="both"/>
        <w:rPr>
          <w:sz w:val="26"/>
          <w:szCs w:val="26"/>
        </w:rPr>
      </w:pPr>
      <w:r w:rsidRPr="005263B3">
        <w:rPr>
          <w:sz w:val="26"/>
          <w:szCs w:val="26"/>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0237E" w:rsidRPr="005263B3" w:rsidRDefault="00C0237E" w:rsidP="00C0237E">
      <w:pPr>
        <w:spacing w:line="276" w:lineRule="auto"/>
        <w:ind w:firstLine="709"/>
        <w:jc w:val="both"/>
        <w:rPr>
          <w:sz w:val="26"/>
          <w:szCs w:val="26"/>
        </w:rPr>
      </w:pPr>
      <w:r w:rsidRPr="005263B3">
        <w:rPr>
          <w:sz w:val="26"/>
          <w:szCs w:val="26"/>
        </w:rPr>
        <w:t xml:space="preserve">3. </w:t>
      </w:r>
      <w:proofErr w:type="gramStart"/>
      <w:r w:rsidRPr="005263B3">
        <w:rPr>
          <w:sz w:val="26"/>
          <w:szCs w:val="26"/>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C0237E" w:rsidRPr="005263B3" w:rsidRDefault="00C0237E" w:rsidP="00C0237E">
      <w:pPr>
        <w:spacing w:line="276" w:lineRule="auto"/>
        <w:ind w:firstLine="709"/>
        <w:jc w:val="both"/>
        <w:rPr>
          <w:sz w:val="26"/>
          <w:szCs w:val="26"/>
        </w:rPr>
      </w:pPr>
      <w:r w:rsidRPr="005263B3">
        <w:rPr>
          <w:sz w:val="26"/>
          <w:szCs w:val="26"/>
        </w:rP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C0237E" w:rsidRPr="005263B3" w:rsidRDefault="00C0237E" w:rsidP="00C0237E">
      <w:pPr>
        <w:spacing w:line="276" w:lineRule="auto"/>
        <w:ind w:firstLine="709"/>
        <w:jc w:val="both"/>
        <w:rPr>
          <w:sz w:val="26"/>
          <w:szCs w:val="26"/>
        </w:rPr>
      </w:pPr>
      <w:r w:rsidRPr="005263B3">
        <w:rPr>
          <w:sz w:val="26"/>
          <w:szCs w:val="26"/>
        </w:rPr>
        <w:t xml:space="preserve">5. </w:t>
      </w:r>
      <w:proofErr w:type="gramStart"/>
      <w:r w:rsidRPr="005263B3">
        <w:rPr>
          <w:sz w:val="26"/>
          <w:szCs w:val="26"/>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C0237E" w:rsidRPr="005263B3" w:rsidRDefault="00C0237E" w:rsidP="00C0237E">
      <w:pPr>
        <w:spacing w:line="276" w:lineRule="auto"/>
        <w:ind w:firstLine="709"/>
        <w:jc w:val="both"/>
        <w:rPr>
          <w:sz w:val="26"/>
          <w:szCs w:val="26"/>
        </w:rPr>
      </w:pPr>
      <w:r w:rsidRPr="005263B3">
        <w:rPr>
          <w:sz w:val="26"/>
          <w:szCs w:val="26"/>
        </w:rPr>
        <w:t xml:space="preserve">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w:t>
      </w:r>
      <w:r w:rsidRPr="005263B3">
        <w:rPr>
          <w:sz w:val="26"/>
          <w:szCs w:val="26"/>
        </w:rPr>
        <w:lastRenderedPageBreak/>
        <w:t>разрешенного использования земельных участков и объектов капитального строительства, установленными градостроительным регламентом.</w:t>
      </w:r>
    </w:p>
    <w:p w:rsidR="00C0237E" w:rsidRPr="005263B3" w:rsidRDefault="00C0237E" w:rsidP="00C0237E">
      <w:pPr>
        <w:spacing w:line="276" w:lineRule="auto"/>
        <w:ind w:firstLine="709"/>
        <w:jc w:val="both"/>
        <w:rPr>
          <w:sz w:val="26"/>
          <w:szCs w:val="26"/>
        </w:rPr>
      </w:pPr>
      <w:r w:rsidRPr="005263B3">
        <w:rPr>
          <w:sz w:val="26"/>
          <w:szCs w:val="26"/>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C0237E" w:rsidRPr="005263B3" w:rsidRDefault="00C0237E" w:rsidP="00C0237E">
      <w:pPr>
        <w:spacing w:line="276" w:lineRule="auto"/>
        <w:ind w:firstLine="709"/>
        <w:jc w:val="both"/>
        <w:rPr>
          <w:sz w:val="26"/>
          <w:szCs w:val="26"/>
        </w:rPr>
      </w:pPr>
      <w:r w:rsidRPr="005263B3">
        <w:rPr>
          <w:sz w:val="26"/>
          <w:szCs w:val="26"/>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721DB" w:rsidRPr="005263B3" w:rsidRDefault="00C0237E" w:rsidP="00C0237E">
      <w:pPr>
        <w:spacing w:line="276" w:lineRule="auto"/>
        <w:ind w:firstLine="709"/>
        <w:jc w:val="both"/>
        <w:rPr>
          <w:sz w:val="26"/>
          <w:szCs w:val="26"/>
        </w:rPr>
      </w:pPr>
      <w:r w:rsidRPr="005263B3">
        <w:rPr>
          <w:sz w:val="26"/>
          <w:szCs w:val="26"/>
        </w:rPr>
        <w:t>8. В случае</w:t>
      </w:r>
      <w:proofErr w:type="gramStart"/>
      <w:r w:rsidRPr="005263B3">
        <w:rPr>
          <w:sz w:val="26"/>
          <w:szCs w:val="26"/>
        </w:rPr>
        <w:t>,</w:t>
      </w:r>
      <w:proofErr w:type="gramEnd"/>
      <w:r w:rsidRPr="005263B3">
        <w:rPr>
          <w:sz w:val="26"/>
          <w:szCs w:val="26"/>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8721DB" w:rsidRPr="005263B3" w:rsidRDefault="008721DB">
      <w:pPr>
        <w:spacing w:after="200" w:line="276" w:lineRule="auto"/>
        <w:rPr>
          <w:sz w:val="26"/>
          <w:szCs w:val="26"/>
        </w:rPr>
      </w:pPr>
    </w:p>
    <w:p w:rsidR="008721DB" w:rsidRPr="005263B3" w:rsidRDefault="008721DB" w:rsidP="003A4BDD">
      <w:pPr>
        <w:pStyle w:val="2"/>
        <w:spacing w:line="312" w:lineRule="auto"/>
        <w:ind w:firstLine="709"/>
        <w:jc w:val="both"/>
        <w:rPr>
          <w:rFonts w:ascii="Cambria" w:eastAsia="Times New Roman" w:hAnsi="Cambria" w:cs="Times New Roman"/>
          <w:color w:val="auto"/>
        </w:rPr>
      </w:pPr>
      <w:bookmarkStart w:id="64" w:name="_Toc375657784"/>
      <w:r w:rsidRPr="005263B3">
        <w:rPr>
          <w:rFonts w:ascii="Cambria" w:eastAsia="Times New Roman" w:hAnsi="Cambria" w:cs="Times New Roman"/>
          <w:color w:val="auto"/>
        </w:rPr>
        <w:t xml:space="preserve">Глава </w:t>
      </w:r>
      <w:r w:rsidR="009D24A0" w:rsidRPr="005263B3">
        <w:rPr>
          <w:color w:val="auto"/>
        </w:rPr>
        <w:t>7</w:t>
      </w:r>
      <w:r w:rsidRPr="005263B3">
        <w:rPr>
          <w:rFonts w:ascii="Cambria" w:eastAsia="Times New Roman" w:hAnsi="Cambria" w:cs="Times New Roman"/>
          <w:color w:val="auto"/>
        </w:rPr>
        <w:t>. ПОДГОТОВКА ДОКУМЕНТОВ ПО ПЛАНИРОВКЕ ТЕРРИТОРИИ</w:t>
      </w:r>
      <w:bookmarkEnd w:id="64"/>
      <w:r w:rsidRPr="005263B3">
        <w:rPr>
          <w:rFonts w:ascii="Cambria" w:eastAsia="Times New Roman" w:hAnsi="Cambria" w:cs="Times New Roman"/>
          <w:color w:val="auto"/>
        </w:rPr>
        <w:t xml:space="preserve"> </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5" w:name="_Toc375657785"/>
      <w:r w:rsidRPr="005263B3">
        <w:rPr>
          <w:rFonts w:ascii="Cambria" w:eastAsia="Times New Roman" w:hAnsi="Cambria" w:cs="Times New Roman"/>
          <w:bCs w:val="0"/>
          <w:color w:val="auto"/>
          <w:sz w:val="26"/>
          <w:szCs w:val="26"/>
        </w:rPr>
        <w:t xml:space="preserve">Статья </w:t>
      </w:r>
      <w:r w:rsidR="00190C42" w:rsidRPr="005263B3">
        <w:rPr>
          <w:rFonts w:ascii="Cambria" w:eastAsia="Times New Roman" w:hAnsi="Cambria" w:cs="Times New Roman"/>
          <w:bCs w:val="0"/>
          <w:color w:val="auto"/>
          <w:sz w:val="26"/>
          <w:szCs w:val="26"/>
        </w:rPr>
        <w:t>2</w:t>
      </w:r>
      <w:r w:rsidR="009D24A0" w:rsidRPr="005263B3">
        <w:rPr>
          <w:rFonts w:ascii="Cambria" w:eastAsia="Times New Roman" w:hAnsi="Cambria" w:cs="Times New Roman"/>
          <w:bCs w:val="0"/>
          <w:color w:val="auto"/>
          <w:sz w:val="26"/>
          <w:szCs w:val="26"/>
        </w:rPr>
        <w:t>7</w:t>
      </w:r>
      <w:r w:rsidRPr="005263B3">
        <w:rPr>
          <w:rFonts w:ascii="Cambria" w:eastAsia="Times New Roman" w:hAnsi="Cambria" w:cs="Times New Roman"/>
          <w:bCs w:val="0"/>
          <w:color w:val="auto"/>
          <w:sz w:val="26"/>
          <w:szCs w:val="26"/>
        </w:rPr>
        <w:t>. Назначение</w:t>
      </w:r>
      <w:r w:rsidR="00034792" w:rsidRPr="005263B3">
        <w:rPr>
          <w:rFonts w:ascii="Cambria" w:eastAsia="Times New Roman" w:hAnsi="Cambria" w:cs="Times New Roman"/>
          <w:bCs w:val="0"/>
          <w:color w:val="auto"/>
          <w:sz w:val="26"/>
          <w:szCs w:val="26"/>
        </w:rPr>
        <w:t>,</w:t>
      </w:r>
      <w:r w:rsidRPr="005263B3">
        <w:rPr>
          <w:rFonts w:ascii="Cambria" w:eastAsia="Times New Roman" w:hAnsi="Cambria" w:cs="Times New Roman"/>
          <w:bCs w:val="0"/>
          <w:color w:val="auto"/>
          <w:sz w:val="26"/>
          <w:szCs w:val="26"/>
        </w:rPr>
        <w:t xml:space="preserve"> виды </w:t>
      </w:r>
      <w:r w:rsidR="00034792" w:rsidRPr="005263B3">
        <w:rPr>
          <w:rFonts w:ascii="Cambria" w:eastAsia="Times New Roman" w:hAnsi="Cambria" w:cs="Times New Roman"/>
          <w:bCs w:val="0"/>
          <w:color w:val="auto"/>
          <w:sz w:val="26"/>
          <w:szCs w:val="26"/>
        </w:rPr>
        <w:t xml:space="preserve">и состав </w:t>
      </w:r>
      <w:r w:rsidRPr="005263B3">
        <w:rPr>
          <w:rFonts w:ascii="Cambria" w:eastAsia="Times New Roman" w:hAnsi="Cambria" w:cs="Times New Roman"/>
          <w:bCs w:val="0"/>
          <w:color w:val="auto"/>
          <w:sz w:val="26"/>
          <w:szCs w:val="26"/>
        </w:rPr>
        <w:t>документации по планировке территории поселения</w:t>
      </w:r>
      <w:bookmarkEnd w:id="65"/>
    </w:p>
    <w:p w:rsidR="008721DB" w:rsidRPr="005263B3" w:rsidRDefault="008721DB" w:rsidP="008721DB">
      <w:pPr>
        <w:ind w:firstLine="709"/>
        <w:jc w:val="both"/>
        <w:rPr>
          <w:b/>
          <w:bCs/>
          <w:sz w:val="26"/>
          <w:szCs w:val="26"/>
        </w:rPr>
      </w:pPr>
    </w:p>
    <w:p w:rsidR="008721DB" w:rsidRPr="005263B3" w:rsidRDefault="008721DB" w:rsidP="00034792">
      <w:pPr>
        <w:spacing w:line="276" w:lineRule="auto"/>
        <w:ind w:firstLine="709"/>
        <w:jc w:val="both"/>
        <w:rPr>
          <w:sz w:val="26"/>
          <w:szCs w:val="26"/>
        </w:rPr>
      </w:pPr>
      <w:r w:rsidRPr="005263B3">
        <w:rPr>
          <w:sz w:val="26"/>
          <w:szCs w:val="26"/>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721DB" w:rsidRPr="005263B3" w:rsidRDefault="008721DB" w:rsidP="00034792">
      <w:pPr>
        <w:spacing w:line="276" w:lineRule="auto"/>
        <w:ind w:firstLine="709"/>
        <w:jc w:val="both"/>
        <w:rPr>
          <w:sz w:val="26"/>
          <w:szCs w:val="26"/>
        </w:rPr>
      </w:pPr>
      <w:r w:rsidRPr="005263B3">
        <w:rPr>
          <w:sz w:val="26"/>
          <w:szCs w:val="26"/>
        </w:rPr>
        <w:t>2. Подготовка документации по планировке территории, осуществляется в отношении застроенных или подлежащих застройке территорий.</w:t>
      </w:r>
    </w:p>
    <w:p w:rsidR="008721DB" w:rsidRPr="005263B3" w:rsidRDefault="008721DB" w:rsidP="00034792">
      <w:pPr>
        <w:spacing w:line="276" w:lineRule="auto"/>
        <w:ind w:firstLine="709"/>
        <w:jc w:val="both"/>
        <w:rPr>
          <w:sz w:val="26"/>
          <w:szCs w:val="26"/>
        </w:rPr>
      </w:pPr>
      <w:r w:rsidRPr="005263B3">
        <w:rPr>
          <w:sz w:val="26"/>
          <w:szCs w:val="26"/>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8721DB" w:rsidRPr="005263B3" w:rsidRDefault="008721DB" w:rsidP="00034792">
      <w:pPr>
        <w:spacing w:line="276" w:lineRule="auto"/>
        <w:ind w:firstLine="709"/>
        <w:jc w:val="both"/>
        <w:rPr>
          <w:sz w:val="26"/>
          <w:szCs w:val="26"/>
        </w:rPr>
      </w:pPr>
      <w:r w:rsidRPr="005263B3">
        <w:rPr>
          <w:sz w:val="26"/>
          <w:szCs w:val="26"/>
        </w:rPr>
        <w:t>4. В случае</w:t>
      </w:r>
      <w:proofErr w:type="gramStart"/>
      <w:r w:rsidRPr="005263B3">
        <w:rPr>
          <w:sz w:val="26"/>
          <w:szCs w:val="26"/>
        </w:rPr>
        <w:t>,</w:t>
      </w:r>
      <w:proofErr w:type="gramEnd"/>
      <w:r w:rsidRPr="005263B3">
        <w:rPr>
          <w:sz w:val="26"/>
          <w:szCs w:val="26"/>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w:t>
      </w:r>
      <w:r w:rsidRPr="005263B3">
        <w:rPr>
          <w:sz w:val="26"/>
          <w:szCs w:val="26"/>
        </w:rPr>
        <w:lastRenderedPageBreak/>
        <w:t>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8721DB" w:rsidRPr="005263B3" w:rsidRDefault="008721DB" w:rsidP="00034792">
      <w:pPr>
        <w:spacing w:line="276" w:lineRule="auto"/>
        <w:ind w:firstLine="709"/>
        <w:jc w:val="both"/>
        <w:rPr>
          <w:sz w:val="26"/>
          <w:szCs w:val="26"/>
        </w:rPr>
      </w:pPr>
      <w:r w:rsidRPr="005263B3">
        <w:rPr>
          <w:sz w:val="26"/>
          <w:szCs w:val="26"/>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8721DB" w:rsidRPr="005263B3" w:rsidRDefault="008721DB" w:rsidP="00034792">
      <w:pPr>
        <w:spacing w:line="276" w:lineRule="auto"/>
        <w:ind w:firstLine="709"/>
        <w:jc w:val="both"/>
        <w:rPr>
          <w:sz w:val="26"/>
          <w:szCs w:val="26"/>
        </w:rPr>
      </w:pPr>
      <w:r w:rsidRPr="005263B3">
        <w:rPr>
          <w:sz w:val="26"/>
          <w:szCs w:val="26"/>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00034792" w:rsidRPr="005263B3">
        <w:rPr>
          <w:sz w:val="26"/>
          <w:szCs w:val="26"/>
        </w:rPr>
        <w:t>, зон планируемого размещения объектов федерального, регионального и местного значения</w:t>
      </w:r>
      <w:r w:rsidRPr="005263B3">
        <w:rPr>
          <w:sz w:val="26"/>
          <w:szCs w:val="26"/>
        </w:rPr>
        <w:t>;</w:t>
      </w:r>
    </w:p>
    <w:p w:rsidR="008721DB" w:rsidRPr="005263B3" w:rsidRDefault="008721DB" w:rsidP="00034792">
      <w:pPr>
        <w:spacing w:line="276" w:lineRule="auto"/>
        <w:ind w:firstLine="709"/>
        <w:jc w:val="both"/>
        <w:rPr>
          <w:sz w:val="26"/>
          <w:szCs w:val="26"/>
        </w:rPr>
      </w:pPr>
      <w:r w:rsidRPr="005263B3">
        <w:rPr>
          <w:sz w:val="26"/>
          <w:szCs w:val="26"/>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8721DB" w:rsidRPr="005263B3" w:rsidRDefault="008721DB" w:rsidP="00034792">
      <w:pPr>
        <w:spacing w:line="276" w:lineRule="auto"/>
        <w:ind w:firstLine="709"/>
        <w:jc w:val="both"/>
        <w:rPr>
          <w:sz w:val="26"/>
          <w:szCs w:val="26"/>
        </w:rPr>
      </w:pPr>
      <w:r w:rsidRPr="005263B3">
        <w:rPr>
          <w:sz w:val="26"/>
          <w:szCs w:val="26"/>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6" w:name="_Toc375657786"/>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28</w:t>
      </w:r>
      <w:r w:rsidRPr="005263B3">
        <w:rPr>
          <w:rFonts w:ascii="Cambria" w:eastAsia="Times New Roman" w:hAnsi="Cambria" w:cs="Times New Roman"/>
          <w:bCs w:val="0"/>
          <w:color w:val="auto"/>
          <w:sz w:val="26"/>
          <w:szCs w:val="26"/>
        </w:rPr>
        <w:t>. Содержание проектов планировки территории</w:t>
      </w:r>
      <w:bookmarkEnd w:id="66"/>
    </w:p>
    <w:p w:rsidR="008721DB" w:rsidRPr="005263B3" w:rsidRDefault="008721DB" w:rsidP="008721DB">
      <w:pPr>
        <w:ind w:firstLine="709"/>
        <w:jc w:val="both"/>
        <w:rPr>
          <w:bCs/>
          <w:sz w:val="26"/>
          <w:szCs w:val="26"/>
        </w:rPr>
      </w:pPr>
    </w:p>
    <w:p w:rsidR="008721DB" w:rsidRPr="005263B3" w:rsidRDefault="008721DB" w:rsidP="00034792">
      <w:pPr>
        <w:spacing w:line="276" w:lineRule="auto"/>
        <w:ind w:firstLine="709"/>
        <w:jc w:val="both"/>
        <w:rPr>
          <w:sz w:val="26"/>
          <w:szCs w:val="26"/>
        </w:rPr>
      </w:pPr>
      <w:r w:rsidRPr="005263B3">
        <w:rPr>
          <w:sz w:val="26"/>
          <w:szCs w:val="26"/>
        </w:rPr>
        <w:t>1. Проект планировки территории состоит из основной части, которая подлежит утверждению, и материалов по ее обоснованию.</w:t>
      </w:r>
    </w:p>
    <w:p w:rsidR="008721DB" w:rsidRPr="005263B3" w:rsidRDefault="008721DB" w:rsidP="00034792">
      <w:pPr>
        <w:spacing w:line="276" w:lineRule="auto"/>
        <w:ind w:firstLine="709"/>
        <w:jc w:val="both"/>
        <w:rPr>
          <w:sz w:val="26"/>
          <w:szCs w:val="26"/>
        </w:rPr>
      </w:pPr>
      <w:r w:rsidRPr="005263B3">
        <w:rPr>
          <w:sz w:val="26"/>
          <w:szCs w:val="26"/>
        </w:rPr>
        <w:t>2. Основная часть проекта планировки территории включает в себя:</w:t>
      </w:r>
    </w:p>
    <w:p w:rsidR="008721DB" w:rsidRPr="005263B3" w:rsidRDefault="008721DB" w:rsidP="00034792">
      <w:pPr>
        <w:spacing w:line="276" w:lineRule="auto"/>
        <w:ind w:firstLine="709"/>
        <w:jc w:val="both"/>
        <w:rPr>
          <w:sz w:val="26"/>
          <w:szCs w:val="26"/>
        </w:rPr>
      </w:pPr>
      <w:r w:rsidRPr="005263B3">
        <w:rPr>
          <w:sz w:val="26"/>
          <w:szCs w:val="26"/>
        </w:rPr>
        <w:t>1) чертеж или чертежи планировки территории, на которых отображаются:</w:t>
      </w:r>
    </w:p>
    <w:p w:rsidR="008721DB" w:rsidRPr="005263B3" w:rsidRDefault="008721DB" w:rsidP="00034792">
      <w:pPr>
        <w:spacing w:line="276" w:lineRule="auto"/>
        <w:ind w:firstLine="709"/>
        <w:jc w:val="both"/>
        <w:rPr>
          <w:sz w:val="26"/>
          <w:szCs w:val="26"/>
        </w:rPr>
      </w:pPr>
      <w:r w:rsidRPr="005263B3">
        <w:rPr>
          <w:sz w:val="26"/>
          <w:szCs w:val="26"/>
        </w:rPr>
        <w:t>а) красные линии;</w:t>
      </w:r>
    </w:p>
    <w:p w:rsidR="008721DB" w:rsidRPr="005263B3" w:rsidRDefault="008721DB" w:rsidP="00034792">
      <w:pPr>
        <w:spacing w:line="276" w:lineRule="auto"/>
        <w:ind w:firstLine="709"/>
        <w:jc w:val="both"/>
        <w:rPr>
          <w:sz w:val="26"/>
          <w:szCs w:val="26"/>
        </w:rPr>
      </w:pPr>
      <w:r w:rsidRPr="005263B3">
        <w:rPr>
          <w:sz w:val="26"/>
          <w:szCs w:val="26"/>
        </w:rPr>
        <w:t>б) линии, обозначающие дороги, улицы, проезды, линии связи, объекты инженерной и транспортной инфраструктур</w:t>
      </w:r>
      <w:r w:rsidR="00034792" w:rsidRPr="005263B3">
        <w:rPr>
          <w:sz w:val="26"/>
          <w:szCs w:val="26"/>
        </w:rPr>
        <w:t>, проходы к водным объектам общего пользования и их береговым полосам</w:t>
      </w:r>
      <w:r w:rsidRPr="005263B3">
        <w:rPr>
          <w:sz w:val="26"/>
          <w:szCs w:val="26"/>
        </w:rPr>
        <w:t>;</w:t>
      </w:r>
    </w:p>
    <w:p w:rsidR="008721DB" w:rsidRPr="005263B3" w:rsidRDefault="008721DB" w:rsidP="00034792">
      <w:pPr>
        <w:spacing w:line="276" w:lineRule="auto"/>
        <w:ind w:firstLine="709"/>
        <w:jc w:val="both"/>
        <w:rPr>
          <w:sz w:val="26"/>
          <w:szCs w:val="26"/>
        </w:rPr>
      </w:pPr>
      <w:r w:rsidRPr="005263B3">
        <w:rPr>
          <w:sz w:val="26"/>
          <w:szCs w:val="26"/>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34792" w:rsidRPr="005263B3" w:rsidRDefault="00034792" w:rsidP="00034792">
      <w:pPr>
        <w:spacing w:line="276" w:lineRule="auto"/>
        <w:ind w:firstLine="709"/>
        <w:jc w:val="both"/>
        <w:rPr>
          <w:sz w:val="26"/>
          <w:szCs w:val="26"/>
        </w:rPr>
      </w:pPr>
      <w:r w:rsidRPr="005263B3">
        <w:rPr>
          <w:sz w:val="26"/>
          <w:szCs w:val="26"/>
        </w:rPr>
        <w:t>г) границы зон планируемого размещения объектов федерального значения, объектов регионального значения, объектов местного значения.</w:t>
      </w:r>
    </w:p>
    <w:p w:rsidR="008721DB" w:rsidRPr="005263B3" w:rsidRDefault="008721DB" w:rsidP="00034792">
      <w:pPr>
        <w:spacing w:line="276" w:lineRule="auto"/>
        <w:ind w:firstLine="709"/>
        <w:jc w:val="both"/>
        <w:rPr>
          <w:sz w:val="26"/>
          <w:szCs w:val="26"/>
        </w:rPr>
      </w:pPr>
      <w:r w:rsidRPr="005263B3">
        <w:rPr>
          <w:sz w:val="26"/>
          <w:szCs w:val="26"/>
        </w:rPr>
        <w:lastRenderedPageBreak/>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8721DB" w:rsidRPr="005263B3" w:rsidRDefault="008721DB" w:rsidP="00034792">
      <w:pPr>
        <w:spacing w:line="276" w:lineRule="auto"/>
        <w:ind w:firstLine="709"/>
        <w:jc w:val="both"/>
        <w:rPr>
          <w:sz w:val="26"/>
          <w:szCs w:val="26"/>
        </w:rPr>
      </w:pPr>
      <w:r w:rsidRPr="005263B3">
        <w:rPr>
          <w:sz w:val="26"/>
          <w:szCs w:val="26"/>
        </w:rPr>
        <w:t>3. Материалы по обоснованию проекта планировки территории включают в себя материалы в графической форме и пояснительную записку.</w:t>
      </w:r>
    </w:p>
    <w:p w:rsidR="008721DB" w:rsidRPr="005263B3" w:rsidRDefault="008721DB" w:rsidP="00034792">
      <w:pPr>
        <w:spacing w:line="276" w:lineRule="auto"/>
        <w:ind w:firstLine="709"/>
        <w:jc w:val="both"/>
        <w:rPr>
          <w:sz w:val="26"/>
          <w:szCs w:val="26"/>
        </w:rPr>
      </w:pPr>
      <w:r w:rsidRPr="005263B3">
        <w:rPr>
          <w:sz w:val="26"/>
          <w:szCs w:val="26"/>
        </w:rPr>
        <w:t>4. Материалы по обоснованию проекта планировки территории в графической форме содержат:</w:t>
      </w:r>
    </w:p>
    <w:p w:rsidR="008721DB" w:rsidRPr="005263B3" w:rsidRDefault="008721DB" w:rsidP="00034792">
      <w:pPr>
        <w:spacing w:line="276" w:lineRule="auto"/>
        <w:ind w:firstLine="709"/>
        <w:jc w:val="both"/>
        <w:rPr>
          <w:sz w:val="26"/>
          <w:szCs w:val="26"/>
        </w:rPr>
      </w:pPr>
      <w:r w:rsidRPr="005263B3">
        <w:rPr>
          <w:sz w:val="26"/>
          <w:szCs w:val="26"/>
        </w:rPr>
        <w:t>1) схему расположения элемента планировочной структуры;</w:t>
      </w:r>
    </w:p>
    <w:p w:rsidR="008721DB" w:rsidRPr="005263B3" w:rsidRDefault="008721DB" w:rsidP="00034792">
      <w:pPr>
        <w:spacing w:line="276" w:lineRule="auto"/>
        <w:ind w:firstLine="709"/>
        <w:jc w:val="both"/>
        <w:rPr>
          <w:sz w:val="26"/>
          <w:szCs w:val="26"/>
        </w:rPr>
      </w:pPr>
      <w:r w:rsidRPr="005263B3">
        <w:rPr>
          <w:sz w:val="26"/>
          <w:szCs w:val="26"/>
        </w:rPr>
        <w:t>2) схему использования территории в период подготовки проекта планировки территории;</w:t>
      </w:r>
    </w:p>
    <w:p w:rsidR="008721DB" w:rsidRPr="005263B3" w:rsidRDefault="008721DB" w:rsidP="00034792">
      <w:pPr>
        <w:spacing w:line="276" w:lineRule="auto"/>
        <w:ind w:firstLine="709"/>
        <w:jc w:val="both"/>
        <w:rPr>
          <w:sz w:val="26"/>
          <w:szCs w:val="26"/>
        </w:rPr>
      </w:pPr>
      <w:r w:rsidRPr="005263B3">
        <w:rPr>
          <w:sz w:val="26"/>
          <w:szCs w:val="26"/>
        </w:rPr>
        <w:t>3) схему организации улично-дорожной сети и схему движения транспорта на соответствующей территории;</w:t>
      </w:r>
    </w:p>
    <w:p w:rsidR="008721DB" w:rsidRPr="005263B3" w:rsidRDefault="008721DB" w:rsidP="00034792">
      <w:pPr>
        <w:spacing w:line="276" w:lineRule="auto"/>
        <w:ind w:firstLine="709"/>
        <w:jc w:val="both"/>
        <w:rPr>
          <w:sz w:val="26"/>
          <w:szCs w:val="26"/>
        </w:rPr>
      </w:pPr>
      <w:r w:rsidRPr="005263B3">
        <w:rPr>
          <w:sz w:val="26"/>
          <w:szCs w:val="26"/>
        </w:rPr>
        <w:t>4) схему границ территорий объектов культурного наследия;</w:t>
      </w:r>
    </w:p>
    <w:p w:rsidR="008721DB" w:rsidRPr="005263B3" w:rsidRDefault="008721DB" w:rsidP="00034792">
      <w:pPr>
        <w:spacing w:line="276" w:lineRule="auto"/>
        <w:ind w:firstLine="709"/>
        <w:jc w:val="both"/>
        <w:rPr>
          <w:sz w:val="26"/>
          <w:szCs w:val="26"/>
        </w:rPr>
      </w:pPr>
      <w:r w:rsidRPr="005263B3">
        <w:rPr>
          <w:sz w:val="26"/>
          <w:szCs w:val="26"/>
        </w:rPr>
        <w:t>5) схему границ зон с особыми условиями использования территорий;</w:t>
      </w:r>
    </w:p>
    <w:p w:rsidR="008721DB" w:rsidRPr="005263B3" w:rsidRDefault="008721DB" w:rsidP="00034792">
      <w:pPr>
        <w:spacing w:line="276" w:lineRule="auto"/>
        <w:ind w:firstLine="709"/>
        <w:jc w:val="both"/>
        <w:rPr>
          <w:sz w:val="26"/>
          <w:szCs w:val="26"/>
        </w:rPr>
      </w:pPr>
      <w:r w:rsidRPr="005263B3">
        <w:rPr>
          <w:sz w:val="26"/>
          <w:szCs w:val="26"/>
        </w:rPr>
        <w:t>6) схему вертикальной планировки и инженерной подготовки территории;</w:t>
      </w:r>
    </w:p>
    <w:p w:rsidR="008721DB" w:rsidRPr="005263B3" w:rsidRDefault="008721DB" w:rsidP="00034792">
      <w:pPr>
        <w:spacing w:line="276" w:lineRule="auto"/>
        <w:ind w:firstLine="709"/>
        <w:jc w:val="both"/>
        <w:rPr>
          <w:sz w:val="26"/>
          <w:szCs w:val="26"/>
        </w:rPr>
      </w:pPr>
      <w:r w:rsidRPr="005263B3">
        <w:rPr>
          <w:sz w:val="26"/>
          <w:szCs w:val="26"/>
        </w:rPr>
        <w:t>7) иные материалы в графической форме для обоснования положений о планировке территории.</w:t>
      </w:r>
    </w:p>
    <w:p w:rsidR="008721DB" w:rsidRPr="005263B3" w:rsidRDefault="008721DB" w:rsidP="00034792">
      <w:pPr>
        <w:spacing w:line="276" w:lineRule="auto"/>
        <w:ind w:firstLine="709"/>
        <w:jc w:val="both"/>
        <w:rPr>
          <w:sz w:val="26"/>
          <w:szCs w:val="26"/>
        </w:rPr>
      </w:pPr>
      <w:r w:rsidRPr="005263B3">
        <w:rPr>
          <w:sz w:val="26"/>
          <w:szCs w:val="26"/>
        </w:rPr>
        <w:t>5. Пояснительная записка, указанная в части 3 настоящей статьи, содержит описание и обоснование положений, касающихся:</w:t>
      </w:r>
    </w:p>
    <w:p w:rsidR="008721DB" w:rsidRPr="005263B3" w:rsidRDefault="008721DB" w:rsidP="00034792">
      <w:pPr>
        <w:spacing w:line="276" w:lineRule="auto"/>
        <w:ind w:firstLine="709"/>
        <w:jc w:val="both"/>
        <w:rPr>
          <w:sz w:val="26"/>
          <w:szCs w:val="26"/>
        </w:rPr>
      </w:pPr>
      <w:r w:rsidRPr="005263B3">
        <w:rPr>
          <w:sz w:val="26"/>
          <w:szCs w:val="26"/>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8721DB" w:rsidRPr="005263B3" w:rsidRDefault="008721DB" w:rsidP="00034792">
      <w:pPr>
        <w:spacing w:line="276" w:lineRule="auto"/>
        <w:ind w:firstLine="709"/>
        <w:jc w:val="both"/>
        <w:rPr>
          <w:sz w:val="26"/>
          <w:szCs w:val="26"/>
        </w:rPr>
      </w:pPr>
      <w:r w:rsidRPr="005263B3">
        <w:rPr>
          <w:sz w:val="26"/>
          <w:szCs w:val="26"/>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8721DB" w:rsidRPr="005263B3" w:rsidRDefault="008721DB" w:rsidP="00034792">
      <w:pPr>
        <w:spacing w:line="276" w:lineRule="auto"/>
        <w:ind w:firstLine="709"/>
        <w:jc w:val="both"/>
        <w:rPr>
          <w:sz w:val="26"/>
          <w:szCs w:val="26"/>
        </w:rPr>
      </w:pPr>
      <w:r w:rsidRPr="005263B3">
        <w:rPr>
          <w:sz w:val="26"/>
          <w:szCs w:val="26"/>
        </w:rPr>
        <w:t>3) иных вопросов планировки территории.</w:t>
      </w:r>
    </w:p>
    <w:p w:rsidR="009B4793" w:rsidRPr="005263B3" w:rsidRDefault="009B4793" w:rsidP="00034792">
      <w:pPr>
        <w:spacing w:line="276" w:lineRule="auto"/>
        <w:ind w:firstLine="709"/>
        <w:jc w:val="both"/>
        <w:rPr>
          <w:sz w:val="26"/>
          <w:szCs w:val="26"/>
        </w:rPr>
      </w:pPr>
      <w:r w:rsidRPr="005263B3">
        <w:rPr>
          <w:sz w:val="26"/>
          <w:szCs w:val="26"/>
        </w:rPr>
        <w:t>6. Проект планировки территории является основой для разработки проектов межевания территории.</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7" w:name="_Toc375657787"/>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29</w:t>
      </w:r>
      <w:r w:rsidRPr="005263B3">
        <w:rPr>
          <w:rFonts w:ascii="Cambria" w:eastAsia="Times New Roman" w:hAnsi="Cambria" w:cs="Times New Roman"/>
          <w:bCs w:val="0"/>
          <w:color w:val="auto"/>
          <w:sz w:val="26"/>
          <w:szCs w:val="26"/>
        </w:rPr>
        <w:t>. Содержание проектов межевания территорий</w:t>
      </w:r>
      <w:bookmarkEnd w:id="67"/>
    </w:p>
    <w:p w:rsidR="008721DB" w:rsidRPr="005263B3" w:rsidRDefault="008721DB" w:rsidP="008721DB">
      <w:pPr>
        <w:ind w:firstLine="709"/>
        <w:jc w:val="both"/>
        <w:rPr>
          <w:b/>
          <w:bCs/>
          <w:sz w:val="26"/>
          <w:szCs w:val="26"/>
        </w:rPr>
      </w:pPr>
    </w:p>
    <w:p w:rsidR="002F0453" w:rsidRPr="005263B3" w:rsidRDefault="008721DB" w:rsidP="00034792">
      <w:pPr>
        <w:spacing w:line="276" w:lineRule="auto"/>
        <w:ind w:firstLine="709"/>
        <w:jc w:val="both"/>
        <w:rPr>
          <w:sz w:val="26"/>
          <w:szCs w:val="26"/>
        </w:rPr>
      </w:pPr>
      <w:r w:rsidRPr="005263B3">
        <w:rPr>
          <w:sz w:val="26"/>
          <w:szCs w:val="26"/>
        </w:rPr>
        <w:t xml:space="preserve">1. </w:t>
      </w:r>
      <w:r w:rsidR="002F0453" w:rsidRPr="005263B3">
        <w:rPr>
          <w:sz w:val="26"/>
          <w:szCs w:val="26"/>
        </w:rPr>
        <w:t>Подготовка проектов межевания территорий осуществляется в составе проектов планировки территорий или в виде отдельного документа.</w:t>
      </w:r>
    </w:p>
    <w:p w:rsidR="002F0453" w:rsidRPr="005263B3" w:rsidRDefault="002F0453" w:rsidP="002F0453">
      <w:pPr>
        <w:tabs>
          <w:tab w:val="left" w:pos="993"/>
        </w:tabs>
        <w:spacing w:line="276" w:lineRule="auto"/>
        <w:ind w:firstLine="709"/>
        <w:jc w:val="both"/>
        <w:rPr>
          <w:sz w:val="26"/>
          <w:szCs w:val="26"/>
        </w:rPr>
      </w:pPr>
      <w:r w:rsidRPr="005263B3">
        <w:rPr>
          <w:sz w:val="26"/>
          <w:szCs w:val="26"/>
        </w:rPr>
        <w:t xml:space="preserve">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w:t>
      </w:r>
      <w:r w:rsidRPr="005263B3">
        <w:rPr>
          <w:sz w:val="26"/>
          <w:szCs w:val="26"/>
        </w:rPr>
        <w:lastRenderedPageBreak/>
        <w:t>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8721DB" w:rsidRPr="005263B3" w:rsidRDefault="002F0453" w:rsidP="00034792">
      <w:pPr>
        <w:spacing w:line="276" w:lineRule="auto"/>
        <w:ind w:firstLine="709"/>
        <w:jc w:val="both"/>
        <w:rPr>
          <w:sz w:val="26"/>
          <w:szCs w:val="26"/>
        </w:rPr>
      </w:pPr>
      <w:r w:rsidRPr="005263B3">
        <w:rPr>
          <w:sz w:val="26"/>
          <w:szCs w:val="26"/>
        </w:rPr>
        <w:t xml:space="preserve">3. </w:t>
      </w:r>
      <w:r w:rsidR="008721DB" w:rsidRPr="005263B3">
        <w:rPr>
          <w:sz w:val="26"/>
          <w:szCs w:val="26"/>
        </w:rPr>
        <w:t>Проект межевания территории включает в себя чертежи межевания территории, на которых отображаются:</w:t>
      </w:r>
    </w:p>
    <w:p w:rsidR="008721DB" w:rsidRPr="005263B3" w:rsidRDefault="008721DB" w:rsidP="00034792">
      <w:pPr>
        <w:spacing w:line="276" w:lineRule="auto"/>
        <w:ind w:firstLine="709"/>
        <w:jc w:val="both"/>
        <w:rPr>
          <w:sz w:val="26"/>
          <w:szCs w:val="26"/>
        </w:rPr>
      </w:pPr>
      <w:r w:rsidRPr="005263B3">
        <w:rPr>
          <w:sz w:val="26"/>
          <w:szCs w:val="26"/>
        </w:rPr>
        <w:t>1) красные линии, утвержденные в составе проекта планировки территории;</w:t>
      </w:r>
    </w:p>
    <w:p w:rsidR="008721DB" w:rsidRPr="005263B3" w:rsidRDefault="008721DB" w:rsidP="00034792">
      <w:pPr>
        <w:spacing w:line="276" w:lineRule="auto"/>
        <w:ind w:firstLine="709"/>
        <w:jc w:val="both"/>
        <w:rPr>
          <w:sz w:val="26"/>
          <w:szCs w:val="26"/>
        </w:rPr>
      </w:pPr>
      <w:r w:rsidRPr="005263B3">
        <w:rPr>
          <w:sz w:val="26"/>
          <w:szCs w:val="26"/>
        </w:rPr>
        <w:t>2) линии отступа от красных линий в целях определения места допустимого размещения зданий, строений, сооружений;</w:t>
      </w:r>
    </w:p>
    <w:p w:rsidR="008721DB" w:rsidRPr="005263B3" w:rsidRDefault="008721DB" w:rsidP="00034792">
      <w:pPr>
        <w:spacing w:line="276" w:lineRule="auto"/>
        <w:ind w:firstLine="709"/>
        <w:jc w:val="both"/>
        <w:rPr>
          <w:sz w:val="26"/>
          <w:szCs w:val="26"/>
        </w:rPr>
      </w:pPr>
      <w:r w:rsidRPr="005263B3">
        <w:rPr>
          <w:sz w:val="26"/>
          <w:szCs w:val="26"/>
        </w:rPr>
        <w:t>3) границы застроенных земельных участков, в том числе границы земельных участков, на которых расположены линейные объекты;</w:t>
      </w:r>
    </w:p>
    <w:p w:rsidR="008721DB" w:rsidRPr="005263B3" w:rsidRDefault="008721DB" w:rsidP="00034792">
      <w:pPr>
        <w:spacing w:line="276" w:lineRule="auto"/>
        <w:ind w:firstLine="709"/>
        <w:jc w:val="both"/>
        <w:rPr>
          <w:sz w:val="26"/>
          <w:szCs w:val="26"/>
        </w:rPr>
      </w:pPr>
      <w:r w:rsidRPr="005263B3">
        <w:rPr>
          <w:sz w:val="26"/>
          <w:szCs w:val="26"/>
        </w:rPr>
        <w:t>4) границы формируемых земельных участков, планируемых для предоставления физическим и юридическим лицам для строительства;</w:t>
      </w:r>
    </w:p>
    <w:p w:rsidR="008721DB" w:rsidRPr="005263B3" w:rsidRDefault="008721DB" w:rsidP="00034792">
      <w:pPr>
        <w:spacing w:line="276" w:lineRule="auto"/>
        <w:ind w:firstLine="709"/>
        <w:jc w:val="both"/>
        <w:rPr>
          <w:sz w:val="26"/>
          <w:szCs w:val="26"/>
        </w:rPr>
      </w:pPr>
      <w:r w:rsidRPr="005263B3">
        <w:rPr>
          <w:sz w:val="26"/>
          <w:szCs w:val="26"/>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8721DB" w:rsidRPr="005263B3" w:rsidRDefault="008721DB" w:rsidP="00034792">
      <w:pPr>
        <w:spacing w:line="276" w:lineRule="auto"/>
        <w:ind w:firstLine="709"/>
        <w:jc w:val="both"/>
        <w:rPr>
          <w:sz w:val="26"/>
          <w:szCs w:val="26"/>
        </w:rPr>
      </w:pPr>
      <w:r w:rsidRPr="005263B3">
        <w:rPr>
          <w:sz w:val="26"/>
          <w:szCs w:val="26"/>
        </w:rPr>
        <w:t>6) границы территорий объектов культурного наследия;</w:t>
      </w:r>
    </w:p>
    <w:p w:rsidR="008721DB" w:rsidRPr="005263B3" w:rsidRDefault="008721DB" w:rsidP="00034792">
      <w:pPr>
        <w:spacing w:line="276" w:lineRule="auto"/>
        <w:ind w:firstLine="709"/>
        <w:jc w:val="both"/>
        <w:rPr>
          <w:sz w:val="26"/>
          <w:szCs w:val="26"/>
        </w:rPr>
      </w:pPr>
      <w:r w:rsidRPr="005263B3">
        <w:rPr>
          <w:sz w:val="26"/>
          <w:szCs w:val="26"/>
        </w:rPr>
        <w:t>7) границы зон с особыми условиями использования территорий;</w:t>
      </w:r>
    </w:p>
    <w:p w:rsidR="008721DB" w:rsidRPr="005263B3" w:rsidRDefault="008721DB" w:rsidP="00034792">
      <w:pPr>
        <w:spacing w:line="276" w:lineRule="auto"/>
        <w:ind w:firstLine="709"/>
        <w:jc w:val="both"/>
        <w:rPr>
          <w:sz w:val="26"/>
          <w:szCs w:val="26"/>
        </w:rPr>
      </w:pPr>
      <w:r w:rsidRPr="005263B3">
        <w:rPr>
          <w:sz w:val="26"/>
          <w:szCs w:val="26"/>
        </w:rPr>
        <w:t>8) границы зон действия публичных сервитутов.</w:t>
      </w:r>
    </w:p>
    <w:p w:rsidR="008721DB" w:rsidRPr="005263B3" w:rsidRDefault="008721DB" w:rsidP="00034792">
      <w:pPr>
        <w:spacing w:line="276" w:lineRule="auto"/>
        <w:ind w:firstLine="709"/>
        <w:jc w:val="both"/>
        <w:rPr>
          <w:sz w:val="26"/>
          <w:szCs w:val="26"/>
        </w:rPr>
      </w:pPr>
      <w:r w:rsidRPr="005263B3">
        <w:rPr>
          <w:sz w:val="26"/>
          <w:szCs w:val="26"/>
        </w:rPr>
        <w:t>2. В составе проектов межевания территорий осуществляется подготовка градостроительных планов земельных участков</w:t>
      </w:r>
      <w:r w:rsidR="002F0453" w:rsidRPr="005263B3">
        <w:rPr>
          <w:sz w:val="26"/>
          <w:szCs w:val="26"/>
        </w:rPr>
        <w:t>, подлежащих застройке, и может осуществляться подготовка градостроительных планов застроенных земельных участков</w:t>
      </w:r>
      <w:r w:rsidRPr="005263B3">
        <w:rPr>
          <w:sz w:val="26"/>
          <w:szCs w:val="26"/>
        </w:rPr>
        <w:t>.</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8" w:name="_Toc375657788"/>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0</w:t>
      </w:r>
      <w:r w:rsidRPr="005263B3">
        <w:rPr>
          <w:rFonts w:ascii="Cambria" w:eastAsia="Times New Roman" w:hAnsi="Cambria" w:cs="Times New Roman"/>
          <w:bCs w:val="0"/>
          <w:color w:val="auto"/>
          <w:sz w:val="26"/>
          <w:szCs w:val="26"/>
        </w:rPr>
        <w:t>. Градостроительные планы земельных участков</w:t>
      </w:r>
      <w:bookmarkEnd w:id="68"/>
    </w:p>
    <w:p w:rsidR="002F0453" w:rsidRPr="005263B3" w:rsidRDefault="002F0453" w:rsidP="00034792">
      <w:pPr>
        <w:spacing w:line="276" w:lineRule="auto"/>
        <w:ind w:firstLine="709"/>
        <w:jc w:val="both"/>
        <w:rPr>
          <w:sz w:val="26"/>
          <w:szCs w:val="26"/>
        </w:rPr>
      </w:pPr>
    </w:p>
    <w:p w:rsidR="008721DB" w:rsidRPr="005263B3" w:rsidRDefault="008721DB" w:rsidP="00034792">
      <w:pPr>
        <w:spacing w:line="276" w:lineRule="auto"/>
        <w:ind w:firstLine="709"/>
        <w:jc w:val="both"/>
        <w:rPr>
          <w:sz w:val="26"/>
          <w:szCs w:val="26"/>
        </w:rPr>
      </w:pPr>
      <w:r w:rsidRPr="005263B3">
        <w:rPr>
          <w:sz w:val="26"/>
          <w:szCs w:val="26"/>
        </w:rPr>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w:t>
      </w:r>
      <w:r w:rsidR="00106E6C" w:rsidRPr="005263B3">
        <w:rPr>
          <w:sz w:val="26"/>
          <w:szCs w:val="26"/>
        </w:rPr>
        <w:t xml:space="preserve">(за исключением линейных объектов) </w:t>
      </w:r>
      <w:r w:rsidRPr="005263B3">
        <w:rPr>
          <w:sz w:val="26"/>
          <w:szCs w:val="26"/>
        </w:rPr>
        <w:t>земельным участкам.</w:t>
      </w:r>
    </w:p>
    <w:p w:rsidR="008721DB" w:rsidRPr="005263B3" w:rsidRDefault="008721DB" w:rsidP="00034792">
      <w:pPr>
        <w:spacing w:line="276" w:lineRule="auto"/>
        <w:ind w:firstLine="709"/>
        <w:jc w:val="both"/>
        <w:rPr>
          <w:sz w:val="26"/>
          <w:szCs w:val="26"/>
        </w:rPr>
      </w:pPr>
      <w:r w:rsidRPr="005263B3">
        <w:rPr>
          <w:sz w:val="26"/>
          <w:szCs w:val="26"/>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8721DB" w:rsidRPr="005263B3" w:rsidRDefault="008721DB" w:rsidP="00034792">
      <w:pPr>
        <w:spacing w:line="276" w:lineRule="auto"/>
        <w:ind w:firstLine="709"/>
        <w:jc w:val="both"/>
        <w:rPr>
          <w:sz w:val="26"/>
          <w:szCs w:val="26"/>
        </w:rPr>
      </w:pPr>
      <w:r w:rsidRPr="005263B3">
        <w:rPr>
          <w:sz w:val="26"/>
          <w:szCs w:val="26"/>
        </w:rPr>
        <w:t>3. В составе градостроительного плана земельного участка указываются:</w:t>
      </w:r>
    </w:p>
    <w:p w:rsidR="008721DB" w:rsidRPr="005263B3" w:rsidRDefault="008721DB" w:rsidP="00034792">
      <w:pPr>
        <w:spacing w:line="276" w:lineRule="auto"/>
        <w:ind w:firstLine="709"/>
        <w:jc w:val="both"/>
        <w:rPr>
          <w:sz w:val="26"/>
          <w:szCs w:val="26"/>
        </w:rPr>
      </w:pPr>
      <w:r w:rsidRPr="005263B3">
        <w:rPr>
          <w:sz w:val="26"/>
          <w:szCs w:val="26"/>
        </w:rPr>
        <w:t>1) границы земельного участка;</w:t>
      </w:r>
    </w:p>
    <w:p w:rsidR="008721DB" w:rsidRPr="005263B3" w:rsidRDefault="008721DB" w:rsidP="00034792">
      <w:pPr>
        <w:spacing w:line="276" w:lineRule="auto"/>
        <w:ind w:firstLine="709"/>
        <w:jc w:val="both"/>
        <w:rPr>
          <w:sz w:val="26"/>
          <w:szCs w:val="26"/>
        </w:rPr>
      </w:pPr>
      <w:r w:rsidRPr="005263B3">
        <w:rPr>
          <w:sz w:val="26"/>
          <w:szCs w:val="26"/>
        </w:rPr>
        <w:t>2) границы зон действия публичных сервитутов;</w:t>
      </w:r>
    </w:p>
    <w:p w:rsidR="008721DB" w:rsidRPr="005263B3" w:rsidRDefault="008721DB" w:rsidP="00034792">
      <w:pPr>
        <w:spacing w:line="276" w:lineRule="auto"/>
        <w:ind w:firstLine="709"/>
        <w:jc w:val="both"/>
        <w:rPr>
          <w:sz w:val="26"/>
          <w:szCs w:val="26"/>
        </w:rPr>
      </w:pPr>
      <w:r w:rsidRPr="005263B3">
        <w:rPr>
          <w:sz w:val="26"/>
          <w:szCs w:val="26"/>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721DB" w:rsidRPr="005263B3" w:rsidRDefault="008721DB" w:rsidP="00034792">
      <w:pPr>
        <w:spacing w:line="276" w:lineRule="auto"/>
        <w:ind w:firstLine="709"/>
        <w:jc w:val="both"/>
        <w:rPr>
          <w:sz w:val="26"/>
          <w:szCs w:val="26"/>
        </w:rPr>
      </w:pPr>
      <w:r w:rsidRPr="005263B3">
        <w:rPr>
          <w:sz w:val="26"/>
          <w:szCs w:val="26"/>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5263B3">
        <w:rPr>
          <w:sz w:val="26"/>
          <w:szCs w:val="26"/>
        </w:rPr>
        <w:t>о</w:t>
      </w:r>
      <w:proofErr w:type="gramEnd"/>
      <w:r w:rsidRPr="005263B3">
        <w:rPr>
          <w:sz w:val="26"/>
          <w:szCs w:val="26"/>
        </w:rPr>
        <w:t xml:space="preserve"> всех предусмотренных </w:t>
      </w:r>
      <w:r w:rsidRPr="005263B3">
        <w:rPr>
          <w:sz w:val="26"/>
          <w:szCs w:val="26"/>
        </w:rPr>
        <w:lastRenderedPageBreak/>
        <w:t>градостроительным регламентом видах разрешенного использования земельного участка;</w:t>
      </w:r>
    </w:p>
    <w:p w:rsidR="008721DB" w:rsidRPr="005263B3" w:rsidRDefault="008721DB" w:rsidP="00034792">
      <w:pPr>
        <w:spacing w:line="276" w:lineRule="auto"/>
        <w:ind w:firstLine="709"/>
        <w:jc w:val="both"/>
        <w:rPr>
          <w:sz w:val="26"/>
          <w:szCs w:val="26"/>
        </w:rPr>
      </w:pPr>
      <w:r w:rsidRPr="005263B3">
        <w:rPr>
          <w:sz w:val="26"/>
          <w:szCs w:val="26"/>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721DB" w:rsidRPr="005263B3" w:rsidRDefault="008721DB" w:rsidP="00034792">
      <w:pPr>
        <w:spacing w:line="276" w:lineRule="auto"/>
        <w:ind w:firstLine="709"/>
        <w:jc w:val="both"/>
        <w:rPr>
          <w:sz w:val="26"/>
          <w:szCs w:val="26"/>
        </w:rPr>
      </w:pPr>
      <w:r w:rsidRPr="005263B3">
        <w:rPr>
          <w:sz w:val="26"/>
          <w:szCs w:val="26"/>
        </w:rPr>
        <w:t>6) информация о расположенных в границах земельного участка объектах капитального строительства, объектах культурного наследия;</w:t>
      </w:r>
    </w:p>
    <w:p w:rsidR="008721DB" w:rsidRPr="005263B3" w:rsidRDefault="008721DB" w:rsidP="00034792">
      <w:pPr>
        <w:spacing w:line="276" w:lineRule="auto"/>
        <w:ind w:firstLine="709"/>
        <w:jc w:val="both"/>
        <w:rPr>
          <w:sz w:val="26"/>
          <w:szCs w:val="26"/>
        </w:rPr>
      </w:pPr>
      <w:r w:rsidRPr="005263B3">
        <w:rPr>
          <w:sz w:val="26"/>
          <w:szCs w:val="26"/>
        </w:rPr>
        <w:t xml:space="preserve">7) информация о технических условиях подключения </w:t>
      </w:r>
      <w:r w:rsidR="00106E6C" w:rsidRPr="005263B3">
        <w:rPr>
          <w:sz w:val="26"/>
          <w:szCs w:val="26"/>
        </w:rPr>
        <w:t xml:space="preserve">(технологического присоединения) </w:t>
      </w:r>
      <w:r w:rsidRPr="005263B3">
        <w:rPr>
          <w:sz w:val="26"/>
          <w:szCs w:val="26"/>
        </w:rPr>
        <w:t>объектов капитального строительства к сетям инженерно-технического обеспечения (далее - технические условия);</w:t>
      </w:r>
    </w:p>
    <w:p w:rsidR="008721DB" w:rsidRPr="005263B3" w:rsidRDefault="008721DB" w:rsidP="00034792">
      <w:pPr>
        <w:spacing w:line="276" w:lineRule="auto"/>
        <w:ind w:firstLine="709"/>
        <w:jc w:val="both"/>
        <w:rPr>
          <w:sz w:val="26"/>
          <w:szCs w:val="26"/>
        </w:rPr>
      </w:pPr>
      <w:r w:rsidRPr="005263B3">
        <w:rPr>
          <w:sz w:val="26"/>
          <w:szCs w:val="26"/>
        </w:rPr>
        <w:t>8) границы зоны планируемого размещения объектов капитального строительства для государственных или муниципальных нужд.</w:t>
      </w:r>
    </w:p>
    <w:p w:rsidR="008721DB" w:rsidRPr="005263B3" w:rsidRDefault="008721DB" w:rsidP="00034792">
      <w:pPr>
        <w:spacing w:line="276" w:lineRule="auto"/>
        <w:ind w:firstLine="709"/>
        <w:jc w:val="both"/>
        <w:rPr>
          <w:sz w:val="26"/>
          <w:szCs w:val="26"/>
        </w:rPr>
      </w:pPr>
      <w:r w:rsidRPr="005263B3">
        <w:rPr>
          <w:sz w:val="26"/>
          <w:szCs w:val="26"/>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154FB7" w:rsidRPr="00154FB7" w:rsidRDefault="00154FB7" w:rsidP="00154FB7">
      <w:pPr>
        <w:spacing w:line="276" w:lineRule="auto"/>
        <w:ind w:firstLine="709"/>
        <w:jc w:val="both"/>
        <w:rPr>
          <w:sz w:val="26"/>
          <w:szCs w:val="26"/>
        </w:rPr>
      </w:pPr>
      <w:r w:rsidRPr="00154FB7">
        <w:rPr>
          <w:sz w:val="26"/>
          <w:szCs w:val="26"/>
        </w:rPr>
        <w:t>5. Форма градостроительного плана земельного участка установлена  Министерством регионального развития Российской Федерации приказ от 10 мая 2011 г. № 207 «Об утверждении формы градостроительного плана земельного участка».</w:t>
      </w:r>
    </w:p>
    <w:p w:rsidR="008721DB" w:rsidRPr="005263B3" w:rsidRDefault="008721DB" w:rsidP="00034792">
      <w:pPr>
        <w:spacing w:line="276" w:lineRule="auto"/>
        <w:ind w:firstLine="709"/>
        <w:jc w:val="both"/>
        <w:rPr>
          <w:sz w:val="26"/>
          <w:szCs w:val="26"/>
        </w:rPr>
      </w:pPr>
      <w:r w:rsidRPr="005263B3">
        <w:rPr>
          <w:sz w:val="26"/>
          <w:szCs w:val="26"/>
        </w:rPr>
        <w:t xml:space="preserve">6. Градостроительные планы земельных участков являются обязательным основанием </w:t>
      </w:r>
      <w:proofErr w:type="gramStart"/>
      <w:r w:rsidRPr="005263B3">
        <w:rPr>
          <w:sz w:val="26"/>
          <w:szCs w:val="26"/>
        </w:rPr>
        <w:t>для</w:t>
      </w:r>
      <w:proofErr w:type="gramEnd"/>
      <w:r w:rsidRPr="005263B3">
        <w:rPr>
          <w:sz w:val="26"/>
          <w:szCs w:val="26"/>
        </w:rPr>
        <w:t>:</w:t>
      </w:r>
    </w:p>
    <w:p w:rsidR="008721DB" w:rsidRPr="005263B3" w:rsidRDefault="008721DB" w:rsidP="00034792">
      <w:pPr>
        <w:spacing w:line="276" w:lineRule="auto"/>
        <w:ind w:firstLine="709"/>
        <w:jc w:val="both"/>
        <w:rPr>
          <w:sz w:val="26"/>
          <w:szCs w:val="26"/>
        </w:rPr>
      </w:pPr>
      <w:r w:rsidRPr="005263B3">
        <w:rPr>
          <w:sz w:val="26"/>
          <w:szCs w:val="26"/>
        </w:rPr>
        <w:t xml:space="preserve">1) выноса границ земельных участков на местность – в случаях градостроительной подготовки и формирования земельных участков из состава </w:t>
      </w:r>
      <w:r w:rsidR="00106E6C" w:rsidRPr="005263B3">
        <w:rPr>
          <w:sz w:val="26"/>
          <w:szCs w:val="26"/>
        </w:rPr>
        <w:t xml:space="preserve">государственных, </w:t>
      </w:r>
      <w:r w:rsidRPr="005263B3">
        <w:rPr>
          <w:sz w:val="26"/>
          <w:szCs w:val="26"/>
        </w:rPr>
        <w:t>муниципальных земель;</w:t>
      </w:r>
    </w:p>
    <w:p w:rsidR="00106E6C" w:rsidRPr="005263B3" w:rsidRDefault="00106E6C" w:rsidP="00034792">
      <w:pPr>
        <w:spacing w:line="276" w:lineRule="auto"/>
        <w:ind w:firstLine="709"/>
        <w:jc w:val="both"/>
        <w:rPr>
          <w:sz w:val="26"/>
          <w:szCs w:val="26"/>
        </w:rPr>
      </w:pPr>
      <w:r w:rsidRPr="005263B3">
        <w:rPr>
          <w:sz w:val="26"/>
          <w:szCs w:val="26"/>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106E6C" w:rsidRPr="005263B3" w:rsidRDefault="00106E6C" w:rsidP="00034792">
      <w:pPr>
        <w:spacing w:line="276" w:lineRule="auto"/>
        <w:ind w:firstLine="709"/>
        <w:jc w:val="both"/>
        <w:rPr>
          <w:sz w:val="26"/>
          <w:szCs w:val="26"/>
        </w:rPr>
      </w:pPr>
      <w:r w:rsidRPr="005263B3">
        <w:rPr>
          <w:sz w:val="26"/>
          <w:szCs w:val="26"/>
        </w:rPr>
        <w:t>3</w:t>
      </w:r>
      <w:r w:rsidR="008721DB" w:rsidRPr="005263B3">
        <w:rPr>
          <w:sz w:val="26"/>
          <w:szCs w:val="26"/>
        </w:rPr>
        <w:t xml:space="preserve">) </w:t>
      </w:r>
      <w:r w:rsidRPr="005263B3">
        <w:rPr>
          <w:sz w:val="26"/>
          <w:szCs w:val="26"/>
        </w:rPr>
        <w:t>принятия решений об изъятии, в том числе путем выкупа, резервировании земельных участков для государственных и муниципальных нужд;</w:t>
      </w:r>
    </w:p>
    <w:p w:rsidR="008721DB" w:rsidRPr="005263B3" w:rsidRDefault="00106E6C" w:rsidP="00034792">
      <w:pPr>
        <w:spacing w:line="276" w:lineRule="auto"/>
        <w:ind w:firstLine="709"/>
        <w:jc w:val="both"/>
        <w:rPr>
          <w:sz w:val="26"/>
          <w:szCs w:val="26"/>
        </w:rPr>
      </w:pPr>
      <w:r w:rsidRPr="005263B3">
        <w:rPr>
          <w:sz w:val="26"/>
          <w:szCs w:val="26"/>
        </w:rPr>
        <w:t xml:space="preserve">4) </w:t>
      </w:r>
      <w:r w:rsidR="008721DB" w:rsidRPr="005263B3">
        <w:rPr>
          <w:sz w:val="26"/>
          <w:szCs w:val="26"/>
        </w:rPr>
        <w:t>подготовк</w:t>
      </w:r>
      <w:r w:rsidRPr="005263B3">
        <w:rPr>
          <w:sz w:val="26"/>
          <w:szCs w:val="26"/>
        </w:rPr>
        <w:t>и</w:t>
      </w:r>
      <w:r w:rsidR="008721DB" w:rsidRPr="005263B3">
        <w:rPr>
          <w:sz w:val="26"/>
          <w:szCs w:val="26"/>
        </w:rPr>
        <w:t xml:space="preserve"> проектной документации для строительства, реконструкции;</w:t>
      </w:r>
    </w:p>
    <w:p w:rsidR="008721DB" w:rsidRPr="005263B3" w:rsidRDefault="008721DB" w:rsidP="00034792">
      <w:pPr>
        <w:spacing w:line="276" w:lineRule="auto"/>
        <w:ind w:firstLine="709"/>
        <w:jc w:val="both"/>
        <w:rPr>
          <w:sz w:val="26"/>
          <w:szCs w:val="26"/>
        </w:rPr>
      </w:pPr>
      <w:r w:rsidRPr="005263B3">
        <w:rPr>
          <w:sz w:val="26"/>
          <w:szCs w:val="26"/>
        </w:rPr>
        <w:t>3) выдача разрешений на строительство;</w:t>
      </w:r>
    </w:p>
    <w:p w:rsidR="008721DB" w:rsidRPr="005263B3" w:rsidRDefault="008721DB" w:rsidP="00034792">
      <w:pPr>
        <w:spacing w:line="276" w:lineRule="auto"/>
        <w:ind w:firstLine="709"/>
        <w:jc w:val="both"/>
        <w:rPr>
          <w:sz w:val="26"/>
          <w:szCs w:val="26"/>
        </w:rPr>
      </w:pPr>
      <w:r w:rsidRPr="005263B3">
        <w:rPr>
          <w:sz w:val="26"/>
          <w:szCs w:val="26"/>
        </w:rPr>
        <w:t>4) выдачи разрешений на ввод объектов в эксплуатацию.</w:t>
      </w:r>
    </w:p>
    <w:p w:rsidR="008721DB" w:rsidRPr="005263B3"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9" w:name="_Toc375657789"/>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1</w:t>
      </w:r>
      <w:r w:rsidRPr="005263B3">
        <w:rPr>
          <w:rFonts w:ascii="Cambria" w:eastAsia="Times New Roman" w:hAnsi="Cambria" w:cs="Times New Roman"/>
          <w:bCs w:val="0"/>
          <w:color w:val="auto"/>
          <w:sz w:val="26"/>
          <w:szCs w:val="26"/>
        </w:rPr>
        <w:t xml:space="preserve">. Подготовка и утверждение документации по планировке территории органами местного самоуправления </w:t>
      </w:r>
      <w:r w:rsidR="00065765" w:rsidRPr="005263B3">
        <w:rPr>
          <w:rFonts w:ascii="Cambria" w:eastAsia="Times New Roman" w:hAnsi="Cambria" w:cs="Times New Roman"/>
          <w:bCs w:val="0"/>
          <w:color w:val="auto"/>
          <w:sz w:val="26"/>
          <w:szCs w:val="26"/>
        </w:rPr>
        <w:t>Подгорненск</w:t>
      </w:r>
      <w:r w:rsidR="00124485" w:rsidRPr="005263B3">
        <w:rPr>
          <w:rFonts w:ascii="Cambria" w:eastAsia="Times New Roman" w:hAnsi="Cambria" w:cs="Times New Roman"/>
          <w:bCs w:val="0"/>
          <w:color w:val="auto"/>
          <w:sz w:val="26"/>
          <w:szCs w:val="26"/>
        </w:rPr>
        <w:t>ого</w:t>
      </w:r>
      <w:r w:rsidRPr="005263B3">
        <w:rPr>
          <w:rFonts w:ascii="Cambria" w:eastAsia="Times New Roman" w:hAnsi="Cambria" w:cs="Times New Roman"/>
          <w:bCs w:val="0"/>
          <w:color w:val="auto"/>
          <w:sz w:val="26"/>
          <w:szCs w:val="26"/>
        </w:rPr>
        <w:t xml:space="preserve"> </w:t>
      </w:r>
      <w:r w:rsidR="00124485" w:rsidRPr="005263B3">
        <w:rPr>
          <w:rFonts w:ascii="Cambria" w:eastAsia="Times New Roman" w:hAnsi="Cambria" w:cs="Times New Roman"/>
          <w:bCs w:val="0"/>
          <w:color w:val="auto"/>
          <w:sz w:val="26"/>
          <w:szCs w:val="26"/>
        </w:rPr>
        <w:t>сельско</w:t>
      </w:r>
      <w:r w:rsidRPr="005263B3">
        <w:rPr>
          <w:rFonts w:ascii="Cambria" w:eastAsia="Times New Roman" w:hAnsi="Cambria" w:cs="Times New Roman"/>
          <w:bCs w:val="0"/>
          <w:color w:val="auto"/>
          <w:sz w:val="26"/>
          <w:szCs w:val="26"/>
        </w:rPr>
        <w:t>го поселения</w:t>
      </w:r>
      <w:bookmarkEnd w:id="69"/>
    </w:p>
    <w:p w:rsidR="001019DC" w:rsidRPr="005263B3" w:rsidRDefault="001019DC" w:rsidP="00034792">
      <w:pPr>
        <w:spacing w:line="276" w:lineRule="auto"/>
        <w:ind w:firstLine="709"/>
        <w:jc w:val="both"/>
        <w:rPr>
          <w:sz w:val="26"/>
          <w:szCs w:val="26"/>
        </w:rPr>
      </w:pPr>
    </w:p>
    <w:p w:rsidR="008721DB" w:rsidRPr="005263B3" w:rsidRDefault="008721DB" w:rsidP="00034792">
      <w:pPr>
        <w:spacing w:line="276" w:lineRule="auto"/>
        <w:ind w:firstLine="709"/>
        <w:jc w:val="both"/>
        <w:rPr>
          <w:sz w:val="26"/>
          <w:szCs w:val="26"/>
        </w:rPr>
      </w:pPr>
      <w:r w:rsidRPr="005263B3">
        <w:rPr>
          <w:sz w:val="26"/>
          <w:szCs w:val="26"/>
        </w:rPr>
        <w:t xml:space="preserve">1. Решение о подготовке документации по планировке территории принимается главой </w:t>
      </w:r>
      <w:r w:rsidR="00065765" w:rsidRPr="005263B3">
        <w:rPr>
          <w:sz w:val="26"/>
          <w:szCs w:val="26"/>
        </w:rPr>
        <w:t>Подгорненск</w:t>
      </w:r>
      <w:r w:rsidR="002F7270" w:rsidRPr="005263B3">
        <w:rPr>
          <w:sz w:val="26"/>
          <w:szCs w:val="26"/>
        </w:rPr>
        <w:t>ого сельского</w:t>
      </w:r>
      <w:r w:rsidRPr="005263B3">
        <w:rPr>
          <w:sz w:val="26"/>
          <w:szCs w:val="26"/>
        </w:rPr>
        <w:t xml:space="preserve"> поселения по собственной </w:t>
      </w:r>
      <w:r w:rsidRPr="005263B3">
        <w:rPr>
          <w:sz w:val="26"/>
          <w:szCs w:val="26"/>
        </w:rPr>
        <w:lastRenderedPageBreak/>
        <w:t>инициативе либо на основании предложений физических или юридических лиц о подготовке документации по планировке территории.</w:t>
      </w:r>
    </w:p>
    <w:p w:rsidR="008721DB" w:rsidRPr="005263B3" w:rsidRDefault="008721DB" w:rsidP="00034792">
      <w:pPr>
        <w:spacing w:line="276" w:lineRule="auto"/>
        <w:ind w:firstLine="709"/>
        <w:jc w:val="both"/>
        <w:rPr>
          <w:sz w:val="26"/>
          <w:szCs w:val="26"/>
        </w:rPr>
      </w:pPr>
      <w:r w:rsidRPr="005263B3">
        <w:rPr>
          <w:sz w:val="26"/>
          <w:szCs w:val="26"/>
        </w:rPr>
        <w:t xml:space="preserve">2. </w:t>
      </w:r>
      <w:proofErr w:type="gramStart"/>
      <w:r w:rsidRPr="005263B3">
        <w:rPr>
          <w:sz w:val="26"/>
          <w:szCs w:val="26"/>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8721DB" w:rsidRPr="005263B3" w:rsidRDefault="008721DB" w:rsidP="00380893">
      <w:pPr>
        <w:spacing w:line="276" w:lineRule="auto"/>
        <w:ind w:firstLine="709"/>
        <w:jc w:val="both"/>
        <w:rPr>
          <w:sz w:val="26"/>
          <w:szCs w:val="26"/>
        </w:rPr>
      </w:pPr>
      <w:r w:rsidRPr="005263B3">
        <w:rPr>
          <w:sz w:val="26"/>
          <w:szCs w:val="26"/>
        </w:rPr>
        <w:t xml:space="preserve">3. Принятое главой </w:t>
      </w:r>
      <w:r w:rsidR="00065765" w:rsidRPr="005263B3">
        <w:rPr>
          <w:sz w:val="26"/>
          <w:szCs w:val="26"/>
        </w:rPr>
        <w:t>Подгорненск</w:t>
      </w:r>
      <w:r w:rsidR="002F7270" w:rsidRPr="005263B3">
        <w:rPr>
          <w:sz w:val="26"/>
          <w:szCs w:val="26"/>
        </w:rPr>
        <w:t>ого сельского</w:t>
      </w:r>
      <w:r w:rsidRPr="005263B3">
        <w:rPr>
          <w:sz w:val="26"/>
          <w:szCs w:val="26"/>
        </w:rPr>
        <w:t xml:space="preserve"> поселения решение о подготовке документации по планировке территории </w:t>
      </w:r>
      <w:r w:rsidR="00380893" w:rsidRPr="005263B3">
        <w:rPr>
          <w:sz w:val="26"/>
          <w:szCs w:val="26"/>
        </w:rPr>
        <w:t xml:space="preserve">подлежит опубликованию через средства массовой информации и иными способами, </w:t>
      </w:r>
      <w:r w:rsidRPr="005263B3">
        <w:rPr>
          <w:sz w:val="26"/>
          <w:szCs w:val="26"/>
        </w:rPr>
        <w:t>в течение трех дней со дня принятия такого решения.</w:t>
      </w:r>
    </w:p>
    <w:p w:rsidR="008721DB" w:rsidRPr="005263B3" w:rsidRDefault="008721DB" w:rsidP="00034792">
      <w:pPr>
        <w:spacing w:line="276" w:lineRule="auto"/>
        <w:ind w:firstLine="709"/>
        <w:jc w:val="both"/>
        <w:rPr>
          <w:sz w:val="26"/>
          <w:szCs w:val="26"/>
        </w:rPr>
      </w:pPr>
      <w:r w:rsidRPr="005263B3">
        <w:rPr>
          <w:sz w:val="26"/>
          <w:szCs w:val="26"/>
        </w:rPr>
        <w:t xml:space="preserve">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w:t>
      </w:r>
      <w:r w:rsidR="00065765" w:rsidRPr="005263B3">
        <w:rPr>
          <w:sz w:val="26"/>
          <w:szCs w:val="26"/>
        </w:rPr>
        <w:t>Подгорненск</w:t>
      </w:r>
      <w:r w:rsidR="002F7270" w:rsidRPr="005263B3">
        <w:rPr>
          <w:sz w:val="26"/>
          <w:szCs w:val="26"/>
        </w:rPr>
        <w:t xml:space="preserve">ого сельского </w:t>
      </w:r>
      <w:r w:rsidRPr="005263B3">
        <w:rPr>
          <w:sz w:val="26"/>
          <w:szCs w:val="26"/>
        </w:rPr>
        <w:t>поселения свои предложения о порядке, сроках подготовки и содержании документации по планировке территории.</w:t>
      </w:r>
    </w:p>
    <w:p w:rsidR="008721DB" w:rsidRPr="005263B3" w:rsidRDefault="00E86B13" w:rsidP="00034792">
      <w:pPr>
        <w:spacing w:line="276" w:lineRule="auto"/>
        <w:ind w:firstLine="709"/>
        <w:jc w:val="both"/>
        <w:rPr>
          <w:sz w:val="26"/>
          <w:szCs w:val="26"/>
        </w:rPr>
      </w:pPr>
      <w:r w:rsidRPr="005263B3">
        <w:rPr>
          <w:sz w:val="26"/>
          <w:szCs w:val="26"/>
        </w:rPr>
        <w:t>5</w:t>
      </w:r>
      <w:r w:rsidR="008721DB" w:rsidRPr="005263B3">
        <w:rPr>
          <w:sz w:val="26"/>
          <w:szCs w:val="26"/>
        </w:rPr>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r w:rsidR="00065765" w:rsidRPr="005263B3">
        <w:rPr>
          <w:sz w:val="26"/>
          <w:szCs w:val="26"/>
        </w:rPr>
        <w:t>Подгорненск</w:t>
      </w:r>
      <w:r w:rsidR="00234203" w:rsidRPr="005263B3">
        <w:rPr>
          <w:sz w:val="26"/>
          <w:szCs w:val="26"/>
        </w:rPr>
        <w:t>ого сельского</w:t>
      </w:r>
      <w:r w:rsidR="008721DB" w:rsidRPr="005263B3">
        <w:rPr>
          <w:sz w:val="26"/>
          <w:szCs w:val="26"/>
        </w:rPr>
        <w:t xml:space="preserve"> поселения, до их утверждения подлежат обязательному рассмотрению на публичных слушаниях.</w:t>
      </w:r>
    </w:p>
    <w:p w:rsidR="008721DB" w:rsidRPr="005263B3" w:rsidRDefault="00E86B13" w:rsidP="00034792">
      <w:pPr>
        <w:spacing w:line="276" w:lineRule="auto"/>
        <w:ind w:firstLine="709"/>
        <w:jc w:val="both"/>
        <w:rPr>
          <w:sz w:val="26"/>
          <w:szCs w:val="26"/>
        </w:rPr>
      </w:pPr>
      <w:r w:rsidRPr="005263B3">
        <w:rPr>
          <w:sz w:val="26"/>
          <w:szCs w:val="26"/>
        </w:rPr>
        <w:t>6</w:t>
      </w:r>
      <w:r w:rsidR="008721DB" w:rsidRPr="005263B3">
        <w:rPr>
          <w:sz w:val="26"/>
          <w:szCs w:val="26"/>
        </w:rPr>
        <w:t xml:space="preserve">.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r w:rsidR="00065765" w:rsidRPr="005263B3">
        <w:rPr>
          <w:sz w:val="26"/>
          <w:szCs w:val="26"/>
        </w:rPr>
        <w:t>Подгорненск</w:t>
      </w:r>
      <w:r w:rsidR="00234203" w:rsidRPr="005263B3">
        <w:rPr>
          <w:sz w:val="26"/>
          <w:szCs w:val="26"/>
        </w:rPr>
        <w:t>ое сельское</w:t>
      </w:r>
      <w:r w:rsidR="008721DB" w:rsidRPr="005263B3">
        <w:rPr>
          <w:sz w:val="26"/>
          <w:szCs w:val="26"/>
        </w:rPr>
        <w:t xml:space="preserve"> поселен</w:t>
      </w:r>
      <w:r w:rsidR="00234203" w:rsidRPr="005263B3">
        <w:rPr>
          <w:sz w:val="26"/>
          <w:szCs w:val="26"/>
        </w:rPr>
        <w:t>ие</w:t>
      </w:r>
      <w:r w:rsidR="008721DB" w:rsidRPr="005263B3">
        <w:rPr>
          <w:sz w:val="26"/>
          <w:szCs w:val="26"/>
        </w:rPr>
        <w:t xml:space="preserve"> и нормативными правовыми актами представительного органа муниципального образования </w:t>
      </w:r>
      <w:r w:rsidR="00065765" w:rsidRPr="005263B3">
        <w:rPr>
          <w:sz w:val="26"/>
          <w:szCs w:val="26"/>
        </w:rPr>
        <w:t>Подгорненск</w:t>
      </w:r>
      <w:r w:rsidR="00234203" w:rsidRPr="005263B3">
        <w:rPr>
          <w:sz w:val="26"/>
          <w:szCs w:val="26"/>
        </w:rPr>
        <w:t xml:space="preserve">ое сельское поселение </w:t>
      </w:r>
      <w:r w:rsidR="008721DB" w:rsidRPr="005263B3">
        <w:rPr>
          <w:sz w:val="26"/>
          <w:szCs w:val="26"/>
        </w:rPr>
        <w:t>с учетом положений настоящей статьи.</w:t>
      </w:r>
    </w:p>
    <w:p w:rsidR="008721DB" w:rsidRPr="005263B3" w:rsidRDefault="00E86B13" w:rsidP="00034792">
      <w:pPr>
        <w:spacing w:line="276" w:lineRule="auto"/>
        <w:ind w:firstLine="709"/>
        <w:jc w:val="both"/>
        <w:rPr>
          <w:sz w:val="26"/>
          <w:szCs w:val="26"/>
        </w:rPr>
      </w:pPr>
      <w:r w:rsidRPr="005263B3">
        <w:rPr>
          <w:sz w:val="26"/>
          <w:szCs w:val="26"/>
        </w:rPr>
        <w:t>7</w:t>
      </w:r>
      <w:r w:rsidR="008721DB" w:rsidRPr="005263B3">
        <w:rPr>
          <w:sz w:val="26"/>
          <w:szCs w:val="26"/>
        </w:rPr>
        <w:t xml:space="preserve">. </w:t>
      </w:r>
      <w:proofErr w:type="gramStart"/>
      <w:r w:rsidR="008721DB" w:rsidRPr="005263B3">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008721DB" w:rsidRPr="005263B3">
        <w:rPr>
          <w:sz w:val="26"/>
          <w:szCs w:val="26"/>
        </w:rPr>
        <w:t>, лиц, законные интересы которых могут быть нарушены в связи с реализацией таких проектов.</w:t>
      </w:r>
    </w:p>
    <w:p w:rsidR="008721DB" w:rsidRPr="005263B3" w:rsidRDefault="00E86B13" w:rsidP="00034792">
      <w:pPr>
        <w:spacing w:line="276" w:lineRule="auto"/>
        <w:ind w:firstLine="709"/>
        <w:jc w:val="both"/>
        <w:rPr>
          <w:sz w:val="26"/>
          <w:szCs w:val="26"/>
        </w:rPr>
      </w:pPr>
      <w:r w:rsidRPr="005263B3">
        <w:rPr>
          <w:sz w:val="26"/>
          <w:szCs w:val="26"/>
        </w:rPr>
        <w:t>8</w:t>
      </w:r>
      <w:r w:rsidR="008721DB" w:rsidRPr="005263B3">
        <w:rPr>
          <w:sz w:val="26"/>
          <w:szCs w:val="26"/>
        </w:rPr>
        <w:t>.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8721DB" w:rsidRPr="005263B3" w:rsidRDefault="00E86B13" w:rsidP="00034792">
      <w:pPr>
        <w:spacing w:line="276" w:lineRule="auto"/>
        <w:ind w:firstLine="709"/>
        <w:jc w:val="both"/>
        <w:rPr>
          <w:sz w:val="26"/>
          <w:szCs w:val="26"/>
        </w:rPr>
      </w:pPr>
      <w:r w:rsidRPr="005263B3">
        <w:rPr>
          <w:sz w:val="26"/>
          <w:szCs w:val="26"/>
        </w:rPr>
        <w:t>9</w:t>
      </w:r>
      <w:r w:rsidR="008721DB" w:rsidRPr="005263B3">
        <w:rPr>
          <w:sz w:val="26"/>
          <w:szCs w:val="26"/>
        </w:rPr>
        <w:t>. Участники публичных слушаний по проекту планировки территории и проекту межевания территории вправе представить в уполномоченны</w:t>
      </w:r>
      <w:r w:rsidR="008646E1" w:rsidRPr="005263B3">
        <w:rPr>
          <w:sz w:val="26"/>
          <w:szCs w:val="26"/>
        </w:rPr>
        <w:t>й</w:t>
      </w:r>
      <w:r w:rsidR="008721DB" w:rsidRPr="005263B3">
        <w:rPr>
          <w:sz w:val="26"/>
          <w:szCs w:val="26"/>
        </w:rPr>
        <w:t xml:space="preserve"> на </w:t>
      </w:r>
      <w:r w:rsidR="008721DB" w:rsidRPr="005263B3">
        <w:rPr>
          <w:sz w:val="26"/>
          <w:szCs w:val="26"/>
        </w:rPr>
        <w:lastRenderedPageBreak/>
        <w:t xml:space="preserve">проведение публичных слушаний орган местного самоуправления </w:t>
      </w:r>
      <w:r w:rsidR="00065765" w:rsidRPr="005263B3">
        <w:rPr>
          <w:sz w:val="26"/>
          <w:szCs w:val="26"/>
        </w:rPr>
        <w:t>Подгорненск</w:t>
      </w:r>
      <w:r w:rsidR="00234203" w:rsidRPr="005263B3">
        <w:rPr>
          <w:sz w:val="26"/>
          <w:szCs w:val="26"/>
        </w:rPr>
        <w:t>ого сельского</w:t>
      </w:r>
      <w:r w:rsidR="008721DB" w:rsidRPr="005263B3">
        <w:rPr>
          <w:sz w:val="26"/>
          <w:szCs w:val="26"/>
        </w:rPr>
        <w:t xml:space="preserve">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8721DB" w:rsidRPr="005263B3" w:rsidRDefault="00E86B13" w:rsidP="00034792">
      <w:pPr>
        <w:spacing w:line="276" w:lineRule="auto"/>
        <w:ind w:firstLine="709"/>
        <w:jc w:val="both"/>
        <w:rPr>
          <w:sz w:val="26"/>
          <w:szCs w:val="26"/>
        </w:rPr>
      </w:pPr>
      <w:r w:rsidRPr="005263B3">
        <w:rPr>
          <w:sz w:val="26"/>
          <w:szCs w:val="26"/>
        </w:rPr>
        <w:t>10</w:t>
      </w:r>
      <w:r w:rsidR="008721DB" w:rsidRPr="005263B3">
        <w:rPr>
          <w:sz w:val="26"/>
          <w:szCs w:val="26"/>
        </w:rPr>
        <w:t xml:space="preserve">. Заключение о результатах публичных слушаний по проекту планировки территории и проекту межевания территории </w:t>
      </w:r>
      <w:r w:rsidR="00C221D4" w:rsidRPr="005263B3">
        <w:rPr>
          <w:sz w:val="26"/>
          <w:szCs w:val="26"/>
        </w:rPr>
        <w:t>подлежит опубликованию через средства массовой информации и иными способами</w:t>
      </w:r>
      <w:r w:rsidR="008721DB" w:rsidRPr="005263B3">
        <w:rPr>
          <w:sz w:val="26"/>
          <w:szCs w:val="26"/>
        </w:rPr>
        <w:t>.</w:t>
      </w:r>
    </w:p>
    <w:p w:rsidR="008721DB" w:rsidRPr="005263B3" w:rsidRDefault="00E86B13" w:rsidP="00034792">
      <w:pPr>
        <w:spacing w:line="276" w:lineRule="auto"/>
        <w:ind w:firstLine="709"/>
        <w:jc w:val="both"/>
        <w:rPr>
          <w:sz w:val="26"/>
          <w:szCs w:val="26"/>
        </w:rPr>
      </w:pPr>
      <w:r w:rsidRPr="005263B3">
        <w:rPr>
          <w:sz w:val="26"/>
          <w:szCs w:val="26"/>
        </w:rPr>
        <w:t>11</w:t>
      </w:r>
      <w:r w:rsidR="008721DB" w:rsidRPr="005263B3">
        <w:rPr>
          <w:sz w:val="26"/>
          <w:szCs w:val="26"/>
        </w:rPr>
        <w:t xml:space="preserve">. </w:t>
      </w:r>
      <w:proofErr w:type="gramStart"/>
      <w:r w:rsidR="008721DB" w:rsidRPr="005263B3">
        <w:rPr>
          <w:sz w:val="26"/>
          <w:szCs w:val="26"/>
        </w:rPr>
        <w:t xml:space="preserve">Срок проведения публичных слушаний со дня оповещения жителей муниципального образования </w:t>
      </w:r>
      <w:r w:rsidR="00065765" w:rsidRPr="005263B3">
        <w:rPr>
          <w:sz w:val="26"/>
          <w:szCs w:val="26"/>
        </w:rPr>
        <w:t>Подгорненск</w:t>
      </w:r>
      <w:r w:rsidR="000167E2" w:rsidRPr="005263B3">
        <w:rPr>
          <w:sz w:val="26"/>
          <w:szCs w:val="26"/>
        </w:rPr>
        <w:t>ое сельское</w:t>
      </w:r>
      <w:r w:rsidR="008721DB" w:rsidRPr="005263B3">
        <w:rPr>
          <w:sz w:val="26"/>
          <w:szCs w:val="26"/>
        </w:rPr>
        <w:t xml:space="preserve"> поселени</w:t>
      </w:r>
      <w:r w:rsidR="000167E2" w:rsidRPr="005263B3">
        <w:rPr>
          <w:sz w:val="26"/>
          <w:szCs w:val="26"/>
        </w:rPr>
        <w:t>е</w:t>
      </w:r>
      <w:r w:rsidR="008721DB" w:rsidRPr="005263B3">
        <w:rPr>
          <w:sz w:val="26"/>
          <w:szCs w:val="26"/>
        </w:rPr>
        <w:t xml:space="preserve">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w:t>
      </w:r>
      <w:r w:rsidR="00065765" w:rsidRPr="005263B3">
        <w:rPr>
          <w:sz w:val="26"/>
          <w:szCs w:val="26"/>
        </w:rPr>
        <w:t>Подгорненск</w:t>
      </w:r>
      <w:r w:rsidR="000167E2" w:rsidRPr="005263B3">
        <w:rPr>
          <w:sz w:val="26"/>
          <w:szCs w:val="26"/>
        </w:rPr>
        <w:t>ое сельское поселение</w:t>
      </w:r>
      <w:r w:rsidR="008721DB" w:rsidRPr="005263B3">
        <w:rPr>
          <w:sz w:val="26"/>
          <w:szCs w:val="26"/>
        </w:rPr>
        <w:t xml:space="preserve"> и не может быть менее одного месяца и более трех месяцев.</w:t>
      </w:r>
      <w:proofErr w:type="gramEnd"/>
    </w:p>
    <w:p w:rsidR="008721DB" w:rsidRPr="005263B3" w:rsidRDefault="00E86B13" w:rsidP="00034792">
      <w:pPr>
        <w:spacing w:line="276" w:lineRule="auto"/>
        <w:ind w:firstLine="709"/>
        <w:jc w:val="both"/>
        <w:rPr>
          <w:sz w:val="26"/>
          <w:szCs w:val="26"/>
        </w:rPr>
      </w:pPr>
      <w:r w:rsidRPr="005263B3">
        <w:rPr>
          <w:sz w:val="26"/>
          <w:szCs w:val="26"/>
        </w:rPr>
        <w:t>12</w:t>
      </w:r>
      <w:r w:rsidR="008721DB" w:rsidRPr="005263B3">
        <w:rPr>
          <w:sz w:val="26"/>
          <w:szCs w:val="26"/>
        </w:rPr>
        <w:t>. После проведения публичных слушаний уполномоченный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8721DB"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3</w:t>
      </w:r>
      <w:r w:rsidRPr="005263B3">
        <w:rPr>
          <w:sz w:val="26"/>
          <w:szCs w:val="26"/>
        </w:rPr>
        <w:t xml:space="preserve">. </w:t>
      </w:r>
      <w:proofErr w:type="gramStart"/>
      <w:r w:rsidRPr="005263B3">
        <w:rPr>
          <w:sz w:val="26"/>
          <w:szCs w:val="26"/>
        </w:rPr>
        <w:t xml:space="preserve">Глава администрации </w:t>
      </w:r>
      <w:r w:rsidR="00065765" w:rsidRPr="005263B3">
        <w:rPr>
          <w:sz w:val="26"/>
          <w:szCs w:val="26"/>
        </w:rPr>
        <w:t>Подгорненск</w:t>
      </w:r>
      <w:r w:rsidR="000167E2" w:rsidRPr="005263B3">
        <w:rPr>
          <w:sz w:val="26"/>
          <w:szCs w:val="26"/>
        </w:rPr>
        <w:t xml:space="preserve">ого сельского поселения </w:t>
      </w:r>
      <w:r w:rsidRPr="005263B3">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w:t>
      </w:r>
      <w:r w:rsidR="00065765" w:rsidRPr="005263B3">
        <w:rPr>
          <w:sz w:val="26"/>
          <w:szCs w:val="26"/>
        </w:rPr>
        <w:t>Подгорненск</w:t>
      </w:r>
      <w:r w:rsidR="000167E2" w:rsidRPr="005263B3">
        <w:rPr>
          <w:sz w:val="26"/>
          <w:szCs w:val="26"/>
        </w:rPr>
        <w:t xml:space="preserve">ого сельского поселения </w:t>
      </w:r>
      <w:r w:rsidRPr="005263B3">
        <w:rPr>
          <w:sz w:val="26"/>
          <w:szCs w:val="26"/>
        </w:rPr>
        <w:t>на доработку с учетом указанных протокола и заключения.</w:t>
      </w:r>
      <w:proofErr w:type="gramEnd"/>
    </w:p>
    <w:p w:rsidR="008721DB"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4</w:t>
      </w:r>
      <w:r w:rsidRPr="005263B3">
        <w:rPr>
          <w:sz w:val="26"/>
          <w:szCs w:val="26"/>
        </w:rPr>
        <w:t>. Утвержденная документация по планировке территории (проекты планировки территории и проекты межевания территории) подлежит опубликованию в течение семи дней со дня утверждения указанной документации.</w:t>
      </w:r>
    </w:p>
    <w:p w:rsidR="008721DB"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5</w:t>
      </w:r>
      <w:r w:rsidRPr="005263B3">
        <w:rPr>
          <w:sz w:val="26"/>
          <w:szCs w:val="26"/>
        </w:rPr>
        <w:t xml:space="preserve">. На основании документации по планировке территории, утвержденной главой администрации </w:t>
      </w:r>
      <w:r w:rsidR="00065765" w:rsidRPr="005263B3">
        <w:rPr>
          <w:sz w:val="26"/>
          <w:szCs w:val="26"/>
        </w:rPr>
        <w:t>Подгорненск</w:t>
      </w:r>
      <w:r w:rsidR="000167E2" w:rsidRPr="005263B3">
        <w:rPr>
          <w:sz w:val="26"/>
          <w:szCs w:val="26"/>
        </w:rPr>
        <w:t xml:space="preserve">ого сельского </w:t>
      </w:r>
      <w:r w:rsidRPr="005263B3">
        <w:rPr>
          <w:sz w:val="26"/>
          <w:szCs w:val="26"/>
        </w:rPr>
        <w:t>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962DF" w:rsidRPr="005263B3" w:rsidRDefault="008721DB" w:rsidP="00034792">
      <w:pPr>
        <w:spacing w:line="276" w:lineRule="auto"/>
        <w:ind w:firstLine="709"/>
        <w:jc w:val="both"/>
        <w:rPr>
          <w:sz w:val="26"/>
          <w:szCs w:val="26"/>
        </w:rPr>
      </w:pPr>
      <w:r w:rsidRPr="005263B3">
        <w:rPr>
          <w:sz w:val="26"/>
          <w:szCs w:val="26"/>
        </w:rPr>
        <w:t>1</w:t>
      </w:r>
      <w:r w:rsidR="00E86B13" w:rsidRPr="005263B3">
        <w:rPr>
          <w:sz w:val="26"/>
          <w:szCs w:val="26"/>
        </w:rPr>
        <w:t>6</w:t>
      </w:r>
      <w:r w:rsidRPr="005263B3">
        <w:rPr>
          <w:sz w:val="26"/>
          <w:szCs w:val="26"/>
        </w:rPr>
        <w:t>. В случае</w:t>
      </w:r>
      <w:proofErr w:type="gramStart"/>
      <w:r w:rsidRPr="005263B3">
        <w:rPr>
          <w:sz w:val="26"/>
          <w:szCs w:val="26"/>
        </w:rPr>
        <w:t>,</w:t>
      </w:r>
      <w:proofErr w:type="gramEnd"/>
      <w:r w:rsidRPr="005263B3">
        <w:rPr>
          <w:sz w:val="26"/>
          <w:szCs w:val="26"/>
        </w:rPr>
        <w:t xml:space="preserve"> если физическое или юридическое лицо обращается в администрацию </w:t>
      </w:r>
      <w:r w:rsidR="00065765" w:rsidRPr="005263B3">
        <w:rPr>
          <w:sz w:val="26"/>
          <w:szCs w:val="26"/>
        </w:rPr>
        <w:t>Подгорненск</w:t>
      </w:r>
      <w:r w:rsidR="000167E2" w:rsidRPr="005263B3">
        <w:rPr>
          <w:sz w:val="26"/>
          <w:szCs w:val="26"/>
        </w:rPr>
        <w:t xml:space="preserve">ого сельского </w:t>
      </w:r>
      <w:r w:rsidRPr="005263B3">
        <w:rPr>
          <w:sz w:val="26"/>
          <w:szCs w:val="26"/>
        </w:rPr>
        <w:t xml:space="preserve">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w:t>
      </w:r>
      <w:r w:rsidR="00065765" w:rsidRPr="005263B3">
        <w:rPr>
          <w:sz w:val="26"/>
          <w:szCs w:val="26"/>
        </w:rPr>
        <w:t>Подгорненск</w:t>
      </w:r>
      <w:r w:rsidR="000167E2" w:rsidRPr="005263B3">
        <w:rPr>
          <w:sz w:val="26"/>
          <w:szCs w:val="26"/>
        </w:rPr>
        <w:t xml:space="preserve">ого сельского поселения </w:t>
      </w:r>
      <w:r w:rsidRPr="005263B3">
        <w:rPr>
          <w:sz w:val="26"/>
          <w:szCs w:val="26"/>
        </w:rPr>
        <w:t xml:space="preserve">в течение тридцати дней со дня поступления указанного обращения осуществляет подготовку </w:t>
      </w:r>
      <w:r w:rsidRPr="005263B3">
        <w:rPr>
          <w:sz w:val="26"/>
          <w:szCs w:val="26"/>
        </w:rPr>
        <w:lastRenderedPageBreak/>
        <w:t xml:space="preserve">градостроительного плана земельного участка и утверждает его. Орган местного самоуправления </w:t>
      </w:r>
      <w:r w:rsidR="00065765" w:rsidRPr="005263B3">
        <w:rPr>
          <w:sz w:val="26"/>
          <w:szCs w:val="26"/>
        </w:rPr>
        <w:t>Подгорненск</w:t>
      </w:r>
      <w:r w:rsidR="000167E2" w:rsidRPr="005263B3">
        <w:rPr>
          <w:sz w:val="26"/>
          <w:szCs w:val="26"/>
        </w:rPr>
        <w:t xml:space="preserve">ого сельского </w:t>
      </w:r>
      <w:r w:rsidRPr="005263B3">
        <w:rPr>
          <w:sz w:val="26"/>
          <w:szCs w:val="26"/>
        </w:rPr>
        <w:t>поселения предоставляет заявителю градостроительный план земельного участка без взимания платы.</w:t>
      </w:r>
    </w:p>
    <w:p w:rsidR="00A962DF" w:rsidRPr="005263B3" w:rsidRDefault="009D24A0" w:rsidP="003A4BDD">
      <w:pPr>
        <w:pStyle w:val="2"/>
        <w:spacing w:line="312" w:lineRule="auto"/>
        <w:ind w:firstLine="709"/>
        <w:jc w:val="both"/>
        <w:rPr>
          <w:rFonts w:ascii="Cambria" w:eastAsia="Times New Roman" w:hAnsi="Cambria" w:cs="Times New Roman"/>
          <w:color w:val="auto"/>
        </w:rPr>
      </w:pPr>
      <w:bookmarkStart w:id="70" w:name="_Toc375657790"/>
      <w:r w:rsidRPr="005263B3">
        <w:rPr>
          <w:rFonts w:ascii="Cambria" w:eastAsia="Times New Roman" w:hAnsi="Cambria" w:cs="Times New Roman"/>
          <w:color w:val="auto"/>
        </w:rPr>
        <w:t>Глава 8</w:t>
      </w:r>
      <w:r w:rsidR="00442889" w:rsidRPr="005263B3">
        <w:rPr>
          <w:rFonts w:ascii="Cambria" w:eastAsia="Times New Roman" w:hAnsi="Cambria" w:cs="Times New Roman"/>
          <w:color w:val="auto"/>
        </w:rPr>
        <w:t>. ПУБЛИЧНЫЕ СЛУШАНИЯ ПО ВОПРОСАМ ЗЕМЛЕПОЛЬЗОВАНИЯ И ЗАСТРОЙКИ</w:t>
      </w:r>
      <w:bookmarkEnd w:id="70"/>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1" w:name="_Toc375657791"/>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2</w:t>
      </w:r>
      <w:r w:rsidRPr="005263B3">
        <w:rPr>
          <w:rFonts w:ascii="Cambria" w:eastAsia="Times New Roman" w:hAnsi="Cambria" w:cs="Times New Roman"/>
          <w:bCs w:val="0"/>
          <w:color w:val="auto"/>
          <w:sz w:val="26"/>
          <w:szCs w:val="26"/>
        </w:rPr>
        <w:t>. Общие положения организации и проведения публичных слушаний по вопросам землепользования и застройки</w:t>
      </w:r>
      <w:bookmarkEnd w:id="71"/>
    </w:p>
    <w:p w:rsidR="00442889" w:rsidRPr="005263B3" w:rsidRDefault="00442889" w:rsidP="00442889">
      <w:pPr>
        <w:widowControl w:val="0"/>
        <w:autoSpaceDE w:val="0"/>
        <w:autoSpaceDN w:val="0"/>
        <w:adjustRightInd w:val="0"/>
        <w:ind w:firstLine="540"/>
        <w:jc w:val="both"/>
        <w:rPr>
          <w:sz w:val="26"/>
          <w:szCs w:val="26"/>
        </w:rPr>
      </w:pPr>
    </w:p>
    <w:p w:rsidR="00442889" w:rsidRPr="005263B3" w:rsidRDefault="00442889" w:rsidP="00442889">
      <w:pPr>
        <w:spacing w:line="276" w:lineRule="auto"/>
        <w:ind w:firstLine="709"/>
        <w:jc w:val="both"/>
        <w:rPr>
          <w:sz w:val="26"/>
          <w:szCs w:val="26"/>
        </w:rPr>
      </w:pPr>
      <w:r w:rsidRPr="005263B3">
        <w:rPr>
          <w:sz w:val="26"/>
          <w:szCs w:val="26"/>
        </w:rPr>
        <w:t xml:space="preserve">1. Настоящими Правилами устанавливается порядок организации и проведения в поселении публичных слушаний </w:t>
      </w:r>
      <w:proofErr w:type="gramStart"/>
      <w:r w:rsidRPr="005263B3">
        <w:rPr>
          <w:sz w:val="26"/>
          <w:szCs w:val="26"/>
        </w:rPr>
        <w:t>по</w:t>
      </w:r>
      <w:proofErr w:type="gramEnd"/>
      <w:r w:rsidRPr="005263B3">
        <w:rPr>
          <w:sz w:val="26"/>
          <w:szCs w:val="26"/>
        </w:rPr>
        <w:t>:</w:t>
      </w:r>
    </w:p>
    <w:p w:rsidR="00442889" w:rsidRPr="005263B3" w:rsidRDefault="00442889" w:rsidP="00442889">
      <w:pPr>
        <w:spacing w:line="276" w:lineRule="auto"/>
        <w:ind w:firstLine="709"/>
        <w:jc w:val="both"/>
        <w:rPr>
          <w:sz w:val="26"/>
          <w:szCs w:val="26"/>
        </w:rPr>
      </w:pPr>
      <w:r w:rsidRPr="005263B3">
        <w:rPr>
          <w:sz w:val="26"/>
          <w:szCs w:val="26"/>
        </w:rPr>
        <w:t>1) внесению изменений в настоящие Правила;</w:t>
      </w:r>
    </w:p>
    <w:p w:rsidR="00442889" w:rsidRPr="005263B3" w:rsidRDefault="00442889" w:rsidP="00442889">
      <w:pPr>
        <w:spacing w:line="276" w:lineRule="auto"/>
        <w:ind w:firstLine="709"/>
        <w:jc w:val="both"/>
        <w:rPr>
          <w:sz w:val="26"/>
          <w:szCs w:val="26"/>
        </w:rPr>
      </w:pPr>
      <w:r w:rsidRPr="005263B3">
        <w:rPr>
          <w:sz w:val="26"/>
          <w:szCs w:val="26"/>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442889" w:rsidRPr="005263B3" w:rsidRDefault="00442889" w:rsidP="00442889">
      <w:pPr>
        <w:spacing w:line="276" w:lineRule="auto"/>
        <w:ind w:firstLine="709"/>
        <w:jc w:val="both"/>
        <w:rPr>
          <w:sz w:val="26"/>
          <w:szCs w:val="26"/>
        </w:rPr>
      </w:pPr>
      <w:r w:rsidRPr="005263B3">
        <w:rPr>
          <w:sz w:val="26"/>
          <w:szCs w:val="26"/>
        </w:rPr>
        <w:t>3) предоставление разрешения на условно – разрешенный вид использования земельного участка или объекта капитального строительства;</w:t>
      </w:r>
    </w:p>
    <w:p w:rsidR="00442889" w:rsidRPr="005263B3" w:rsidRDefault="00442889" w:rsidP="00442889">
      <w:pPr>
        <w:spacing w:line="276" w:lineRule="auto"/>
        <w:ind w:firstLine="709"/>
        <w:jc w:val="both"/>
        <w:rPr>
          <w:sz w:val="26"/>
          <w:szCs w:val="26"/>
        </w:rPr>
      </w:pPr>
      <w:r w:rsidRPr="005263B3">
        <w:rPr>
          <w:sz w:val="26"/>
          <w:szCs w:val="26"/>
        </w:rPr>
        <w:t>4) проектам планировки территории и проектам межевания территории.</w:t>
      </w:r>
    </w:p>
    <w:p w:rsidR="00442889" w:rsidRPr="005263B3" w:rsidRDefault="00442889" w:rsidP="00442889">
      <w:pPr>
        <w:spacing w:line="276" w:lineRule="auto"/>
        <w:ind w:firstLine="709"/>
        <w:jc w:val="both"/>
        <w:rPr>
          <w:sz w:val="26"/>
          <w:szCs w:val="26"/>
        </w:rPr>
      </w:pPr>
      <w:r w:rsidRPr="005263B3">
        <w:rPr>
          <w:sz w:val="26"/>
          <w:szCs w:val="26"/>
        </w:rPr>
        <w:t>2. Публичные слушания по вопросам землепользования и застройки (далее – публичные слушания) назначаются главой поселения и проводятся комиссией по</w:t>
      </w:r>
      <w:r w:rsidR="00463F61" w:rsidRPr="005263B3">
        <w:rPr>
          <w:sz w:val="26"/>
          <w:szCs w:val="26"/>
        </w:rPr>
        <w:t xml:space="preserve"> землепользованию и застройке. П</w:t>
      </w:r>
      <w:r w:rsidRPr="005263B3">
        <w:rPr>
          <w:sz w:val="26"/>
          <w:szCs w:val="26"/>
        </w:rPr>
        <w:t xml:space="preserve">орядок организации и проведения публичных слушаний определяется уставом </w:t>
      </w:r>
      <w:r w:rsidR="00463F61" w:rsidRPr="005263B3">
        <w:rPr>
          <w:sz w:val="26"/>
          <w:szCs w:val="26"/>
        </w:rPr>
        <w:t>поселения</w:t>
      </w:r>
      <w:r w:rsidRPr="005263B3">
        <w:rPr>
          <w:sz w:val="26"/>
          <w:szCs w:val="26"/>
        </w:rPr>
        <w:t xml:space="preserve">, нормативными правовыми актами представительного органа муниципального образования, </w:t>
      </w:r>
      <w:r w:rsidR="00E2230E" w:rsidRPr="005263B3">
        <w:rPr>
          <w:sz w:val="26"/>
          <w:szCs w:val="26"/>
        </w:rPr>
        <w:t>Г</w:t>
      </w:r>
      <w:r w:rsidRPr="005263B3">
        <w:rPr>
          <w:sz w:val="26"/>
          <w:szCs w:val="26"/>
        </w:rPr>
        <w:t xml:space="preserve">радостроительным кодексом РФ. </w:t>
      </w:r>
    </w:p>
    <w:p w:rsidR="00442889" w:rsidRPr="005263B3" w:rsidRDefault="00442889" w:rsidP="00442889">
      <w:pPr>
        <w:spacing w:line="276" w:lineRule="auto"/>
        <w:ind w:firstLine="709"/>
        <w:jc w:val="both"/>
        <w:rPr>
          <w:sz w:val="26"/>
          <w:szCs w:val="26"/>
        </w:rPr>
      </w:pPr>
      <w:r w:rsidRPr="005263B3">
        <w:rPr>
          <w:sz w:val="26"/>
          <w:szCs w:val="26"/>
        </w:rPr>
        <w:t>3. Продолжительность публичных слушаний определяется постановлением главы поселения о назначении публичных слушаний, и составляет:</w:t>
      </w:r>
    </w:p>
    <w:p w:rsidR="00442889" w:rsidRPr="005263B3" w:rsidRDefault="00442889" w:rsidP="00442889">
      <w:pPr>
        <w:spacing w:line="276" w:lineRule="auto"/>
        <w:ind w:firstLine="709"/>
        <w:jc w:val="both"/>
        <w:rPr>
          <w:sz w:val="26"/>
          <w:szCs w:val="26"/>
        </w:rPr>
      </w:pPr>
      <w:r w:rsidRPr="005263B3">
        <w:rPr>
          <w:sz w:val="26"/>
          <w:szCs w:val="26"/>
        </w:rPr>
        <w:t xml:space="preserve">1) </w:t>
      </w:r>
      <w:r w:rsidR="006217DF" w:rsidRPr="005263B3">
        <w:rPr>
          <w:sz w:val="26"/>
          <w:szCs w:val="26"/>
        </w:rPr>
        <w:t>по проекту</w:t>
      </w:r>
      <w:r w:rsidRPr="005263B3">
        <w:rPr>
          <w:sz w:val="26"/>
          <w:szCs w:val="26"/>
        </w:rPr>
        <w:t xml:space="preserve"> правил землепользования и застройки - не менее двух и не более четырех месяцев со дня опубликования такого проекта;</w:t>
      </w:r>
    </w:p>
    <w:p w:rsidR="004B7391" w:rsidRPr="005263B3" w:rsidRDefault="00442889" w:rsidP="00442889">
      <w:pPr>
        <w:spacing w:line="276" w:lineRule="auto"/>
        <w:ind w:firstLine="709"/>
        <w:jc w:val="both"/>
        <w:rPr>
          <w:sz w:val="26"/>
          <w:szCs w:val="26"/>
        </w:rPr>
      </w:pPr>
      <w:r w:rsidRPr="005263B3">
        <w:rPr>
          <w:sz w:val="26"/>
          <w:szCs w:val="26"/>
        </w:rPr>
        <w:t xml:space="preserve">2) по </w:t>
      </w:r>
      <w:r w:rsidR="004B7391" w:rsidRPr="005263B3">
        <w:rPr>
          <w:sz w:val="26"/>
          <w:szCs w:val="26"/>
        </w:rPr>
        <w:t>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442889" w:rsidRPr="005263B3" w:rsidRDefault="004B7391" w:rsidP="00442889">
      <w:pPr>
        <w:spacing w:line="276" w:lineRule="auto"/>
        <w:ind w:firstLine="709"/>
        <w:jc w:val="both"/>
        <w:rPr>
          <w:sz w:val="26"/>
          <w:szCs w:val="26"/>
        </w:rPr>
      </w:pPr>
      <w:r w:rsidRPr="005263B3">
        <w:rPr>
          <w:sz w:val="26"/>
          <w:szCs w:val="26"/>
        </w:rPr>
        <w:t xml:space="preserve">3) по </w:t>
      </w:r>
      <w:r w:rsidR="00442889" w:rsidRPr="005263B3">
        <w:rPr>
          <w:sz w:val="26"/>
          <w:szCs w:val="26"/>
        </w:rPr>
        <w:t>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442889" w:rsidRPr="005263B3" w:rsidRDefault="007122CE" w:rsidP="00442889">
      <w:pPr>
        <w:spacing w:line="276" w:lineRule="auto"/>
        <w:ind w:firstLine="709"/>
        <w:jc w:val="both"/>
        <w:rPr>
          <w:sz w:val="26"/>
          <w:szCs w:val="26"/>
        </w:rPr>
      </w:pPr>
      <w:r w:rsidRPr="005263B3">
        <w:rPr>
          <w:sz w:val="26"/>
          <w:szCs w:val="26"/>
        </w:rPr>
        <w:t>4</w:t>
      </w:r>
      <w:r w:rsidR="00442889" w:rsidRPr="005263B3">
        <w:rPr>
          <w:sz w:val="26"/>
          <w:szCs w:val="26"/>
        </w:rPr>
        <w:t>)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442889" w:rsidRPr="005263B3" w:rsidRDefault="00442889" w:rsidP="00442889">
      <w:pPr>
        <w:spacing w:line="276" w:lineRule="auto"/>
        <w:ind w:firstLine="709"/>
        <w:jc w:val="both"/>
        <w:rPr>
          <w:sz w:val="26"/>
          <w:szCs w:val="26"/>
        </w:rPr>
      </w:pPr>
      <w:r w:rsidRPr="005263B3">
        <w:rPr>
          <w:sz w:val="26"/>
          <w:szCs w:val="26"/>
        </w:rPr>
        <w:lastRenderedPageBreak/>
        <w:t xml:space="preserve">4. </w:t>
      </w:r>
      <w:proofErr w:type="gramStart"/>
      <w:r w:rsidRPr="005263B3">
        <w:rPr>
          <w:sz w:val="26"/>
          <w:szCs w:val="26"/>
        </w:rPr>
        <w:t>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442889" w:rsidRPr="005263B3" w:rsidRDefault="00442889" w:rsidP="00442889">
      <w:pPr>
        <w:spacing w:line="276" w:lineRule="auto"/>
        <w:ind w:firstLine="709"/>
        <w:jc w:val="both"/>
        <w:rPr>
          <w:sz w:val="26"/>
          <w:szCs w:val="26"/>
        </w:rPr>
      </w:pPr>
      <w:r w:rsidRPr="005263B3">
        <w:rPr>
          <w:sz w:val="26"/>
          <w:szCs w:val="26"/>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B145CD" w:rsidRPr="00B145CD" w:rsidRDefault="00B145CD" w:rsidP="00B145CD">
      <w:pPr>
        <w:spacing w:line="276" w:lineRule="auto"/>
        <w:ind w:firstLine="709"/>
        <w:jc w:val="both"/>
        <w:rPr>
          <w:sz w:val="26"/>
          <w:szCs w:val="26"/>
        </w:rPr>
      </w:pPr>
      <w:r w:rsidRPr="00B145CD">
        <w:rPr>
          <w:sz w:val="26"/>
          <w:szCs w:val="26"/>
        </w:rPr>
        <w:t>Глава поселения при получении проекта правил</w:t>
      </w:r>
      <w:r w:rsidRPr="00B145CD">
        <w:rPr>
          <w:sz w:val="26"/>
          <w:szCs w:val="26"/>
        </w:rPr>
        <w:br/>
        <w:t>землепользования и застройки принимает решение о проведении публичных</w:t>
      </w:r>
      <w:r w:rsidRPr="00B145CD">
        <w:rPr>
          <w:sz w:val="26"/>
          <w:szCs w:val="26"/>
        </w:rPr>
        <w:br/>
        <w:t>слушаний по такому проекту в срок не позднее чем через десять дней со дня</w:t>
      </w:r>
      <w:r w:rsidRPr="00B145CD">
        <w:rPr>
          <w:sz w:val="26"/>
          <w:szCs w:val="26"/>
        </w:rPr>
        <w:br/>
        <w:t>получения такого проекта.</w:t>
      </w:r>
    </w:p>
    <w:p w:rsidR="00B145CD" w:rsidRPr="00B145CD" w:rsidRDefault="00B145CD" w:rsidP="00B145CD">
      <w:pPr>
        <w:spacing w:line="276" w:lineRule="auto"/>
        <w:ind w:firstLine="709"/>
        <w:jc w:val="both"/>
        <w:rPr>
          <w:sz w:val="26"/>
          <w:szCs w:val="26"/>
        </w:rPr>
      </w:pPr>
      <w:r w:rsidRPr="00B145CD">
        <w:rPr>
          <w:sz w:val="26"/>
          <w:szCs w:val="26"/>
        </w:rPr>
        <w:t>Публичные слушания по проекту правил землепользования и</w:t>
      </w:r>
      <w:r w:rsidRPr="00B145CD">
        <w:rPr>
          <w:sz w:val="26"/>
          <w:szCs w:val="26"/>
        </w:rPr>
        <w:br/>
        <w:t>застройки проводятся комиссией по землепользованию и застройки в соответствии со статьей 31 Градостроительного кодекса РФ.</w:t>
      </w:r>
    </w:p>
    <w:p w:rsidR="00B145CD" w:rsidRPr="00B145CD" w:rsidRDefault="00B145CD" w:rsidP="00B145CD">
      <w:pPr>
        <w:spacing w:line="276" w:lineRule="auto"/>
        <w:ind w:firstLine="709"/>
        <w:jc w:val="both"/>
        <w:rPr>
          <w:sz w:val="26"/>
          <w:szCs w:val="26"/>
        </w:rPr>
      </w:pPr>
      <w:r w:rsidRPr="00B145CD">
        <w:rPr>
          <w:sz w:val="26"/>
          <w:szCs w:val="26"/>
        </w:rPr>
        <w:t>В случае</w:t>
      </w:r>
      <w:proofErr w:type="gramStart"/>
      <w:r w:rsidRPr="00B145CD">
        <w:rPr>
          <w:sz w:val="26"/>
          <w:szCs w:val="26"/>
        </w:rPr>
        <w:t>,</w:t>
      </w:r>
      <w:proofErr w:type="gramEnd"/>
      <w:r w:rsidRPr="00B145CD">
        <w:rPr>
          <w:sz w:val="26"/>
          <w:szCs w:val="26"/>
        </w:rPr>
        <w:t xml:space="preserve"> если внесение изменений в правила землепользования и</w:t>
      </w:r>
      <w:r w:rsidRPr="00B145CD">
        <w:rPr>
          <w:sz w:val="26"/>
          <w:szCs w:val="26"/>
        </w:rPr>
        <w:br/>
        <w:t>застройки связано с размещением или реконструкцией отдельного объекта</w:t>
      </w:r>
      <w:r w:rsidRPr="00B145CD">
        <w:rPr>
          <w:sz w:val="26"/>
          <w:szCs w:val="26"/>
        </w:rPr>
        <w:br/>
        <w:t>капитального строительства, публичные слушания по внесению изменений в</w:t>
      </w:r>
      <w:r w:rsidRPr="00B145CD">
        <w:rPr>
          <w:sz w:val="26"/>
          <w:szCs w:val="26"/>
        </w:rPr>
        <w:br/>
        <w:t>правила землепользования и застройки проводятся в границах территории,</w:t>
      </w:r>
      <w:r w:rsidRPr="00B145CD">
        <w:rPr>
          <w:sz w:val="26"/>
          <w:szCs w:val="26"/>
        </w:rPr>
        <w:br/>
        <w:t>планируемой для размещения или реконструкции такого объекта, и в границах</w:t>
      </w:r>
      <w:r w:rsidRPr="00B145CD">
        <w:rPr>
          <w:sz w:val="26"/>
          <w:szCs w:val="26"/>
        </w:rPr>
        <w:br/>
        <w:t>устанавливаемой для такого объекта зоны с особыми условиями использования</w:t>
      </w:r>
      <w:r w:rsidRPr="00B145CD">
        <w:rPr>
          <w:sz w:val="26"/>
          <w:szCs w:val="26"/>
        </w:rPr>
        <w:br/>
        <w:t xml:space="preserve">территорий. </w:t>
      </w:r>
      <w:proofErr w:type="gramStart"/>
      <w:r w:rsidRPr="00B145CD">
        <w:rPr>
          <w:sz w:val="26"/>
          <w:szCs w:val="26"/>
        </w:rPr>
        <w:t>При этом комиссия по землепользованию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B145CD">
        <w:rPr>
          <w:sz w:val="26"/>
          <w:szCs w:val="26"/>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B145CD">
        <w:rPr>
          <w:sz w:val="26"/>
          <w:szCs w:val="26"/>
        </w:rPr>
        <w:t>через пятнадцать дней со дня принятия главой сельского поселения решения о проведении публичных слушаний по предложениям о внесении</w:t>
      </w:r>
      <w:proofErr w:type="gramEnd"/>
      <w:r w:rsidRPr="00B145CD">
        <w:rPr>
          <w:sz w:val="26"/>
          <w:szCs w:val="26"/>
        </w:rPr>
        <w:t xml:space="preserve"> изменений в правила землепользования и застройки.</w:t>
      </w:r>
    </w:p>
    <w:p w:rsidR="00B145CD" w:rsidRPr="00B145CD" w:rsidRDefault="00B145CD" w:rsidP="00B145CD">
      <w:pPr>
        <w:spacing w:line="276" w:lineRule="auto"/>
        <w:ind w:firstLine="709"/>
        <w:jc w:val="both"/>
        <w:rPr>
          <w:sz w:val="26"/>
          <w:szCs w:val="26"/>
        </w:rPr>
      </w:pPr>
      <w:r w:rsidRPr="00B145CD">
        <w:rPr>
          <w:sz w:val="26"/>
          <w:szCs w:val="26"/>
        </w:rPr>
        <w:t>После завершения публичных слушаний по проекту правил</w:t>
      </w:r>
      <w:r w:rsidRPr="00B145CD">
        <w:rPr>
          <w:sz w:val="26"/>
          <w:szCs w:val="26"/>
        </w:rPr>
        <w:br/>
        <w:t xml:space="preserve">землепользования и застройки комиссия по  землепользованию и застройки с учетом результатов публичных слушаний обеспечивает внесение изменений в </w:t>
      </w:r>
      <w:r w:rsidRPr="00B145CD">
        <w:rPr>
          <w:sz w:val="26"/>
          <w:szCs w:val="26"/>
        </w:rPr>
        <w:lastRenderedPageBreak/>
        <w:t>проект правил землепользования и застройки с учетом результатов таких публичных слушаний и представляет указанный проект главе сельского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w:t>
      </w:r>
      <w:r w:rsidRPr="00B145CD">
        <w:rPr>
          <w:sz w:val="26"/>
          <w:szCs w:val="26"/>
        </w:rPr>
        <w:br/>
        <w:t>слушаний, составляемые в двух экземплярах.</w:t>
      </w:r>
    </w:p>
    <w:p w:rsidR="00B145CD" w:rsidRPr="00B145CD" w:rsidRDefault="00B145CD" w:rsidP="00B145CD">
      <w:pPr>
        <w:spacing w:line="276" w:lineRule="auto"/>
        <w:ind w:firstLine="709"/>
        <w:jc w:val="both"/>
        <w:rPr>
          <w:sz w:val="26"/>
          <w:szCs w:val="26"/>
        </w:rPr>
      </w:pPr>
      <w:r w:rsidRPr="00B145CD">
        <w:rPr>
          <w:sz w:val="26"/>
          <w:szCs w:val="26"/>
        </w:rPr>
        <w:t>Глава поселения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B145CD" w:rsidRPr="00B145CD" w:rsidRDefault="00B145CD" w:rsidP="00B145CD">
      <w:pPr>
        <w:spacing w:line="276" w:lineRule="auto"/>
        <w:ind w:firstLine="709"/>
        <w:jc w:val="both"/>
        <w:rPr>
          <w:sz w:val="26"/>
          <w:szCs w:val="26"/>
        </w:rPr>
      </w:pPr>
      <w:r w:rsidRPr="00B145CD">
        <w:rPr>
          <w:sz w:val="26"/>
          <w:szCs w:val="26"/>
        </w:rPr>
        <w:t>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B145CD" w:rsidRPr="00B145CD" w:rsidRDefault="00B145CD" w:rsidP="00B145CD">
      <w:pPr>
        <w:spacing w:line="276" w:lineRule="auto"/>
        <w:ind w:firstLine="709"/>
        <w:jc w:val="both"/>
        <w:rPr>
          <w:sz w:val="26"/>
          <w:szCs w:val="26"/>
        </w:rPr>
      </w:pPr>
      <w:r w:rsidRPr="00B145CD">
        <w:rPr>
          <w:sz w:val="26"/>
          <w:szCs w:val="26"/>
        </w:rPr>
        <w:t>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на доработку в соответствии с результатами публичных слушаний по указанному проекту.</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2" w:name="_Toc375657792"/>
      <w:r w:rsidRPr="005263B3">
        <w:rPr>
          <w:rFonts w:ascii="Cambria" w:eastAsia="Times New Roman" w:hAnsi="Cambria" w:cs="Times New Roman"/>
          <w:bCs w:val="0"/>
          <w:color w:val="auto"/>
          <w:sz w:val="26"/>
          <w:szCs w:val="26"/>
        </w:rPr>
        <w:t>Статья 3</w:t>
      </w:r>
      <w:r w:rsidR="009D24A0" w:rsidRPr="005263B3">
        <w:rPr>
          <w:rFonts w:ascii="Cambria" w:eastAsia="Times New Roman" w:hAnsi="Cambria" w:cs="Times New Roman"/>
          <w:bCs w:val="0"/>
          <w:color w:val="auto"/>
          <w:sz w:val="26"/>
          <w:szCs w:val="26"/>
        </w:rPr>
        <w:t>3</w:t>
      </w:r>
      <w:r w:rsidRPr="005263B3">
        <w:rPr>
          <w:rFonts w:ascii="Cambria" w:eastAsia="Times New Roman" w:hAnsi="Cambria" w:cs="Times New Roman"/>
          <w:bCs w:val="0"/>
          <w:color w:val="auto"/>
          <w:sz w:val="26"/>
          <w:szCs w:val="26"/>
        </w:rPr>
        <w:t>. Принятие решения о проведении публичных слушаний</w:t>
      </w:r>
      <w:bookmarkEnd w:id="72"/>
    </w:p>
    <w:p w:rsidR="00442889" w:rsidRPr="005263B3" w:rsidRDefault="00442889" w:rsidP="00442889">
      <w:pPr>
        <w:widowControl w:val="0"/>
        <w:autoSpaceDE w:val="0"/>
        <w:autoSpaceDN w:val="0"/>
        <w:adjustRightInd w:val="0"/>
        <w:ind w:firstLine="540"/>
        <w:jc w:val="both"/>
        <w:rPr>
          <w:b/>
          <w:bCs/>
          <w:sz w:val="26"/>
          <w:szCs w:val="26"/>
        </w:rPr>
      </w:pPr>
    </w:p>
    <w:p w:rsidR="00B145CD" w:rsidRPr="00B145CD" w:rsidRDefault="00B145CD" w:rsidP="00B145CD">
      <w:pPr>
        <w:spacing w:line="276" w:lineRule="auto"/>
        <w:ind w:firstLine="709"/>
        <w:jc w:val="both"/>
        <w:rPr>
          <w:sz w:val="26"/>
          <w:szCs w:val="26"/>
        </w:rPr>
      </w:pPr>
      <w:bookmarkStart w:id="73" w:name="sub_41"/>
      <w:r w:rsidRPr="00B145CD">
        <w:rPr>
          <w:sz w:val="26"/>
          <w:szCs w:val="26"/>
        </w:rPr>
        <w:t xml:space="preserve">1. Инициаторами публичных слушаний могут являться </w:t>
      </w:r>
      <w:hyperlink w:anchor="sub_24" w:history="1">
        <w:r w:rsidRPr="00B145CD">
          <w:rPr>
            <w:sz w:val="26"/>
            <w:szCs w:val="26"/>
          </w:rPr>
          <w:t>жители</w:t>
        </w:r>
      </w:hyperlink>
      <w:r w:rsidRPr="00B145CD">
        <w:rPr>
          <w:sz w:val="26"/>
          <w:szCs w:val="26"/>
        </w:rPr>
        <w:t xml:space="preserve"> </w:t>
      </w:r>
      <w:r>
        <w:rPr>
          <w:sz w:val="26"/>
          <w:szCs w:val="26"/>
        </w:rPr>
        <w:t>Подгорненск</w:t>
      </w:r>
      <w:r w:rsidRPr="00B145CD">
        <w:rPr>
          <w:sz w:val="26"/>
          <w:szCs w:val="26"/>
        </w:rPr>
        <w:t xml:space="preserve">ого сельского поселения, Совет </w:t>
      </w:r>
      <w:r>
        <w:rPr>
          <w:sz w:val="26"/>
          <w:szCs w:val="26"/>
        </w:rPr>
        <w:t>Подгорненск</w:t>
      </w:r>
      <w:r w:rsidRPr="00B145CD">
        <w:rPr>
          <w:sz w:val="26"/>
          <w:szCs w:val="26"/>
        </w:rPr>
        <w:t xml:space="preserve">ого сельского поселения и глава </w:t>
      </w:r>
      <w:r>
        <w:rPr>
          <w:sz w:val="26"/>
          <w:szCs w:val="26"/>
        </w:rPr>
        <w:t>Подгорненск</w:t>
      </w:r>
      <w:r w:rsidRPr="00B145CD">
        <w:rPr>
          <w:sz w:val="26"/>
          <w:szCs w:val="26"/>
        </w:rPr>
        <w:t>ого сельского поселения Отрадненского района.</w:t>
      </w:r>
    </w:p>
    <w:p w:rsidR="00B145CD" w:rsidRPr="00B145CD" w:rsidRDefault="00B145CD" w:rsidP="00B145CD">
      <w:pPr>
        <w:spacing w:line="276" w:lineRule="auto"/>
        <w:ind w:firstLine="709"/>
        <w:jc w:val="both"/>
        <w:rPr>
          <w:sz w:val="26"/>
          <w:szCs w:val="26"/>
        </w:rPr>
      </w:pPr>
      <w:bookmarkStart w:id="74" w:name="sub_51"/>
      <w:bookmarkEnd w:id="73"/>
      <w:r w:rsidRPr="00B145CD">
        <w:rPr>
          <w:sz w:val="26"/>
          <w:szCs w:val="26"/>
        </w:rPr>
        <w:t>2. Публичные слушания по инициативе населения и Совета назначаются решением Совета.</w:t>
      </w:r>
    </w:p>
    <w:p w:rsidR="00B145CD" w:rsidRPr="00B145CD" w:rsidRDefault="00B145CD" w:rsidP="00B145CD">
      <w:pPr>
        <w:spacing w:line="276" w:lineRule="auto"/>
        <w:ind w:firstLine="709"/>
        <w:jc w:val="both"/>
        <w:rPr>
          <w:sz w:val="26"/>
          <w:szCs w:val="26"/>
        </w:rPr>
      </w:pPr>
      <w:bookmarkStart w:id="75" w:name="sub_52"/>
      <w:bookmarkEnd w:id="74"/>
      <w:r w:rsidRPr="00B145CD">
        <w:rPr>
          <w:sz w:val="26"/>
          <w:szCs w:val="26"/>
        </w:rPr>
        <w:t>3. Публичные слушания по инициативе главы муниципального образования назначаются правовым актом главы муниципального образования.</w:t>
      </w:r>
    </w:p>
    <w:p w:rsidR="00B145CD" w:rsidRPr="00B145CD" w:rsidRDefault="00B145CD" w:rsidP="00B145CD">
      <w:pPr>
        <w:spacing w:line="276" w:lineRule="auto"/>
        <w:ind w:firstLine="709"/>
        <w:jc w:val="both"/>
        <w:rPr>
          <w:sz w:val="26"/>
          <w:szCs w:val="26"/>
        </w:rPr>
      </w:pPr>
      <w:bookmarkStart w:id="76" w:name="sub_53"/>
      <w:bookmarkEnd w:id="75"/>
      <w:r w:rsidRPr="00B145CD">
        <w:rPr>
          <w:sz w:val="26"/>
          <w:szCs w:val="26"/>
        </w:rPr>
        <w:t>3. В правовом акте о назначении публичных слушаний указываются:</w:t>
      </w:r>
    </w:p>
    <w:p w:rsidR="00B145CD" w:rsidRPr="00B145CD" w:rsidRDefault="00B145CD" w:rsidP="00B145CD">
      <w:pPr>
        <w:spacing w:line="276" w:lineRule="auto"/>
        <w:ind w:firstLine="709"/>
        <w:jc w:val="both"/>
        <w:rPr>
          <w:sz w:val="26"/>
          <w:szCs w:val="26"/>
        </w:rPr>
      </w:pPr>
      <w:bookmarkStart w:id="77" w:name="sub_531"/>
      <w:bookmarkEnd w:id="76"/>
      <w:r w:rsidRPr="00B145CD">
        <w:rPr>
          <w:sz w:val="26"/>
          <w:szCs w:val="26"/>
        </w:rPr>
        <w:t xml:space="preserve">1) сведения об инициаторе </w:t>
      </w:r>
      <w:hyperlink w:anchor="sub_19" w:history="1">
        <w:r w:rsidRPr="00B145CD">
          <w:rPr>
            <w:sz w:val="26"/>
            <w:szCs w:val="26"/>
          </w:rPr>
          <w:t>публичных слушаний</w:t>
        </w:r>
      </w:hyperlink>
      <w:r w:rsidRPr="00B145CD">
        <w:rPr>
          <w:sz w:val="26"/>
          <w:szCs w:val="26"/>
        </w:rPr>
        <w:t>;</w:t>
      </w:r>
    </w:p>
    <w:p w:rsidR="00B145CD" w:rsidRPr="00B145CD" w:rsidRDefault="00B145CD" w:rsidP="00B145CD">
      <w:pPr>
        <w:spacing w:line="276" w:lineRule="auto"/>
        <w:ind w:firstLine="709"/>
        <w:jc w:val="both"/>
        <w:rPr>
          <w:sz w:val="26"/>
          <w:szCs w:val="26"/>
        </w:rPr>
      </w:pPr>
      <w:bookmarkStart w:id="78" w:name="sub_532"/>
      <w:bookmarkEnd w:id="77"/>
      <w:r w:rsidRPr="00B145CD">
        <w:rPr>
          <w:sz w:val="26"/>
          <w:szCs w:val="26"/>
        </w:rPr>
        <w:t>2) вопрос (вопросы) публичных слушаний либо наименование проекта муниципального правового акта, выносимого на публичные слушания;</w:t>
      </w:r>
    </w:p>
    <w:p w:rsidR="00B145CD" w:rsidRPr="00B145CD" w:rsidRDefault="00B145CD" w:rsidP="00B145CD">
      <w:pPr>
        <w:spacing w:line="276" w:lineRule="auto"/>
        <w:ind w:firstLine="709"/>
        <w:jc w:val="both"/>
        <w:rPr>
          <w:sz w:val="26"/>
          <w:szCs w:val="26"/>
        </w:rPr>
      </w:pPr>
      <w:bookmarkStart w:id="79" w:name="sub_533"/>
      <w:bookmarkEnd w:id="78"/>
      <w:r w:rsidRPr="00B145CD">
        <w:rPr>
          <w:sz w:val="26"/>
          <w:szCs w:val="26"/>
        </w:rPr>
        <w:t xml:space="preserve">3) </w:t>
      </w:r>
      <w:hyperlink w:anchor="sub_21" w:history="1">
        <w:r w:rsidRPr="00B145CD">
          <w:rPr>
            <w:sz w:val="26"/>
            <w:szCs w:val="26"/>
          </w:rPr>
          <w:t>уполномоченный орган</w:t>
        </w:r>
      </w:hyperlink>
      <w:r w:rsidRPr="00B145CD">
        <w:rPr>
          <w:sz w:val="26"/>
          <w:szCs w:val="26"/>
        </w:rPr>
        <w:t xml:space="preserve"> по подготовке и проведению публичных слушаний и его состав;</w:t>
      </w:r>
    </w:p>
    <w:p w:rsidR="00B145CD" w:rsidRPr="00B145CD" w:rsidRDefault="00B145CD" w:rsidP="00B145CD">
      <w:pPr>
        <w:spacing w:line="276" w:lineRule="auto"/>
        <w:ind w:firstLine="709"/>
        <w:jc w:val="both"/>
        <w:rPr>
          <w:sz w:val="26"/>
          <w:szCs w:val="26"/>
        </w:rPr>
      </w:pPr>
      <w:bookmarkStart w:id="80" w:name="sub_534"/>
      <w:bookmarkEnd w:id="79"/>
      <w:r w:rsidRPr="00B145CD">
        <w:rPr>
          <w:sz w:val="26"/>
          <w:szCs w:val="26"/>
        </w:rPr>
        <w:t>4) место и срок подачи предложений и рекомендаций со дня официального опубликования (обнародования) по вопросу (вопросам) публичных слушаний либо проекту муниципального правого акта, выносимому на публичные слушания.</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81" w:name="_Toc375657793"/>
      <w:bookmarkEnd w:id="80"/>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34</w:t>
      </w:r>
      <w:r w:rsidRPr="005263B3">
        <w:rPr>
          <w:rFonts w:ascii="Cambria" w:eastAsia="Times New Roman" w:hAnsi="Cambria" w:cs="Times New Roman"/>
          <w:bCs w:val="0"/>
          <w:color w:val="auto"/>
          <w:sz w:val="26"/>
          <w:szCs w:val="26"/>
        </w:rPr>
        <w:t>. Полномочия комиссии в области организации и проведения публичных слушаний</w:t>
      </w:r>
      <w:bookmarkEnd w:id="81"/>
      <w:r w:rsidRPr="005263B3">
        <w:rPr>
          <w:rFonts w:ascii="Cambria" w:eastAsia="Times New Roman" w:hAnsi="Cambria" w:cs="Times New Roman"/>
          <w:bCs w:val="0"/>
          <w:color w:val="auto"/>
          <w:sz w:val="26"/>
          <w:szCs w:val="26"/>
        </w:rPr>
        <w:t xml:space="preserve"> </w:t>
      </w:r>
    </w:p>
    <w:p w:rsidR="00442889" w:rsidRPr="005263B3" w:rsidRDefault="00442889" w:rsidP="00442889">
      <w:pPr>
        <w:widowControl w:val="0"/>
        <w:autoSpaceDE w:val="0"/>
        <w:autoSpaceDN w:val="0"/>
        <w:adjustRightInd w:val="0"/>
        <w:ind w:firstLine="540"/>
        <w:jc w:val="both"/>
        <w:rPr>
          <w:sz w:val="26"/>
          <w:szCs w:val="26"/>
        </w:rPr>
      </w:pPr>
    </w:p>
    <w:p w:rsidR="00442889" w:rsidRPr="005263B3" w:rsidRDefault="00442889" w:rsidP="00442889">
      <w:pPr>
        <w:spacing w:line="276" w:lineRule="auto"/>
        <w:ind w:firstLine="709"/>
        <w:jc w:val="both"/>
        <w:rPr>
          <w:sz w:val="26"/>
          <w:szCs w:val="26"/>
        </w:rPr>
      </w:pPr>
      <w:r w:rsidRPr="005263B3">
        <w:rPr>
          <w:sz w:val="26"/>
          <w:szCs w:val="26"/>
        </w:rPr>
        <w:t>Со дня принятия решения о проведении публичных слушаний комиссия:</w:t>
      </w:r>
    </w:p>
    <w:p w:rsidR="00442889" w:rsidRPr="005263B3" w:rsidRDefault="00442889" w:rsidP="00442889">
      <w:pPr>
        <w:spacing w:line="276" w:lineRule="auto"/>
        <w:ind w:firstLine="709"/>
        <w:jc w:val="both"/>
        <w:rPr>
          <w:sz w:val="26"/>
          <w:szCs w:val="26"/>
        </w:rPr>
      </w:pPr>
      <w:r w:rsidRPr="005263B3">
        <w:rPr>
          <w:sz w:val="26"/>
          <w:szCs w:val="26"/>
        </w:rPr>
        <w:lastRenderedPageBreak/>
        <w:t>1) определяет перечень конкретных вопросов, выносимых на обсуждение по теме публичных слушаний;</w:t>
      </w:r>
    </w:p>
    <w:p w:rsidR="00442889" w:rsidRPr="005263B3" w:rsidRDefault="00442889" w:rsidP="00442889">
      <w:pPr>
        <w:spacing w:line="276" w:lineRule="auto"/>
        <w:ind w:firstLine="709"/>
        <w:jc w:val="both"/>
        <w:rPr>
          <w:sz w:val="26"/>
          <w:szCs w:val="26"/>
        </w:rPr>
      </w:pPr>
      <w:r w:rsidRPr="005263B3">
        <w:rPr>
          <w:sz w:val="26"/>
          <w:szCs w:val="26"/>
        </w:rPr>
        <w:t>2) обеспечивает заблаговременную публикацию темы и перечня вопросов публичных слушаний в муниципальных средствах массовой информации;</w:t>
      </w:r>
    </w:p>
    <w:p w:rsidR="00442889" w:rsidRPr="005263B3" w:rsidRDefault="00442889" w:rsidP="00442889">
      <w:pPr>
        <w:spacing w:line="276" w:lineRule="auto"/>
        <w:ind w:firstLine="709"/>
        <w:jc w:val="both"/>
        <w:rPr>
          <w:sz w:val="26"/>
          <w:szCs w:val="26"/>
        </w:rPr>
      </w:pPr>
      <w:r w:rsidRPr="005263B3">
        <w:rPr>
          <w:sz w:val="26"/>
          <w:szCs w:val="26"/>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442889" w:rsidRPr="005263B3" w:rsidRDefault="00442889" w:rsidP="00442889">
      <w:pPr>
        <w:spacing w:line="276" w:lineRule="auto"/>
        <w:ind w:firstLine="709"/>
        <w:jc w:val="both"/>
        <w:rPr>
          <w:sz w:val="26"/>
          <w:szCs w:val="26"/>
        </w:rPr>
      </w:pPr>
      <w:r w:rsidRPr="005263B3">
        <w:rPr>
          <w:sz w:val="26"/>
          <w:szCs w:val="26"/>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442889" w:rsidRPr="005263B3" w:rsidRDefault="00442889" w:rsidP="00442889">
      <w:pPr>
        <w:spacing w:line="276" w:lineRule="auto"/>
        <w:ind w:firstLine="709"/>
        <w:jc w:val="both"/>
        <w:rPr>
          <w:sz w:val="26"/>
          <w:szCs w:val="26"/>
        </w:rPr>
      </w:pPr>
      <w:r w:rsidRPr="005263B3">
        <w:rPr>
          <w:sz w:val="26"/>
          <w:szCs w:val="26"/>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442889" w:rsidRPr="005263B3" w:rsidRDefault="00442889" w:rsidP="00442889">
      <w:pPr>
        <w:spacing w:line="276" w:lineRule="auto"/>
        <w:ind w:firstLine="709"/>
        <w:jc w:val="both"/>
        <w:rPr>
          <w:sz w:val="26"/>
          <w:szCs w:val="26"/>
        </w:rPr>
      </w:pPr>
      <w:r w:rsidRPr="005263B3">
        <w:rPr>
          <w:sz w:val="26"/>
          <w:szCs w:val="26"/>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442889" w:rsidRPr="005263B3" w:rsidRDefault="00442889" w:rsidP="00442889">
      <w:pPr>
        <w:spacing w:line="276" w:lineRule="auto"/>
        <w:ind w:firstLine="709"/>
        <w:jc w:val="both"/>
        <w:rPr>
          <w:sz w:val="26"/>
          <w:szCs w:val="26"/>
        </w:rPr>
      </w:pPr>
      <w:r w:rsidRPr="005263B3">
        <w:rPr>
          <w:sz w:val="26"/>
          <w:szCs w:val="26"/>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442889" w:rsidRPr="005263B3" w:rsidRDefault="001706E7" w:rsidP="00442889">
      <w:pPr>
        <w:spacing w:line="276" w:lineRule="auto"/>
        <w:ind w:firstLine="709"/>
        <w:jc w:val="both"/>
        <w:rPr>
          <w:sz w:val="26"/>
          <w:szCs w:val="26"/>
        </w:rPr>
      </w:pPr>
      <w:r w:rsidRPr="005263B3">
        <w:rPr>
          <w:sz w:val="26"/>
          <w:szCs w:val="26"/>
        </w:rPr>
        <w:t>8</w:t>
      </w:r>
      <w:r w:rsidR="00442889" w:rsidRPr="005263B3">
        <w:rPr>
          <w:sz w:val="26"/>
          <w:szCs w:val="26"/>
        </w:rPr>
        <w:t>) осуществляет иные полномочия.</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82" w:name="_Toc277336803"/>
      <w:bookmarkStart w:id="83" w:name="_Toc277337136"/>
      <w:bookmarkStart w:id="84" w:name="_Toc344077848"/>
      <w:bookmarkStart w:id="85" w:name="_Toc375657794"/>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35</w:t>
      </w:r>
      <w:r w:rsidRPr="005263B3">
        <w:rPr>
          <w:rFonts w:ascii="Cambria" w:eastAsia="Times New Roman" w:hAnsi="Cambria" w:cs="Times New Roman"/>
          <w:bCs w:val="0"/>
          <w:color w:val="auto"/>
          <w:sz w:val="26"/>
          <w:szCs w:val="26"/>
        </w:rPr>
        <w:t>. Публичные слушания применительно к рассмотрению вопросов о специальном согласовании, отклонениях от Правил</w:t>
      </w:r>
      <w:bookmarkEnd w:id="82"/>
      <w:bookmarkEnd w:id="83"/>
      <w:bookmarkEnd w:id="84"/>
      <w:bookmarkEnd w:id="85"/>
      <w:r w:rsidRPr="005263B3">
        <w:rPr>
          <w:rFonts w:ascii="Cambria" w:eastAsia="Times New Roman" w:hAnsi="Cambria" w:cs="Times New Roman"/>
          <w:bCs w:val="0"/>
          <w:color w:val="auto"/>
          <w:sz w:val="26"/>
          <w:szCs w:val="26"/>
        </w:rPr>
        <w:t xml:space="preserve"> </w:t>
      </w:r>
    </w:p>
    <w:p w:rsidR="00442889" w:rsidRPr="005263B3" w:rsidRDefault="00442889" w:rsidP="00442889">
      <w:pPr>
        <w:spacing w:line="276" w:lineRule="auto"/>
        <w:ind w:firstLine="709"/>
        <w:jc w:val="both"/>
        <w:rPr>
          <w:sz w:val="26"/>
          <w:szCs w:val="26"/>
        </w:rPr>
      </w:pPr>
      <w:r w:rsidRPr="005263B3">
        <w:rPr>
          <w:sz w:val="26"/>
          <w:szCs w:val="26"/>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065765" w:rsidRPr="005263B3">
        <w:rPr>
          <w:sz w:val="26"/>
          <w:szCs w:val="26"/>
        </w:rPr>
        <w:t>Подгорненск</w:t>
      </w:r>
      <w:r w:rsidR="003A08D7" w:rsidRPr="005263B3">
        <w:rPr>
          <w:sz w:val="26"/>
          <w:szCs w:val="26"/>
        </w:rPr>
        <w:t>ого</w:t>
      </w:r>
      <w:r w:rsidRPr="005263B3">
        <w:rPr>
          <w:sz w:val="26"/>
          <w:szCs w:val="26"/>
        </w:rPr>
        <w:t xml:space="preserve"> сельского поселения. </w:t>
      </w:r>
    </w:p>
    <w:p w:rsidR="00442889" w:rsidRPr="005263B3" w:rsidRDefault="00442889" w:rsidP="00442889">
      <w:pPr>
        <w:spacing w:line="276" w:lineRule="auto"/>
        <w:ind w:firstLine="709"/>
        <w:jc w:val="both"/>
        <w:rPr>
          <w:sz w:val="26"/>
          <w:szCs w:val="26"/>
        </w:rPr>
      </w:pPr>
      <w:r w:rsidRPr="005263B3">
        <w:rPr>
          <w:sz w:val="26"/>
          <w:szCs w:val="26"/>
        </w:rPr>
        <w:t xml:space="preserve">Специальные согласования предоставляются по итогам публичных слушаний. </w:t>
      </w:r>
    </w:p>
    <w:p w:rsidR="00442889" w:rsidRPr="005263B3" w:rsidRDefault="00442889" w:rsidP="00442889">
      <w:pPr>
        <w:spacing w:line="276" w:lineRule="auto"/>
        <w:ind w:firstLine="709"/>
        <w:jc w:val="both"/>
        <w:rPr>
          <w:sz w:val="26"/>
          <w:szCs w:val="26"/>
        </w:rPr>
      </w:pPr>
      <w:r w:rsidRPr="005263B3">
        <w:rPr>
          <w:sz w:val="26"/>
          <w:szCs w:val="26"/>
        </w:rPr>
        <w:t xml:space="preserve">Специальные согласования могут проводиться: </w:t>
      </w:r>
    </w:p>
    <w:p w:rsidR="00442889" w:rsidRPr="005263B3" w:rsidRDefault="00442889" w:rsidP="00442889">
      <w:pPr>
        <w:spacing w:line="276" w:lineRule="auto"/>
        <w:ind w:firstLine="709"/>
        <w:jc w:val="both"/>
        <w:rPr>
          <w:sz w:val="26"/>
          <w:szCs w:val="26"/>
        </w:rPr>
      </w:pPr>
      <w:r w:rsidRPr="005263B3">
        <w:rPr>
          <w:sz w:val="26"/>
          <w:szCs w:val="26"/>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442889" w:rsidRPr="005263B3" w:rsidRDefault="00442889" w:rsidP="00442889">
      <w:pPr>
        <w:spacing w:line="276" w:lineRule="auto"/>
        <w:ind w:firstLine="709"/>
        <w:jc w:val="both"/>
        <w:rPr>
          <w:sz w:val="26"/>
          <w:szCs w:val="26"/>
        </w:rPr>
      </w:pPr>
      <w:r w:rsidRPr="005263B3">
        <w:rPr>
          <w:sz w:val="26"/>
          <w:szCs w:val="26"/>
        </w:rPr>
        <w:t xml:space="preserve">- на стадии подготовки проектной документации, до получения разрешения на строительство; </w:t>
      </w:r>
    </w:p>
    <w:p w:rsidR="00442889" w:rsidRPr="005263B3" w:rsidRDefault="00442889" w:rsidP="00442889">
      <w:pPr>
        <w:spacing w:line="276" w:lineRule="auto"/>
        <w:ind w:firstLine="709"/>
        <w:jc w:val="both"/>
        <w:rPr>
          <w:sz w:val="26"/>
          <w:szCs w:val="26"/>
        </w:rPr>
      </w:pPr>
      <w:r w:rsidRPr="005263B3">
        <w:rPr>
          <w:sz w:val="26"/>
          <w:szCs w:val="26"/>
        </w:rPr>
        <w:lastRenderedPageBreak/>
        <w:t xml:space="preserve">- в процессе использования земельных участков, иных объектов недвижимости, когда правообладатели планируют изменить их назначение. </w:t>
      </w:r>
    </w:p>
    <w:p w:rsidR="00A63C29" w:rsidRPr="00A63C29" w:rsidRDefault="00A63C29" w:rsidP="00A63C29">
      <w:pPr>
        <w:spacing w:line="276" w:lineRule="auto"/>
        <w:ind w:firstLine="709"/>
        <w:jc w:val="both"/>
        <w:rPr>
          <w:sz w:val="26"/>
          <w:szCs w:val="26"/>
        </w:rPr>
      </w:pPr>
      <w:bookmarkStart w:id="86" w:name="_Toc277336804"/>
      <w:bookmarkStart w:id="87" w:name="_Toc277337137"/>
      <w:bookmarkStart w:id="88" w:name="_Toc344077849"/>
      <w:r w:rsidRPr="00A63C29">
        <w:rPr>
          <w:sz w:val="26"/>
          <w:szCs w:val="26"/>
        </w:rPr>
        <w:t>2.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(далее - разрешение)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63C29" w:rsidRPr="00A63C29" w:rsidRDefault="00A63C29" w:rsidP="00A63C29">
      <w:pPr>
        <w:spacing w:line="276" w:lineRule="auto"/>
        <w:ind w:firstLine="709"/>
        <w:jc w:val="both"/>
        <w:rPr>
          <w:sz w:val="26"/>
          <w:szCs w:val="26"/>
        </w:rPr>
      </w:pPr>
      <w:r w:rsidRPr="00A63C29">
        <w:rPr>
          <w:sz w:val="26"/>
          <w:szCs w:val="26"/>
        </w:rPr>
        <w:t>Публичные слушания по вопросу предоставления разрешения проводятся Комиссией после получения заявления от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w:t>
      </w:r>
    </w:p>
    <w:p w:rsidR="00A63C29" w:rsidRPr="00A63C29" w:rsidRDefault="00A63C29" w:rsidP="00A63C29">
      <w:pPr>
        <w:spacing w:line="276" w:lineRule="auto"/>
        <w:ind w:firstLine="709"/>
        <w:jc w:val="both"/>
        <w:rPr>
          <w:sz w:val="26"/>
          <w:szCs w:val="26"/>
        </w:rPr>
      </w:pPr>
      <w:r w:rsidRPr="00A63C29">
        <w:rPr>
          <w:sz w:val="26"/>
          <w:szCs w:val="26"/>
        </w:rPr>
        <w:t>Участники публичных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63C29" w:rsidRPr="00A63C29" w:rsidRDefault="00A63C29" w:rsidP="00A63C29">
      <w:pPr>
        <w:spacing w:line="276" w:lineRule="auto"/>
        <w:ind w:firstLine="709"/>
        <w:jc w:val="both"/>
        <w:rPr>
          <w:sz w:val="26"/>
          <w:szCs w:val="26"/>
        </w:rPr>
      </w:pPr>
      <w:r w:rsidRPr="00A63C29">
        <w:rPr>
          <w:sz w:val="26"/>
          <w:szCs w:val="26"/>
        </w:rPr>
        <w:t>Заключения о результатах публичных слушаний в течение десяти дней подлежат опубликованию в порядке, установленном для официального опубликования муниципальных правовых актов.</w:t>
      </w:r>
    </w:p>
    <w:p w:rsidR="00A63C29" w:rsidRPr="00A63C29" w:rsidRDefault="00A63C29" w:rsidP="00A63C29">
      <w:pPr>
        <w:spacing w:line="276" w:lineRule="auto"/>
        <w:ind w:firstLine="709"/>
        <w:jc w:val="both"/>
        <w:rPr>
          <w:sz w:val="26"/>
          <w:szCs w:val="26"/>
        </w:rPr>
      </w:pPr>
      <w:r w:rsidRPr="00A63C29">
        <w:rPr>
          <w:sz w:val="26"/>
          <w:szCs w:val="26"/>
        </w:rPr>
        <w:t>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w:t>
      </w:r>
    </w:p>
    <w:p w:rsidR="00A63C29" w:rsidRPr="00A63C29" w:rsidRDefault="00A63C29" w:rsidP="00A63C29">
      <w:pPr>
        <w:spacing w:line="276" w:lineRule="auto"/>
        <w:ind w:firstLine="709"/>
        <w:jc w:val="both"/>
        <w:rPr>
          <w:sz w:val="26"/>
          <w:szCs w:val="26"/>
        </w:rPr>
      </w:pPr>
      <w:r w:rsidRPr="00A63C29">
        <w:rPr>
          <w:sz w:val="26"/>
          <w:szCs w:val="26"/>
        </w:rPr>
        <w:t>Глава администрации поселения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A63C29" w:rsidRPr="00A63C29" w:rsidRDefault="00A63C29" w:rsidP="00A63C29">
      <w:pPr>
        <w:spacing w:line="276" w:lineRule="auto"/>
        <w:ind w:firstLine="709"/>
        <w:jc w:val="both"/>
        <w:rPr>
          <w:sz w:val="26"/>
          <w:szCs w:val="26"/>
        </w:rPr>
      </w:pPr>
      <w:r w:rsidRPr="00A63C29">
        <w:rPr>
          <w:sz w:val="26"/>
          <w:szCs w:val="26"/>
        </w:rPr>
        <w:t>Решение в течение десяти дней подлежит опубликованию в порядке, установленном для официального опубликования муниципальных правовых актов.</w:t>
      </w:r>
    </w:p>
    <w:p w:rsidR="00A63C29" w:rsidRPr="00A63C29" w:rsidRDefault="00A63C29" w:rsidP="00A63C29">
      <w:pPr>
        <w:spacing w:line="276" w:lineRule="auto"/>
        <w:ind w:firstLine="709"/>
        <w:jc w:val="both"/>
        <w:rPr>
          <w:sz w:val="26"/>
          <w:szCs w:val="26"/>
        </w:rPr>
      </w:pPr>
      <w:r w:rsidRPr="00A63C29">
        <w:rPr>
          <w:sz w:val="26"/>
          <w:szCs w:val="26"/>
        </w:rPr>
        <w:t>Расходы, связанные с организацией и проведением публичных слушаний по вышеуказанным вопросам, несет физическое или юридическое лицо, заинтересованное в предоставлении разрешения.</w:t>
      </w:r>
    </w:p>
    <w:p w:rsidR="00A63C29" w:rsidRPr="00A63C29" w:rsidRDefault="00A63C29" w:rsidP="00A63C29">
      <w:pPr>
        <w:spacing w:line="276" w:lineRule="auto"/>
        <w:ind w:firstLine="709"/>
        <w:jc w:val="both"/>
        <w:rPr>
          <w:sz w:val="26"/>
          <w:szCs w:val="26"/>
        </w:rPr>
      </w:pPr>
    </w:p>
    <w:p w:rsidR="00A63C29" w:rsidRPr="00A63C29" w:rsidRDefault="00A63C29" w:rsidP="00A63C29">
      <w:pPr>
        <w:spacing w:line="276" w:lineRule="auto"/>
        <w:ind w:firstLine="709"/>
        <w:jc w:val="both"/>
        <w:rPr>
          <w:sz w:val="26"/>
          <w:szCs w:val="26"/>
        </w:rPr>
      </w:pPr>
      <w:r w:rsidRPr="00A63C29">
        <w:rPr>
          <w:sz w:val="26"/>
          <w:szCs w:val="26"/>
        </w:rPr>
        <w:t xml:space="preserve">3.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w:t>
      </w:r>
      <w:r w:rsidRPr="00A63C29">
        <w:rPr>
          <w:sz w:val="26"/>
          <w:szCs w:val="26"/>
        </w:rPr>
        <w:lastRenderedPageBreak/>
        <w:t>разрешениями на отклонение от предельных параметров разрешенного строительства, реконструкции объектов капитального строительства.</w:t>
      </w:r>
    </w:p>
    <w:p w:rsidR="00A63C29" w:rsidRPr="00A63C29" w:rsidRDefault="00A63C29" w:rsidP="00A63C29">
      <w:pPr>
        <w:spacing w:line="276" w:lineRule="auto"/>
        <w:ind w:firstLine="709"/>
        <w:jc w:val="both"/>
        <w:rPr>
          <w:sz w:val="26"/>
          <w:szCs w:val="26"/>
        </w:rPr>
      </w:pPr>
      <w:r w:rsidRPr="00A63C29">
        <w:rPr>
          <w:sz w:val="26"/>
          <w:szCs w:val="26"/>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63C29" w:rsidRPr="00A63C29" w:rsidRDefault="00A63C29" w:rsidP="00A63C29">
      <w:pPr>
        <w:spacing w:line="276" w:lineRule="auto"/>
        <w:ind w:firstLine="709"/>
        <w:jc w:val="both"/>
        <w:rPr>
          <w:sz w:val="26"/>
          <w:szCs w:val="26"/>
        </w:rPr>
      </w:pPr>
      <w:r w:rsidRPr="00A63C29">
        <w:rPr>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63C29" w:rsidRPr="00A63C29" w:rsidRDefault="00A63C29" w:rsidP="00A63C29">
      <w:pPr>
        <w:spacing w:line="276" w:lineRule="auto"/>
        <w:ind w:firstLine="709"/>
        <w:jc w:val="both"/>
        <w:rPr>
          <w:sz w:val="26"/>
          <w:szCs w:val="26"/>
        </w:rPr>
      </w:pPr>
      <w:r w:rsidRPr="00A63C29">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15" w:history="1">
        <w:r w:rsidRPr="00A63C29">
          <w:rPr>
            <w:sz w:val="26"/>
            <w:szCs w:val="26"/>
          </w:rPr>
          <w:t>статьей 39</w:t>
        </w:r>
      </w:hyperlink>
      <w:r w:rsidRPr="00A63C29">
        <w:rPr>
          <w:sz w:val="26"/>
          <w:szCs w:val="26"/>
        </w:rPr>
        <w:t xml:space="preserve">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63C29" w:rsidRPr="00A63C29" w:rsidRDefault="00A63C29" w:rsidP="00A63C29">
      <w:pPr>
        <w:spacing w:line="276" w:lineRule="auto"/>
        <w:ind w:firstLine="709"/>
        <w:jc w:val="both"/>
        <w:rPr>
          <w:sz w:val="26"/>
          <w:szCs w:val="26"/>
        </w:rPr>
      </w:pPr>
      <w:proofErr w:type="gramStart"/>
      <w:r w:rsidRPr="00A63C29">
        <w:rPr>
          <w:sz w:val="26"/>
          <w:szCs w:val="26"/>
        </w:rPr>
        <w:t>На основании заключения о результатах публичных слушаний по вопросу о предоставлении разрешения на отклонение</w:t>
      </w:r>
      <w:proofErr w:type="gramEnd"/>
      <w:r w:rsidRPr="00A63C29">
        <w:rPr>
          <w:sz w:val="26"/>
          <w:szCs w:val="26"/>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A63C29" w:rsidRPr="00A63C29" w:rsidRDefault="00A63C29" w:rsidP="00A63C29">
      <w:pPr>
        <w:spacing w:line="276" w:lineRule="auto"/>
        <w:ind w:firstLine="709"/>
        <w:jc w:val="both"/>
        <w:rPr>
          <w:sz w:val="26"/>
          <w:szCs w:val="26"/>
        </w:rPr>
      </w:pPr>
      <w:r w:rsidRPr="00A63C29">
        <w:rPr>
          <w:sz w:val="26"/>
          <w:szCs w:val="26"/>
        </w:rPr>
        <w:t>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63C29" w:rsidRPr="00A63C29" w:rsidRDefault="00A63C29" w:rsidP="00A63C29">
      <w:pPr>
        <w:spacing w:line="276" w:lineRule="auto"/>
        <w:ind w:firstLine="709"/>
        <w:jc w:val="both"/>
        <w:rPr>
          <w:sz w:val="26"/>
          <w:szCs w:val="26"/>
        </w:rPr>
      </w:pPr>
      <w:r w:rsidRPr="00A63C29">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42889" w:rsidRPr="005263B3"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89" w:name="_Toc375657795"/>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36</w:t>
      </w:r>
      <w:r w:rsidRPr="005263B3">
        <w:rPr>
          <w:rFonts w:ascii="Cambria" w:eastAsia="Times New Roman" w:hAnsi="Cambria" w:cs="Times New Roman"/>
          <w:bCs w:val="0"/>
          <w:color w:val="auto"/>
          <w:sz w:val="26"/>
          <w:szCs w:val="26"/>
        </w:rPr>
        <w:t>. Публичные слушания по обсуждению документации по планировке территории</w:t>
      </w:r>
      <w:bookmarkEnd w:id="86"/>
      <w:bookmarkEnd w:id="87"/>
      <w:bookmarkEnd w:id="88"/>
      <w:bookmarkEnd w:id="89"/>
      <w:r w:rsidRPr="005263B3">
        <w:rPr>
          <w:rFonts w:ascii="Cambria" w:eastAsia="Times New Roman" w:hAnsi="Cambria" w:cs="Times New Roman"/>
          <w:bCs w:val="0"/>
          <w:color w:val="auto"/>
          <w:sz w:val="26"/>
          <w:szCs w:val="26"/>
        </w:rPr>
        <w:t xml:space="preserve"> </w:t>
      </w:r>
    </w:p>
    <w:p w:rsidR="00A63C29" w:rsidRPr="00A63C29" w:rsidRDefault="00A63C29" w:rsidP="00A63C29">
      <w:pPr>
        <w:spacing w:line="276" w:lineRule="auto"/>
        <w:ind w:firstLine="709"/>
        <w:jc w:val="both"/>
        <w:rPr>
          <w:sz w:val="26"/>
          <w:szCs w:val="26"/>
        </w:rPr>
      </w:pPr>
      <w:r w:rsidRPr="00A63C29">
        <w:rPr>
          <w:sz w:val="26"/>
          <w:szCs w:val="26"/>
        </w:rPr>
        <w:t xml:space="preserve">Документация по планировке территории до ее утверждения подлежит рассмотрению на публичных слушаниях. </w:t>
      </w:r>
    </w:p>
    <w:p w:rsidR="00A63C29" w:rsidRPr="00A63C29" w:rsidRDefault="00A63C29" w:rsidP="00A63C29">
      <w:pPr>
        <w:spacing w:line="276" w:lineRule="auto"/>
        <w:ind w:firstLine="709"/>
        <w:jc w:val="both"/>
        <w:rPr>
          <w:sz w:val="26"/>
          <w:szCs w:val="26"/>
        </w:rPr>
      </w:pPr>
      <w:r w:rsidRPr="00A63C29">
        <w:rPr>
          <w:sz w:val="26"/>
          <w:szCs w:val="26"/>
        </w:rPr>
        <w:lastRenderedPageBreak/>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A63C29" w:rsidRPr="00A63C29" w:rsidRDefault="00A63C29" w:rsidP="00A63C29">
      <w:pPr>
        <w:spacing w:line="276" w:lineRule="auto"/>
        <w:ind w:firstLine="709"/>
        <w:jc w:val="both"/>
        <w:rPr>
          <w:sz w:val="26"/>
          <w:szCs w:val="26"/>
        </w:rPr>
      </w:pPr>
      <w:r w:rsidRPr="00A63C29">
        <w:rPr>
          <w:sz w:val="26"/>
          <w:szCs w:val="26"/>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A63C29" w:rsidRPr="00A63C29" w:rsidRDefault="00A63C29" w:rsidP="00A63C29">
      <w:pPr>
        <w:spacing w:line="276" w:lineRule="auto"/>
        <w:ind w:firstLine="709"/>
        <w:jc w:val="both"/>
        <w:rPr>
          <w:sz w:val="26"/>
          <w:szCs w:val="26"/>
        </w:rPr>
      </w:pPr>
      <w:r w:rsidRPr="00A63C29">
        <w:rPr>
          <w:sz w:val="26"/>
          <w:szCs w:val="26"/>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A63C29" w:rsidRPr="00A63C29" w:rsidRDefault="00A63C29" w:rsidP="00A63C29">
      <w:pPr>
        <w:spacing w:line="276" w:lineRule="auto"/>
        <w:ind w:firstLine="709"/>
        <w:jc w:val="both"/>
        <w:rPr>
          <w:sz w:val="26"/>
          <w:szCs w:val="26"/>
        </w:rPr>
      </w:pPr>
      <w:r w:rsidRPr="00A63C29">
        <w:rPr>
          <w:sz w:val="26"/>
          <w:szCs w:val="26"/>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A63C29" w:rsidRPr="00A63C29" w:rsidRDefault="00A63C29" w:rsidP="00A63C29">
      <w:pPr>
        <w:spacing w:line="276" w:lineRule="auto"/>
        <w:ind w:firstLine="709"/>
        <w:jc w:val="both"/>
        <w:rPr>
          <w:sz w:val="26"/>
          <w:szCs w:val="26"/>
        </w:rPr>
      </w:pPr>
      <w:r w:rsidRPr="00A63C29">
        <w:rPr>
          <w:sz w:val="26"/>
          <w:szCs w:val="26"/>
        </w:rPr>
        <w:t xml:space="preserve">Проекты планировки территории и </w:t>
      </w:r>
      <w:proofErr w:type="gramStart"/>
      <w:r w:rsidRPr="00A63C29">
        <w:rPr>
          <w:sz w:val="26"/>
          <w:szCs w:val="26"/>
        </w:rPr>
        <w:t>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w:t>
      </w:r>
      <w:proofErr w:type="gramEnd"/>
      <w:r w:rsidRPr="00A63C29">
        <w:rPr>
          <w:sz w:val="26"/>
          <w:szCs w:val="26"/>
        </w:rPr>
        <w:t xml:space="preserve"> обязательному рассмотрению на публичных слушаниях.</w:t>
      </w:r>
    </w:p>
    <w:p w:rsidR="00A63C29" w:rsidRPr="00A63C29" w:rsidRDefault="00A63C29" w:rsidP="00A63C29">
      <w:pPr>
        <w:spacing w:line="276" w:lineRule="auto"/>
        <w:ind w:firstLine="709"/>
        <w:jc w:val="both"/>
        <w:rPr>
          <w:sz w:val="26"/>
          <w:szCs w:val="26"/>
        </w:rPr>
      </w:pPr>
      <w:r w:rsidRPr="00A63C29">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Pr>
          <w:sz w:val="26"/>
          <w:szCs w:val="26"/>
        </w:rPr>
        <w:t>Подгорненск</w:t>
      </w:r>
      <w:r w:rsidRPr="00A63C29">
        <w:rPr>
          <w:sz w:val="26"/>
          <w:szCs w:val="26"/>
        </w:rPr>
        <w:t>ого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A63C29" w:rsidRPr="00A63C29" w:rsidRDefault="00A63C29" w:rsidP="00A63C29">
      <w:pPr>
        <w:spacing w:line="276" w:lineRule="auto"/>
        <w:ind w:firstLine="709"/>
        <w:jc w:val="both"/>
        <w:rPr>
          <w:sz w:val="26"/>
          <w:szCs w:val="26"/>
        </w:rPr>
      </w:pPr>
      <w:proofErr w:type="gramStart"/>
      <w:r w:rsidRPr="00A63C29">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A63C29">
        <w:rPr>
          <w:sz w:val="26"/>
          <w:szCs w:val="26"/>
        </w:rPr>
        <w:t>, лиц, законные интересы которых могут быть нарушены в связи с реализацией таких проектов.</w:t>
      </w:r>
    </w:p>
    <w:p w:rsidR="00A63C29" w:rsidRPr="00A63C29" w:rsidRDefault="00A63C29" w:rsidP="00A63C29">
      <w:pPr>
        <w:spacing w:line="276" w:lineRule="auto"/>
        <w:ind w:firstLine="709"/>
        <w:jc w:val="both"/>
        <w:rPr>
          <w:sz w:val="26"/>
          <w:szCs w:val="26"/>
        </w:rPr>
      </w:pPr>
      <w:r w:rsidRPr="00A63C29">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A63C29" w:rsidRPr="00A63C29" w:rsidRDefault="00A63C29" w:rsidP="00A63C29">
      <w:pPr>
        <w:spacing w:line="276" w:lineRule="auto"/>
        <w:ind w:firstLine="709"/>
        <w:jc w:val="both"/>
        <w:rPr>
          <w:sz w:val="26"/>
          <w:szCs w:val="26"/>
        </w:rPr>
      </w:pPr>
      <w:r w:rsidRPr="00A63C29">
        <w:rPr>
          <w:sz w:val="26"/>
          <w:szCs w:val="26"/>
        </w:rPr>
        <w:t>Участники публичных слушаний по проекту планировки территории и проекту межевания территории вправе представить в комиссию по  землепользованию  и застройки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63C29" w:rsidRPr="00A63C29" w:rsidRDefault="00A63C29" w:rsidP="00A63C29">
      <w:pPr>
        <w:spacing w:line="276" w:lineRule="auto"/>
        <w:ind w:firstLine="709"/>
        <w:jc w:val="both"/>
        <w:rPr>
          <w:sz w:val="26"/>
          <w:szCs w:val="26"/>
        </w:rPr>
      </w:pPr>
      <w:r w:rsidRPr="00A63C29">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Pr="00A63C29">
        <w:rPr>
          <w:sz w:val="26"/>
          <w:szCs w:val="26"/>
        </w:rPr>
        <w:lastRenderedPageBreak/>
        <w:t>иной официальной информации, и размещается на официальном сайте поселения (при наличии официального сайта поселения) в сети "Интернет".</w:t>
      </w:r>
    </w:p>
    <w:p w:rsidR="00A63C29" w:rsidRPr="00A63C29" w:rsidRDefault="00A63C29" w:rsidP="00A63C29">
      <w:pPr>
        <w:spacing w:line="276" w:lineRule="auto"/>
        <w:ind w:firstLine="709"/>
        <w:jc w:val="both"/>
        <w:rPr>
          <w:sz w:val="26"/>
          <w:szCs w:val="26"/>
        </w:rPr>
      </w:pPr>
      <w:r w:rsidRPr="00A63C29">
        <w:rPr>
          <w:sz w:val="26"/>
          <w:szCs w:val="26"/>
        </w:rPr>
        <w:t xml:space="preserve">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rPr>
          <w:sz w:val="26"/>
          <w:szCs w:val="26"/>
        </w:rPr>
        <w:t>Подгорненск</w:t>
      </w:r>
      <w:r w:rsidRPr="00A63C29">
        <w:rPr>
          <w:sz w:val="26"/>
          <w:szCs w:val="26"/>
        </w:rPr>
        <w:t>ого  сельского поселения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A63C29" w:rsidRPr="00A63C29" w:rsidRDefault="00A63C29" w:rsidP="00A63C29">
      <w:pPr>
        <w:spacing w:line="276" w:lineRule="auto"/>
        <w:ind w:firstLine="709"/>
        <w:jc w:val="both"/>
        <w:rPr>
          <w:sz w:val="26"/>
          <w:szCs w:val="26"/>
        </w:rPr>
      </w:pPr>
      <w:r w:rsidRPr="00A63C29">
        <w:rPr>
          <w:sz w:val="26"/>
          <w:szCs w:val="26"/>
        </w:rPr>
        <w:t>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63C29" w:rsidRPr="00A63C29" w:rsidRDefault="00A63C29" w:rsidP="00A63C29">
      <w:pPr>
        <w:spacing w:line="276" w:lineRule="auto"/>
        <w:ind w:firstLine="709"/>
        <w:jc w:val="both"/>
        <w:rPr>
          <w:sz w:val="26"/>
          <w:szCs w:val="26"/>
        </w:rPr>
      </w:pPr>
      <w:r w:rsidRPr="00A63C29">
        <w:rPr>
          <w:sz w:val="26"/>
          <w:szCs w:val="26"/>
        </w:rPr>
        <w:t>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442889" w:rsidRPr="005263B3" w:rsidRDefault="00442889" w:rsidP="003A4BDD">
      <w:pPr>
        <w:pStyle w:val="2"/>
        <w:spacing w:line="312" w:lineRule="auto"/>
        <w:ind w:firstLine="709"/>
        <w:jc w:val="both"/>
        <w:rPr>
          <w:rFonts w:ascii="Cambria" w:eastAsia="Times New Roman" w:hAnsi="Cambria" w:cs="Times New Roman"/>
          <w:color w:val="auto"/>
        </w:rPr>
      </w:pPr>
      <w:bookmarkStart w:id="90" w:name="_Toc375657796"/>
      <w:r w:rsidRPr="005263B3">
        <w:rPr>
          <w:rFonts w:ascii="Cambria" w:eastAsia="Times New Roman" w:hAnsi="Cambria" w:cs="Times New Roman"/>
          <w:color w:val="auto"/>
        </w:rPr>
        <w:t>Г</w:t>
      </w:r>
      <w:r w:rsidR="009D24A0" w:rsidRPr="005263B3">
        <w:rPr>
          <w:rFonts w:ascii="Cambria" w:eastAsia="Times New Roman" w:hAnsi="Cambria" w:cs="Times New Roman"/>
          <w:color w:val="auto"/>
        </w:rPr>
        <w:t>лава 9</w:t>
      </w:r>
      <w:r w:rsidRPr="005263B3">
        <w:rPr>
          <w:rFonts w:ascii="Cambria" w:eastAsia="Times New Roman" w:hAnsi="Cambria" w:cs="Times New Roman"/>
          <w:color w:val="auto"/>
        </w:rPr>
        <w:t>. ПОЛОЖЕНИЯ О ВНЕСЕНИИ ИЗМЕНЕНИЙ В ПРАВИЛА</w:t>
      </w:r>
      <w:bookmarkEnd w:id="90"/>
    </w:p>
    <w:p w:rsidR="0044288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91" w:name="_Toc344077841"/>
      <w:bookmarkStart w:id="92" w:name="_Toc375657797"/>
      <w:r w:rsidRPr="005263B3">
        <w:rPr>
          <w:rFonts w:ascii="Cambria" w:eastAsia="Times New Roman" w:hAnsi="Cambria" w:cs="Times New Roman"/>
          <w:bCs w:val="0"/>
          <w:color w:val="auto"/>
          <w:sz w:val="26"/>
          <w:szCs w:val="26"/>
        </w:rPr>
        <w:t>Статья 37</w:t>
      </w:r>
      <w:r w:rsidR="00442889" w:rsidRPr="005263B3">
        <w:rPr>
          <w:rFonts w:ascii="Cambria" w:eastAsia="Times New Roman" w:hAnsi="Cambria" w:cs="Times New Roman"/>
          <w:bCs w:val="0"/>
          <w:color w:val="auto"/>
          <w:sz w:val="26"/>
          <w:szCs w:val="26"/>
        </w:rPr>
        <w:t xml:space="preserve">. Действие Правил по отношению к генеральному плану </w:t>
      </w:r>
      <w:r w:rsidR="00065765" w:rsidRPr="005263B3">
        <w:rPr>
          <w:rFonts w:ascii="Cambria" w:eastAsia="Times New Roman" w:hAnsi="Cambria" w:cs="Times New Roman"/>
          <w:bCs w:val="0"/>
          <w:color w:val="auto"/>
          <w:sz w:val="26"/>
          <w:szCs w:val="26"/>
        </w:rPr>
        <w:t>Подгорненск</w:t>
      </w:r>
      <w:r w:rsidR="00CE5D48" w:rsidRPr="005263B3">
        <w:rPr>
          <w:rFonts w:ascii="Cambria" w:eastAsia="Times New Roman" w:hAnsi="Cambria" w:cs="Times New Roman"/>
          <w:bCs w:val="0"/>
          <w:color w:val="auto"/>
          <w:sz w:val="26"/>
          <w:szCs w:val="26"/>
        </w:rPr>
        <w:t xml:space="preserve">ого </w:t>
      </w:r>
      <w:r w:rsidR="00442889" w:rsidRPr="005263B3">
        <w:rPr>
          <w:rFonts w:ascii="Cambria" w:eastAsia="Times New Roman" w:hAnsi="Cambria" w:cs="Times New Roman"/>
          <w:bCs w:val="0"/>
          <w:color w:val="auto"/>
          <w:sz w:val="26"/>
          <w:szCs w:val="26"/>
        </w:rPr>
        <w:t>сельского поселения и документации по планировке территории</w:t>
      </w:r>
      <w:bookmarkEnd w:id="91"/>
      <w:bookmarkEnd w:id="92"/>
      <w:r w:rsidR="00442889" w:rsidRPr="005263B3">
        <w:rPr>
          <w:rFonts w:ascii="Cambria" w:eastAsia="Times New Roman" w:hAnsi="Cambria" w:cs="Times New Roman"/>
          <w:bCs w:val="0"/>
          <w:color w:val="auto"/>
          <w:sz w:val="26"/>
          <w:szCs w:val="26"/>
        </w:rPr>
        <w:t xml:space="preserve"> </w:t>
      </w:r>
    </w:p>
    <w:p w:rsidR="00CE5D48" w:rsidRPr="005263B3" w:rsidRDefault="00CE5D48" w:rsidP="00CE5D48">
      <w:pPr>
        <w:spacing w:line="276" w:lineRule="auto"/>
        <w:ind w:firstLine="709"/>
        <w:jc w:val="both"/>
        <w:rPr>
          <w:sz w:val="26"/>
          <w:szCs w:val="26"/>
        </w:rPr>
      </w:pPr>
    </w:p>
    <w:p w:rsidR="00442889" w:rsidRPr="005263B3" w:rsidRDefault="00442889" w:rsidP="00CE5D48">
      <w:pPr>
        <w:spacing w:line="276" w:lineRule="auto"/>
        <w:ind w:firstLine="709"/>
        <w:jc w:val="both"/>
        <w:rPr>
          <w:sz w:val="26"/>
          <w:szCs w:val="26"/>
        </w:rPr>
      </w:pPr>
      <w:r w:rsidRPr="005263B3">
        <w:rPr>
          <w:sz w:val="26"/>
          <w:szCs w:val="26"/>
        </w:rPr>
        <w:t xml:space="preserve">После введения в действие настоящих Правил органы местного самоуправления </w:t>
      </w:r>
      <w:r w:rsidR="00065765" w:rsidRPr="005263B3">
        <w:rPr>
          <w:sz w:val="26"/>
          <w:szCs w:val="26"/>
        </w:rPr>
        <w:t>Подгорненск</w:t>
      </w:r>
      <w:r w:rsidR="00CE5D48" w:rsidRPr="005263B3">
        <w:rPr>
          <w:sz w:val="26"/>
          <w:szCs w:val="26"/>
        </w:rPr>
        <w:t>ого</w:t>
      </w:r>
      <w:r w:rsidRPr="005263B3">
        <w:rPr>
          <w:sz w:val="26"/>
          <w:szCs w:val="26"/>
        </w:rPr>
        <w:t xml:space="preserve"> сельского поселения по представлению соответствующих заключений </w:t>
      </w:r>
      <w:r w:rsidR="00CE5D48" w:rsidRPr="005263B3">
        <w:rPr>
          <w:sz w:val="26"/>
          <w:szCs w:val="26"/>
        </w:rPr>
        <w:t xml:space="preserve">уполномоченного </w:t>
      </w:r>
      <w:r w:rsidRPr="005263B3">
        <w:rPr>
          <w:sz w:val="26"/>
          <w:szCs w:val="26"/>
        </w:rPr>
        <w:t xml:space="preserve">органа архитектуры и градостроительства, комиссии по землепользованию и застройке могут принимать решения о: </w:t>
      </w:r>
    </w:p>
    <w:p w:rsidR="00442889" w:rsidRPr="005263B3" w:rsidRDefault="00442889" w:rsidP="00CE5D48">
      <w:pPr>
        <w:spacing w:line="276" w:lineRule="auto"/>
        <w:ind w:firstLine="709"/>
        <w:jc w:val="both"/>
        <w:rPr>
          <w:sz w:val="26"/>
          <w:szCs w:val="26"/>
        </w:rPr>
      </w:pPr>
      <w:r w:rsidRPr="005263B3">
        <w:rPr>
          <w:sz w:val="26"/>
          <w:szCs w:val="26"/>
        </w:rPr>
        <w:t xml:space="preserve">- подготовке предложений о внесении изменений в ранее утвержденный генеральный план </w:t>
      </w:r>
      <w:r w:rsidR="00065765" w:rsidRPr="005263B3">
        <w:rPr>
          <w:sz w:val="26"/>
          <w:szCs w:val="26"/>
        </w:rPr>
        <w:t>Подгорненск</w:t>
      </w:r>
      <w:r w:rsidR="00CE5D48" w:rsidRPr="005263B3">
        <w:rPr>
          <w:sz w:val="26"/>
          <w:szCs w:val="26"/>
        </w:rPr>
        <w:t>ого</w:t>
      </w:r>
      <w:r w:rsidRPr="005263B3">
        <w:rPr>
          <w:sz w:val="26"/>
          <w:szCs w:val="26"/>
        </w:rPr>
        <w:t xml:space="preserve"> сельского поселения с учетом и в развитие настоящих Правил; </w:t>
      </w:r>
    </w:p>
    <w:p w:rsidR="00442889" w:rsidRPr="005263B3" w:rsidRDefault="00442889" w:rsidP="00CE5D48">
      <w:pPr>
        <w:spacing w:line="276" w:lineRule="auto"/>
        <w:ind w:firstLine="709"/>
        <w:jc w:val="both"/>
        <w:rPr>
          <w:sz w:val="26"/>
          <w:szCs w:val="26"/>
        </w:rPr>
      </w:pPr>
      <w:r w:rsidRPr="005263B3">
        <w:rPr>
          <w:sz w:val="26"/>
          <w:szCs w:val="26"/>
        </w:rPr>
        <w:t xml:space="preserve">- </w:t>
      </w:r>
      <w:proofErr w:type="gramStart"/>
      <w:r w:rsidRPr="005263B3">
        <w:rPr>
          <w:sz w:val="26"/>
          <w:szCs w:val="26"/>
        </w:rPr>
        <w:t>приведении</w:t>
      </w:r>
      <w:proofErr w:type="gramEnd"/>
      <w:r w:rsidRPr="005263B3">
        <w:rPr>
          <w:sz w:val="26"/>
          <w:szCs w:val="26"/>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442889" w:rsidRPr="005263B3" w:rsidRDefault="00442889" w:rsidP="00CE5D48">
      <w:pPr>
        <w:spacing w:line="276" w:lineRule="auto"/>
        <w:ind w:firstLine="709"/>
        <w:jc w:val="both"/>
        <w:rPr>
          <w:sz w:val="26"/>
          <w:szCs w:val="26"/>
        </w:rPr>
      </w:pPr>
      <w:proofErr w:type="gramStart"/>
      <w:r w:rsidRPr="005263B3">
        <w:rPr>
          <w:sz w:val="26"/>
          <w:szCs w:val="26"/>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w:t>
      </w:r>
      <w:r w:rsidRPr="005263B3">
        <w:rPr>
          <w:sz w:val="26"/>
          <w:szCs w:val="26"/>
        </w:rPr>
        <w:lastRenderedPageBreak/>
        <w:t xml:space="preserve">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5263B3">
        <w:rPr>
          <w:sz w:val="26"/>
          <w:szCs w:val="26"/>
        </w:rPr>
        <w:t>подзонам</w:t>
      </w:r>
      <w:proofErr w:type="spellEnd"/>
      <w:r w:rsidRPr="005263B3">
        <w:rPr>
          <w:sz w:val="26"/>
          <w:szCs w:val="26"/>
        </w:rPr>
        <w:t xml:space="preserve">. </w:t>
      </w:r>
      <w:proofErr w:type="gramEnd"/>
    </w:p>
    <w:p w:rsidR="0044288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93" w:name="_Toc277336816"/>
      <w:bookmarkStart w:id="94" w:name="_Toc277337149"/>
      <w:bookmarkStart w:id="95" w:name="_Toc344077842"/>
      <w:bookmarkStart w:id="96" w:name="_Toc375657798"/>
      <w:r w:rsidRPr="005263B3">
        <w:rPr>
          <w:rFonts w:ascii="Cambria" w:eastAsia="Times New Roman" w:hAnsi="Cambria" w:cs="Times New Roman"/>
          <w:bCs w:val="0"/>
          <w:color w:val="auto"/>
          <w:sz w:val="26"/>
          <w:szCs w:val="26"/>
        </w:rPr>
        <w:t>Статья 38</w:t>
      </w:r>
      <w:r w:rsidR="00442889" w:rsidRPr="005263B3">
        <w:rPr>
          <w:rFonts w:ascii="Cambria" w:eastAsia="Times New Roman" w:hAnsi="Cambria" w:cs="Times New Roman"/>
          <w:bCs w:val="0"/>
          <w:color w:val="auto"/>
          <w:sz w:val="26"/>
          <w:szCs w:val="26"/>
        </w:rPr>
        <w:t>. Основание и право инициативы внесения изменений в Правила</w:t>
      </w:r>
      <w:bookmarkEnd w:id="93"/>
      <w:bookmarkEnd w:id="94"/>
      <w:bookmarkEnd w:id="95"/>
      <w:bookmarkEnd w:id="96"/>
      <w:r w:rsidR="00442889" w:rsidRPr="005263B3">
        <w:rPr>
          <w:rFonts w:ascii="Cambria" w:eastAsia="Times New Roman" w:hAnsi="Cambria" w:cs="Times New Roman"/>
          <w:bCs w:val="0"/>
          <w:color w:val="auto"/>
          <w:sz w:val="26"/>
          <w:szCs w:val="26"/>
        </w:rPr>
        <w:t xml:space="preserve"> </w:t>
      </w:r>
    </w:p>
    <w:p w:rsidR="006746BE" w:rsidRPr="005263B3" w:rsidRDefault="006746BE" w:rsidP="006746BE">
      <w:pPr>
        <w:ind w:firstLine="709"/>
        <w:jc w:val="both"/>
        <w:rPr>
          <w:sz w:val="26"/>
          <w:szCs w:val="26"/>
        </w:rPr>
      </w:pPr>
    </w:p>
    <w:p w:rsidR="00026428" w:rsidRPr="00026428" w:rsidRDefault="00026428" w:rsidP="00026428">
      <w:pPr>
        <w:spacing w:line="276" w:lineRule="auto"/>
        <w:ind w:firstLine="709"/>
        <w:jc w:val="both"/>
        <w:rPr>
          <w:sz w:val="26"/>
          <w:szCs w:val="26"/>
        </w:rPr>
      </w:pPr>
      <w:bookmarkStart w:id="97" w:name="_Toc277336817"/>
      <w:bookmarkStart w:id="98" w:name="_Toc277337150"/>
      <w:bookmarkStart w:id="99" w:name="_Toc344077843"/>
      <w:r w:rsidRPr="00026428">
        <w:rPr>
          <w:sz w:val="26"/>
          <w:szCs w:val="26"/>
        </w:rPr>
        <w:t xml:space="preserve">1. Основаниями для рассмотрения главой </w:t>
      </w:r>
      <w:r>
        <w:rPr>
          <w:sz w:val="26"/>
          <w:szCs w:val="26"/>
        </w:rPr>
        <w:t>Подгорненск</w:t>
      </w:r>
      <w:r w:rsidRPr="00026428">
        <w:rPr>
          <w:sz w:val="26"/>
          <w:szCs w:val="26"/>
        </w:rPr>
        <w:t>ого сельского поселения вопроса о внесении изменений в правила землепользования и застройки являются:</w:t>
      </w:r>
    </w:p>
    <w:p w:rsidR="00026428" w:rsidRPr="00026428" w:rsidRDefault="00026428" w:rsidP="00026428">
      <w:pPr>
        <w:spacing w:line="276" w:lineRule="auto"/>
        <w:ind w:firstLine="709"/>
        <w:jc w:val="both"/>
        <w:rPr>
          <w:sz w:val="26"/>
          <w:szCs w:val="26"/>
        </w:rPr>
      </w:pPr>
      <w:r w:rsidRPr="00026428">
        <w:rPr>
          <w:sz w:val="26"/>
          <w:szCs w:val="26"/>
        </w:rPr>
        <w:t xml:space="preserve">1) несоответствие правил землепользования и застройки генеральному плану </w:t>
      </w:r>
      <w:r>
        <w:rPr>
          <w:sz w:val="26"/>
          <w:szCs w:val="26"/>
        </w:rPr>
        <w:t>Подгорненск</w:t>
      </w:r>
      <w:r w:rsidRPr="00026428">
        <w:rPr>
          <w:sz w:val="26"/>
          <w:szCs w:val="26"/>
        </w:rPr>
        <w:t>ого сельского поселения, возникшее в результате внесения в генеральный план изменений;</w:t>
      </w:r>
    </w:p>
    <w:p w:rsidR="00026428" w:rsidRPr="00026428" w:rsidRDefault="00026428" w:rsidP="00026428">
      <w:pPr>
        <w:spacing w:line="276" w:lineRule="auto"/>
        <w:ind w:firstLine="709"/>
        <w:jc w:val="both"/>
        <w:rPr>
          <w:sz w:val="26"/>
          <w:szCs w:val="26"/>
        </w:rPr>
      </w:pPr>
      <w:r w:rsidRPr="00026428">
        <w:rPr>
          <w:sz w:val="26"/>
          <w:szCs w:val="26"/>
        </w:rPr>
        <w:t>2) поступление предложений об изменении границ территориальных зон, изменении градостроительных регламентов;</w:t>
      </w:r>
    </w:p>
    <w:p w:rsidR="00026428" w:rsidRPr="00026428" w:rsidRDefault="00026428" w:rsidP="00026428">
      <w:pPr>
        <w:spacing w:line="276" w:lineRule="auto"/>
        <w:ind w:firstLine="709"/>
        <w:jc w:val="both"/>
        <w:rPr>
          <w:sz w:val="26"/>
          <w:szCs w:val="26"/>
        </w:rPr>
      </w:pPr>
      <w:r w:rsidRPr="00026428">
        <w:rPr>
          <w:sz w:val="26"/>
          <w:szCs w:val="26"/>
        </w:rPr>
        <w:t>2. Предложения о внесении изменений в правила землепользования и застройки в комиссию направляются:</w:t>
      </w:r>
    </w:p>
    <w:p w:rsidR="00026428" w:rsidRPr="00026428" w:rsidRDefault="00026428" w:rsidP="00026428">
      <w:pPr>
        <w:spacing w:line="276" w:lineRule="auto"/>
        <w:ind w:firstLine="709"/>
        <w:jc w:val="both"/>
        <w:rPr>
          <w:sz w:val="26"/>
          <w:szCs w:val="26"/>
        </w:rPr>
      </w:pPr>
      <w:r w:rsidRPr="00026428">
        <w:rPr>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26428" w:rsidRPr="00026428" w:rsidRDefault="00026428" w:rsidP="00026428">
      <w:pPr>
        <w:spacing w:line="276" w:lineRule="auto"/>
        <w:ind w:firstLine="709"/>
        <w:jc w:val="both"/>
        <w:rPr>
          <w:sz w:val="26"/>
          <w:szCs w:val="26"/>
        </w:rPr>
      </w:pPr>
      <w:r w:rsidRPr="00026428">
        <w:rPr>
          <w:sz w:val="26"/>
          <w:szCs w:val="26"/>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26428" w:rsidRPr="00026428" w:rsidRDefault="00026428" w:rsidP="00026428">
      <w:pPr>
        <w:spacing w:line="276" w:lineRule="auto"/>
        <w:ind w:firstLine="709"/>
        <w:jc w:val="both"/>
        <w:rPr>
          <w:sz w:val="26"/>
          <w:szCs w:val="26"/>
        </w:rPr>
      </w:pPr>
      <w:r w:rsidRPr="00026428">
        <w:rPr>
          <w:sz w:val="26"/>
          <w:szCs w:val="26"/>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26428" w:rsidRPr="00026428" w:rsidRDefault="00026428" w:rsidP="00026428">
      <w:pPr>
        <w:spacing w:line="276" w:lineRule="auto"/>
        <w:ind w:firstLine="709"/>
        <w:jc w:val="both"/>
        <w:rPr>
          <w:sz w:val="26"/>
          <w:szCs w:val="26"/>
        </w:rPr>
      </w:pPr>
      <w:r w:rsidRPr="00026428">
        <w:rPr>
          <w:sz w:val="26"/>
          <w:szCs w:val="26"/>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026428" w:rsidRPr="00026428" w:rsidRDefault="00026428" w:rsidP="00026428">
      <w:pPr>
        <w:spacing w:line="276" w:lineRule="auto"/>
        <w:ind w:firstLine="709"/>
        <w:jc w:val="both"/>
        <w:rPr>
          <w:sz w:val="26"/>
          <w:szCs w:val="26"/>
        </w:rPr>
      </w:pPr>
      <w:r w:rsidRPr="00026428">
        <w:rPr>
          <w:sz w:val="26"/>
          <w:szCs w:val="26"/>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4288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100" w:name="_Toc375657799"/>
      <w:r w:rsidRPr="005263B3">
        <w:rPr>
          <w:rFonts w:ascii="Cambria" w:eastAsia="Times New Roman" w:hAnsi="Cambria" w:cs="Times New Roman"/>
          <w:bCs w:val="0"/>
          <w:color w:val="auto"/>
          <w:sz w:val="26"/>
          <w:szCs w:val="26"/>
        </w:rPr>
        <w:t>Статья 39</w:t>
      </w:r>
      <w:r w:rsidR="00442889" w:rsidRPr="005263B3">
        <w:rPr>
          <w:rFonts w:ascii="Cambria" w:eastAsia="Times New Roman" w:hAnsi="Cambria" w:cs="Times New Roman"/>
          <w:bCs w:val="0"/>
          <w:color w:val="auto"/>
          <w:sz w:val="26"/>
          <w:szCs w:val="26"/>
        </w:rPr>
        <w:t>. Внесение изменений в Правила</w:t>
      </w:r>
      <w:bookmarkEnd w:id="97"/>
      <w:bookmarkEnd w:id="98"/>
      <w:bookmarkEnd w:id="99"/>
      <w:bookmarkEnd w:id="100"/>
      <w:r w:rsidR="00442889" w:rsidRPr="005263B3">
        <w:rPr>
          <w:rFonts w:ascii="Cambria" w:eastAsia="Times New Roman" w:hAnsi="Cambria" w:cs="Times New Roman"/>
          <w:bCs w:val="0"/>
          <w:color w:val="auto"/>
          <w:sz w:val="26"/>
          <w:szCs w:val="26"/>
        </w:rPr>
        <w:t xml:space="preserve"> </w:t>
      </w:r>
    </w:p>
    <w:p w:rsidR="006746BE" w:rsidRPr="005263B3" w:rsidRDefault="006746BE" w:rsidP="006746BE">
      <w:pPr>
        <w:ind w:firstLine="709"/>
        <w:jc w:val="both"/>
        <w:rPr>
          <w:sz w:val="26"/>
          <w:szCs w:val="26"/>
        </w:rPr>
      </w:pPr>
    </w:p>
    <w:p w:rsidR="00442889" w:rsidRPr="005263B3" w:rsidRDefault="00442889" w:rsidP="006746BE">
      <w:pPr>
        <w:spacing w:line="276" w:lineRule="auto"/>
        <w:ind w:firstLine="709"/>
        <w:jc w:val="both"/>
        <w:rPr>
          <w:sz w:val="26"/>
          <w:szCs w:val="26"/>
        </w:rPr>
      </w:pPr>
      <w:r w:rsidRPr="005263B3">
        <w:rPr>
          <w:sz w:val="26"/>
          <w:szCs w:val="26"/>
        </w:rPr>
        <w:t xml:space="preserve">1. Обращение, содержащее обоснование необходимости внесения изменений в настоящие Правила, а также соответствующие предложения, направляется </w:t>
      </w:r>
      <w:r w:rsidR="009F7B58">
        <w:rPr>
          <w:sz w:val="26"/>
          <w:szCs w:val="26"/>
        </w:rPr>
        <w:t>в</w:t>
      </w:r>
      <w:r w:rsidRPr="005263B3">
        <w:rPr>
          <w:sz w:val="26"/>
          <w:szCs w:val="26"/>
        </w:rPr>
        <w:t xml:space="preserve"> комисси</w:t>
      </w:r>
      <w:r w:rsidR="009F7B58">
        <w:rPr>
          <w:sz w:val="26"/>
          <w:szCs w:val="26"/>
        </w:rPr>
        <w:t>ю</w:t>
      </w:r>
      <w:r w:rsidRPr="005263B3">
        <w:rPr>
          <w:sz w:val="26"/>
          <w:szCs w:val="26"/>
        </w:rPr>
        <w:t xml:space="preserve"> по землепользованию и застройке. </w:t>
      </w:r>
    </w:p>
    <w:p w:rsidR="00442889" w:rsidRPr="005263B3" w:rsidRDefault="00442889" w:rsidP="00CE5D48">
      <w:pPr>
        <w:spacing w:line="276" w:lineRule="auto"/>
        <w:ind w:firstLine="709"/>
        <w:jc w:val="both"/>
        <w:rPr>
          <w:sz w:val="26"/>
          <w:szCs w:val="26"/>
        </w:rPr>
      </w:pPr>
      <w:r w:rsidRPr="005263B3">
        <w:rPr>
          <w:sz w:val="26"/>
          <w:szCs w:val="26"/>
        </w:rPr>
        <w:lastRenderedPageBreak/>
        <w:t xml:space="preserve">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 </w:t>
      </w:r>
    </w:p>
    <w:p w:rsidR="00442889" w:rsidRPr="005263B3" w:rsidRDefault="00442889" w:rsidP="00CE5D48">
      <w:pPr>
        <w:spacing w:line="276" w:lineRule="auto"/>
        <w:ind w:firstLine="709"/>
        <w:jc w:val="both"/>
        <w:rPr>
          <w:sz w:val="26"/>
          <w:szCs w:val="26"/>
        </w:rPr>
      </w:pPr>
      <w:r w:rsidRPr="005263B3">
        <w:rPr>
          <w:sz w:val="26"/>
          <w:szCs w:val="26"/>
        </w:rPr>
        <w:t xml:space="preserve">Обращение регистрируется, и его копия не позднее следующего рабочего дня после поступления направляется председателю комиссии по землепользованию и застройке. Председатель Комиссии в течение 10 дней принимает решение о рассмотрении обращения, либо об отказе в рассмотрении обращения с обоснованием причин и информирует об это заявителя. </w:t>
      </w:r>
    </w:p>
    <w:p w:rsidR="00AC0044" w:rsidRPr="005263B3" w:rsidRDefault="00AC0044" w:rsidP="00AC0044">
      <w:pPr>
        <w:spacing w:line="276" w:lineRule="auto"/>
        <w:ind w:firstLine="709"/>
        <w:jc w:val="both"/>
        <w:rPr>
          <w:sz w:val="26"/>
          <w:szCs w:val="26"/>
        </w:rPr>
      </w:pPr>
      <w:r w:rsidRPr="005263B3">
        <w:rPr>
          <w:sz w:val="26"/>
          <w:szCs w:val="26"/>
        </w:rPr>
        <w:t xml:space="preserve">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9F7B58">
        <w:rPr>
          <w:sz w:val="26"/>
          <w:szCs w:val="26"/>
        </w:rPr>
        <w:t>поселения</w:t>
      </w:r>
      <w:r w:rsidRPr="005263B3">
        <w:rPr>
          <w:sz w:val="26"/>
          <w:szCs w:val="26"/>
        </w:rPr>
        <w:t>.</w:t>
      </w:r>
    </w:p>
    <w:p w:rsidR="00AC0044" w:rsidRPr="005263B3" w:rsidRDefault="00AC0044" w:rsidP="00AC0044">
      <w:pPr>
        <w:spacing w:line="276" w:lineRule="auto"/>
        <w:ind w:firstLine="709"/>
        <w:jc w:val="both"/>
        <w:rPr>
          <w:sz w:val="26"/>
          <w:szCs w:val="26"/>
        </w:rPr>
      </w:pPr>
      <w:r w:rsidRPr="005263B3">
        <w:rPr>
          <w:sz w:val="26"/>
          <w:szCs w:val="26"/>
        </w:rPr>
        <w:t xml:space="preserve">3. Глава </w:t>
      </w:r>
      <w:r w:rsidR="00065765" w:rsidRPr="005263B3">
        <w:rPr>
          <w:sz w:val="26"/>
          <w:szCs w:val="26"/>
        </w:rPr>
        <w:t>Подгорненск</w:t>
      </w:r>
      <w:r w:rsidRPr="005263B3">
        <w:rPr>
          <w:sz w:val="26"/>
          <w:szCs w:val="26"/>
        </w:rPr>
        <w:t>ого сельского поселения с учетом рекомендаций, содержащихся в заключени</w:t>
      </w:r>
      <w:proofErr w:type="gramStart"/>
      <w:r w:rsidRPr="005263B3">
        <w:rPr>
          <w:sz w:val="26"/>
          <w:szCs w:val="26"/>
        </w:rPr>
        <w:t>и</w:t>
      </w:r>
      <w:proofErr w:type="gramEnd"/>
      <w:r w:rsidRPr="005263B3">
        <w:rPr>
          <w:sz w:val="26"/>
          <w:szCs w:val="26"/>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C0044" w:rsidRPr="005263B3" w:rsidRDefault="00AC0044" w:rsidP="00AC0044">
      <w:pPr>
        <w:spacing w:line="276" w:lineRule="auto"/>
        <w:ind w:firstLine="709"/>
        <w:jc w:val="both"/>
        <w:rPr>
          <w:sz w:val="26"/>
          <w:szCs w:val="26"/>
        </w:rPr>
      </w:pPr>
      <w:r w:rsidRPr="005263B3">
        <w:rPr>
          <w:sz w:val="26"/>
          <w:szCs w:val="26"/>
        </w:rPr>
        <w:t xml:space="preserve">4. По поручению главы поселения комиссия не </w:t>
      </w:r>
      <w:proofErr w:type="gramStart"/>
      <w:r w:rsidRPr="005263B3">
        <w:rPr>
          <w:sz w:val="26"/>
          <w:szCs w:val="26"/>
        </w:rPr>
        <w:t>позднее</w:t>
      </w:r>
      <w:proofErr w:type="gramEnd"/>
      <w:r w:rsidRPr="005263B3">
        <w:rPr>
          <w:sz w:val="26"/>
          <w:szCs w:val="26"/>
        </w:rPr>
        <w:t xml:space="preserve">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w:t>
      </w:r>
      <w:r w:rsidR="00AC1AA0" w:rsidRPr="005263B3">
        <w:rPr>
          <w:sz w:val="26"/>
          <w:szCs w:val="26"/>
        </w:rPr>
        <w:t>ции</w:t>
      </w:r>
      <w:r w:rsidRPr="005263B3">
        <w:rPr>
          <w:sz w:val="26"/>
          <w:szCs w:val="26"/>
        </w:rPr>
        <w:t>. Сообщение о принятии такого решения также может быть распространено по местному радио и телевидению.</w:t>
      </w:r>
    </w:p>
    <w:p w:rsidR="00AC0044" w:rsidRPr="005263B3" w:rsidRDefault="00AC0044" w:rsidP="00AC0044">
      <w:pPr>
        <w:spacing w:line="276" w:lineRule="auto"/>
        <w:ind w:firstLine="709"/>
        <w:jc w:val="both"/>
        <w:rPr>
          <w:sz w:val="26"/>
          <w:szCs w:val="26"/>
        </w:rPr>
      </w:pPr>
      <w:r w:rsidRPr="005263B3">
        <w:rPr>
          <w:sz w:val="26"/>
          <w:szCs w:val="26"/>
        </w:rPr>
        <w:t>5.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РФ.</w:t>
      </w:r>
    </w:p>
    <w:p w:rsidR="00AC0044" w:rsidRPr="005263B3" w:rsidRDefault="00AC0044" w:rsidP="00AC0044">
      <w:pPr>
        <w:spacing w:line="276" w:lineRule="auto"/>
        <w:ind w:firstLine="709"/>
        <w:jc w:val="both"/>
        <w:rPr>
          <w:sz w:val="26"/>
          <w:szCs w:val="26"/>
        </w:rPr>
      </w:pPr>
      <w:r w:rsidRPr="005263B3">
        <w:rPr>
          <w:sz w:val="26"/>
          <w:szCs w:val="26"/>
        </w:rPr>
        <w:t xml:space="preserve">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5263B3">
        <w:rPr>
          <w:sz w:val="26"/>
          <w:szCs w:val="26"/>
        </w:rPr>
        <w:t xml:space="preserve">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w:t>
      </w:r>
      <w:r w:rsidRPr="005263B3">
        <w:rPr>
          <w:sz w:val="26"/>
          <w:szCs w:val="26"/>
        </w:rPr>
        <w:lastRenderedPageBreak/>
        <w:t>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5263B3">
        <w:rPr>
          <w:sz w:val="26"/>
          <w:szCs w:val="26"/>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5263B3">
        <w:rPr>
          <w:sz w:val="26"/>
          <w:szCs w:val="26"/>
        </w:rPr>
        <w:t>через пятнадцать дней со дня принятия Главой поселения решения о проведении публичных слушаний по предложениям о внесении</w:t>
      </w:r>
      <w:proofErr w:type="gramEnd"/>
      <w:r w:rsidRPr="005263B3">
        <w:rPr>
          <w:sz w:val="26"/>
          <w:szCs w:val="26"/>
        </w:rPr>
        <w:t xml:space="preserve"> изменений в настоящие Правила.</w:t>
      </w:r>
    </w:p>
    <w:p w:rsidR="00AC0044" w:rsidRPr="005263B3" w:rsidRDefault="00AC0044" w:rsidP="00AC0044">
      <w:pPr>
        <w:spacing w:line="276" w:lineRule="auto"/>
        <w:ind w:firstLine="709"/>
        <w:jc w:val="both"/>
        <w:rPr>
          <w:sz w:val="26"/>
          <w:szCs w:val="26"/>
        </w:rPr>
      </w:pPr>
      <w:r w:rsidRPr="005263B3">
        <w:rPr>
          <w:sz w:val="26"/>
          <w:szCs w:val="26"/>
        </w:rPr>
        <w:t>7.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AC0044" w:rsidRPr="005263B3" w:rsidRDefault="00AC0044" w:rsidP="00AC0044">
      <w:pPr>
        <w:spacing w:line="276" w:lineRule="auto"/>
        <w:ind w:firstLine="709"/>
        <w:jc w:val="both"/>
        <w:rPr>
          <w:sz w:val="26"/>
          <w:szCs w:val="26"/>
        </w:rPr>
      </w:pPr>
      <w:r w:rsidRPr="005263B3">
        <w:rPr>
          <w:sz w:val="26"/>
          <w:szCs w:val="26"/>
        </w:rPr>
        <w:t>8. Глава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AC0044" w:rsidRPr="005263B3" w:rsidRDefault="00AC0044" w:rsidP="00AC0044">
      <w:pPr>
        <w:spacing w:line="276" w:lineRule="auto"/>
        <w:ind w:firstLine="709"/>
        <w:jc w:val="both"/>
        <w:rPr>
          <w:sz w:val="26"/>
          <w:szCs w:val="26"/>
        </w:rPr>
      </w:pPr>
      <w:r w:rsidRPr="005263B3">
        <w:rPr>
          <w:sz w:val="26"/>
          <w:szCs w:val="26"/>
        </w:rPr>
        <w:t>9. При внесении изменений в настоящие Правила на рассмотрение Совета поселения представляются:</w:t>
      </w:r>
    </w:p>
    <w:p w:rsidR="00AC0044" w:rsidRPr="005263B3" w:rsidRDefault="00AC0044" w:rsidP="00AC0044">
      <w:pPr>
        <w:spacing w:line="276" w:lineRule="auto"/>
        <w:ind w:firstLine="709"/>
        <w:jc w:val="both"/>
        <w:rPr>
          <w:sz w:val="26"/>
          <w:szCs w:val="26"/>
        </w:rPr>
      </w:pPr>
      <w:r w:rsidRPr="005263B3">
        <w:rPr>
          <w:sz w:val="26"/>
          <w:szCs w:val="26"/>
        </w:rPr>
        <w:t>1) проект решения главы поселения о внесении изменений с обосновывающими материалами;</w:t>
      </w:r>
    </w:p>
    <w:p w:rsidR="00AC0044" w:rsidRPr="005263B3" w:rsidRDefault="00AC0044" w:rsidP="00AC0044">
      <w:pPr>
        <w:spacing w:line="276" w:lineRule="auto"/>
        <w:ind w:firstLine="709"/>
        <w:jc w:val="both"/>
        <w:rPr>
          <w:sz w:val="26"/>
          <w:szCs w:val="26"/>
        </w:rPr>
      </w:pPr>
      <w:r w:rsidRPr="005263B3">
        <w:rPr>
          <w:sz w:val="26"/>
          <w:szCs w:val="26"/>
        </w:rPr>
        <w:t>2) заключение комиссии;</w:t>
      </w:r>
    </w:p>
    <w:p w:rsidR="00AC0044" w:rsidRPr="005263B3" w:rsidRDefault="00AC0044" w:rsidP="00AC0044">
      <w:pPr>
        <w:spacing w:line="276" w:lineRule="auto"/>
        <w:ind w:firstLine="709"/>
        <w:jc w:val="both"/>
        <w:rPr>
          <w:sz w:val="26"/>
          <w:szCs w:val="26"/>
        </w:rPr>
      </w:pPr>
      <w:r w:rsidRPr="005263B3">
        <w:rPr>
          <w:sz w:val="26"/>
          <w:szCs w:val="26"/>
        </w:rPr>
        <w:t>3) протоколы публичных слушаний и заключение о результатах публичных слушаний.</w:t>
      </w:r>
    </w:p>
    <w:p w:rsidR="00AC0044" w:rsidRPr="005263B3" w:rsidRDefault="00AC0044" w:rsidP="00AC0044">
      <w:pPr>
        <w:spacing w:line="276" w:lineRule="auto"/>
        <w:ind w:firstLine="709"/>
        <w:jc w:val="both"/>
        <w:rPr>
          <w:sz w:val="26"/>
          <w:szCs w:val="26"/>
        </w:rPr>
      </w:pPr>
      <w:r w:rsidRPr="005263B3">
        <w:rPr>
          <w:sz w:val="26"/>
          <w:szCs w:val="26"/>
        </w:rPr>
        <w:t>10. После утверждения Советом поселения изменени</w:t>
      </w:r>
      <w:r w:rsidR="009F7B58">
        <w:rPr>
          <w:sz w:val="26"/>
          <w:szCs w:val="26"/>
        </w:rPr>
        <w:t>й</w:t>
      </w:r>
      <w:r w:rsidRPr="005263B3">
        <w:rPr>
          <w:sz w:val="26"/>
          <w:szCs w:val="26"/>
        </w:rPr>
        <w:t xml:space="preserve"> настоящие Правила подлежат опубликованию в порядке, установленном для официального опубликован</w:t>
      </w:r>
      <w:r w:rsidR="00001BD7" w:rsidRPr="005263B3">
        <w:rPr>
          <w:sz w:val="26"/>
          <w:szCs w:val="26"/>
        </w:rPr>
        <w:t>ия муниципальных правовых актов</w:t>
      </w:r>
      <w:r w:rsidRPr="005263B3">
        <w:rPr>
          <w:sz w:val="26"/>
          <w:szCs w:val="26"/>
        </w:rPr>
        <w:t>.</w:t>
      </w:r>
    </w:p>
    <w:p w:rsidR="00AC0044" w:rsidRPr="005263B3" w:rsidRDefault="00AC0044" w:rsidP="00AC0044">
      <w:pPr>
        <w:spacing w:line="276" w:lineRule="auto"/>
        <w:ind w:firstLine="709"/>
        <w:jc w:val="both"/>
        <w:rPr>
          <w:sz w:val="26"/>
          <w:szCs w:val="26"/>
        </w:rPr>
      </w:pPr>
      <w:r w:rsidRPr="005263B3">
        <w:rPr>
          <w:sz w:val="26"/>
          <w:szCs w:val="26"/>
        </w:rPr>
        <w:t>11. Физические и юридические лица вправе оспорить решение о внесении изменений в настоящие Правила в судебном порядке.</w:t>
      </w:r>
    </w:p>
    <w:p w:rsidR="00AC0044" w:rsidRPr="005263B3" w:rsidRDefault="00AC0044" w:rsidP="00AC0044">
      <w:pPr>
        <w:spacing w:line="276" w:lineRule="auto"/>
        <w:ind w:firstLine="709"/>
        <w:jc w:val="both"/>
        <w:rPr>
          <w:sz w:val="26"/>
          <w:szCs w:val="26"/>
        </w:rPr>
      </w:pPr>
      <w:r w:rsidRPr="005263B3">
        <w:rPr>
          <w:sz w:val="26"/>
          <w:szCs w:val="26"/>
        </w:rPr>
        <w:t>12.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схемы территориального планирования Краснодарского края, утвержденным до внесения изменений в настоящие Правила.</w:t>
      </w:r>
    </w:p>
    <w:p w:rsidR="00442889" w:rsidRPr="005263B3" w:rsidRDefault="00AC0044" w:rsidP="00CE5D48">
      <w:pPr>
        <w:spacing w:line="276" w:lineRule="auto"/>
        <w:ind w:firstLine="709"/>
        <w:jc w:val="both"/>
        <w:rPr>
          <w:sz w:val="26"/>
          <w:szCs w:val="26"/>
        </w:rPr>
      </w:pPr>
      <w:r w:rsidRPr="005263B3">
        <w:rPr>
          <w:sz w:val="26"/>
          <w:szCs w:val="26"/>
        </w:rPr>
        <w:t>13</w:t>
      </w:r>
      <w:r w:rsidR="00442889" w:rsidRPr="005263B3">
        <w:rPr>
          <w:sz w:val="26"/>
          <w:szCs w:val="26"/>
        </w:rPr>
        <w:t xml:space="preserve">. Правовые акты об изменениях в настоящие Правила вступают в силу в день их опубликования в средствах массовой информации. </w:t>
      </w:r>
    </w:p>
    <w:p w:rsidR="00AC0044" w:rsidRPr="005263B3" w:rsidRDefault="00515BE7">
      <w:pPr>
        <w:spacing w:after="200" w:line="276" w:lineRule="auto"/>
        <w:rPr>
          <w:sz w:val="26"/>
          <w:szCs w:val="26"/>
        </w:rPr>
      </w:pPr>
      <w:r>
        <w:rPr>
          <w:sz w:val="26"/>
          <w:szCs w:val="26"/>
        </w:rPr>
        <w:t xml:space="preserve"> </w:t>
      </w:r>
    </w:p>
    <w:p w:rsidR="00AC0044" w:rsidRPr="005263B3" w:rsidRDefault="00AC0044" w:rsidP="003A4BDD">
      <w:pPr>
        <w:pStyle w:val="2"/>
        <w:spacing w:line="312" w:lineRule="auto"/>
        <w:ind w:firstLine="709"/>
        <w:jc w:val="both"/>
        <w:rPr>
          <w:rFonts w:ascii="Cambria" w:eastAsia="Times New Roman" w:hAnsi="Cambria" w:cs="Times New Roman"/>
          <w:color w:val="auto"/>
        </w:rPr>
      </w:pPr>
      <w:bookmarkStart w:id="101" w:name="_Toc375657800"/>
      <w:r w:rsidRPr="005263B3">
        <w:rPr>
          <w:rFonts w:ascii="Cambria" w:eastAsia="Times New Roman" w:hAnsi="Cambria" w:cs="Times New Roman"/>
          <w:color w:val="auto"/>
        </w:rPr>
        <w:lastRenderedPageBreak/>
        <w:t>Глава 1</w:t>
      </w:r>
      <w:r w:rsidR="009D24A0" w:rsidRPr="005263B3">
        <w:rPr>
          <w:rFonts w:ascii="Cambria" w:eastAsia="Times New Roman" w:hAnsi="Cambria" w:cs="Times New Roman"/>
          <w:color w:val="auto"/>
        </w:rPr>
        <w:t>0</w:t>
      </w:r>
      <w:r w:rsidRPr="005263B3">
        <w:rPr>
          <w:rFonts w:ascii="Cambria" w:eastAsia="Times New Roman" w:hAnsi="Cambria" w:cs="Times New Roman"/>
          <w:color w:val="auto"/>
        </w:rPr>
        <w:t xml:space="preserve">. </w:t>
      </w:r>
      <w:r w:rsidR="00587BED" w:rsidRPr="005263B3">
        <w:rPr>
          <w:rFonts w:ascii="Cambria" w:eastAsia="Times New Roman" w:hAnsi="Cambria" w:cs="Times New Roman"/>
          <w:color w:val="auto"/>
        </w:rPr>
        <w:t>СТРОИТЕЛЬНЫЕ ИЗМЕНЕНИЯ НЕДВИЖИМОСТИ</w:t>
      </w:r>
      <w:bookmarkEnd w:id="101"/>
    </w:p>
    <w:p w:rsidR="00587BED" w:rsidRPr="005263B3" w:rsidRDefault="00587BED" w:rsidP="00587BED">
      <w:pPr>
        <w:spacing w:line="276" w:lineRule="auto"/>
        <w:ind w:firstLine="709"/>
        <w:jc w:val="both"/>
        <w:rPr>
          <w:sz w:val="26"/>
          <w:szCs w:val="26"/>
        </w:rPr>
      </w:pPr>
    </w:p>
    <w:p w:rsidR="00587BED" w:rsidRPr="005263B3" w:rsidRDefault="00587BED" w:rsidP="00587BED">
      <w:pPr>
        <w:spacing w:line="276" w:lineRule="auto"/>
        <w:ind w:firstLine="709"/>
        <w:jc w:val="both"/>
        <w:rPr>
          <w:sz w:val="26"/>
          <w:szCs w:val="26"/>
        </w:rPr>
      </w:pPr>
      <w:r w:rsidRPr="005263B3">
        <w:rPr>
          <w:sz w:val="26"/>
          <w:szCs w:val="26"/>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587BED" w:rsidRPr="005263B3" w:rsidRDefault="00587BED" w:rsidP="00587BED">
      <w:pPr>
        <w:spacing w:line="276" w:lineRule="auto"/>
        <w:ind w:firstLine="709"/>
        <w:jc w:val="both"/>
        <w:rPr>
          <w:sz w:val="26"/>
          <w:szCs w:val="26"/>
        </w:rPr>
      </w:pPr>
      <w:r w:rsidRPr="005263B3">
        <w:rPr>
          <w:sz w:val="26"/>
          <w:szCs w:val="26"/>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587BED" w:rsidRPr="005263B3" w:rsidRDefault="00587BED" w:rsidP="003A4BDD">
      <w:pPr>
        <w:pStyle w:val="3"/>
        <w:spacing w:line="312" w:lineRule="auto"/>
        <w:ind w:firstLine="709"/>
        <w:jc w:val="both"/>
        <w:rPr>
          <w:rFonts w:ascii="Cambria" w:eastAsia="Times New Roman" w:hAnsi="Cambria" w:cs="Times New Roman"/>
          <w:bCs w:val="0"/>
          <w:color w:val="auto"/>
          <w:sz w:val="26"/>
          <w:szCs w:val="26"/>
        </w:rPr>
      </w:pPr>
      <w:bookmarkStart w:id="102" w:name="_Toc277336810"/>
      <w:bookmarkStart w:id="103" w:name="_Toc277337143"/>
      <w:bookmarkStart w:id="104" w:name="_Toc344077835"/>
      <w:bookmarkStart w:id="105" w:name="_Toc375657801"/>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0</w:t>
      </w:r>
      <w:r w:rsidRPr="005263B3">
        <w:rPr>
          <w:rFonts w:ascii="Cambria" w:eastAsia="Times New Roman" w:hAnsi="Cambria" w:cs="Times New Roman"/>
          <w:bCs w:val="0"/>
          <w:color w:val="auto"/>
          <w:sz w:val="26"/>
          <w:szCs w:val="26"/>
        </w:rPr>
        <w:t>. Право на строительные изменения недвижимости и основание для его реализации. Виды строительных изменений недвижимости</w:t>
      </w:r>
      <w:bookmarkEnd w:id="102"/>
      <w:bookmarkEnd w:id="103"/>
      <w:bookmarkEnd w:id="104"/>
      <w:bookmarkEnd w:id="105"/>
      <w:r w:rsidRPr="005263B3">
        <w:rPr>
          <w:rFonts w:ascii="Cambria" w:eastAsia="Times New Roman" w:hAnsi="Cambria" w:cs="Times New Roman"/>
          <w:bCs w:val="0"/>
          <w:color w:val="auto"/>
          <w:sz w:val="26"/>
          <w:szCs w:val="26"/>
        </w:rPr>
        <w:t xml:space="preserve"> </w:t>
      </w:r>
    </w:p>
    <w:p w:rsidR="00587BED" w:rsidRPr="005263B3" w:rsidRDefault="00587BED" w:rsidP="00587BED">
      <w:pPr>
        <w:ind w:firstLine="709"/>
        <w:jc w:val="both"/>
        <w:rPr>
          <w:sz w:val="26"/>
          <w:szCs w:val="26"/>
        </w:rPr>
      </w:pPr>
    </w:p>
    <w:p w:rsidR="00587BED" w:rsidRPr="005263B3" w:rsidRDefault="00587BED" w:rsidP="00587BED">
      <w:pPr>
        <w:spacing w:line="276" w:lineRule="auto"/>
        <w:ind w:firstLine="709"/>
        <w:jc w:val="both"/>
        <w:rPr>
          <w:sz w:val="26"/>
          <w:szCs w:val="26"/>
        </w:rPr>
      </w:pPr>
      <w:r w:rsidRPr="005263B3">
        <w:rPr>
          <w:sz w:val="26"/>
          <w:szCs w:val="26"/>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587BED" w:rsidRPr="005263B3" w:rsidRDefault="00587BED" w:rsidP="00587BED">
      <w:pPr>
        <w:spacing w:line="276" w:lineRule="auto"/>
        <w:ind w:firstLine="709"/>
        <w:jc w:val="both"/>
        <w:rPr>
          <w:sz w:val="26"/>
          <w:szCs w:val="26"/>
        </w:rPr>
      </w:pPr>
      <w:r w:rsidRPr="005263B3">
        <w:rPr>
          <w:sz w:val="26"/>
          <w:szCs w:val="26"/>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w:t>
      </w:r>
      <w:r w:rsidR="00001BD7" w:rsidRPr="005263B3">
        <w:rPr>
          <w:sz w:val="26"/>
          <w:szCs w:val="26"/>
        </w:rPr>
        <w:t>45</w:t>
      </w:r>
      <w:r w:rsidRPr="005263B3">
        <w:rPr>
          <w:sz w:val="26"/>
          <w:szCs w:val="26"/>
        </w:rPr>
        <w:t xml:space="preserve">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587BED" w:rsidRPr="005263B3" w:rsidRDefault="00587BED" w:rsidP="00587BED">
      <w:pPr>
        <w:spacing w:line="276" w:lineRule="auto"/>
        <w:ind w:firstLine="709"/>
        <w:jc w:val="both"/>
        <w:rPr>
          <w:sz w:val="26"/>
          <w:szCs w:val="26"/>
        </w:rPr>
      </w:pPr>
      <w:r w:rsidRPr="005263B3">
        <w:rPr>
          <w:sz w:val="26"/>
          <w:szCs w:val="26"/>
        </w:rPr>
        <w:t xml:space="preserve">2. Строительные изменения недвижимости подразделяются на изменения, для которых: </w:t>
      </w:r>
    </w:p>
    <w:p w:rsidR="00587BED" w:rsidRPr="005263B3" w:rsidRDefault="00587BED" w:rsidP="00587BED">
      <w:pPr>
        <w:spacing w:line="276" w:lineRule="auto"/>
        <w:ind w:firstLine="709"/>
        <w:jc w:val="both"/>
        <w:rPr>
          <w:sz w:val="26"/>
          <w:szCs w:val="26"/>
        </w:rPr>
      </w:pPr>
      <w:r w:rsidRPr="005263B3">
        <w:rPr>
          <w:sz w:val="26"/>
          <w:szCs w:val="26"/>
        </w:rPr>
        <w:t xml:space="preserve">- не требуется разрешения на строительство, </w:t>
      </w:r>
    </w:p>
    <w:p w:rsidR="00587BED" w:rsidRPr="005263B3" w:rsidRDefault="00587BED" w:rsidP="00587BED">
      <w:pPr>
        <w:spacing w:line="276" w:lineRule="auto"/>
        <w:ind w:firstLine="709"/>
        <w:jc w:val="both"/>
        <w:rPr>
          <w:sz w:val="26"/>
          <w:szCs w:val="26"/>
        </w:rPr>
      </w:pPr>
      <w:r w:rsidRPr="005263B3">
        <w:rPr>
          <w:sz w:val="26"/>
          <w:szCs w:val="26"/>
        </w:rPr>
        <w:t xml:space="preserve">- требуется разрешение на строительство. </w:t>
      </w:r>
    </w:p>
    <w:p w:rsidR="00515BE7" w:rsidRPr="00515BE7" w:rsidRDefault="00515BE7" w:rsidP="00515BE7">
      <w:pPr>
        <w:spacing w:line="276" w:lineRule="auto"/>
        <w:ind w:firstLine="709"/>
        <w:jc w:val="both"/>
        <w:rPr>
          <w:sz w:val="26"/>
          <w:szCs w:val="26"/>
        </w:rPr>
      </w:pPr>
      <w:r w:rsidRPr="00515BE7">
        <w:rPr>
          <w:sz w:val="26"/>
          <w:szCs w:val="26"/>
        </w:rPr>
        <w:t xml:space="preserve">3. Выдача разрешения на строительство не требуется в случае: </w:t>
      </w:r>
    </w:p>
    <w:p w:rsidR="00515BE7" w:rsidRPr="00515BE7" w:rsidRDefault="00515BE7" w:rsidP="00515BE7">
      <w:pPr>
        <w:spacing w:line="276" w:lineRule="auto"/>
        <w:ind w:firstLine="709"/>
        <w:jc w:val="both"/>
        <w:rPr>
          <w:sz w:val="26"/>
          <w:szCs w:val="26"/>
        </w:rPr>
      </w:pPr>
      <w:r w:rsidRPr="00515BE7">
        <w:rPr>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15BE7" w:rsidRPr="00515BE7" w:rsidRDefault="00515BE7" w:rsidP="00515BE7">
      <w:pPr>
        <w:spacing w:line="276" w:lineRule="auto"/>
        <w:ind w:firstLine="709"/>
        <w:jc w:val="both"/>
        <w:rPr>
          <w:sz w:val="26"/>
          <w:szCs w:val="26"/>
        </w:rPr>
      </w:pPr>
      <w:r w:rsidRPr="00515BE7">
        <w:rPr>
          <w:sz w:val="26"/>
          <w:szCs w:val="26"/>
        </w:rPr>
        <w:t>2) строительства, реконструкции объектов, не являющихся объектами капитального строительства (киосков, навесов и других);</w:t>
      </w:r>
    </w:p>
    <w:p w:rsidR="00515BE7" w:rsidRPr="00515BE7" w:rsidRDefault="00515BE7" w:rsidP="00515BE7">
      <w:pPr>
        <w:spacing w:line="276" w:lineRule="auto"/>
        <w:ind w:firstLine="709"/>
        <w:jc w:val="both"/>
        <w:rPr>
          <w:sz w:val="26"/>
          <w:szCs w:val="26"/>
        </w:rPr>
      </w:pPr>
      <w:r w:rsidRPr="00515BE7">
        <w:rPr>
          <w:sz w:val="26"/>
          <w:szCs w:val="26"/>
        </w:rPr>
        <w:t>3) строительства на земельном участке строений и сооружений вспомогательного использования;</w:t>
      </w:r>
    </w:p>
    <w:p w:rsidR="00515BE7" w:rsidRPr="00515BE7" w:rsidRDefault="00515BE7" w:rsidP="00515BE7">
      <w:pPr>
        <w:spacing w:line="276" w:lineRule="auto"/>
        <w:ind w:firstLine="709"/>
        <w:jc w:val="both"/>
        <w:rPr>
          <w:sz w:val="26"/>
          <w:szCs w:val="26"/>
        </w:rPr>
      </w:pPr>
      <w:r w:rsidRPr="00515BE7">
        <w:rPr>
          <w:sz w:val="26"/>
          <w:szCs w:val="26"/>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w:t>
      </w:r>
      <w:r w:rsidRPr="00515BE7">
        <w:rPr>
          <w:sz w:val="26"/>
          <w:szCs w:val="26"/>
        </w:rPr>
        <w:lastRenderedPageBreak/>
        <w:t>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15BE7" w:rsidRPr="00515BE7" w:rsidRDefault="00515BE7" w:rsidP="00515BE7">
      <w:pPr>
        <w:spacing w:line="276" w:lineRule="auto"/>
        <w:ind w:firstLine="709"/>
        <w:jc w:val="both"/>
        <w:rPr>
          <w:sz w:val="26"/>
          <w:szCs w:val="26"/>
        </w:rPr>
      </w:pPr>
      <w:r w:rsidRPr="00515BE7">
        <w:rPr>
          <w:sz w:val="26"/>
          <w:szCs w:val="26"/>
        </w:rPr>
        <w:t>5) капитального ремонта объектов капитального строительства;</w:t>
      </w:r>
    </w:p>
    <w:p w:rsidR="00515BE7" w:rsidRPr="00515BE7" w:rsidRDefault="00515BE7" w:rsidP="00515BE7">
      <w:pPr>
        <w:spacing w:line="276" w:lineRule="auto"/>
        <w:ind w:firstLine="709"/>
        <w:jc w:val="both"/>
        <w:rPr>
          <w:sz w:val="26"/>
          <w:szCs w:val="26"/>
        </w:rPr>
      </w:pPr>
      <w:r w:rsidRPr="00515BE7">
        <w:rPr>
          <w:sz w:val="26"/>
          <w:szCs w:val="26"/>
        </w:rPr>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587BED" w:rsidRPr="005263B3" w:rsidRDefault="00587BED" w:rsidP="00587BED">
      <w:pPr>
        <w:spacing w:line="276" w:lineRule="auto"/>
        <w:ind w:firstLine="709"/>
        <w:jc w:val="both"/>
        <w:rPr>
          <w:sz w:val="26"/>
          <w:szCs w:val="26"/>
        </w:rPr>
      </w:pPr>
      <w:r w:rsidRPr="005263B3">
        <w:rPr>
          <w:sz w:val="26"/>
          <w:szCs w:val="26"/>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587BED" w:rsidRPr="005263B3" w:rsidRDefault="00587BED" w:rsidP="00587BED">
      <w:pPr>
        <w:spacing w:line="276" w:lineRule="auto"/>
        <w:ind w:firstLine="709"/>
        <w:jc w:val="both"/>
        <w:rPr>
          <w:sz w:val="26"/>
          <w:szCs w:val="26"/>
        </w:rPr>
      </w:pPr>
      <w:r w:rsidRPr="005263B3">
        <w:rPr>
          <w:sz w:val="26"/>
          <w:szCs w:val="26"/>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587BED" w:rsidRPr="005263B3" w:rsidRDefault="00587BED" w:rsidP="00587BED">
      <w:pPr>
        <w:spacing w:line="276" w:lineRule="auto"/>
        <w:ind w:firstLine="709"/>
        <w:jc w:val="both"/>
        <w:rPr>
          <w:sz w:val="26"/>
          <w:szCs w:val="26"/>
        </w:rPr>
      </w:pPr>
      <w:r w:rsidRPr="005263B3">
        <w:rPr>
          <w:sz w:val="26"/>
          <w:szCs w:val="26"/>
        </w:rPr>
        <w:t xml:space="preserve">- выбираемый правообладателем недвижимости вид разрешенного использования обозначен в списках статьи </w:t>
      </w:r>
      <w:r w:rsidR="004617FA" w:rsidRPr="005263B3">
        <w:rPr>
          <w:sz w:val="26"/>
          <w:szCs w:val="26"/>
        </w:rPr>
        <w:t xml:space="preserve">Части </w:t>
      </w:r>
      <w:r w:rsidR="004617FA" w:rsidRPr="005263B3">
        <w:rPr>
          <w:sz w:val="26"/>
          <w:szCs w:val="26"/>
          <w:lang w:val="en-US"/>
        </w:rPr>
        <w:t>III</w:t>
      </w:r>
      <w:r w:rsidR="004617FA" w:rsidRPr="005263B3">
        <w:rPr>
          <w:sz w:val="26"/>
          <w:szCs w:val="26"/>
        </w:rPr>
        <w:t xml:space="preserve"> настоящих Правил</w:t>
      </w:r>
      <w:r w:rsidRPr="005263B3">
        <w:rPr>
          <w:sz w:val="26"/>
          <w:szCs w:val="26"/>
        </w:rPr>
        <w:t xml:space="preserve"> как основной или вспомогательный (для соответствующей территориальной зоны, обозначенной на карте градостроительного зонирования); </w:t>
      </w:r>
    </w:p>
    <w:p w:rsidR="00587BED" w:rsidRPr="005263B3" w:rsidRDefault="00587BED" w:rsidP="00587BED">
      <w:pPr>
        <w:spacing w:line="276" w:lineRule="auto"/>
        <w:ind w:firstLine="709"/>
        <w:jc w:val="both"/>
        <w:rPr>
          <w:sz w:val="26"/>
          <w:szCs w:val="26"/>
        </w:rPr>
      </w:pPr>
      <w:r w:rsidRPr="005263B3">
        <w:rPr>
          <w:sz w:val="26"/>
          <w:szCs w:val="26"/>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587BED" w:rsidRPr="005263B3" w:rsidRDefault="00587BED" w:rsidP="00587BED">
      <w:pPr>
        <w:spacing w:line="276" w:lineRule="auto"/>
        <w:ind w:firstLine="709"/>
        <w:jc w:val="both"/>
        <w:rPr>
          <w:sz w:val="26"/>
          <w:szCs w:val="26"/>
        </w:rPr>
      </w:pPr>
      <w:r w:rsidRPr="005263B3">
        <w:rPr>
          <w:sz w:val="26"/>
          <w:szCs w:val="26"/>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уполномоченного органа архитектуры и градостроительства </w:t>
      </w:r>
      <w:r w:rsidR="00001BD7" w:rsidRPr="005263B3">
        <w:rPr>
          <w:sz w:val="26"/>
          <w:szCs w:val="26"/>
        </w:rPr>
        <w:t xml:space="preserve">Отрадненского района </w:t>
      </w:r>
      <w:r w:rsidRPr="005263B3">
        <w:rPr>
          <w:sz w:val="26"/>
          <w:szCs w:val="26"/>
        </w:rPr>
        <w:t xml:space="preserve">о том, что планируемые ими действия не требуют разрешения на строительство, в порядке, определенном муниципальным нормативным правовым актом. </w:t>
      </w:r>
    </w:p>
    <w:p w:rsidR="00587BED" w:rsidRPr="005263B3" w:rsidRDefault="00587BED" w:rsidP="00587BED">
      <w:pPr>
        <w:spacing w:line="276" w:lineRule="auto"/>
        <w:ind w:firstLine="709"/>
        <w:jc w:val="both"/>
        <w:rPr>
          <w:sz w:val="26"/>
          <w:szCs w:val="26"/>
        </w:rPr>
      </w:pPr>
      <w:r w:rsidRPr="005263B3">
        <w:rPr>
          <w:sz w:val="26"/>
          <w:szCs w:val="26"/>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w:t>
      </w:r>
      <w:r w:rsidR="00001BD7" w:rsidRPr="005263B3">
        <w:rPr>
          <w:sz w:val="26"/>
          <w:szCs w:val="26"/>
        </w:rPr>
        <w:t>5</w:t>
      </w:r>
      <w:r w:rsidRPr="005263B3">
        <w:rPr>
          <w:sz w:val="26"/>
          <w:szCs w:val="26"/>
        </w:rPr>
        <w:t xml:space="preserve"> настоящих Правил для строительных изменений недвижимости, за исключением указанных в пункте 3 настоящей статьи. </w:t>
      </w:r>
    </w:p>
    <w:p w:rsidR="00587BED" w:rsidRPr="005263B3" w:rsidRDefault="00AC0044" w:rsidP="003A4BDD">
      <w:pPr>
        <w:pStyle w:val="3"/>
        <w:spacing w:line="312" w:lineRule="auto"/>
        <w:ind w:firstLine="709"/>
        <w:jc w:val="both"/>
        <w:rPr>
          <w:rFonts w:ascii="Cambria" w:eastAsia="Times New Roman" w:hAnsi="Cambria" w:cs="Times New Roman"/>
          <w:bCs w:val="0"/>
          <w:color w:val="auto"/>
          <w:sz w:val="26"/>
          <w:szCs w:val="26"/>
        </w:rPr>
      </w:pPr>
      <w:bookmarkStart w:id="106" w:name="_Toc375657802"/>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1</w:t>
      </w:r>
      <w:r w:rsidRPr="005263B3">
        <w:rPr>
          <w:rFonts w:ascii="Cambria" w:eastAsia="Times New Roman" w:hAnsi="Cambria" w:cs="Times New Roman"/>
          <w:bCs w:val="0"/>
          <w:color w:val="auto"/>
          <w:sz w:val="26"/>
          <w:szCs w:val="26"/>
        </w:rPr>
        <w:t xml:space="preserve">. </w:t>
      </w:r>
      <w:r w:rsidR="00587BED" w:rsidRPr="005263B3">
        <w:rPr>
          <w:rFonts w:ascii="Cambria" w:eastAsia="Times New Roman" w:hAnsi="Cambria" w:cs="Times New Roman"/>
          <w:bCs w:val="0"/>
          <w:color w:val="auto"/>
          <w:sz w:val="26"/>
          <w:szCs w:val="26"/>
        </w:rPr>
        <w:t>Подготовка проектной документации</w:t>
      </w:r>
      <w:bookmarkEnd w:id="106"/>
    </w:p>
    <w:p w:rsidR="00587BED" w:rsidRPr="005263B3" w:rsidRDefault="00587BED" w:rsidP="00587BED">
      <w:pPr>
        <w:ind w:firstLine="709"/>
        <w:jc w:val="both"/>
        <w:rPr>
          <w:sz w:val="26"/>
          <w:szCs w:val="26"/>
        </w:rPr>
      </w:pPr>
    </w:p>
    <w:p w:rsidR="00515BE7" w:rsidRPr="00515BE7" w:rsidRDefault="00515BE7" w:rsidP="00515BE7">
      <w:pPr>
        <w:spacing w:line="276" w:lineRule="auto"/>
        <w:ind w:firstLine="709"/>
        <w:jc w:val="both"/>
        <w:rPr>
          <w:sz w:val="26"/>
          <w:szCs w:val="26"/>
        </w:rPr>
      </w:pPr>
      <w:bookmarkStart w:id="107" w:name="_Toc277336812"/>
      <w:bookmarkStart w:id="108" w:name="_Toc277337145"/>
      <w:bookmarkStart w:id="109" w:name="_Toc344077837"/>
      <w:r w:rsidRPr="00515BE7">
        <w:rPr>
          <w:sz w:val="26"/>
          <w:szCs w:val="26"/>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515BE7" w:rsidRPr="00515BE7" w:rsidRDefault="00515BE7" w:rsidP="00515BE7">
      <w:pPr>
        <w:spacing w:line="276" w:lineRule="auto"/>
        <w:ind w:firstLine="709"/>
        <w:jc w:val="both"/>
        <w:rPr>
          <w:sz w:val="26"/>
          <w:szCs w:val="26"/>
        </w:rPr>
      </w:pPr>
      <w:r w:rsidRPr="00515BE7">
        <w:rPr>
          <w:sz w:val="26"/>
          <w:szCs w:val="26"/>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w:t>
      </w:r>
      <w:r w:rsidRPr="00515BE7">
        <w:rPr>
          <w:sz w:val="26"/>
          <w:szCs w:val="26"/>
        </w:rPr>
        <w:lastRenderedPageBreak/>
        <w:t>стоящим жилым домам с количеством этажей не более чем три, предназначенным для проживания одной семьи).</w:t>
      </w:r>
    </w:p>
    <w:p w:rsidR="00515BE7" w:rsidRPr="00515BE7" w:rsidRDefault="00515BE7" w:rsidP="00515BE7">
      <w:pPr>
        <w:spacing w:line="276" w:lineRule="auto"/>
        <w:ind w:firstLine="709"/>
        <w:jc w:val="both"/>
        <w:rPr>
          <w:sz w:val="26"/>
          <w:szCs w:val="26"/>
        </w:rPr>
      </w:pPr>
      <w:r w:rsidRPr="00515BE7">
        <w:rPr>
          <w:sz w:val="26"/>
          <w:szCs w:val="26"/>
        </w:rPr>
        <w:t>2. </w:t>
      </w:r>
      <w:proofErr w:type="gramStart"/>
      <w:r w:rsidRPr="00515BE7">
        <w:rPr>
          <w:sz w:val="26"/>
          <w:szCs w:val="26"/>
        </w:rPr>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w:t>
      </w:r>
      <w:proofErr w:type="gramEnd"/>
      <w:r w:rsidRPr="00515BE7">
        <w:rPr>
          <w:sz w:val="26"/>
          <w:szCs w:val="26"/>
        </w:rPr>
        <w:t>, реконструкции объектов капитального строительства.</w:t>
      </w:r>
    </w:p>
    <w:p w:rsidR="00515BE7" w:rsidRPr="00515BE7" w:rsidRDefault="00515BE7" w:rsidP="00515BE7">
      <w:pPr>
        <w:spacing w:line="276" w:lineRule="auto"/>
        <w:ind w:firstLine="709"/>
        <w:jc w:val="both"/>
        <w:rPr>
          <w:sz w:val="26"/>
          <w:szCs w:val="26"/>
        </w:rPr>
      </w:pPr>
      <w:r w:rsidRPr="00515BE7">
        <w:rPr>
          <w:sz w:val="26"/>
          <w:szCs w:val="26"/>
        </w:rPr>
        <w:t xml:space="preserve"> Проектная  документация  подготавливается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rsidR="00515BE7" w:rsidRPr="00515BE7" w:rsidRDefault="00515BE7" w:rsidP="00515BE7">
      <w:pPr>
        <w:spacing w:line="276" w:lineRule="auto"/>
        <w:ind w:firstLine="709"/>
        <w:jc w:val="both"/>
        <w:rPr>
          <w:sz w:val="26"/>
          <w:szCs w:val="26"/>
        </w:rPr>
      </w:pPr>
      <w:r w:rsidRPr="00515BE7">
        <w:rPr>
          <w:sz w:val="26"/>
          <w:szCs w:val="26"/>
        </w:rPr>
        <w:t xml:space="preserve">3. </w:t>
      </w:r>
      <w:hyperlink r:id="rId16" w:history="1">
        <w:r w:rsidRPr="00515BE7">
          <w:rPr>
            <w:sz w:val="26"/>
            <w:szCs w:val="26"/>
          </w:rPr>
          <w:t>Виды работ</w:t>
        </w:r>
      </w:hyperlink>
      <w:r w:rsidRPr="00515BE7">
        <w:rPr>
          <w:sz w:val="26"/>
          <w:szCs w:val="26"/>
        </w:rPr>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515BE7" w:rsidRPr="00515BE7" w:rsidRDefault="00515BE7" w:rsidP="00515BE7">
      <w:pPr>
        <w:spacing w:line="276" w:lineRule="auto"/>
        <w:ind w:firstLine="709"/>
        <w:jc w:val="both"/>
        <w:rPr>
          <w:sz w:val="26"/>
          <w:szCs w:val="26"/>
        </w:rPr>
      </w:pPr>
      <w:r w:rsidRPr="00515BE7">
        <w:rPr>
          <w:sz w:val="26"/>
          <w:szCs w:val="26"/>
        </w:rPr>
        <w:t>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515BE7">
        <w:rPr>
          <w:sz w:val="26"/>
          <w:szCs w:val="26"/>
        </w:rPr>
        <w:t>ии и ее</w:t>
      </w:r>
      <w:proofErr w:type="gramEnd"/>
      <w:r w:rsidRPr="00515BE7">
        <w:rPr>
          <w:sz w:val="26"/>
          <w:szCs w:val="26"/>
        </w:rPr>
        <w:t xml:space="preserve">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7" w:history="1">
        <w:r w:rsidRPr="00515BE7">
          <w:rPr>
            <w:sz w:val="26"/>
            <w:szCs w:val="26"/>
          </w:rPr>
          <w:t>частью 3</w:t>
        </w:r>
      </w:hyperlink>
      <w:r w:rsidRPr="00515BE7">
        <w:rPr>
          <w:sz w:val="26"/>
          <w:szCs w:val="26"/>
        </w:rPr>
        <w:t xml:space="preserve"> настоящей статьи, и (или) с привлечением других соответствующих указанным требованиям лиц.</w:t>
      </w:r>
    </w:p>
    <w:p w:rsidR="00515BE7" w:rsidRPr="00515BE7" w:rsidRDefault="00515BE7" w:rsidP="00515BE7">
      <w:pPr>
        <w:spacing w:line="276" w:lineRule="auto"/>
        <w:ind w:firstLine="709"/>
        <w:jc w:val="both"/>
        <w:rPr>
          <w:sz w:val="26"/>
          <w:szCs w:val="26"/>
        </w:rPr>
      </w:pPr>
      <w:r w:rsidRPr="00515BE7">
        <w:rPr>
          <w:sz w:val="26"/>
          <w:szCs w:val="26"/>
        </w:rPr>
        <w:t>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515BE7" w:rsidRPr="00515BE7" w:rsidRDefault="00515BE7" w:rsidP="00515BE7">
      <w:pPr>
        <w:spacing w:line="276" w:lineRule="auto"/>
        <w:ind w:firstLine="709"/>
        <w:jc w:val="both"/>
        <w:rPr>
          <w:sz w:val="26"/>
          <w:szCs w:val="26"/>
        </w:rPr>
      </w:pPr>
      <w:r w:rsidRPr="00515BE7">
        <w:rPr>
          <w:sz w:val="26"/>
          <w:szCs w:val="26"/>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515BE7" w:rsidRPr="00515BE7" w:rsidRDefault="00515BE7" w:rsidP="00515BE7">
      <w:pPr>
        <w:spacing w:line="276" w:lineRule="auto"/>
        <w:ind w:firstLine="709"/>
        <w:jc w:val="both"/>
        <w:rPr>
          <w:sz w:val="26"/>
          <w:szCs w:val="26"/>
        </w:rPr>
      </w:pPr>
      <w:r w:rsidRPr="00515BE7">
        <w:rPr>
          <w:sz w:val="26"/>
          <w:szCs w:val="26"/>
        </w:rPr>
        <w:lastRenderedPageBreak/>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515BE7" w:rsidRPr="00515BE7" w:rsidRDefault="00515BE7" w:rsidP="00515BE7">
      <w:pPr>
        <w:spacing w:line="276" w:lineRule="auto"/>
        <w:ind w:firstLine="709"/>
        <w:jc w:val="both"/>
        <w:rPr>
          <w:sz w:val="26"/>
          <w:szCs w:val="26"/>
        </w:rPr>
      </w:pPr>
      <w:r w:rsidRPr="00515BE7">
        <w:rPr>
          <w:sz w:val="26"/>
          <w:szCs w:val="26"/>
        </w:rPr>
        <w:t>- результаты инженерных изысканий либо задание исполнителю обеспечить проведение инженерных изысканий;</w:t>
      </w:r>
    </w:p>
    <w:p w:rsidR="00515BE7" w:rsidRPr="00515BE7" w:rsidRDefault="00515BE7" w:rsidP="00515BE7">
      <w:pPr>
        <w:spacing w:line="276" w:lineRule="auto"/>
        <w:ind w:firstLine="709"/>
        <w:jc w:val="both"/>
        <w:rPr>
          <w:sz w:val="26"/>
          <w:szCs w:val="26"/>
        </w:rPr>
      </w:pPr>
      <w:r w:rsidRPr="00515BE7">
        <w:rPr>
          <w:sz w:val="26"/>
          <w:szCs w:val="26"/>
        </w:rP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515BE7" w:rsidRPr="00515BE7" w:rsidRDefault="00515BE7" w:rsidP="00515BE7">
      <w:pPr>
        <w:spacing w:line="276" w:lineRule="auto"/>
        <w:ind w:firstLine="709"/>
        <w:jc w:val="both"/>
        <w:rPr>
          <w:sz w:val="26"/>
          <w:szCs w:val="26"/>
        </w:rPr>
      </w:pPr>
      <w:r w:rsidRPr="00515BE7">
        <w:rPr>
          <w:sz w:val="26"/>
          <w:szCs w:val="26"/>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515BE7" w:rsidRPr="00515BE7" w:rsidRDefault="00515BE7" w:rsidP="00515BE7">
      <w:pPr>
        <w:spacing w:line="276" w:lineRule="auto"/>
        <w:ind w:firstLine="709"/>
        <w:jc w:val="both"/>
        <w:rPr>
          <w:sz w:val="26"/>
          <w:szCs w:val="26"/>
        </w:rPr>
      </w:pPr>
      <w:r w:rsidRPr="00515BE7">
        <w:rPr>
          <w:sz w:val="26"/>
          <w:szCs w:val="26"/>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515BE7" w:rsidRPr="00515BE7" w:rsidRDefault="00515BE7" w:rsidP="00515BE7">
      <w:pPr>
        <w:spacing w:line="276" w:lineRule="auto"/>
        <w:ind w:firstLine="709"/>
        <w:jc w:val="both"/>
        <w:rPr>
          <w:sz w:val="26"/>
          <w:szCs w:val="26"/>
        </w:rPr>
      </w:pPr>
      <w:r w:rsidRPr="00515BE7">
        <w:rPr>
          <w:sz w:val="26"/>
          <w:szCs w:val="26"/>
        </w:rPr>
        <w:t>Не допускаются подготовка и реализация проектной документации без выполнения соответствующих инженерных изысканий.</w:t>
      </w:r>
    </w:p>
    <w:p w:rsidR="00515BE7" w:rsidRPr="00515BE7" w:rsidRDefault="00515BE7" w:rsidP="00515BE7">
      <w:pPr>
        <w:spacing w:line="276" w:lineRule="auto"/>
        <w:ind w:firstLine="709"/>
        <w:jc w:val="both"/>
        <w:rPr>
          <w:sz w:val="26"/>
          <w:szCs w:val="26"/>
        </w:rPr>
      </w:pPr>
      <w:r w:rsidRPr="00515BE7">
        <w:rPr>
          <w:sz w:val="26"/>
          <w:szCs w:val="26"/>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515BE7" w:rsidRPr="00515BE7" w:rsidRDefault="00515BE7" w:rsidP="00515BE7">
      <w:pPr>
        <w:spacing w:line="276" w:lineRule="auto"/>
        <w:ind w:firstLine="709"/>
        <w:jc w:val="both"/>
        <w:rPr>
          <w:sz w:val="26"/>
          <w:szCs w:val="26"/>
        </w:rPr>
      </w:pPr>
      <w:r w:rsidRPr="00515BE7">
        <w:rPr>
          <w:sz w:val="26"/>
          <w:szCs w:val="26"/>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515BE7" w:rsidRPr="00515BE7" w:rsidRDefault="00515BE7" w:rsidP="00515BE7">
      <w:pPr>
        <w:spacing w:line="276" w:lineRule="auto"/>
        <w:ind w:firstLine="709"/>
        <w:jc w:val="both"/>
        <w:rPr>
          <w:sz w:val="26"/>
          <w:szCs w:val="26"/>
        </w:rPr>
      </w:pPr>
      <w:r w:rsidRPr="00515BE7">
        <w:rPr>
          <w:sz w:val="26"/>
          <w:szCs w:val="26"/>
        </w:rPr>
        <w:t>Отношения между застройщиками (заказчиками) и исполнителями инженерных изысканий регулируются гражданским законодательством.</w:t>
      </w:r>
    </w:p>
    <w:p w:rsidR="00515BE7" w:rsidRPr="00515BE7" w:rsidRDefault="00515BE7" w:rsidP="00515BE7">
      <w:pPr>
        <w:spacing w:line="276" w:lineRule="auto"/>
        <w:ind w:firstLine="709"/>
        <w:jc w:val="both"/>
        <w:rPr>
          <w:sz w:val="26"/>
          <w:szCs w:val="26"/>
        </w:rPr>
      </w:pPr>
      <w:r w:rsidRPr="00515BE7">
        <w:rPr>
          <w:sz w:val="26"/>
          <w:szCs w:val="26"/>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15BE7" w:rsidRPr="00515BE7" w:rsidRDefault="00515BE7" w:rsidP="00515BE7">
      <w:pPr>
        <w:spacing w:line="276" w:lineRule="auto"/>
        <w:ind w:firstLine="709"/>
        <w:jc w:val="both"/>
        <w:rPr>
          <w:sz w:val="26"/>
          <w:szCs w:val="26"/>
        </w:rPr>
      </w:pPr>
      <w:r w:rsidRPr="00515BE7">
        <w:rPr>
          <w:sz w:val="26"/>
          <w:szCs w:val="26"/>
        </w:rPr>
        <w:t>7. Проектная документация разрабатывается в соответствии:</w:t>
      </w:r>
    </w:p>
    <w:p w:rsidR="00515BE7" w:rsidRPr="00515BE7" w:rsidRDefault="00515BE7" w:rsidP="00515BE7">
      <w:pPr>
        <w:spacing w:line="276" w:lineRule="auto"/>
        <w:ind w:firstLine="709"/>
        <w:jc w:val="both"/>
        <w:rPr>
          <w:sz w:val="26"/>
          <w:szCs w:val="26"/>
        </w:rPr>
      </w:pPr>
      <w:r w:rsidRPr="00515BE7">
        <w:rPr>
          <w:sz w:val="26"/>
          <w:szCs w:val="26"/>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515BE7" w:rsidRPr="00515BE7" w:rsidRDefault="00515BE7" w:rsidP="00515BE7">
      <w:pPr>
        <w:spacing w:line="276" w:lineRule="auto"/>
        <w:ind w:firstLine="709"/>
        <w:jc w:val="both"/>
        <w:rPr>
          <w:sz w:val="26"/>
          <w:szCs w:val="26"/>
        </w:rPr>
      </w:pPr>
      <w:r w:rsidRPr="00515BE7">
        <w:rPr>
          <w:sz w:val="26"/>
          <w:szCs w:val="26"/>
        </w:rPr>
        <w:t>- техническими регламентами;</w:t>
      </w:r>
    </w:p>
    <w:p w:rsidR="00515BE7" w:rsidRPr="00515BE7" w:rsidRDefault="00515BE7" w:rsidP="00515BE7">
      <w:pPr>
        <w:spacing w:line="276" w:lineRule="auto"/>
        <w:ind w:firstLine="709"/>
        <w:jc w:val="both"/>
        <w:rPr>
          <w:sz w:val="26"/>
          <w:szCs w:val="26"/>
        </w:rPr>
      </w:pPr>
      <w:r w:rsidRPr="00515BE7">
        <w:rPr>
          <w:sz w:val="26"/>
          <w:szCs w:val="26"/>
        </w:rPr>
        <w:t>- результатами инженерных изысканий;</w:t>
      </w:r>
    </w:p>
    <w:p w:rsidR="00515BE7" w:rsidRPr="00515BE7" w:rsidRDefault="00515BE7" w:rsidP="00515BE7">
      <w:pPr>
        <w:spacing w:line="276" w:lineRule="auto"/>
        <w:ind w:firstLine="709"/>
        <w:jc w:val="both"/>
        <w:rPr>
          <w:sz w:val="26"/>
          <w:szCs w:val="26"/>
        </w:rPr>
      </w:pPr>
      <w:r w:rsidRPr="00515BE7">
        <w:rPr>
          <w:sz w:val="26"/>
          <w:szCs w:val="26"/>
        </w:rPr>
        <w:t xml:space="preserve">- техническими условиями подключения проектируемого объекта к внеплощадочным сетям инженерно-технического обеспечения (в случае, если </w:t>
      </w:r>
      <w:r w:rsidRPr="00515BE7">
        <w:rPr>
          <w:sz w:val="26"/>
          <w:szCs w:val="26"/>
        </w:rPr>
        <w:lastRenderedPageBreak/>
        <w:t>функционирование проектируемого объекта не может быть обеспечено без такого подключения).</w:t>
      </w:r>
    </w:p>
    <w:p w:rsidR="00515BE7" w:rsidRPr="00515BE7" w:rsidRDefault="00515BE7" w:rsidP="00515BE7">
      <w:pPr>
        <w:spacing w:line="276" w:lineRule="auto"/>
        <w:ind w:firstLine="709"/>
        <w:jc w:val="both"/>
        <w:rPr>
          <w:sz w:val="26"/>
          <w:szCs w:val="26"/>
        </w:rPr>
      </w:pPr>
      <w:r w:rsidRPr="00515BE7">
        <w:rPr>
          <w:sz w:val="26"/>
          <w:szCs w:val="26"/>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515BE7" w:rsidRPr="00515BE7" w:rsidRDefault="00515BE7" w:rsidP="00515BE7">
      <w:pPr>
        <w:spacing w:line="276" w:lineRule="auto"/>
        <w:ind w:firstLine="709"/>
        <w:jc w:val="both"/>
        <w:rPr>
          <w:sz w:val="26"/>
          <w:szCs w:val="26"/>
        </w:rPr>
      </w:pPr>
      <w:r w:rsidRPr="00515BE7">
        <w:rPr>
          <w:sz w:val="26"/>
          <w:szCs w:val="26"/>
        </w:rPr>
        <w:t xml:space="preserve">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8" w:history="1">
        <w:r w:rsidRPr="00515BE7">
          <w:rPr>
            <w:sz w:val="26"/>
            <w:szCs w:val="26"/>
          </w:rPr>
          <w:t>частями 9</w:t>
        </w:r>
      </w:hyperlink>
      <w:r w:rsidRPr="00515BE7">
        <w:rPr>
          <w:sz w:val="26"/>
          <w:szCs w:val="26"/>
        </w:rPr>
        <w:t xml:space="preserve">, </w:t>
      </w:r>
      <w:hyperlink r:id="rId19" w:history="1">
        <w:r w:rsidRPr="00515BE7">
          <w:rPr>
            <w:sz w:val="26"/>
            <w:szCs w:val="26"/>
          </w:rPr>
          <w:t>10</w:t>
        </w:r>
      </w:hyperlink>
      <w:r w:rsidRPr="00515BE7">
        <w:rPr>
          <w:sz w:val="26"/>
          <w:szCs w:val="26"/>
        </w:rPr>
        <w:t xml:space="preserve"> и </w:t>
      </w:r>
      <w:hyperlink r:id="rId20" w:history="1">
        <w:r w:rsidRPr="00515BE7">
          <w:rPr>
            <w:sz w:val="26"/>
            <w:szCs w:val="26"/>
          </w:rPr>
          <w:t>11</w:t>
        </w:r>
      </w:hyperlink>
      <w:r w:rsidRPr="00515BE7">
        <w:rPr>
          <w:sz w:val="26"/>
          <w:szCs w:val="26"/>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515BE7" w:rsidRPr="00515BE7" w:rsidRDefault="00515BE7" w:rsidP="00515BE7">
      <w:pPr>
        <w:spacing w:line="276" w:lineRule="auto"/>
        <w:ind w:firstLine="709"/>
        <w:jc w:val="both"/>
        <w:rPr>
          <w:sz w:val="26"/>
          <w:szCs w:val="26"/>
        </w:rPr>
      </w:pPr>
      <w:r w:rsidRPr="00515BE7">
        <w:rPr>
          <w:sz w:val="26"/>
          <w:szCs w:val="26"/>
        </w:rPr>
        <w:t>10. Экспертиза не проводится в отношении проектной документации следующих объектов капитального строительства:</w:t>
      </w:r>
    </w:p>
    <w:p w:rsidR="00515BE7" w:rsidRPr="00515BE7" w:rsidRDefault="00515BE7" w:rsidP="00515BE7">
      <w:pPr>
        <w:spacing w:line="276" w:lineRule="auto"/>
        <w:ind w:firstLine="709"/>
        <w:jc w:val="both"/>
        <w:rPr>
          <w:sz w:val="26"/>
          <w:szCs w:val="26"/>
        </w:rPr>
      </w:pPr>
      <w:r w:rsidRPr="00515BE7">
        <w:rPr>
          <w:sz w:val="26"/>
          <w:szCs w:val="26"/>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515BE7" w:rsidRPr="00515BE7" w:rsidRDefault="00515BE7" w:rsidP="00515BE7">
      <w:pPr>
        <w:spacing w:line="276" w:lineRule="auto"/>
        <w:ind w:firstLine="709"/>
        <w:jc w:val="both"/>
        <w:rPr>
          <w:sz w:val="26"/>
          <w:szCs w:val="26"/>
        </w:rPr>
      </w:pPr>
      <w:proofErr w:type="gramStart"/>
      <w:r w:rsidRPr="00515BE7">
        <w:rPr>
          <w:sz w:val="26"/>
          <w:szCs w:val="26"/>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515BE7" w:rsidRPr="00515BE7" w:rsidRDefault="00515BE7" w:rsidP="00515BE7">
      <w:pPr>
        <w:spacing w:line="276" w:lineRule="auto"/>
        <w:ind w:firstLine="709"/>
        <w:jc w:val="both"/>
        <w:rPr>
          <w:sz w:val="26"/>
          <w:szCs w:val="26"/>
        </w:rPr>
      </w:pPr>
      <w:proofErr w:type="gramStart"/>
      <w:r w:rsidRPr="00515BE7">
        <w:rPr>
          <w:sz w:val="26"/>
          <w:szCs w:val="26"/>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515BE7" w:rsidRPr="00515BE7" w:rsidRDefault="00515BE7" w:rsidP="00515BE7">
      <w:pPr>
        <w:spacing w:line="276" w:lineRule="auto"/>
        <w:ind w:firstLine="709"/>
        <w:jc w:val="both"/>
        <w:rPr>
          <w:sz w:val="26"/>
          <w:szCs w:val="26"/>
        </w:rPr>
      </w:pPr>
      <w:proofErr w:type="gramStart"/>
      <w:r w:rsidRPr="00515BE7">
        <w:rPr>
          <w:sz w:val="26"/>
          <w:szCs w:val="26"/>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21" w:history="1">
        <w:r w:rsidRPr="00515BE7">
          <w:rPr>
            <w:sz w:val="26"/>
            <w:szCs w:val="26"/>
          </w:rPr>
          <w:t>статьей 48.1</w:t>
        </w:r>
      </w:hyperlink>
      <w:r w:rsidRPr="00515BE7">
        <w:rPr>
          <w:sz w:val="26"/>
          <w:szCs w:val="26"/>
        </w:rPr>
        <w:t xml:space="preserve"> Градостроительного кодекса Российской </w:t>
      </w:r>
      <w:r w:rsidRPr="00515BE7">
        <w:rPr>
          <w:sz w:val="26"/>
          <w:szCs w:val="26"/>
        </w:rPr>
        <w:lastRenderedPageBreak/>
        <w:t>Федерации являются особо опасными, технически сложными или уникальными объектами;</w:t>
      </w:r>
      <w:proofErr w:type="gramEnd"/>
    </w:p>
    <w:p w:rsidR="00515BE7" w:rsidRPr="00515BE7" w:rsidRDefault="00515BE7" w:rsidP="00515BE7">
      <w:pPr>
        <w:spacing w:line="276" w:lineRule="auto"/>
        <w:ind w:firstLine="709"/>
        <w:jc w:val="both"/>
        <w:rPr>
          <w:sz w:val="26"/>
          <w:szCs w:val="26"/>
        </w:rPr>
      </w:pPr>
      <w:proofErr w:type="gramStart"/>
      <w:r w:rsidRPr="00515BE7">
        <w:rPr>
          <w:sz w:val="26"/>
          <w:szCs w:val="26"/>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rsidRPr="00515BE7">
        <w:rPr>
          <w:sz w:val="26"/>
          <w:szCs w:val="26"/>
        </w:rPr>
        <w:t xml:space="preserve"> объектов, которые в соответствии со </w:t>
      </w:r>
      <w:hyperlink r:id="rId22" w:history="1">
        <w:r w:rsidRPr="00515BE7">
          <w:rPr>
            <w:sz w:val="26"/>
            <w:szCs w:val="26"/>
          </w:rPr>
          <w:t>статьей 48.1</w:t>
        </w:r>
      </w:hyperlink>
      <w:r w:rsidRPr="00515BE7">
        <w:rPr>
          <w:sz w:val="26"/>
          <w:szCs w:val="26"/>
        </w:rPr>
        <w:t xml:space="preserve"> Градостроительного кодекса Российской Федерации являются особо опасными, технически сложными или уникальными объектами.</w:t>
      </w:r>
    </w:p>
    <w:p w:rsidR="00515BE7" w:rsidRPr="00515BE7" w:rsidRDefault="00515BE7" w:rsidP="00515BE7">
      <w:pPr>
        <w:spacing w:line="276" w:lineRule="auto"/>
        <w:ind w:firstLine="709"/>
        <w:jc w:val="both"/>
        <w:rPr>
          <w:sz w:val="26"/>
          <w:szCs w:val="26"/>
        </w:rPr>
      </w:pPr>
      <w:r w:rsidRPr="00515BE7">
        <w:rPr>
          <w:sz w:val="26"/>
          <w:szCs w:val="26"/>
        </w:rPr>
        <w:t>В случае</w:t>
      </w:r>
      <w:proofErr w:type="gramStart"/>
      <w:r w:rsidRPr="00515BE7">
        <w:rPr>
          <w:sz w:val="26"/>
          <w:szCs w:val="26"/>
        </w:rPr>
        <w:t>,</w:t>
      </w:r>
      <w:proofErr w:type="gramEnd"/>
      <w:r w:rsidRPr="00515BE7">
        <w:rPr>
          <w:sz w:val="26"/>
          <w:szCs w:val="26"/>
        </w:rPr>
        <w:t xml:space="preserve"> если строительство, реконструкцию указанных в </w:t>
      </w:r>
      <w:hyperlink r:id="rId23" w:history="1">
        <w:r w:rsidRPr="00515BE7">
          <w:rPr>
            <w:sz w:val="26"/>
            <w:szCs w:val="26"/>
          </w:rPr>
          <w:t>части 10</w:t>
        </w:r>
      </w:hyperlink>
      <w:r w:rsidRPr="00515BE7">
        <w:rPr>
          <w:sz w:val="26"/>
          <w:szCs w:val="26"/>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515BE7" w:rsidRPr="00515BE7" w:rsidRDefault="00515BE7" w:rsidP="00515BE7">
      <w:pPr>
        <w:spacing w:line="276" w:lineRule="auto"/>
        <w:ind w:firstLine="709"/>
        <w:jc w:val="both"/>
        <w:rPr>
          <w:sz w:val="26"/>
          <w:szCs w:val="26"/>
        </w:rPr>
      </w:pPr>
      <w:r w:rsidRPr="00515BE7">
        <w:rPr>
          <w:sz w:val="26"/>
          <w:szCs w:val="26"/>
        </w:rPr>
        <w:t xml:space="preserve">11. </w:t>
      </w:r>
      <w:proofErr w:type="gramStart"/>
      <w:r w:rsidRPr="00515BE7">
        <w:rPr>
          <w:sz w:val="26"/>
          <w:szCs w:val="26"/>
        </w:rPr>
        <w:t>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w:t>
      </w:r>
      <w:proofErr w:type="gramEnd"/>
      <w:r w:rsidRPr="00515BE7">
        <w:rPr>
          <w:sz w:val="26"/>
          <w:szCs w:val="26"/>
        </w:rP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515BE7" w:rsidRPr="00515BE7" w:rsidRDefault="00515BE7" w:rsidP="00515BE7">
      <w:pPr>
        <w:spacing w:line="276" w:lineRule="auto"/>
        <w:ind w:firstLine="709"/>
        <w:jc w:val="both"/>
        <w:rPr>
          <w:sz w:val="26"/>
          <w:szCs w:val="26"/>
        </w:rPr>
      </w:pPr>
      <w:r w:rsidRPr="00515BE7">
        <w:rPr>
          <w:sz w:val="26"/>
          <w:szCs w:val="26"/>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24" w:history="1">
        <w:r w:rsidRPr="00515BE7">
          <w:rPr>
            <w:sz w:val="26"/>
            <w:szCs w:val="26"/>
          </w:rPr>
          <w:t>части 10</w:t>
        </w:r>
      </w:hyperlink>
      <w:r w:rsidRPr="00515BE7">
        <w:rPr>
          <w:sz w:val="26"/>
          <w:szCs w:val="26"/>
        </w:rPr>
        <w:t xml:space="preserve"> настоящей статьи, а также в случае, если для строительства, реконструкции не требуется получение разрешения на строительство.</w:t>
      </w:r>
    </w:p>
    <w:p w:rsidR="00515BE7" w:rsidRPr="00515BE7" w:rsidRDefault="00515BE7" w:rsidP="00515BE7">
      <w:pPr>
        <w:spacing w:line="276" w:lineRule="auto"/>
        <w:ind w:firstLine="709"/>
        <w:jc w:val="both"/>
        <w:rPr>
          <w:sz w:val="26"/>
          <w:szCs w:val="26"/>
        </w:rPr>
      </w:pPr>
      <w:r w:rsidRPr="00515BE7">
        <w:rPr>
          <w:sz w:val="26"/>
          <w:szCs w:val="26"/>
        </w:rPr>
        <w:t>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515BE7" w:rsidRPr="00515BE7" w:rsidRDefault="00515BE7" w:rsidP="00515BE7">
      <w:pPr>
        <w:spacing w:line="276" w:lineRule="auto"/>
        <w:ind w:firstLine="709"/>
        <w:jc w:val="both"/>
        <w:rPr>
          <w:sz w:val="26"/>
          <w:szCs w:val="26"/>
        </w:rPr>
      </w:pPr>
      <w:proofErr w:type="gramStart"/>
      <w:r w:rsidRPr="00515BE7">
        <w:rPr>
          <w:sz w:val="26"/>
          <w:szCs w:val="26"/>
        </w:rPr>
        <w:t xml:space="preserve">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w:t>
      </w:r>
      <w:r w:rsidRPr="00515BE7">
        <w:rPr>
          <w:sz w:val="26"/>
          <w:szCs w:val="26"/>
        </w:rPr>
        <w:lastRenderedPageBreak/>
        <w:t>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515BE7">
        <w:rPr>
          <w:sz w:val="26"/>
          <w:szCs w:val="26"/>
        </w:rPr>
        <w:t xml:space="preserve">, </w:t>
      </w:r>
      <w:proofErr w:type="gramStart"/>
      <w:r w:rsidRPr="00515BE7">
        <w:rPr>
          <w:sz w:val="26"/>
          <w:szCs w:val="26"/>
        </w:rPr>
        <w:t>получивших</w:t>
      </w:r>
      <w:proofErr w:type="gramEnd"/>
      <w:r w:rsidRPr="00515BE7">
        <w:rPr>
          <w:sz w:val="26"/>
          <w:szCs w:val="26"/>
        </w:rPr>
        <w:t xml:space="preserve"> положительные заключения экспертизы проектной документации.</w:t>
      </w:r>
    </w:p>
    <w:p w:rsidR="00515BE7" w:rsidRPr="00515BE7" w:rsidRDefault="00515BE7" w:rsidP="00515BE7">
      <w:pPr>
        <w:spacing w:line="276" w:lineRule="auto"/>
        <w:ind w:firstLine="709"/>
        <w:jc w:val="both"/>
        <w:rPr>
          <w:sz w:val="26"/>
          <w:szCs w:val="26"/>
        </w:rPr>
      </w:pPr>
      <w:r w:rsidRPr="00515BE7">
        <w:rPr>
          <w:sz w:val="26"/>
          <w:szCs w:val="26"/>
        </w:rPr>
        <w:t xml:space="preserve">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515BE7" w:rsidRPr="00515BE7" w:rsidRDefault="00515BE7" w:rsidP="00515BE7">
      <w:pPr>
        <w:spacing w:line="276" w:lineRule="auto"/>
        <w:ind w:firstLine="709"/>
        <w:jc w:val="both"/>
        <w:rPr>
          <w:sz w:val="26"/>
          <w:szCs w:val="26"/>
        </w:rPr>
      </w:pPr>
      <w:r w:rsidRPr="00515BE7">
        <w:rPr>
          <w:sz w:val="26"/>
          <w:szCs w:val="26"/>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515BE7" w:rsidRPr="00515BE7" w:rsidRDefault="00515BE7" w:rsidP="00515BE7">
      <w:pPr>
        <w:spacing w:line="276" w:lineRule="auto"/>
        <w:ind w:firstLine="709"/>
        <w:jc w:val="both"/>
        <w:rPr>
          <w:sz w:val="26"/>
          <w:szCs w:val="26"/>
        </w:rPr>
      </w:pPr>
      <w:r w:rsidRPr="00515BE7">
        <w:rPr>
          <w:sz w:val="26"/>
          <w:szCs w:val="26"/>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515BE7" w:rsidRPr="00515BE7" w:rsidRDefault="00515BE7" w:rsidP="00515BE7">
      <w:pPr>
        <w:spacing w:line="276" w:lineRule="auto"/>
        <w:ind w:firstLine="709"/>
        <w:jc w:val="both"/>
        <w:rPr>
          <w:sz w:val="26"/>
          <w:szCs w:val="26"/>
        </w:rPr>
      </w:pPr>
      <w:r w:rsidRPr="00515BE7">
        <w:rPr>
          <w:sz w:val="26"/>
          <w:szCs w:val="26"/>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515BE7" w:rsidRPr="00515BE7" w:rsidRDefault="00515BE7" w:rsidP="00515BE7">
      <w:pPr>
        <w:spacing w:line="276" w:lineRule="auto"/>
        <w:ind w:firstLine="709"/>
        <w:jc w:val="both"/>
        <w:rPr>
          <w:sz w:val="26"/>
          <w:szCs w:val="26"/>
        </w:rPr>
      </w:pPr>
      <w:r w:rsidRPr="00515BE7">
        <w:rPr>
          <w:sz w:val="26"/>
          <w:szCs w:val="26"/>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515BE7" w:rsidRPr="00515BE7" w:rsidRDefault="00515BE7" w:rsidP="00515BE7">
      <w:pPr>
        <w:spacing w:line="276" w:lineRule="auto"/>
        <w:ind w:firstLine="709"/>
        <w:jc w:val="both"/>
        <w:rPr>
          <w:sz w:val="26"/>
          <w:szCs w:val="26"/>
        </w:rPr>
      </w:pPr>
      <w:r w:rsidRPr="00515BE7">
        <w:rPr>
          <w:sz w:val="26"/>
          <w:szCs w:val="26"/>
        </w:rP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515BE7" w:rsidRPr="00515BE7" w:rsidRDefault="00515BE7" w:rsidP="00515BE7">
      <w:pPr>
        <w:spacing w:line="276" w:lineRule="auto"/>
        <w:ind w:firstLine="709"/>
        <w:jc w:val="both"/>
        <w:rPr>
          <w:sz w:val="26"/>
          <w:szCs w:val="26"/>
        </w:rPr>
      </w:pPr>
      <w:r w:rsidRPr="00515BE7">
        <w:rPr>
          <w:sz w:val="26"/>
          <w:szCs w:val="26"/>
        </w:rP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515BE7" w:rsidRPr="00515BE7" w:rsidRDefault="00515BE7" w:rsidP="00515BE7">
      <w:pPr>
        <w:spacing w:line="276" w:lineRule="auto"/>
        <w:ind w:firstLine="709"/>
        <w:jc w:val="both"/>
        <w:rPr>
          <w:sz w:val="26"/>
          <w:szCs w:val="26"/>
        </w:rPr>
      </w:pPr>
      <w:r w:rsidRPr="00515BE7">
        <w:rPr>
          <w:sz w:val="26"/>
          <w:szCs w:val="26"/>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515BE7" w:rsidRPr="00515BE7" w:rsidRDefault="00515BE7" w:rsidP="00515BE7">
      <w:pPr>
        <w:spacing w:line="276" w:lineRule="auto"/>
        <w:ind w:firstLine="709"/>
        <w:jc w:val="both"/>
        <w:rPr>
          <w:sz w:val="26"/>
          <w:szCs w:val="26"/>
        </w:rPr>
      </w:pPr>
      <w:r w:rsidRPr="00515BE7">
        <w:rPr>
          <w:sz w:val="26"/>
          <w:szCs w:val="26"/>
        </w:rPr>
        <w:t xml:space="preserve">3) </w:t>
      </w:r>
      <w:r w:rsidR="00AC52D2">
        <w:rPr>
          <w:sz w:val="26"/>
          <w:szCs w:val="26"/>
        </w:rPr>
        <w:t>согласно</w:t>
      </w:r>
      <w:r w:rsidRPr="00515BE7">
        <w:rPr>
          <w:sz w:val="26"/>
          <w:szCs w:val="26"/>
        </w:rPr>
        <w:t xml:space="preserve">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w:t>
      </w:r>
    </w:p>
    <w:p w:rsidR="00D327E6" w:rsidRPr="005263B3" w:rsidRDefault="00D327E6" w:rsidP="003A4BDD">
      <w:pPr>
        <w:pStyle w:val="3"/>
        <w:spacing w:line="312" w:lineRule="auto"/>
        <w:ind w:firstLine="709"/>
        <w:jc w:val="both"/>
        <w:rPr>
          <w:rFonts w:ascii="Cambria" w:eastAsia="Times New Roman" w:hAnsi="Cambria" w:cs="Times New Roman"/>
          <w:bCs w:val="0"/>
          <w:color w:val="auto"/>
          <w:sz w:val="26"/>
          <w:szCs w:val="26"/>
        </w:rPr>
      </w:pPr>
      <w:bookmarkStart w:id="110" w:name="_Toc375657803"/>
      <w:r w:rsidRPr="005263B3">
        <w:rPr>
          <w:rFonts w:ascii="Cambria" w:eastAsia="Times New Roman" w:hAnsi="Cambria" w:cs="Times New Roman"/>
          <w:bCs w:val="0"/>
          <w:color w:val="auto"/>
          <w:sz w:val="26"/>
          <w:szCs w:val="26"/>
        </w:rPr>
        <w:lastRenderedPageBreak/>
        <w:t>Статья 4</w:t>
      </w:r>
      <w:r w:rsidR="009D24A0" w:rsidRPr="005263B3">
        <w:rPr>
          <w:rFonts w:ascii="Cambria" w:eastAsia="Times New Roman" w:hAnsi="Cambria" w:cs="Times New Roman"/>
          <w:bCs w:val="0"/>
          <w:color w:val="auto"/>
          <w:sz w:val="26"/>
          <w:szCs w:val="26"/>
        </w:rPr>
        <w:t>2</w:t>
      </w:r>
      <w:r w:rsidRPr="005263B3">
        <w:rPr>
          <w:rFonts w:ascii="Cambria" w:eastAsia="Times New Roman" w:hAnsi="Cambria" w:cs="Times New Roman"/>
          <w:bCs w:val="0"/>
          <w:color w:val="auto"/>
          <w:sz w:val="26"/>
          <w:szCs w:val="26"/>
        </w:rPr>
        <w:t>. Выдача разрешений на строительство</w:t>
      </w:r>
      <w:bookmarkEnd w:id="107"/>
      <w:bookmarkEnd w:id="108"/>
      <w:bookmarkEnd w:id="109"/>
      <w:bookmarkEnd w:id="110"/>
      <w:r w:rsidRPr="005263B3">
        <w:rPr>
          <w:rFonts w:ascii="Cambria" w:eastAsia="Times New Roman" w:hAnsi="Cambria" w:cs="Times New Roman"/>
          <w:bCs w:val="0"/>
          <w:color w:val="auto"/>
          <w:sz w:val="26"/>
          <w:szCs w:val="26"/>
        </w:rPr>
        <w:t xml:space="preserve"> </w:t>
      </w:r>
    </w:p>
    <w:p w:rsidR="00D327E6" w:rsidRPr="00E071DA" w:rsidRDefault="00D327E6" w:rsidP="00D327E6">
      <w:pPr>
        <w:ind w:firstLine="709"/>
        <w:jc w:val="both"/>
        <w:rPr>
          <w:sz w:val="26"/>
          <w:szCs w:val="26"/>
        </w:rPr>
      </w:pPr>
    </w:p>
    <w:p w:rsidR="00E071DA" w:rsidRPr="00E071DA" w:rsidRDefault="00E071DA" w:rsidP="00E071DA">
      <w:pPr>
        <w:spacing w:line="276" w:lineRule="auto"/>
        <w:ind w:firstLine="709"/>
        <w:jc w:val="both"/>
        <w:rPr>
          <w:sz w:val="26"/>
          <w:szCs w:val="26"/>
        </w:rPr>
      </w:pPr>
      <w:bookmarkStart w:id="111" w:name="_Toc277336813"/>
      <w:bookmarkStart w:id="112" w:name="_Toc277337146"/>
      <w:bookmarkStart w:id="113" w:name="_Toc344077838"/>
      <w:r w:rsidRPr="00E071DA">
        <w:rPr>
          <w:sz w:val="26"/>
          <w:szCs w:val="26"/>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w:t>
      </w:r>
    </w:p>
    <w:p w:rsidR="00E071DA" w:rsidRPr="00E071DA" w:rsidRDefault="00E071DA" w:rsidP="00E071DA">
      <w:pPr>
        <w:spacing w:line="276" w:lineRule="auto"/>
        <w:ind w:firstLine="709"/>
        <w:jc w:val="both"/>
        <w:rPr>
          <w:sz w:val="26"/>
          <w:szCs w:val="26"/>
        </w:rPr>
      </w:pPr>
      <w:r w:rsidRPr="00E071DA">
        <w:rPr>
          <w:sz w:val="26"/>
          <w:szCs w:val="26"/>
        </w:rPr>
        <w:t xml:space="preserve">2. В границах </w:t>
      </w:r>
      <w:r>
        <w:rPr>
          <w:sz w:val="26"/>
          <w:szCs w:val="26"/>
        </w:rPr>
        <w:t>Подгорненск</w:t>
      </w:r>
      <w:r w:rsidRPr="00E071DA">
        <w:rPr>
          <w:sz w:val="26"/>
          <w:szCs w:val="26"/>
        </w:rPr>
        <w:t xml:space="preserve">ого сельского поселения разрешение на строительство выдается администрацией поселения. </w:t>
      </w:r>
    </w:p>
    <w:p w:rsidR="00E071DA" w:rsidRPr="00E071DA" w:rsidRDefault="00E071DA" w:rsidP="00E071DA">
      <w:pPr>
        <w:spacing w:line="276" w:lineRule="auto"/>
        <w:ind w:firstLine="709"/>
        <w:jc w:val="both"/>
        <w:rPr>
          <w:sz w:val="26"/>
          <w:szCs w:val="26"/>
        </w:rPr>
      </w:pPr>
      <w:proofErr w:type="gramStart"/>
      <w:r w:rsidRPr="00E071DA">
        <w:rPr>
          <w:sz w:val="26"/>
          <w:szCs w:val="26"/>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E071DA" w:rsidRPr="00E071DA" w:rsidRDefault="00E071DA" w:rsidP="00E071DA">
      <w:pPr>
        <w:spacing w:line="276" w:lineRule="auto"/>
        <w:ind w:firstLine="709"/>
        <w:jc w:val="both"/>
        <w:rPr>
          <w:sz w:val="26"/>
          <w:szCs w:val="26"/>
        </w:rPr>
      </w:pPr>
      <w:proofErr w:type="gramStart"/>
      <w:r w:rsidRPr="00E071DA">
        <w:rPr>
          <w:sz w:val="26"/>
          <w:szCs w:val="26"/>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E071DA" w:rsidRPr="00E071DA" w:rsidRDefault="00E071DA" w:rsidP="00E071DA">
      <w:pPr>
        <w:spacing w:line="276" w:lineRule="auto"/>
        <w:ind w:firstLine="709"/>
        <w:jc w:val="both"/>
        <w:rPr>
          <w:sz w:val="26"/>
          <w:szCs w:val="26"/>
        </w:rPr>
      </w:pPr>
      <w:r w:rsidRPr="00E071DA">
        <w:rPr>
          <w:sz w:val="26"/>
          <w:szCs w:val="26"/>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E071DA" w:rsidRPr="00E071DA" w:rsidRDefault="00E071DA" w:rsidP="00E071DA">
      <w:pPr>
        <w:spacing w:line="276" w:lineRule="auto"/>
        <w:ind w:firstLine="709"/>
        <w:jc w:val="both"/>
        <w:rPr>
          <w:sz w:val="26"/>
          <w:szCs w:val="26"/>
        </w:rPr>
      </w:pPr>
      <w:r w:rsidRPr="00E071DA">
        <w:rPr>
          <w:sz w:val="26"/>
          <w:szCs w:val="26"/>
        </w:rPr>
        <w:t xml:space="preserve">3.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E071DA" w:rsidRPr="00E071DA" w:rsidRDefault="00E071DA" w:rsidP="00E071DA">
      <w:pPr>
        <w:spacing w:line="276" w:lineRule="auto"/>
        <w:ind w:firstLine="709"/>
        <w:jc w:val="both"/>
        <w:rPr>
          <w:sz w:val="26"/>
          <w:szCs w:val="26"/>
        </w:rPr>
      </w:pPr>
      <w:r w:rsidRPr="00E071DA">
        <w:rPr>
          <w:sz w:val="26"/>
          <w:szCs w:val="26"/>
        </w:rPr>
        <w:t xml:space="preserve">1) правоустанавливающие документы на земельный участок; </w:t>
      </w:r>
    </w:p>
    <w:p w:rsidR="00E071DA" w:rsidRPr="00E071DA" w:rsidRDefault="00E071DA" w:rsidP="00E071DA">
      <w:pPr>
        <w:spacing w:line="276" w:lineRule="auto"/>
        <w:ind w:firstLine="709"/>
        <w:jc w:val="both"/>
        <w:rPr>
          <w:sz w:val="26"/>
          <w:szCs w:val="26"/>
        </w:rPr>
      </w:pPr>
      <w:r w:rsidRPr="00E071DA">
        <w:rPr>
          <w:sz w:val="26"/>
          <w:szCs w:val="26"/>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E071DA" w:rsidRPr="00E071DA" w:rsidRDefault="00E071DA" w:rsidP="00E071DA">
      <w:pPr>
        <w:spacing w:line="276" w:lineRule="auto"/>
        <w:ind w:firstLine="709"/>
        <w:jc w:val="both"/>
        <w:rPr>
          <w:sz w:val="26"/>
          <w:szCs w:val="26"/>
        </w:rPr>
      </w:pPr>
      <w:r w:rsidRPr="00E071DA">
        <w:rPr>
          <w:sz w:val="26"/>
          <w:szCs w:val="26"/>
        </w:rPr>
        <w:t xml:space="preserve">3) материалы, содержащиеся в проектной документации: </w:t>
      </w:r>
    </w:p>
    <w:p w:rsidR="00E071DA" w:rsidRPr="00E071DA" w:rsidRDefault="00E071DA" w:rsidP="00E071DA">
      <w:pPr>
        <w:spacing w:line="276" w:lineRule="auto"/>
        <w:ind w:firstLine="709"/>
        <w:jc w:val="both"/>
        <w:rPr>
          <w:sz w:val="26"/>
          <w:szCs w:val="26"/>
        </w:rPr>
      </w:pPr>
      <w:r w:rsidRPr="00E071DA">
        <w:rPr>
          <w:sz w:val="26"/>
          <w:szCs w:val="26"/>
        </w:rPr>
        <w:t xml:space="preserve">- пояснительная записка; </w:t>
      </w:r>
    </w:p>
    <w:p w:rsidR="00E071DA" w:rsidRPr="00E071DA" w:rsidRDefault="00E071DA" w:rsidP="00E071DA">
      <w:pPr>
        <w:spacing w:line="276" w:lineRule="auto"/>
        <w:ind w:firstLine="709"/>
        <w:jc w:val="both"/>
        <w:rPr>
          <w:sz w:val="26"/>
          <w:szCs w:val="26"/>
        </w:rPr>
      </w:pPr>
      <w:r w:rsidRPr="00E071DA">
        <w:rPr>
          <w:sz w:val="26"/>
          <w:szCs w:val="26"/>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 </w:t>
      </w:r>
    </w:p>
    <w:p w:rsidR="00E071DA" w:rsidRPr="00E071DA" w:rsidRDefault="00E071DA" w:rsidP="00E071DA">
      <w:pPr>
        <w:spacing w:line="276" w:lineRule="auto"/>
        <w:ind w:firstLine="709"/>
        <w:jc w:val="both"/>
        <w:rPr>
          <w:sz w:val="26"/>
          <w:szCs w:val="26"/>
        </w:rPr>
      </w:pPr>
      <w:r w:rsidRPr="00E071DA">
        <w:rPr>
          <w:sz w:val="26"/>
          <w:szCs w:val="26"/>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E071DA" w:rsidRPr="00E071DA" w:rsidRDefault="00E071DA" w:rsidP="00E071DA">
      <w:pPr>
        <w:spacing w:line="276" w:lineRule="auto"/>
        <w:ind w:firstLine="709"/>
        <w:jc w:val="both"/>
        <w:rPr>
          <w:sz w:val="26"/>
          <w:szCs w:val="26"/>
        </w:rPr>
      </w:pPr>
      <w:r w:rsidRPr="00E071DA">
        <w:rPr>
          <w:sz w:val="26"/>
          <w:szCs w:val="26"/>
        </w:rPr>
        <w:t xml:space="preserve">- схемы, отображающие архитектурные решения; </w:t>
      </w:r>
    </w:p>
    <w:p w:rsidR="00E071DA" w:rsidRPr="00E071DA" w:rsidRDefault="00E071DA" w:rsidP="00E071DA">
      <w:pPr>
        <w:spacing w:line="276" w:lineRule="auto"/>
        <w:ind w:firstLine="709"/>
        <w:jc w:val="both"/>
        <w:rPr>
          <w:sz w:val="26"/>
          <w:szCs w:val="26"/>
        </w:rPr>
      </w:pPr>
      <w:r w:rsidRPr="00E071DA">
        <w:rPr>
          <w:sz w:val="26"/>
          <w:szCs w:val="26"/>
        </w:rPr>
        <w:lastRenderedPageBreak/>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E071DA" w:rsidRPr="00E071DA" w:rsidRDefault="00E071DA" w:rsidP="00E071DA">
      <w:pPr>
        <w:spacing w:line="276" w:lineRule="auto"/>
        <w:ind w:firstLine="709"/>
        <w:jc w:val="both"/>
        <w:rPr>
          <w:sz w:val="26"/>
          <w:szCs w:val="26"/>
        </w:rPr>
      </w:pPr>
      <w:r w:rsidRPr="00E071DA">
        <w:rPr>
          <w:sz w:val="26"/>
          <w:szCs w:val="26"/>
        </w:rPr>
        <w:t xml:space="preserve">- проект организации строительства; </w:t>
      </w:r>
    </w:p>
    <w:p w:rsidR="00E071DA" w:rsidRPr="00E071DA" w:rsidRDefault="00E071DA" w:rsidP="00E071DA">
      <w:pPr>
        <w:spacing w:line="276" w:lineRule="auto"/>
        <w:ind w:firstLine="709"/>
        <w:jc w:val="both"/>
        <w:rPr>
          <w:sz w:val="26"/>
          <w:szCs w:val="26"/>
        </w:rPr>
      </w:pPr>
      <w:r w:rsidRPr="00E071DA">
        <w:rPr>
          <w:sz w:val="26"/>
          <w:szCs w:val="26"/>
        </w:rPr>
        <w:t xml:space="preserve">- проект организации работ по сносу или демонтажу объектов капитального строительства, их частей; </w:t>
      </w:r>
    </w:p>
    <w:p w:rsidR="00E071DA" w:rsidRPr="00E071DA" w:rsidRDefault="00E071DA" w:rsidP="00E071DA">
      <w:pPr>
        <w:spacing w:line="276" w:lineRule="auto"/>
        <w:ind w:firstLine="709"/>
        <w:jc w:val="both"/>
        <w:rPr>
          <w:sz w:val="26"/>
          <w:szCs w:val="26"/>
        </w:rPr>
      </w:pPr>
      <w:proofErr w:type="gramStart"/>
      <w:r w:rsidRPr="00E071DA">
        <w:rPr>
          <w:sz w:val="26"/>
          <w:szCs w:val="26"/>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5" w:history="1">
        <w:r w:rsidRPr="00E071DA">
          <w:rPr>
            <w:sz w:val="26"/>
            <w:szCs w:val="26"/>
          </w:rPr>
          <w:t>частью 12.1 статьи 48</w:t>
        </w:r>
      </w:hyperlink>
      <w:r w:rsidRPr="00E071DA">
        <w:rPr>
          <w:sz w:val="26"/>
          <w:szCs w:val="26"/>
        </w:rPr>
        <w:t xml:space="preserve"> Градостроительного  Кодекса), если такая проектная документация подлежит экспертизе в соответствии со </w:t>
      </w:r>
      <w:hyperlink r:id="rId26" w:history="1">
        <w:r w:rsidRPr="00E071DA">
          <w:rPr>
            <w:sz w:val="26"/>
            <w:szCs w:val="26"/>
          </w:rPr>
          <w:t>статьей 49</w:t>
        </w:r>
      </w:hyperlink>
      <w:r w:rsidRPr="00E071DA">
        <w:rPr>
          <w:sz w:val="26"/>
          <w:szCs w:val="26"/>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27" w:history="1">
        <w:r w:rsidRPr="00E071DA">
          <w:rPr>
            <w:sz w:val="26"/>
            <w:szCs w:val="26"/>
          </w:rPr>
          <w:t>частью 3.4 статьи 49</w:t>
        </w:r>
      </w:hyperlink>
      <w:r w:rsidRPr="00E071DA">
        <w:rPr>
          <w:sz w:val="26"/>
          <w:szCs w:val="26"/>
        </w:rPr>
        <w:t xml:space="preserve">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E071DA">
        <w:rPr>
          <w:sz w:val="26"/>
          <w:szCs w:val="26"/>
        </w:rPr>
        <w:t xml:space="preserve">, </w:t>
      </w:r>
      <w:proofErr w:type="gramStart"/>
      <w:r w:rsidRPr="00E071DA">
        <w:rPr>
          <w:sz w:val="26"/>
          <w:szCs w:val="26"/>
        </w:rPr>
        <w:t>предусмотренных</w:t>
      </w:r>
      <w:proofErr w:type="gramEnd"/>
      <w:r w:rsidRPr="00E071DA">
        <w:rPr>
          <w:sz w:val="26"/>
          <w:szCs w:val="26"/>
        </w:rPr>
        <w:t xml:space="preserve"> </w:t>
      </w:r>
      <w:hyperlink r:id="rId28" w:history="1">
        <w:r w:rsidRPr="00E071DA">
          <w:rPr>
            <w:sz w:val="26"/>
            <w:szCs w:val="26"/>
          </w:rPr>
          <w:t>частью 6 статьи 49</w:t>
        </w:r>
      </w:hyperlink>
      <w:r w:rsidRPr="00E071DA">
        <w:rPr>
          <w:sz w:val="26"/>
          <w:szCs w:val="26"/>
        </w:rPr>
        <w:t xml:space="preserve"> Градостроительного Кодекса;</w:t>
      </w:r>
    </w:p>
    <w:p w:rsidR="00E071DA" w:rsidRPr="00E071DA" w:rsidRDefault="00E071DA" w:rsidP="00E071DA">
      <w:pPr>
        <w:spacing w:line="276" w:lineRule="auto"/>
        <w:ind w:firstLine="709"/>
        <w:jc w:val="both"/>
        <w:rPr>
          <w:sz w:val="26"/>
          <w:szCs w:val="26"/>
        </w:rPr>
      </w:pPr>
      <w:r w:rsidRPr="00E071DA">
        <w:rPr>
          <w:sz w:val="26"/>
          <w:szCs w:val="26"/>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25 настоящих Правил); </w:t>
      </w:r>
    </w:p>
    <w:p w:rsidR="00E071DA" w:rsidRPr="00E071DA" w:rsidRDefault="00E071DA" w:rsidP="00E071DA">
      <w:pPr>
        <w:spacing w:line="276" w:lineRule="auto"/>
        <w:ind w:firstLine="709"/>
        <w:jc w:val="both"/>
        <w:rPr>
          <w:sz w:val="26"/>
          <w:szCs w:val="26"/>
        </w:rPr>
      </w:pPr>
      <w:r w:rsidRPr="00E071DA">
        <w:rPr>
          <w:sz w:val="26"/>
          <w:szCs w:val="26"/>
        </w:rPr>
        <w:t xml:space="preserve">6) согласие всех правообладателей объекта капитального строительства в случае реконструкции такого объекта. </w:t>
      </w:r>
    </w:p>
    <w:p w:rsidR="00E071DA" w:rsidRPr="00E071DA" w:rsidRDefault="00E071DA" w:rsidP="00E071DA">
      <w:pPr>
        <w:spacing w:line="276" w:lineRule="auto"/>
        <w:ind w:firstLine="709"/>
        <w:jc w:val="both"/>
        <w:rPr>
          <w:sz w:val="26"/>
          <w:szCs w:val="26"/>
        </w:rPr>
      </w:pPr>
      <w:r w:rsidRPr="00E071DA">
        <w:rPr>
          <w:sz w:val="26"/>
          <w:szCs w:val="26"/>
        </w:rPr>
        <w:t xml:space="preserve">К заявлению может прилагаться также положительное заключение негосударственной экспертизы проектной документации. </w:t>
      </w:r>
    </w:p>
    <w:p w:rsidR="00E071DA" w:rsidRPr="00E071DA" w:rsidRDefault="00E071DA" w:rsidP="00E071DA">
      <w:pPr>
        <w:spacing w:line="276" w:lineRule="auto"/>
        <w:ind w:firstLine="709"/>
        <w:jc w:val="both"/>
        <w:rPr>
          <w:sz w:val="26"/>
          <w:szCs w:val="26"/>
        </w:rPr>
      </w:pPr>
      <w:r w:rsidRPr="00E071DA">
        <w:rPr>
          <w:sz w:val="26"/>
          <w:szCs w:val="26"/>
        </w:rPr>
        <w:t xml:space="preserve">6.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E071DA" w:rsidRPr="00E071DA" w:rsidRDefault="00E071DA" w:rsidP="00E071DA">
      <w:pPr>
        <w:spacing w:line="276" w:lineRule="auto"/>
        <w:ind w:firstLine="709"/>
        <w:jc w:val="both"/>
        <w:rPr>
          <w:sz w:val="26"/>
          <w:szCs w:val="26"/>
        </w:rPr>
      </w:pPr>
      <w:r w:rsidRPr="00E071DA">
        <w:rPr>
          <w:sz w:val="26"/>
          <w:szCs w:val="26"/>
        </w:rPr>
        <w:t xml:space="preserve">1) правоустанавливающие документы на земельный участок; </w:t>
      </w:r>
    </w:p>
    <w:p w:rsidR="00E071DA" w:rsidRPr="00E071DA" w:rsidRDefault="00E071DA" w:rsidP="00E071DA">
      <w:pPr>
        <w:spacing w:line="276" w:lineRule="auto"/>
        <w:ind w:firstLine="709"/>
        <w:jc w:val="both"/>
        <w:rPr>
          <w:sz w:val="26"/>
          <w:szCs w:val="26"/>
        </w:rPr>
      </w:pPr>
      <w:r w:rsidRPr="00E071DA">
        <w:rPr>
          <w:sz w:val="26"/>
          <w:szCs w:val="26"/>
        </w:rPr>
        <w:t xml:space="preserve">2) градостроительный план земельного участка; </w:t>
      </w:r>
    </w:p>
    <w:p w:rsidR="00E071DA" w:rsidRPr="00E071DA" w:rsidRDefault="00E071DA" w:rsidP="00E071DA">
      <w:pPr>
        <w:spacing w:line="276" w:lineRule="auto"/>
        <w:ind w:firstLine="709"/>
        <w:jc w:val="both"/>
        <w:rPr>
          <w:sz w:val="26"/>
          <w:szCs w:val="26"/>
        </w:rPr>
      </w:pPr>
      <w:r w:rsidRPr="00E071DA">
        <w:rPr>
          <w:sz w:val="26"/>
          <w:szCs w:val="26"/>
        </w:rPr>
        <w:t xml:space="preserve">3) схема планировочной организации земельного участка с обозначением места размещения объекта индивидуального жилищного строительства. </w:t>
      </w:r>
    </w:p>
    <w:p w:rsidR="00E071DA" w:rsidRPr="00E071DA" w:rsidRDefault="00E071DA" w:rsidP="00E071DA">
      <w:pPr>
        <w:spacing w:line="276" w:lineRule="auto"/>
        <w:ind w:firstLine="709"/>
        <w:jc w:val="both"/>
        <w:rPr>
          <w:sz w:val="26"/>
          <w:szCs w:val="26"/>
        </w:rPr>
      </w:pPr>
      <w:r w:rsidRPr="00E071DA">
        <w:rPr>
          <w:sz w:val="26"/>
          <w:szCs w:val="26"/>
        </w:rP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E071DA" w:rsidRPr="00E071DA" w:rsidRDefault="00E071DA" w:rsidP="00E071DA">
      <w:pPr>
        <w:spacing w:line="276" w:lineRule="auto"/>
        <w:ind w:firstLine="709"/>
        <w:jc w:val="both"/>
        <w:rPr>
          <w:sz w:val="26"/>
          <w:szCs w:val="26"/>
        </w:rPr>
      </w:pPr>
      <w:r w:rsidRPr="00E071DA">
        <w:rPr>
          <w:sz w:val="26"/>
          <w:szCs w:val="26"/>
        </w:rPr>
        <w:t xml:space="preserve">8. Администрация </w:t>
      </w:r>
      <w:r>
        <w:rPr>
          <w:sz w:val="26"/>
          <w:szCs w:val="26"/>
        </w:rPr>
        <w:t>Подгорненск</w:t>
      </w:r>
      <w:r w:rsidRPr="00E071DA">
        <w:rPr>
          <w:sz w:val="26"/>
          <w:szCs w:val="26"/>
        </w:rPr>
        <w:t xml:space="preserve">ого сельского поселения в течение десяти дней со дня получения заявления о выдаче разрешения на строительство: </w:t>
      </w:r>
    </w:p>
    <w:p w:rsidR="00E071DA" w:rsidRPr="00E071DA" w:rsidRDefault="00E071DA" w:rsidP="00E071DA">
      <w:pPr>
        <w:spacing w:line="276" w:lineRule="auto"/>
        <w:ind w:firstLine="709"/>
        <w:jc w:val="both"/>
        <w:rPr>
          <w:sz w:val="26"/>
          <w:szCs w:val="26"/>
        </w:rPr>
      </w:pPr>
      <w:r w:rsidRPr="00E071DA">
        <w:rPr>
          <w:sz w:val="26"/>
          <w:szCs w:val="26"/>
        </w:rPr>
        <w:t xml:space="preserve">- проводит проверку наличия и надлежащего оформления документов, прилагаемых к заявлению; </w:t>
      </w:r>
    </w:p>
    <w:p w:rsidR="00E071DA" w:rsidRPr="00E071DA" w:rsidRDefault="00E071DA" w:rsidP="00E071DA">
      <w:pPr>
        <w:spacing w:line="276" w:lineRule="auto"/>
        <w:ind w:firstLine="709"/>
        <w:jc w:val="both"/>
        <w:rPr>
          <w:sz w:val="26"/>
          <w:szCs w:val="26"/>
        </w:rPr>
      </w:pPr>
      <w:r w:rsidRPr="00E071DA">
        <w:rPr>
          <w:sz w:val="26"/>
          <w:szCs w:val="26"/>
        </w:rP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w:t>
      </w:r>
      <w:r w:rsidRPr="00E071DA">
        <w:rPr>
          <w:sz w:val="26"/>
          <w:szCs w:val="26"/>
        </w:rPr>
        <w:lastRenderedPageBreak/>
        <w:t xml:space="preserve">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E071DA" w:rsidRPr="00E071DA" w:rsidRDefault="00E071DA" w:rsidP="00E071DA">
      <w:pPr>
        <w:spacing w:line="276" w:lineRule="auto"/>
        <w:ind w:firstLine="709"/>
        <w:jc w:val="both"/>
        <w:rPr>
          <w:sz w:val="26"/>
          <w:szCs w:val="26"/>
        </w:rPr>
      </w:pPr>
      <w:r w:rsidRPr="00E071DA">
        <w:rPr>
          <w:sz w:val="26"/>
          <w:szCs w:val="26"/>
        </w:rPr>
        <w:t xml:space="preserve">- выдает разрешение на строительство либо отказывает в выдаче такого разрешения с указанием причин отказа. </w:t>
      </w:r>
    </w:p>
    <w:p w:rsidR="00E071DA" w:rsidRPr="00E071DA" w:rsidRDefault="00E071DA" w:rsidP="00E071DA">
      <w:pPr>
        <w:spacing w:line="276" w:lineRule="auto"/>
        <w:ind w:firstLine="709"/>
        <w:jc w:val="both"/>
        <w:rPr>
          <w:sz w:val="26"/>
          <w:szCs w:val="26"/>
        </w:rPr>
      </w:pPr>
      <w:r w:rsidRPr="00E071DA">
        <w:rPr>
          <w:sz w:val="26"/>
          <w:szCs w:val="26"/>
        </w:rPr>
        <w:t xml:space="preserve">9. Администрация </w:t>
      </w:r>
      <w:r>
        <w:rPr>
          <w:sz w:val="26"/>
          <w:szCs w:val="26"/>
        </w:rPr>
        <w:t>Подгорненск</w:t>
      </w:r>
      <w:r w:rsidRPr="00E071DA">
        <w:rPr>
          <w:sz w:val="26"/>
          <w:szCs w:val="26"/>
        </w:rPr>
        <w:t xml:space="preserve">ого сельского поселения по заявлению застройщика могут выдать разрешение на отдельные этапы строительства, реконструкции. </w:t>
      </w:r>
    </w:p>
    <w:p w:rsidR="00E071DA" w:rsidRPr="00E071DA" w:rsidRDefault="00E071DA" w:rsidP="00E071DA">
      <w:pPr>
        <w:spacing w:line="276" w:lineRule="auto"/>
        <w:ind w:firstLine="709"/>
        <w:jc w:val="both"/>
        <w:rPr>
          <w:sz w:val="26"/>
          <w:szCs w:val="26"/>
        </w:rPr>
      </w:pPr>
      <w:r w:rsidRPr="00E071DA">
        <w:rPr>
          <w:sz w:val="26"/>
          <w:szCs w:val="26"/>
        </w:rPr>
        <w:t xml:space="preserve">10. Отказ в выдаче разрешения на строительство может быть обжалован застройщиком в судебном порядке. </w:t>
      </w:r>
    </w:p>
    <w:p w:rsidR="00E071DA" w:rsidRPr="00E071DA" w:rsidRDefault="00E071DA" w:rsidP="00E071DA">
      <w:pPr>
        <w:spacing w:line="276" w:lineRule="auto"/>
        <w:ind w:firstLine="709"/>
        <w:jc w:val="both"/>
        <w:rPr>
          <w:sz w:val="26"/>
          <w:szCs w:val="26"/>
        </w:rPr>
      </w:pPr>
      <w:r w:rsidRPr="00E071DA">
        <w:rPr>
          <w:sz w:val="26"/>
          <w:szCs w:val="26"/>
        </w:rPr>
        <w:t xml:space="preserve">11. Разрешения на строительство выдаются бесплатно. </w:t>
      </w:r>
    </w:p>
    <w:p w:rsidR="00E071DA" w:rsidRPr="00E071DA" w:rsidRDefault="00E071DA" w:rsidP="00E071DA">
      <w:pPr>
        <w:spacing w:line="276" w:lineRule="auto"/>
        <w:ind w:firstLine="709"/>
        <w:jc w:val="both"/>
        <w:rPr>
          <w:sz w:val="26"/>
          <w:szCs w:val="26"/>
        </w:rPr>
      </w:pPr>
      <w:r w:rsidRPr="00E071DA">
        <w:rPr>
          <w:sz w:val="26"/>
          <w:szCs w:val="26"/>
        </w:rPr>
        <w:t xml:space="preserve">12. Форма разрешения на строительство устанавливается Правительством Российской Федерации. </w:t>
      </w:r>
    </w:p>
    <w:p w:rsidR="00E071DA" w:rsidRPr="00E071DA" w:rsidRDefault="00E071DA" w:rsidP="00E071DA">
      <w:pPr>
        <w:spacing w:line="276" w:lineRule="auto"/>
        <w:ind w:firstLine="709"/>
        <w:jc w:val="both"/>
        <w:rPr>
          <w:sz w:val="26"/>
          <w:szCs w:val="26"/>
        </w:rPr>
      </w:pPr>
      <w:r w:rsidRPr="00E071DA">
        <w:rPr>
          <w:sz w:val="26"/>
          <w:szCs w:val="26"/>
        </w:rPr>
        <w:t xml:space="preserve">13. Выдача разрешения на строительство не требуется в случае: </w:t>
      </w:r>
    </w:p>
    <w:p w:rsidR="00E071DA" w:rsidRPr="00E071DA" w:rsidRDefault="00E071DA" w:rsidP="00E071DA">
      <w:pPr>
        <w:spacing w:line="276" w:lineRule="auto"/>
        <w:ind w:firstLine="709"/>
        <w:jc w:val="both"/>
        <w:rPr>
          <w:sz w:val="26"/>
          <w:szCs w:val="26"/>
        </w:rPr>
      </w:pPr>
      <w:r w:rsidRPr="00E071DA">
        <w:rPr>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E071DA" w:rsidRPr="00E071DA" w:rsidRDefault="00E071DA" w:rsidP="00E071DA">
      <w:pPr>
        <w:spacing w:line="276" w:lineRule="auto"/>
        <w:ind w:firstLine="709"/>
        <w:jc w:val="both"/>
        <w:rPr>
          <w:sz w:val="26"/>
          <w:szCs w:val="26"/>
        </w:rPr>
      </w:pPr>
      <w:r w:rsidRPr="00E071DA">
        <w:rPr>
          <w:sz w:val="26"/>
          <w:szCs w:val="26"/>
        </w:rPr>
        <w:t>2) строительства, реконструкции объектов, не являющихся объектами капитального строительства (киосков, навесов и других);</w:t>
      </w:r>
    </w:p>
    <w:p w:rsidR="00E071DA" w:rsidRPr="00E071DA" w:rsidRDefault="00E071DA" w:rsidP="00E071DA">
      <w:pPr>
        <w:spacing w:line="276" w:lineRule="auto"/>
        <w:ind w:firstLine="709"/>
        <w:jc w:val="both"/>
        <w:rPr>
          <w:sz w:val="26"/>
          <w:szCs w:val="26"/>
        </w:rPr>
      </w:pPr>
      <w:r w:rsidRPr="00E071DA">
        <w:rPr>
          <w:sz w:val="26"/>
          <w:szCs w:val="26"/>
        </w:rPr>
        <w:t>3) строительства на земельном участке строений и сооружений вспомогательного использования;</w:t>
      </w:r>
    </w:p>
    <w:p w:rsidR="00E071DA" w:rsidRPr="00E071DA" w:rsidRDefault="00E071DA" w:rsidP="00E071DA">
      <w:pPr>
        <w:spacing w:line="276" w:lineRule="auto"/>
        <w:ind w:firstLine="709"/>
        <w:jc w:val="both"/>
        <w:rPr>
          <w:sz w:val="26"/>
          <w:szCs w:val="26"/>
        </w:rPr>
      </w:pPr>
      <w:r w:rsidRPr="00E071DA">
        <w:rPr>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071DA" w:rsidRPr="00E071DA" w:rsidRDefault="00E071DA" w:rsidP="00E071DA">
      <w:pPr>
        <w:spacing w:line="276" w:lineRule="auto"/>
        <w:ind w:firstLine="709"/>
        <w:jc w:val="both"/>
        <w:rPr>
          <w:sz w:val="26"/>
          <w:szCs w:val="26"/>
        </w:rPr>
      </w:pPr>
      <w:r w:rsidRPr="00E071DA">
        <w:rPr>
          <w:sz w:val="26"/>
          <w:szCs w:val="26"/>
        </w:rPr>
        <w:t>5) капитального ремонта объектов капитального строительства;</w:t>
      </w:r>
    </w:p>
    <w:p w:rsidR="00E071DA" w:rsidRPr="00E071DA" w:rsidRDefault="00E071DA" w:rsidP="00E071DA">
      <w:pPr>
        <w:spacing w:line="276" w:lineRule="auto"/>
        <w:ind w:firstLine="709"/>
        <w:jc w:val="both"/>
        <w:rPr>
          <w:sz w:val="26"/>
          <w:szCs w:val="26"/>
        </w:rPr>
      </w:pPr>
      <w:r w:rsidRPr="00E071DA">
        <w:rPr>
          <w:sz w:val="26"/>
          <w:szCs w:val="26"/>
        </w:rPr>
        <w:t>6) иных случаях, если в соответствии с законодательством о градостроительной деятельности получение разрешения на строительство не требуется.</w:t>
      </w:r>
    </w:p>
    <w:p w:rsidR="00E071DA" w:rsidRPr="00E071DA" w:rsidRDefault="00E071DA" w:rsidP="00E071DA">
      <w:pPr>
        <w:spacing w:line="276" w:lineRule="auto"/>
        <w:ind w:firstLine="709"/>
        <w:jc w:val="both"/>
        <w:rPr>
          <w:sz w:val="26"/>
          <w:szCs w:val="26"/>
        </w:rPr>
      </w:pPr>
      <w:r w:rsidRPr="00E071DA">
        <w:rPr>
          <w:sz w:val="26"/>
          <w:szCs w:val="26"/>
        </w:rPr>
        <w:t xml:space="preserve">14. </w:t>
      </w:r>
      <w:proofErr w:type="gramStart"/>
      <w:r w:rsidRPr="00E071DA">
        <w:rPr>
          <w:sz w:val="26"/>
          <w:szCs w:val="26"/>
        </w:rPr>
        <w:t xml:space="preserve">Застройщик в течение десяти дней со дня получения разрешения на строительство обязан безвозмездно передать в администрацию </w:t>
      </w:r>
      <w:r>
        <w:rPr>
          <w:sz w:val="26"/>
          <w:szCs w:val="26"/>
        </w:rPr>
        <w:t>Подгорненск</w:t>
      </w:r>
      <w:r w:rsidRPr="00E071DA">
        <w:rPr>
          <w:sz w:val="26"/>
          <w:szCs w:val="26"/>
        </w:rPr>
        <w:t xml:space="preserve">ого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29" w:history="1">
        <w:r w:rsidRPr="00E071DA">
          <w:rPr>
            <w:sz w:val="26"/>
            <w:szCs w:val="26"/>
          </w:rPr>
          <w:t>пунктами 2,</w:t>
        </w:r>
      </w:hyperlink>
      <w:r w:rsidRPr="00E071DA">
        <w:rPr>
          <w:sz w:val="26"/>
          <w:szCs w:val="26"/>
        </w:rPr>
        <w:t xml:space="preserve"> </w:t>
      </w:r>
      <w:hyperlink r:id="rId30" w:history="1">
        <w:r w:rsidRPr="00E071DA">
          <w:rPr>
            <w:sz w:val="26"/>
            <w:szCs w:val="26"/>
          </w:rPr>
          <w:t>8</w:t>
        </w:r>
      </w:hyperlink>
      <w:r w:rsidRPr="00E071DA">
        <w:rPr>
          <w:sz w:val="26"/>
          <w:szCs w:val="26"/>
        </w:rPr>
        <w:t xml:space="preserve"> - </w:t>
      </w:r>
      <w:hyperlink r:id="rId31" w:history="1">
        <w:r w:rsidRPr="00E071DA">
          <w:rPr>
            <w:sz w:val="26"/>
            <w:szCs w:val="26"/>
          </w:rPr>
          <w:t>10</w:t>
        </w:r>
      </w:hyperlink>
      <w:r w:rsidRPr="00E071DA">
        <w:rPr>
          <w:sz w:val="26"/>
          <w:szCs w:val="26"/>
        </w:rPr>
        <w:t xml:space="preserve"> и </w:t>
      </w:r>
      <w:hyperlink r:id="rId32" w:history="1">
        <w:r w:rsidRPr="00E071DA">
          <w:rPr>
            <w:sz w:val="26"/>
            <w:szCs w:val="26"/>
          </w:rPr>
          <w:t>11.1 части 12 статьи 48</w:t>
        </w:r>
        <w:proofErr w:type="gramEnd"/>
      </w:hyperlink>
      <w:r w:rsidRPr="00E071DA">
        <w:rPr>
          <w:sz w:val="26"/>
          <w:szCs w:val="26"/>
        </w:rPr>
        <w:t xml:space="preserve">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w:t>
      </w:r>
      <w:r w:rsidRPr="00E071DA">
        <w:rPr>
          <w:sz w:val="26"/>
          <w:szCs w:val="26"/>
        </w:rPr>
        <w:lastRenderedPageBreak/>
        <w:t>жилищного строительства для размещения в информационной системе обеспечения градостроительной деятельности.</w:t>
      </w:r>
    </w:p>
    <w:p w:rsidR="00E071DA" w:rsidRPr="00E071DA" w:rsidRDefault="00E071DA" w:rsidP="00E071DA">
      <w:pPr>
        <w:spacing w:line="276" w:lineRule="auto"/>
        <w:ind w:firstLine="709"/>
        <w:jc w:val="both"/>
        <w:rPr>
          <w:sz w:val="26"/>
          <w:szCs w:val="26"/>
        </w:rPr>
      </w:pPr>
      <w:r w:rsidRPr="00E071DA">
        <w:rPr>
          <w:sz w:val="26"/>
          <w:szCs w:val="26"/>
        </w:rP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E071DA" w:rsidRPr="00E071DA" w:rsidRDefault="00E071DA" w:rsidP="00E071DA">
      <w:pPr>
        <w:spacing w:line="276" w:lineRule="auto"/>
        <w:ind w:firstLine="709"/>
        <w:jc w:val="both"/>
        <w:rPr>
          <w:sz w:val="26"/>
          <w:szCs w:val="26"/>
        </w:rPr>
      </w:pPr>
      <w:proofErr w:type="gramStart"/>
      <w:r w:rsidRPr="00E071DA">
        <w:rPr>
          <w:sz w:val="26"/>
          <w:szCs w:val="26"/>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E071DA">
        <w:rPr>
          <w:sz w:val="26"/>
          <w:szCs w:val="26"/>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E071DA" w:rsidRPr="00E071DA" w:rsidRDefault="00E071DA" w:rsidP="00E071DA">
      <w:pPr>
        <w:spacing w:line="276" w:lineRule="auto"/>
        <w:ind w:firstLine="709"/>
        <w:jc w:val="both"/>
        <w:rPr>
          <w:sz w:val="26"/>
          <w:szCs w:val="26"/>
        </w:rPr>
      </w:pPr>
      <w:r w:rsidRPr="00E071DA">
        <w:rPr>
          <w:sz w:val="26"/>
          <w:szCs w:val="26"/>
        </w:rP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E071DA" w:rsidRPr="00E071DA" w:rsidRDefault="00E071DA" w:rsidP="00E071DA">
      <w:pPr>
        <w:spacing w:line="276" w:lineRule="auto"/>
        <w:ind w:firstLine="709"/>
        <w:jc w:val="both"/>
        <w:rPr>
          <w:sz w:val="26"/>
          <w:szCs w:val="26"/>
        </w:rPr>
      </w:pPr>
      <w:r w:rsidRPr="00E071DA">
        <w:rPr>
          <w:sz w:val="26"/>
          <w:szCs w:val="26"/>
        </w:rPr>
        <w:t>17.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D327E6" w:rsidRPr="005263B3" w:rsidRDefault="00D327E6" w:rsidP="003A4BDD">
      <w:pPr>
        <w:pStyle w:val="3"/>
        <w:spacing w:line="312" w:lineRule="auto"/>
        <w:ind w:firstLine="709"/>
        <w:jc w:val="both"/>
        <w:rPr>
          <w:rFonts w:ascii="Cambria" w:eastAsia="Times New Roman" w:hAnsi="Cambria" w:cs="Times New Roman"/>
          <w:bCs w:val="0"/>
          <w:color w:val="auto"/>
          <w:sz w:val="26"/>
          <w:szCs w:val="26"/>
        </w:rPr>
      </w:pPr>
      <w:bookmarkStart w:id="114" w:name="_Toc375657804"/>
      <w:r w:rsidRPr="005263B3">
        <w:rPr>
          <w:rFonts w:ascii="Cambria" w:eastAsia="Times New Roman" w:hAnsi="Cambria" w:cs="Times New Roman"/>
          <w:bCs w:val="0"/>
          <w:color w:val="auto"/>
          <w:sz w:val="26"/>
          <w:szCs w:val="26"/>
        </w:rPr>
        <w:t>Статья 4</w:t>
      </w:r>
      <w:r w:rsidR="009D24A0" w:rsidRPr="005263B3">
        <w:rPr>
          <w:rFonts w:ascii="Cambria" w:eastAsia="Times New Roman" w:hAnsi="Cambria" w:cs="Times New Roman"/>
          <w:bCs w:val="0"/>
          <w:color w:val="auto"/>
          <w:sz w:val="26"/>
          <w:szCs w:val="26"/>
        </w:rPr>
        <w:t>3</w:t>
      </w:r>
      <w:r w:rsidRPr="005263B3">
        <w:rPr>
          <w:rFonts w:ascii="Cambria" w:eastAsia="Times New Roman" w:hAnsi="Cambria" w:cs="Times New Roman"/>
          <w:bCs w:val="0"/>
          <w:color w:val="auto"/>
          <w:sz w:val="26"/>
          <w:szCs w:val="26"/>
        </w:rPr>
        <w:t>. Строительство, реконструкция</w:t>
      </w:r>
      <w:bookmarkEnd w:id="111"/>
      <w:bookmarkEnd w:id="112"/>
      <w:bookmarkEnd w:id="113"/>
      <w:r w:rsidR="00154FB7">
        <w:rPr>
          <w:rFonts w:ascii="Cambria" w:eastAsia="Times New Roman" w:hAnsi="Cambria" w:cs="Times New Roman"/>
          <w:bCs w:val="0"/>
          <w:color w:val="auto"/>
          <w:sz w:val="26"/>
          <w:szCs w:val="26"/>
        </w:rPr>
        <w:t>,</w:t>
      </w:r>
      <w:r w:rsidRPr="005263B3">
        <w:rPr>
          <w:rFonts w:ascii="Cambria" w:eastAsia="Times New Roman" w:hAnsi="Cambria" w:cs="Times New Roman"/>
          <w:bCs w:val="0"/>
          <w:color w:val="auto"/>
          <w:sz w:val="26"/>
          <w:szCs w:val="26"/>
        </w:rPr>
        <w:t xml:space="preserve"> </w:t>
      </w:r>
      <w:r w:rsidR="00154FB7" w:rsidRPr="00154FB7">
        <w:rPr>
          <w:rFonts w:ascii="Cambria" w:eastAsia="Times New Roman" w:hAnsi="Cambria" w:cs="Times New Roman"/>
          <w:bCs w:val="0"/>
          <w:color w:val="auto"/>
          <w:sz w:val="26"/>
          <w:szCs w:val="26"/>
        </w:rPr>
        <w:t>капитальный ремонт объектов капитального строительства.</w:t>
      </w:r>
      <w:bookmarkEnd w:id="114"/>
    </w:p>
    <w:p w:rsidR="00BD2FE0" w:rsidRPr="005263B3" w:rsidRDefault="00BD2FE0" w:rsidP="00BD2FE0">
      <w:pPr>
        <w:ind w:firstLine="709"/>
        <w:jc w:val="both"/>
        <w:rPr>
          <w:sz w:val="26"/>
          <w:szCs w:val="26"/>
        </w:rPr>
      </w:pPr>
    </w:p>
    <w:p w:rsidR="00154FB7" w:rsidRPr="00154FB7" w:rsidRDefault="00154FB7" w:rsidP="00E071DA">
      <w:pPr>
        <w:spacing w:line="276" w:lineRule="auto"/>
        <w:ind w:firstLine="709"/>
        <w:jc w:val="both"/>
        <w:rPr>
          <w:sz w:val="26"/>
          <w:szCs w:val="26"/>
        </w:rPr>
      </w:pPr>
      <w:bookmarkStart w:id="115" w:name="_Toc277336814"/>
      <w:bookmarkStart w:id="116" w:name="_Toc277337147"/>
      <w:bookmarkStart w:id="117" w:name="_Toc344077839"/>
      <w:r w:rsidRPr="00154FB7">
        <w:rPr>
          <w:sz w:val="26"/>
          <w:szCs w:val="26"/>
        </w:rPr>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154FB7" w:rsidRPr="00154FB7" w:rsidRDefault="00154FB7" w:rsidP="00E071DA">
      <w:pPr>
        <w:spacing w:line="276" w:lineRule="auto"/>
        <w:ind w:firstLine="709"/>
        <w:jc w:val="both"/>
        <w:rPr>
          <w:sz w:val="26"/>
          <w:szCs w:val="26"/>
        </w:rPr>
      </w:pPr>
      <w:bookmarkStart w:id="118" w:name="Par1968"/>
      <w:bookmarkEnd w:id="118"/>
      <w:r w:rsidRPr="00154FB7">
        <w:rPr>
          <w:sz w:val="26"/>
          <w:szCs w:val="26"/>
        </w:rPr>
        <w:t xml:space="preserve">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w:t>
      </w:r>
      <w:r w:rsidRPr="00154FB7">
        <w:rPr>
          <w:sz w:val="26"/>
          <w:szCs w:val="26"/>
        </w:rPr>
        <w:lastRenderedPageBreak/>
        <w:t>настоящей статьи, и (или) с привлечением других соответствующих этим требованиям лиц.</w:t>
      </w:r>
    </w:p>
    <w:p w:rsidR="00154FB7" w:rsidRPr="00154FB7" w:rsidRDefault="00154FB7" w:rsidP="00E071DA">
      <w:pPr>
        <w:spacing w:line="276" w:lineRule="auto"/>
        <w:ind w:firstLine="709"/>
        <w:jc w:val="both"/>
        <w:rPr>
          <w:sz w:val="26"/>
          <w:szCs w:val="26"/>
        </w:rPr>
      </w:pPr>
      <w:r w:rsidRPr="00154FB7">
        <w:rPr>
          <w:sz w:val="26"/>
          <w:szCs w:val="26"/>
        </w:rPr>
        <w:t xml:space="preserve">3. </w:t>
      </w:r>
      <w:proofErr w:type="gramStart"/>
      <w:r w:rsidRPr="00154FB7">
        <w:rPr>
          <w:sz w:val="26"/>
          <w:szCs w:val="26"/>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154FB7">
        <w:rPr>
          <w:sz w:val="26"/>
          <w:szCs w:val="26"/>
        </w:rP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154FB7" w:rsidRPr="00154FB7" w:rsidRDefault="00154FB7" w:rsidP="00E071DA">
      <w:pPr>
        <w:spacing w:line="276" w:lineRule="auto"/>
        <w:ind w:firstLine="709"/>
        <w:jc w:val="both"/>
        <w:rPr>
          <w:sz w:val="26"/>
          <w:szCs w:val="26"/>
        </w:rPr>
      </w:pPr>
      <w:r w:rsidRPr="00154FB7">
        <w:rPr>
          <w:sz w:val="26"/>
          <w:szCs w:val="26"/>
        </w:rPr>
        <w:t>3.1. В случае</w:t>
      </w:r>
      <w:proofErr w:type="gramStart"/>
      <w:r w:rsidRPr="00154FB7">
        <w:rPr>
          <w:sz w:val="26"/>
          <w:szCs w:val="26"/>
        </w:rPr>
        <w:t>,</w:t>
      </w:r>
      <w:proofErr w:type="gramEnd"/>
      <w:r w:rsidRPr="00154FB7">
        <w:rPr>
          <w:sz w:val="26"/>
          <w:szCs w:val="26"/>
        </w:rPr>
        <w:t xml:space="preserve">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33" w:history="1">
        <w:r w:rsidRPr="00154FB7">
          <w:rPr>
            <w:sz w:val="26"/>
            <w:szCs w:val="26"/>
          </w:rPr>
          <w:t>части 4 статьи 55.8</w:t>
        </w:r>
      </w:hyperlink>
      <w:r w:rsidRPr="00154FB7">
        <w:rPr>
          <w:sz w:val="26"/>
          <w:szCs w:val="26"/>
        </w:rPr>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154FB7" w:rsidRPr="00154FB7" w:rsidRDefault="00154FB7" w:rsidP="00E071DA">
      <w:pPr>
        <w:spacing w:line="276" w:lineRule="auto"/>
        <w:ind w:firstLine="709"/>
        <w:jc w:val="both"/>
        <w:rPr>
          <w:sz w:val="26"/>
          <w:szCs w:val="26"/>
        </w:rPr>
      </w:pPr>
      <w:r w:rsidRPr="00154FB7">
        <w:rPr>
          <w:sz w:val="26"/>
          <w:szCs w:val="26"/>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154FB7" w:rsidRPr="00154FB7" w:rsidRDefault="00154FB7" w:rsidP="00E071DA">
      <w:pPr>
        <w:spacing w:line="276" w:lineRule="auto"/>
        <w:ind w:firstLine="709"/>
        <w:jc w:val="both"/>
        <w:rPr>
          <w:sz w:val="26"/>
          <w:szCs w:val="26"/>
        </w:rPr>
      </w:pPr>
      <w:bookmarkStart w:id="119" w:name="Par1979"/>
      <w:bookmarkEnd w:id="119"/>
      <w:r w:rsidRPr="00154FB7">
        <w:rPr>
          <w:sz w:val="26"/>
          <w:szCs w:val="26"/>
        </w:rPr>
        <w:t>4. В случае</w:t>
      </w:r>
      <w:proofErr w:type="gramStart"/>
      <w:r w:rsidRPr="00154FB7">
        <w:rPr>
          <w:sz w:val="26"/>
          <w:szCs w:val="26"/>
        </w:rPr>
        <w:t>,</w:t>
      </w:r>
      <w:proofErr w:type="gramEnd"/>
      <w:r w:rsidRPr="00154FB7">
        <w:rPr>
          <w:sz w:val="26"/>
          <w:szCs w:val="26"/>
        </w:rP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154FB7" w:rsidRPr="00154FB7" w:rsidRDefault="00154FB7" w:rsidP="00E071DA">
      <w:pPr>
        <w:spacing w:line="276" w:lineRule="auto"/>
        <w:ind w:firstLine="709"/>
        <w:jc w:val="both"/>
        <w:rPr>
          <w:sz w:val="26"/>
          <w:szCs w:val="26"/>
        </w:rPr>
      </w:pPr>
      <w:bookmarkStart w:id="120" w:name="Par1982"/>
      <w:bookmarkEnd w:id="120"/>
      <w:r w:rsidRPr="00154FB7">
        <w:rPr>
          <w:sz w:val="26"/>
          <w:szCs w:val="26"/>
        </w:rPr>
        <w:t>1) копия разрешения на строительство;</w:t>
      </w:r>
    </w:p>
    <w:p w:rsidR="00154FB7" w:rsidRPr="00154FB7" w:rsidRDefault="00154FB7" w:rsidP="00E071DA">
      <w:pPr>
        <w:spacing w:line="276" w:lineRule="auto"/>
        <w:ind w:firstLine="709"/>
        <w:jc w:val="both"/>
        <w:rPr>
          <w:sz w:val="26"/>
          <w:szCs w:val="26"/>
        </w:rPr>
      </w:pPr>
      <w:r w:rsidRPr="00154FB7">
        <w:rPr>
          <w:sz w:val="26"/>
          <w:szCs w:val="26"/>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154FB7" w:rsidRPr="00154FB7" w:rsidRDefault="00154FB7" w:rsidP="00E071DA">
      <w:pPr>
        <w:spacing w:line="276" w:lineRule="auto"/>
        <w:ind w:firstLine="709"/>
        <w:jc w:val="both"/>
        <w:rPr>
          <w:sz w:val="26"/>
          <w:szCs w:val="26"/>
        </w:rPr>
      </w:pPr>
      <w:r w:rsidRPr="00154FB7">
        <w:rPr>
          <w:sz w:val="26"/>
          <w:szCs w:val="26"/>
        </w:rPr>
        <w:t>3) копия документа о вынесении на местность линий отступа от красных линий;</w:t>
      </w:r>
    </w:p>
    <w:p w:rsidR="00154FB7" w:rsidRPr="00154FB7" w:rsidRDefault="00154FB7" w:rsidP="00E071DA">
      <w:pPr>
        <w:spacing w:line="276" w:lineRule="auto"/>
        <w:ind w:firstLine="709"/>
        <w:jc w:val="both"/>
        <w:rPr>
          <w:sz w:val="26"/>
          <w:szCs w:val="26"/>
        </w:rPr>
      </w:pPr>
      <w:r w:rsidRPr="00154FB7">
        <w:rPr>
          <w:sz w:val="26"/>
          <w:szCs w:val="26"/>
        </w:rPr>
        <w:t>4) общий и специальные журналы, в которых ведется учет выполнения работ;</w:t>
      </w:r>
    </w:p>
    <w:p w:rsidR="00154FB7" w:rsidRPr="00154FB7" w:rsidRDefault="00154FB7" w:rsidP="00E071DA">
      <w:pPr>
        <w:spacing w:line="276" w:lineRule="auto"/>
        <w:ind w:firstLine="709"/>
        <w:jc w:val="both"/>
        <w:rPr>
          <w:sz w:val="26"/>
          <w:szCs w:val="26"/>
        </w:rPr>
      </w:pPr>
      <w:bookmarkStart w:id="121" w:name="Par1988"/>
      <w:bookmarkEnd w:id="121"/>
      <w:r w:rsidRPr="00154FB7">
        <w:rPr>
          <w:sz w:val="26"/>
          <w:szCs w:val="26"/>
        </w:rPr>
        <w:lastRenderedPageBreak/>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154FB7" w:rsidRPr="00154FB7" w:rsidRDefault="00154FB7" w:rsidP="00E071DA">
      <w:pPr>
        <w:spacing w:line="276" w:lineRule="auto"/>
        <w:ind w:firstLine="709"/>
        <w:jc w:val="both"/>
        <w:rPr>
          <w:sz w:val="26"/>
          <w:szCs w:val="26"/>
        </w:rPr>
      </w:pPr>
      <w:r w:rsidRPr="00154FB7">
        <w:rPr>
          <w:sz w:val="26"/>
          <w:szCs w:val="26"/>
        </w:rPr>
        <w:t xml:space="preserve">5. Лицо, осуществляющее строительство, вправе не представлять документы, предусмотренные </w:t>
      </w:r>
      <w:hyperlink r:id="rId34" w:history="1">
        <w:r w:rsidRPr="00154FB7">
          <w:rPr>
            <w:sz w:val="26"/>
            <w:szCs w:val="26"/>
          </w:rPr>
          <w:t>пунктами 1</w:t>
        </w:r>
      </w:hyperlink>
      <w:r w:rsidRPr="00154FB7">
        <w:rPr>
          <w:sz w:val="26"/>
          <w:szCs w:val="26"/>
        </w:rPr>
        <w:t xml:space="preserve"> и </w:t>
      </w:r>
      <w:hyperlink r:id="rId35" w:history="1">
        <w:r w:rsidRPr="00154FB7">
          <w:rPr>
            <w:sz w:val="26"/>
            <w:szCs w:val="26"/>
          </w:rPr>
          <w:t>5 части 5</w:t>
        </w:r>
      </w:hyperlink>
      <w:r w:rsidRPr="00154FB7">
        <w:rPr>
          <w:sz w:val="26"/>
          <w:szCs w:val="26"/>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154FB7" w:rsidRPr="00154FB7" w:rsidRDefault="00154FB7" w:rsidP="00E071DA">
      <w:pPr>
        <w:spacing w:line="276" w:lineRule="auto"/>
        <w:ind w:firstLine="709"/>
        <w:jc w:val="both"/>
        <w:rPr>
          <w:sz w:val="26"/>
          <w:szCs w:val="26"/>
        </w:rPr>
      </w:pPr>
      <w:bookmarkStart w:id="122" w:name="Par1994"/>
      <w:bookmarkEnd w:id="122"/>
      <w:r w:rsidRPr="00154FB7">
        <w:rPr>
          <w:sz w:val="26"/>
          <w:szCs w:val="26"/>
        </w:rPr>
        <w:t xml:space="preserve">6. </w:t>
      </w:r>
      <w:proofErr w:type="gramStart"/>
      <w:r w:rsidRPr="00154FB7">
        <w:rPr>
          <w:sz w:val="26"/>
          <w:szCs w:val="26"/>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154FB7">
        <w:rPr>
          <w:sz w:val="26"/>
          <w:szCs w:val="26"/>
        </w:rPr>
        <w:t xml:space="preserve">. </w:t>
      </w:r>
      <w:proofErr w:type="gramStart"/>
      <w:r w:rsidRPr="00154FB7">
        <w:rPr>
          <w:sz w:val="26"/>
          <w:szCs w:val="26"/>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rsidRPr="00154FB7">
        <w:rPr>
          <w:sz w:val="26"/>
          <w:szCs w:val="26"/>
        </w:rPr>
        <w:t xml:space="preserve"> и не приступать к продолжению работ до составления актов об устранении выявленных недостатков, обеспечивать </w:t>
      </w:r>
      <w:proofErr w:type="gramStart"/>
      <w:r w:rsidRPr="00154FB7">
        <w:rPr>
          <w:sz w:val="26"/>
          <w:szCs w:val="26"/>
        </w:rPr>
        <w:t>контроль за</w:t>
      </w:r>
      <w:proofErr w:type="gramEnd"/>
      <w:r w:rsidRPr="00154FB7">
        <w:rPr>
          <w:sz w:val="26"/>
          <w:szCs w:val="26"/>
        </w:rPr>
        <w:t xml:space="preserve"> качеством применяемых строительных материалов.</w:t>
      </w:r>
    </w:p>
    <w:p w:rsidR="00154FB7" w:rsidRPr="00154FB7" w:rsidRDefault="00154FB7" w:rsidP="00E071DA">
      <w:pPr>
        <w:spacing w:line="276" w:lineRule="auto"/>
        <w:ind w:firstLine="709"/>
        <w:jc w:val="both"/>
        <w:rPr>
          <w:sz w:val="26"/>
          <w:szCs w:val="26"/>
        </w:rPr>
      </w:pPr>
      <w:r w:rsidRPr="00154FB7">
        <w:rPr>
          <w:sz w:val="26"/>
          <w:szCs w:val="26"/>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154FB7" w:rsidRPr="00154FB7" w:rsidRDefault="00154FB7" w:rsidP="00E071DA">
      <w:pPr>
        <w:spacing w:line="276" w:lineRule="auto"/>
        <w:ind w:firstLine="709"/>
        <w:jc w:val="both"/>
        <w:rPr>
          <w:sz w:val="26"/>
          <w:szCs w:val="26"/>
        </w:rPr>
      </w:pPr>
      <w:r w:rsidRPr="00154FB7">
        <w:rPr>
          <w:sz w:val="26"/>
          <w:szCs w:val="26"/>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154FB7" w:rsidRPr="00154FB7" w:rsidRDefault="00154FB7" w:rsidP="00E071DA">
      <w:pPr>
        <w:spacing w:line="276" w:lineRule="auto"/>
        <w:ind w:firstLine="709"/>
        <w:jc w:val="both"/>
        <w:rPr>
          <w:sz w:val="26"/>
          <w:szCs w:val="26"/>
        </w:rPr>
      </w:pPr>
      <w:r w:rsidRPr="00154FB7">
        <w:rPr>
          <w:sz w:val="26"/>
          <w:szCs w:val="26"/>
        </w:rPr>
        <w:lastRenderedPageBreak/>
        <w:t xml:space="preserve">9. </w:t>
      </w:r>
      <w:proofErr w:type="gramStart"/>
      <w:r w:rsidRPr="00154FB7">
        <w:rPr>
          <w:sz w:val="26"/>
          <w:szCs w:val="26"/>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D327E6" w:rsidRPr="005263B3" w:rsidRDefault="00D327E6" w:rsidP="003A4BDD">
      <w:pPr>
        <w:pStyle w:val="3"/>
        <w:spacing w:line="312" w:lineRule="auto"/>
        <w:ind w:firstLine="709"/>
        <w:jc w:val="both"/>
        <w:rPr>
          <w:rFonts w:ascii="Cambria" w:eastAsia="Times New Roman" w:hAnsi="Cambria" w:cs="Times New Roman"/>
          <w:bCs w:val="0"/>
          <w:color w:val="auto"/>
          <w:sz w:val="26"/>
          <w:szCs w:val="26"/>
        </w:rPr>
      </w:pPr>
      <w:bookmarkStart w:id="123" w:name="_Toc375657805"/>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44</w:t>
      </w:r>
      <w:r w:rsidRPr="005263B3">
        <w:rPr>
          <w:rFonts w:ascii="Cambria" w:eastAsia="Times New Roman" w:hAnsi="Cambria" w:cs="Times New Roman"/>
          <w:bCs w:val="0"/>
          <w:color w:val="auto"/>
          <w:sz w:val="26"/>
          <w:szCs w:val="26"/>
        </w:rPr>
        <w:t>. Выдача разрешения на ввод объекта в эксплуатацию</w:t>
      </w:r>
      <w:bookmarkEnd w:id="115"/>
      <w:bookmarkEnd w:id="116"/>
      <w:bookmarkEnd w:id="117"/>
      <w:bookmarkEnd w:id="123"/>
      <w:r w:rsidRPr="005263B3">
        <w:rPr>
          <w:rFonts w:ascii="Cambria" w:eastAsia="Times New Roman" w:hAnsi="Cambria" w:cs="Times New Roman"/>
          <w:bCs w:val="0"/>
          <w:color w:val="auto"/>
          <w:sz w:val="26"/>
          <w:szCs w:val="26"/>
        </w:rPr>
        <w:t xml:space="preserve"> </w:t>
      </w:r>
    </w:p>
    <w:p w:rsidR="00BD2FE0" w:rsidRPr="005263B3" w:rsidRDefault="00BD2FE0" w:rsidP="00BD2FE0">
      <w:pPr>
        <w:ind w:firstLine="709"/>
        <w:jc w:val="both"/>
        <w:rPr>
          <w:sz w:val="26"/>
          <w:szCs w:val="26"/>
        </w:rPr>
      </w:pPr>
    </w:p>
    <w:p w:rsidR="00154FB7" w:rsidRPr="00154FB7" w:rsidRDefault="00154FB7" w:rsidP="00E071DA">
      <w:pPr>
        <w:spacing w:line="276" w:lineRule="auto"/>
        <w:ind w:firstLine="709"/>
        <w:jc w:val="both"/>
        <w:rPr>
          <w:sz w:val="26"/>
          <w:szCs w:val="26"/>
        </w:rPr>
      </w:pPr>
      <w:r w:rsidRPr="00154FB7">
        <w:rPr>
          <w:sz w:val="26"/>
          <w:szCs w:val="26"/>
        </w:rPr>
        <w:t xml:space="preserve">1. </w:t>
      </w:r>
      <w:proofErr w:type="gramStart"/>
      <w:r w:rsidRPr="00154FB7">
        <w:rPr>
          <w:sz w:val="26"/>
          <w:szCs w:val="26"/>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154FB7" w:rsidRPr="00154FB7" w:rsidRDefault="00154FB7" w:rsidP="00E071DA">
      <w:pPr>
        <w:spacing w:line="276" w:lineRule="auto"/>
        <w:ind w:firstLine="709"/>
        <w:jc w:val="both"/>
        <w:rPr>
          <w:sz w:val="26"/>
          <w:szCs w:val="26"/>
        </w:rPr>
      </w:pPr>
      <w:r w:rsidRPr="00154FB7">
        <w:rPr>
          <w:sz w:val="26"/>
          <w:szCs w:val="26"/>
        </w:rPr>
        <w:t>2. Для принятия решения о выдаче разрешения на ввод объекта в эксплуатацию необходимы следующие документы:</w:t>
      </w:r>
    </w:p>
    <w:p w:rsidR="00154FB7" w:rsidRPr="00154FB7" w:rsidRDefault="00154FB7" w:rsidP="00E071DA">
      <w:pPr>
        <w:spacing w:line="276" w:lineRule="auto"/>
        <w:ind w:firstLine="709"/>
        <w:jc w:val="both"/>
        <w:rPr>
          <w:sz w:val="26"/>
          <w:szCs w:val="26"/>
        </w:rPr>
      </w:pPr>
      <w:r w:rsidRPr="00154FB7">
        <w:rPr>
          <w:sz w:val="26"/>
          <w:szCs w:val="26"/>
        </w:rPr>
        <w:t>1) правоустанавливающие документы на земельный участок;</w:t>
      </w:r>
    </w:p>
    <w:p w:rsidR="00154FB7" w:rsidRPr="00154FB7" w:rsidRDefault="00154FB7" w:rsidP="00E071DA">
      <w:pPr>
        <w:spacing w:line="276" w:lineRule="auto"/>
        <w:ind w:firstLine="709"/>
        <w:jc w:val="both"/>
        <w:rPr>
          <w:sz w:val="26"/>
          <w:szCs w:val="26"/>
        </w:rPr>
      </w:pPr>
      <w:r w:rsidRPr="00154FB7">
        <w:rPr>
          <w:sz w:val="26"/>
          <w:szCs w:val="26"/>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154FB7" w:rsidRPr="00154FB7" w:rsidRDefault="00154FB7" w:rsidP="00E071DA">
      <w:pPr>
        <w:spacing w:line="276" w:lineRule="auto"/>
        <w:ind w:firstLine="709"/>
        <w:jc w:val="both"/>
        <w:rPr>
          <w:sz w:val="26"/>
          <w:szCs w:val="26"/>
        </w:rPr>
      </w:pPr>
      <w:r w:rsidRPr="00154FB7">
        <w:rPr>
          <w:sz w:val="26"/>
          <w:szCs w:val="26"/>
        </w:rPr>
        <w:t>3) разрешение на строительство;</w:t>
      </w:r>
    </w:p>
    <w:p w:rsidR="00154FB7" w:rsidRPr="00154FB7" w:rsidRDefault="00154FB7" w:rsidP="00E071DA">
      <w:pPr>
        <w:spacing w:line="276" w:lineRule="auto"/>
        <w:ind w:firstLine="709"/>
        <w:jc w:val="both"/>
        <w:rPr>
          <w:sz w:val="26"/>
          <w:szCs w:val="26"/>
        </w:rPr>
      </w:pPr>
      <w:r w:rsidRPr="00154FB7">
        <w:rPr>
          <w:sz w:val="26"/>
          <w:szCs w:val="26"/>
        </w:rPr>
        <w:t>4) акт приемки объекта капитального строительства (в случае осуществления строительства, реконструкции на основании договора);</w:t>
      </w:r>
    </w:p>
    <w:p w:rsidR="00154FB7" w:rsidRPr="00154FB7" w:rsidRDefault="00154FB7" w:rsidP="00E071DA">
      <w:pPr>
        <w:spacing w:line="276" w:lineRule="auto"/>
        <w:ind w:firstLine="709"/>
        <w:jc w:val="both"/>
        <w:rPr>
          <w:sz w:val="26"/>
          <w:szCs w:val="26"/>
        </w:rPr>
      </w:pPr>
      <w:r w:rsidRPr="00154FB7">
        <w:rPr>
          <w:sz w:val="26"/>
          <w:szCs w:val="26"/>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154FB7" w:rsidRPr="00154FB7" w:rsidRDefault="00154FB7" w:rsidP="00E071DA">
      <w:pPr>
        <w:spacing w:line="276" w:lineRule="auto"/>
        <w:ind w:firstLine="709"/>
        <w:jc w:val="both"/>
        <w:rPr>
          <w:sz w:val="26"/>
          <w:szCs w:val="26"/>
        </w:rPr>
      </w:pPr>
      <w:proofErr w:type="gramStart"/>
      <w:r w:rsidRPr="00154FB7">
        <w:rPr>
          <w:sz w:val="26"/>
          <w:szCs w:val="26"/>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154FB7">
        <w:rPr>
          <w:sz w:val="26"/>
          <w:szCs w:val="26"/>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154FB7" w:rsidRPr="00154FB7" w:rsidRDefault="00154FB7" w:rsidP="00E071DA">
      <w:pPr>
        <w:spacing w:line="276" w:lineRule="auto"/>
        <w:ind w:firstLine="709"/>
        <w:jc w:val="both"/>
        <w:rPr>
          <w:sz w:val="26"/>
          <w:szCs w:val="26"/>
        </w:rPr>
      </w:pPr>
      <w:r w:rsidRPr="00154FB7">
        <w:rPr>
          <w:sz w:val="26"/>
          <w:szCs w:val="26"/>
        </w:rPr>
        <w:t xml:space="preserve">7) документы, подтверждающие соответствие построенного, реконструированного объекта капитального строительства техническим условиям </w:t>
      </w:r>
      <w:r w:rsidRPr="00154FB7">
        <w:rPr>
          <w:sz w:val="26"/>
          <w:szCs w:val="26"/>
        </w:rPr>
        <w:lastRenderedPageBreak/>
        <w:t>и подписанные представителями организаций, осуществляющих эксплуатацию сетей инженерно-технического обеспечения (при их наличии);</w:t>
      </w:r>
    </w:p>
    <w:p w:rsidR="00154FB7" w:rsidRPr="00154FB7" w:rsidRDefault="00154FB7" w:rsidP="00E071DA">
      <w:pPr>
        <w:spacing w:line="276" w:lineRule="auto"/>
        <w:ind w:firstLine="709"/>
        <w:jc w:val="both"/>
        <w:rPr>
          <w:sz w:val="26"/>
          <w:szCs w:val="26"/>
        </w:rPr>
      </w:pPr>
      <w:r w:rsidRPr="00154FB7">
        <w:rPr>
          <w:sz w:val="26"/>
          <w:szCs w:val="26"/>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154FB7" w:rsidRPr="00154FB7" w:rsidRDefault="00154FB7" w:rsidP="00E071DA">
      <w:pPr>
        <w:spacing w:line="276" w:lineRule="auto"/>
        <w:ind w:firstLine="709"/>
        <w:jc w:val="both"/>
        <w:rPr>
          <w:sz w:val="26"/>
          <w:szCs w:val="26"/>
        </w:rPr>
      </w:pPr>
      <w:proofErr w:type="gramStart"/>
      <w:r w:rsidRPr="00154FB7">
        <w:rPr>
          <w:sz w:val="26"/>
          <w:szCs w:val="26"/>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6" w:history="1">
        <w:r w:rsidRPr="00154FB7">
          <w:rPr>
            <w:sz w:val="26"/>
            <w:szCs w:val="26"/>
          </w:rPr>
          <w:t>частью 7 статьи 54</w:t>
        </w:r>
      </w:hyperlink>
      <w:r w:rsidRPr="00154FB7">
        <w:rPr>
          <w:sz w:val="26"/>
          <w:szCs w:val="26"/>
        </w:rPr>
        <w:t xml:space="preserve"> Градостроительного Кодекса;</w:t>
      </w:r>
      <w:proofErr w:type="gramEnd"/>
    </w:p>
    <w:p w:rsidR="00154FB7" w:rsidRPr="00154FB7" w:rsidRDefault="00154FB7" w:rsidP="00E071DA">
      <w:pPr>
        <w:spacing w:line="276" w:lineRule="auto"/>
        <w:ind w:firstLine="709"/>
        <w:jc w:val="both"/>
        <w:rPr>
          <w:sz w:val="26"/>
          <w:szCs w:val="26"/>
        </w:rPr>
      </w:pPr>
      <w:r w:rsidRPr="00154FB7">
        <w:rPr>
          <w:sz w:val="26"/>
          <w:szCs w:val="26"/>
        </w:rPr>
        <w:t xml:space="preserve">10) документ, подтверждающий заключение </w:t>
      </w:r>
      <w:proofErr w:type="gramStart"/>
      <w:r w:rsidRPr="00154FB7">
        <w:rPr>
          <w:sz w:val="26"/>
          <w:szCs w:val="26"/>
        </w:rPr>
        <w:t>договора обязательного страхования гражданской ответственности владельца опасного объекта</w:t>
      </w:r>
      <w:proofErr w:type="gramEnd"/>
      <w:r w:rsidRPr="00154FB7">
        <w:rPr>
          <w:sz w:val="26"/>
          <w:szCs w:val="26"/>
        </w:rPr>
        <w:t xml:space="preserve"> за причинение вреда в результате аварии на опасном объекте в соответствии с </w:t>
      </w:r>
      <w:hyperlink r:id="rId37" w:history="1">
        <w:r w:rsidRPr="00154FB7">
          <w:rPr>
            <w:sz w:val="26"/>
            <w:szCs w:val="26"/>
          </w:rPr>
          <w:t>законодательством</w:t>
        </w:r>
      </w:hyperlink>
      <w:r w:rsidRPr="00154FB7">
        <w:rPr>
          <w:sz w:val="26"/>
          <w:szCs w:val="26"/>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54FB7" w:rsidRPr="00154FB7" w:rsidRDefault="00154FB7" w:rsidP="00E071DA">
      <w:pPr>
        <w:spacing w:line="276" w:lineRule="auto"/>
        <w:ind w:firstLine="709"/>
        <w:jc w:val="both"/>
        <w:rPr>
          <w:sz w:val="26"/>
          <w:szCs w:val="26"/>
        </w:rPr>
      </w:pPr>
      <w:proofErr w:type="gramStart"/>
      <w:r w:rsidRPr="00154FB7">
        <w:rPr>
          <w:sz w:val="26"/>
          <w:szCs w:val="26"/>
        </w:rPr>
        <w:t xml:space="preserve">Указанные в </w:t>
      </w:r>
      <w:hyperlink r:id="rId38" w:history="1">
        <w:r w:rsidRPr="00154FB7">
          <w:rPr>
            <w:sz w:val="26"/>
            <w:szCs w:val="26"/>
          </w:rPr>
          <w:t>пунктах 6</w:t>
        </w:r>
      </w:hyperlink>
      <w:r w:rsidRPr="00154FB7">
        <w:rPr>
          <w:sz w:val="26"/>
          <w:szCs w:val="26"/>
        </w:rPr>
        <w:t xml:space="preserve"> и </w:t>
      </w:r>
      <w:hyperlink r:id="rId39" w:history="1">
        <w:r w:rsidRPr="00154FB7">
          <w:rPr>
            <w:sz w:val="26"/>
            <w:szCs w:val="26"/>
          </w:rPr>
          <w:t>9 части 2</w:t>
        </w:r>
      </w:hyperlink>
      <w:r w:rsidRPr="00154FB7">
        <w:rPr>
          <w:sz w:val="26"/>
          <w:szCs w:val="26"/>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154FB7">
        <w:rPr>
          <w:sz w:val="26"/>
          <w:szCs w:val="26"/>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40" w:history="1">
        <w:r w:rsidRPr="00154FB7">
          <w:rPr>
            <w:sz w:val="26"/>
            <w:szCs w:val="26"/>
          </w:rPr>
          <w:t>законодательством</w:t>
        </w:r>
      </w:hyperlink>
      <w:r w:rsidRPr="00154FB7">
        <w:rPr>
          <w:sz w:val="26"/>
          <w:szCs w:val="26"/>
        </w:rPr>
        <w:t xml:space="preserve"> об энергосбережении и о повышении энергетической эффективности.</w:t>
      </w:r>
    </w:p>
    <w:p w:rsidR="00154FB7" w:rsidRPr="00154FB7" w:rsidRDefault="00154FB7" w:rsidP="00E071DA">
      <w:pPr>
        <w:spacing w:line="276" w:lineRule="auto"/>
        <w:ind w:firstLine="709"/>
        <w:jc w:val="both"/>
        <w:rPr>
          <w:sz w:val="26"/>
          <w:szCs w:val="26"/>
        </w:rPr>
      </w:pPr>
      <w:proofErr w:type="gramStart"/>
      <w:r w:rsidRPr="00154FB7">
        <w:rPr>
          <w:sz w:val="26"/>
          <w:szCs w:val="26"/>
        </w:rPr>
        <w:t xml:space="preserve">Документы (их копии или сведения, содержащиеся в них), указанные в </w:t>
      </w:r>
      <w:hyperlink r:id="rId41" w:history="1">
        <w:r w:rsidRPr="00154FB7">
          <w:rPr>
            <w:sz w:val="26"/>
            <w:szCs w:val="26"/>
          </w:rPr>
          <w:t>пунктах 1</w:t>
        </w:r>
      </w:hyperlink>
      <w:r w:rsidRPr="00154FB7">
        <w:rPr>
          <w:sz w:val="26"/>
          <w:szCs w:val="26"/>
        </w:rPr>
        <w:t xml:space="preserve">, </w:t>
      </w:r>
      <w:hyperlink r:id="rId42" w:history="1">
        <w:r w:rsidRPr="00154FB7">
          <w:rPr>
            <w:sz w:val="26"/>
            <w:szCs w:val="26"/>
          </w:rPr>
          <w:t>2</w:t>
        </w:r>
      </w:hyperlink>
      <w:r w:rsidRPr="00154FB7">
        <w:rPr>
          <w:sz w:val="26"/>
          <w:szCs w:val="26"/>
        </w:rPr>
        <w:t xml:space="preserve">, </w:t>
      </w:r>
      <w:hyperlink r:id="rId43" w:history="1">
        <w:r w:rsidRPr="00154FB7">
          <w:rPr>
            <w:sz w:val="26"/>
            <w:szCs w:val="26"/>
          </w:rPr>
          <w:t>3</w:t>
        </w:r>
      </w:hyperlink>
      <w:r w:rsidRPr="00154FB7">
        <w:rPr>
          <w:sz w:val="26"/>
          <w:szCs w:val="26"/>
        </w:rPr>
        <w:t xml:space="preserve"> и </w:t>
      </w:r>
      <w:hyperlink r:id="rId44" w:history="1">
        <w:r w:rsidRPr="00154FB7">
          <w:rPr>
            <w:sz w:val="26"/>
            <w:szCs w:val="26"/>
          </w:rPr>
          <w:t>9 части 2</w:t>
        </w:r>
      </w:hyperlink>
      <w:r w:rsidRPr="00154FB7">
        <w:rPr>
          <w:sz w:val="26"/>
          <w:szCs w:val="26"/>
        </w:rPr>
        <w:t xml:space="preserve"> настоящей статьи, запрашиваются органами, указанными в </w:t>
      </w:r>
      <w:hyperlink r:id="rId45" w:history="1">
        <w:r w:rsidRPr="00154FB7">
          <w:rPr>
            <w:sz w:val="26"/>
            <w:szCs w:val="26"/>
          </w:rPr>
          <w:t>части 2</w:t>
        </w:r>
      </w:hyperlink>
      <w:r w:rsidRPr="00154FB7">
        <w:rPr>
          <w:sz w:val="26"/>
          <w:szCs w:val="26"/>
        </w:rPr>
        <w:t xml:space="preserve"> статьи 55 Градостроительного Кодекса, в государственных органах, органах местного самоуправления и подведомственных государственным органам </w:t>
      </w:r>
      <w:r w:rsidRPr="00154FB7">
        <w:rPr>
          <w:sz w:val="26"/>
          <w:szCs w:val="26"/>
        </w:rPr>
        <w:lastRenderedPageBreak/>
        <w:t>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154FB7" w:rsidRPr="00154FB7" w:rsidRDefault="00154FB7" w:rsidP="00E071DA">
      <w:pPr>
        <w:spacing w:line="276" w:lineRule="auto"/>
        <w:ind w:firstLine="709"/>
        <w:jc w:val="both"/>
        <w:rPr>
          <w:sz w:val="26"/>
          <w:szCs w:val="26"/>
        </w:rPr>
      </w:pPr>
      <w:r w:rsidRPr="00154FB7">
        <w:rPr>
          <w:sz w:val="26"/>
          <w:szCs w:val="26"/>
        </w:rPr>
        <w:t xml:space="preserve">Документы, указанные в </w:t>
      </w:r>
      <w:hyperlink r:id="rId46" w:history="1">
        <w:r w:rsidRPr="00154FB7">
          <w:rPr>
            <w:sz w:val="26"/>
            <w:szCs w:val="26"/>
          </w:rPr>
          <w:t>пунктах 1</w:t>
        </w:r>
      </w:hyperlink>
      <w:r w:rsidRPr="00154FB7">
        <w:rPr>
          <w:sz w:val="26"/>
          <w:szCs w:val="26"/>
        </w:rPr>
        <w:t xml:space="preserve">, </w:t>
      </w:r>
      <w:hyperlink r:id="rId47" w:history="1">
        <w:r w:rsidRPr="00154FB7">
          <w:rPr>
            <w:sz w:val="26"/>
            <w:szCs w:val="26"/>
          </w:rPr>
          <w:t>4</w:t>
        </w:r>
      </w:hyperlink>
      <w:r w:rsidRPr="00154FB7">
        <w:rPr>
          <w:sz w:val="26"/>
          <w:szCs w:val="26"/>
        </w:rPr>
        <w:t xml:space="preserve">, </w:t>
      </w:r>
      <w:hyperlink r:id="rId48" w:history="1">
        <w:r w:rsidRPr="00154FB7">
          <w:rPr>
            <w:sz w:val="26"/>
            <w:szCs w:val="26"/>
          </w:rPr>
          <w:t>5</w:t>
        </w:r>
      </w:hyperlink>
      <w:r w:rsidRPr="00154FB7">
        <w:rPr>
          <w:sz w:val="26"/>
          <w:szCs w:val="26"/>
        </w:rPr>
        <w:t xml:space="preserve">, </w:t>
      </w:r>
      <w:hyperlink r:id="rId49" w:history="1">
        <w:r w:rsidRPr="00154FB7">
          <w:rPr>
            <w:sz w:val="26"/>
            <w:szCs w:val="26"/>
          </w:rPr>
          <w:t>6</w:t>
        </w:r>
      </w:hyperlink>
      <w:r w:rsidRPr="00154FB7">
        <w:rPr>
          <w:sz w:val="26"/>
          <w:szCs w:val="26"/>
        </w:rPr>
        <w:t xml:space="preserve">, </w:t>
      </w:r>
      <w:hyperlink r:id="rId50" w:history="1">
        <w:r w:rsidRPr="00154FB7">
          <w:rPr>
            <w:sz w:val="26"/>
            <w:szCs w:val="26"/>
          </w:rPr>
          <w:t>7</w:t>
        </w:r>
      </w:hyperlink>
      <w:r w:rsidRPr="00154FB7">
        <w:rPr>
          <w:sz w:val="26"/>
          <w:szCs w:val="26"/>
        </w:rPr>
        <w:t xml:space="preserve"> и </w:t>
      </w:r>
      <w:hyperlink r:id="rId51" w:history="1">
        <w:r w:rsidRPr="00154FB7">
          <w:rPr>
            <w:sz w:val="26"/>
            <w:szCs w:val="26"/>
          </w:rPr>
          <w:t>8 части 2</w:t>
        </w:r>
      </w:hyperlink>
      <w:r w:rsidRPr="00154FB7">
        <w:rPr>
          <w:sz w:val="26"/>
          <w:szCs w:val="26"/>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154FB7">
        <w:rPr>
          <w:sz w:val="26"/>
          <w:szCs w:val="26"/>
        </w:rPr>
        <w:t xml:space="preserve">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52" w:history="1">
        <w:r w:rsidRPr="00154FB7">
          <w:rPr>
            <w:sz w:val="26"/>
            <w:szCs w:val="26"/>
          </w:rPr>
          <w:t>части 2</w:t>
        </w:r>
      </w:hyperlink>
      <w:r w:rsidRPr="00154FB7">
        <w:rPr>
          <w:sz w:val="26"/>
          <w:szCs w:val="26"/>
        </w:rPr>
        <w:t xml:space="preserve"> статьи 55 градостроительного Кодекса,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154FB7" w:rsidRPr="00154FB7" w:rsidRDefault="00154FB7" w:rsidP="00E071DA">
      <w:pPr>
        <w:spacing w:line="276" w:lineRule="auto"/>
        <w:ind w:firstLine="709"/>
        <w:jc w:val="both"/>
        <w:rPr>
          <w:sz w:val="26"/>
          <w:szCs w:val="26"/>
        </w:rPr>
      </w:pPr>
      <w:proofErr w:type="gramStart"/>
      <w:r w:rsidRPr="00154FB7">
        <w:rPr>
          <w:sz w:val="26"/>
          <w:szCs w:val="26"/>
        </w:rPr>
        <w:t xml:space="preserve">Правительством Российской Федерации могут устанавливаться помимо предусмотренных </w:t>
      </w:r>
      <w:hyperlink r:id="rId53" w:history="1">
        <w:r w:rsidRPr="00154FB7">
          <w:rPr>
            <w:sz w:val="26"/>
            <w:szCs w:val="26"/>
          </w:rPr>
          <w:t>частью 2</w:t>
        </w:r>
      </w:hyperlink>
      <w:r w:rsidRPr="00154FB7">
        <w:rPr>
          <w:sz w:val="26"/>
          <w:szCs w:val="26"/>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154FB7" w:rsidRPr="00154FB7" w:rsidRDefault="00154FB7" w:rsidP="00E071DA">
      <w:pPr>
        <w:spacing w:line="276" w:lineRule="auto"/>
        <w:ind w:firstLine="709"/>
        <w:jc w:val="both"/>
        <w:rPr>
          <w:sz w:val="26"/>
          <w:szCs w:val="26"/>
        </w:rPr>
      </w:pPr>
      <w:r w:rsidRPr="00154FB7">
        <w:rPr>
          <w:sz w:val="26"/>
          <w:szCs w:val="26"/>
        </w:rPr>
        <w:t xml:space="preserve">Для получения разрешения на ввод объекта в эксплуатацию разрешается требовать только указанные в </w:t>
      </w:r>
      <w:hyperlink r:id="rId54" w:history="1">
        <w:r w:rsidRPr="00154FB7">
          <w:rPr>
            <w:sz w:val="26"/>
            <w:szCs w:val="26"/>
          </w:rPr>
          <w:t>части 2</w:t>
        </w:r>
      </w:hyperlink>
      <w:r w:rsidRPr="00154FB7">
        <w:rPr>
          <w:sz w:val="26"/>
          <w:szCs w:val="26"/>
        </w:rPr>
        <w:t xml:space="preserve"> настоящей статьи документы. </w:t>
      </w:r>
    </w:p>
    <w:p w:rsidR="00154FB7" w:rsidRPr="00154FB7" w:rsidRDefault="00154FB7" w:rsidP="00E071DA">
      <w:pPr>
        <w:spacing w:line="276" w:lineRule="auto"/>
        <w:ind w:firstLine="709"/>
        <w:jc w:val="both"/>
        <w:rPr>
          <w:sz w:val="26"/>
          <w:szCs w:val="26"/>
        </w:rPr>
      </w:pPr>
      <w:r w:rsidRPr="00154FB7">
        <w:rPr>
          <w:sz w:val="26"/>
          <w:szCs w:val="26"/>
        </w:rPr>
        <w:t xml:space="preserve">3. Администрация </w:t>
      </w:r>
      <w:r w:rsidR="00835C63">
        <w:rPr>
          <w:sz w:val="26"/>
          <w:szCs w:val="26"/>
        </w:rPr>
        <w:t>Подгорненск</w:t>
      </w:r>
      <w:r w:rsidRPr="00154FB7">
        <w:rPr>
          <w:sz w:val="26"/>
          <w:szCs w:val="26"/>
        </w:rPr>
        <w:t xml:space="preserve">ого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154FB7" w:rsidRPr="00154FB7" w:rsidRDefault="00154FB7" w:rsidP="00E071DA">
      <w:pPr>
        <w:spacing w:line="276" w:lineRule="auto"/>
        <w:ind w:firstLine="709"/>
        <w:jc w:val="both"/>
        <w:rPr>
          <w:sz w:val="26"/>
          <w:szCs w:val="26"/>
        </w:rPr>
      </w:pPr>
      <w:proofErr w:type="gramStart"/>
      <w:r w:rsidRPr="00154FB7">
        <w:rPr>
          <w:sz w:val="26"/>
          <w:szCs w:val="26"/>
        </w:rPr>
        <w:t xml:space="preserve">Администрация  </w:t>
      </w:r>
      <w:r w:rsidR="00835C63">
        <w:rPr>
          <w:sz w:val="26"/>
          <w:szCs w:val="26"/>
        </w:rPr>
        <w:t>Подгорненск</w:t>
      </w:r>
      <w:r w:rsidRPr="00154FB7">
        <w:rPr>
          <w:sz w:val="26"/>
          <w:szCs w:val="26"/>
        </w:rPr>
        <w:t xml:space="preserve">ого  сельского  поселения, выдавшая разрешение на строительство, в течение десяти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55" w:history="1">
        <w:r w:rsidRPr="00154FB7">
          <w:rPr>
            <w:sz w:val="26"/>
            <w:szCs w:val="26"/>
          </w:rPr>
          <w:t>части 2</w:t>
        </w:r>
      </w:hyperlink>
      <w:r w:rsidRPr="00154FB7">
        <w:rPr>
          <w:sz w:val="26"/>
          <w:szCs w:val="26"/>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154FB7">
        <w:rPr>
          <w:sz w:val="26"/>
          <w:szCs w:val="26"/>
        </w:rPr>
        <w:t xml:space="preserve"> отказа. </w:t>
      </w:r>
      <w:proofErr w:type="gramStart"/>
      <w:r w:rsidRPr="00154FB7">
        <w:rPr>
          <w:sz w:val="26"/>
          <w:szCs w:val="26"/>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154FB7">
        <w:rPr>
          <w:sz w:val="26"/>
          <w:szCs w:val="26"/>
        </w:rPr>
        <w:t xml:space="preserve"> исключением случаев осуществления строительства, реконструкции объекта индивидуального жилищного строительства. В случае</w:t>
      </w:r>
      <w:proofErr w:type="gramStart"/>
      <w:r w:rsidRPr="00154FB7">
        <w:rPr>
          <w:sz w:val="26"/>
          <w:szCs w:val="26"/>
        </w:rPr>
        <w:t>,</w:t>
      </w:r>
      <w:proofErr w:type="gramEnd"/>
      <w:r w:rsidRPr="00154FB7">
        <w:rPr>
          <w:sz w:val="26"/>
          <w:szCs w:val="26"/>
        </w:rPr>
        <w:t xml:space="preserve"> если </w:t>
      </w:r>
      <w:r w:rsidRPr="00154FB7">
        <w:rPr>
          <w:sz w:val="26"/>
          <w:szCs w:val="26"/>
        </w:rPr>
        <w:lastRenderedPageBreak/>
        <w:t>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154FB7" w:rsidRPr="00154FB7" w:rsidRDefault="00154FB7" w:rsidP="00E071DA">
      <w:pPr>
        <w:spacing w:line="276" w:lineRule="auto"/>
        <w:ind w:firstLine="709"/>
        <w:jc w:val="both"/>
        <w:rPr>
          <w:sz w:val="26"/>
          <w:szCs w:val="26"/>
        </w:rPr>
      </w:pPr>
      <w:r w:rsidRPr="00154FB7">
        <w:rPr>
          <w:sz w:val="26"/>
          <w:szCs w:val="26"/>
        </w:rPr>
        <w:t xml:space="preserve">4. Основанием </w:t>
      </w:r>
      <w:proofErr w:type="gramStart"/>
      <w:r w:rsidRPr="00154FB7">
        <w:rPr>
          <w:sz w:val="26"/>
          <w:szCs w:val="26"/>
        </w:rPr>
        <w:t>для принятия решения об отказе в выдаче разрешения на ввод объекта в эксплуатацию</w:t>
      </w:r>
      <w:proofErr w:type="gramEnd"/>
      <w:r w:rsidRPr="00154FB7">
        <w:rPr>
          <w:sz w:val="26"/>
          <w:szCs w:val="26"/>
        </w:rPr>
        <w:t xml:space="preserve"> является: </w:t>
      </w:r>
    </w:p>
    <w:p w:rsidR="00154FB7" w:rsidRPr="00154FB7" w:rsidRDefault="00154FB7" w:rsidP="00E071DA">
      <w:pPr>
        <w:spacing w:line="276" w:lineRule="auto"/>
        <w:ind w:firstLine="709"/>
        <w:jc w:val="both"/>
        <w:rPr>
          <w:sz w:val="26"/>
          <w:szCs w:val="26"/>
        </w:rPr>
      </w:pPr>
      <w:r w:rsidRPr="00154FB7">
        <w:rPr>
          <w:sz w:val="26"/>
          <w:szCs w:val="26"/>
        </w:rPr>
        <w:t>- отсутствие документов, указанных в пункте 2 настоящей статьи;</w:t>
      </w:r>
    </w:p>
    <w:p w:rsidR="00154FB7" w:rsidRPr="00154FB7" w:rsidRDefault="00154FB7" w:rsidP="00E071DA">
      <w:pPr>
        <w:spacing w:line="276" w:lineRule="auto"/>
        <w:ind w:firstLine="709"/>
        <w:jc w:val="both"/>
        <w:rPr>
          <w:sz w:val="26"/>
          <w:szCs w:val="26"/>
        </w:rPr>
      </w:pPr>
      <w:r w:rsidRPr="00154FB7">
        <w:rPr>
          <w:sz w:val="26"/>
          <w:szCs w:val="26"/>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154FB7" w:rsidRPr="00154FB7" w:rsidRDefault="00154FB7" w:rsidP="00E071DA">
      <w:pPr>
        <w:spacing w:line="276" w:lineRule="auto"/>
        <w:ind w:firstLine="709"/>
        <w:jc w:val="both"/>
        <w:rPr>
          <w:sz w:val="26"/>
          <w:szCs w:val="26"/>
        </w:rPr>
      </w:pPr>
      <w:r w:rsidRPr="00154FB7">
        <w:rPr>
          <w:sz w:val="26"/>
          <w:szCs w:val="26"/>
        </w:rPr>
        <w:t>- несоответствие объекта капитального строительства требованиям, установленным в разрешении на строительство;</w:t>
      </w:r>
    </w:p>
    <w:p w:rsidR="00154FB7" w:rsidRPr="00154FB7" w:rsidRDefault="00154FB7" w:rsidP="00E071DA">
      <w:pPr>
        <w:spacing w:line="276" w:lineRule="auto"/>
        <w:ind w:firstLine="709"/>
        <w:jc w:val="both"/>
        <w:rPr>
          <w:sz w:val="26"/>
          <w:szCs w:val="26"/>
        </w:rPr>
      </w:pPr>
      <w:r w:rsidRPr="00154FB7">
        <w:rPr>
          <w:sz w:val="26"/>
          <w:szCs w:val="26"/>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154FB7" w:rsidRPr="00154FB7" w:rsidRDefault="00154FB7" w:rsidP="00E071DA">
      <w:pPr>
        <w:spacing w:line="276" w:lineRule="auto"/>
        <w:ind w:firstLine="709"/>
        <w:jc w:val="both"/>
        <w:rPr>
          <w:sz w:val="26"/>
          <w:szCs w:val="26"/>
        </w:rPr>
      </w:pPr>
      <w:r w:rsidRPr="00154FB7">
        <w:rPr>
          <w:sz w:val="26"/>
          <w:szCs w:val="26"/>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154FB7" w:rsidRPr="00154FB7" w:rsidRDefault="00154FB7" w:rsidP="00E071DA">
      <w:pPr>
        <w:spacing w:line="276" w:lineRule="auto"/>
        <w:ind w:firstLine="709"/>
        <w:jc w:val="both"/>
        <w:rPr>
          <w:sz w:val="26"/>
          <w:szCs w:val="26"/>
        </w:rPr>
      </w:pPr>
      <w:proofErr w:type="gramStart"/>
      <w:r w:rsidRPr="00154FB7">
        <w:rPr>
          <w:sz w:val="26"/>
          <w:szCs w:val="26"/>
        </w:rPr>
        <w:t>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154FB7">
        <w:rPr>
          <w:sz w:val="26"/>
          <w:szCs w:val="26"/>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154FB7" w:rsidRPr="00154FB7" w:rsidRDefault="00154FB7" w:rsidP="00E071DA">
      <w:pPr>
        <w:spacing w:line="276" w:lineRule="auto"/>
        <w:ind w:firstLine="709"/>
        <w:jc w:val="both"/>
        <w:rPr>
          <w:sz w:val="26"/>
          <w:szCs w:val="26"/>
        </w:rPr>
      </w:pPr>
      <w:r w:rsidRPr="00154FB7">
        <w:rPr>
          <w:sz w:val="26"/>
          <w:szCs w:val="26"/>
        </w:rPr>
        <w:t xml:space="preserve">7. Решение об отказе в выдаче разрешения на ввод объекта в эксплуатацию может быть оспорено в судебном порядке. </w:t>
      </w:r>
    </w:p>
    <w:p w:rsidR="00154FB7" w:rsidRPr="00154FB7" w:rsidRDefault="00154FB7" w:rsidP="00E071DA">
      <w:pPr>
        <w:spacing w:line="276" w:lineRule="auto"/>
        <w:ind w:firstLine="709"/>
        <w:jc w:val="both"/>
        <w:rPr>
          <w:sz w:val="26"/>
          <w:szCs w:val="26"/>
        </w:rPr>
      </w:pPr>
      <w:r w:rsidRPr="00154FB7">
        <w:rPr>
          <w:sz w:val="26"/>
          <w:szCs w:val="26"/>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154FB7">
        <w:rPr>
          <w:sz w:val="26"/>
          <w:szCs w:val="26"/>
        </w:rPr>
        <w:t>изменений</w:t>
      </w:r>
      <w:proofErr w:type="gramEnd"/>
      <w:r w:rsidRPr="00154FB7">
        <w:rPr>
          <w:sz w:val="26"/>
          <w:szCs w:val="26"/>
        </w:rPr>
        <w:t xml:space="preserve"> в документы государственного учета реконструированного объекта капитального строительства. </w:t>
      </w:r>
    </w:p>
    <w:p w:rsidR="00154FB7" w:rsidRPr="00154FB7" w:rsidRDefault="00154FB7" w:rsidP="00E071DA">
      <w:pPr>
        <w:spacing w:line="276" w:lineRule="auto"/>
        <w:ind w:firstLine="709"/>
        <w:jc w:val="both"/>
        <w:rPr>
          <w:sz w:val="26"/>
          <w:szCs w:val="26"/>
        </w:rPr>
      </w:pPr>
      <w:r w:rsidRPr="00154FB7">
        <w:rPr>
          <w:sz w:val="26"/>
          <w:szCs w:val="26"/>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154FB7">
        <w:rPr>
          <w:sz w:val="26"/>
          <w:szCs w:val="26"/>
        </w:rPr>
        <w:t>изменений</w:t>
      </w:r>
      <w:proofErr w:type="gramEnd"/>
      <w:r w:rsidRPr="00154FB7">
        <w:rPr>
          <w:sz w:val="26"/>
          <w:szCs w:val="26"/>
        </w:rPr>
        <w:t xml:space="preserve"> в документы государственного учета реконструированного объекта капитального строительства. </w:t>
      </w:r>
    </w:p>
    <w:p w:rsidR="00146099" w:rsidRPr="005263B3" w:rsidRDefault="00154FB7" w:rsidP="00AC52D2">
      <w:pPr>
        <w:spacing w:line="276" w:lineRule="auto"/>
        <w:ind w:firstLine="709"/>
        <w:jc w:val="both"/>
        <w:rPr>
          <w:sz w:val="26"/>
          <w:szCs w:val="26"/>
        </w:rPr>
      </w:pPr>
      <w:r w:rsidRPr="00154FB7">
        <w:rPr>
          <w:sz w:val="26"/>
          <w:szCs w:val="26"/>
        </w:rPr>
        <w:t xml:space="preserve">9. Форма разрешения на ввод объекта в эксплуатацию устанавливается Правительством Российской Федерации. </w:t>
      </w:r>
    </w:p>
    <w:p w:rsidR="00146099" w:rsidRPr="005263B3" w:rsidRDefault="00146099" w:rsidP="003A4BDD">
      <w:pPr>
        <w:pStyle w:val="2"/>
        <w:spacing w:line="312" w:lineRule="auto"/>
        <w:ind w:firstLine="709"/>
        <w:jc w:val="both"/>
        <w:rPr>
          <w:rFonts w:ascii="Cambria" w:eastAsia="Times New Roman" w:hAnsi="Cambria" w:cs="Times New Roman"/>
          <w:color w:val="auto"/>
        </w:rPr>
      </w:pPr>
      <w:bookmarkStart w:id="124" w:name="_Toc375657806"/>
      <w:bookmarkStart w:id="125" w:name="_Toc344077859"/>
      <w:r w:rsidRPr="005263B3">
        <w:rPr>
          <w:rFonts w:ascii="Cambria" w:eastAsia="Times New Roman" w:hAnsi="Cambria" w:cs="Times New Roman"/>
          <w:color w:val="auto"/>
        </w:rPr>
        <w:lastRenderedPageBreak/>
        <w:t>Глава 1</w:t>
      </w:r>
      <w:r w:rsidR="009D24A0" w:rsidRPr="005263B3">
        <w:rPr>
          <w:rFonts w:ascii="Cambria" w:eastAsia="Times New Roman" w:hAnsi="Cambria" w:cs="Times New Roman"/>
          <w:color w:val="auto"/>
        </w:rPr>
        <w:t>1</w:t>
      </w:r>
      <w:r w:rsidRPr="005263B3">
        <w:rPr>
          <w:rFonts w:ascii="Cambria" w:eastAsia="Times New Roman" w:hAnsi="Cambria" w:cs="Times New Roman"/>
          <w:color w:val="auto"/>
        </w:rPr>
        <w:t xml:space="preserve">. </w:t>
      </w:r>
      <w:proofErr w:type="gramStart"/>
      <w:r w:rsidRPr="005263B3">
        <w:rPr>
          <w:rFonts w:ascii="Cambria" w:eastAsia="Times New Roman" w:hAnsi="Cambria" w:cs="Times New Roman"/>
          <w:color w:val="auto"/>
        </w:rPr>
        <w:t>КОНТРОЛЬ ЗА</w:t>
      </w:r>
      <w:proofErr w:type="gramEnd"/>
      <w:r w:rsidRPr="005263B3">
        <w:rPr>
          <w:rFonts w:ascii="Cambria" w:eastAsia="Times New Roman" w:hAnsi="Cambria" w:cs="Times New Roman"/>
          <w:color w:val="auto"/>
        </w:rPr>
        <w:t xml:space="preserve"> ИСПОЛЬЗОВАНИЕМ ЗЕМЕЛЬНЫХ УЧАСТКОВ И ИНЫХ ОБЪЕКТОВ НЕДВИЖИМОСТИ</w:t>
      </w:r>
      <w:r w:rsidR="00D666E3" w:rsidRPr="005263B3">
        <w:rPr>
          <w:rFonts w:ascii="Cambria" w:eastAsia="Times New Roman" w:hAnsi="Cambria" w:cs="Times New Roman"/>
          <w:color w:val="auto"/>
        </w:rPr>
        <w:t>. ОТВЕТСТВЕННОСТЬ ЗА НАРУШЕНИЕ ПРАВИЛ</w:t>
      </w:r>
      <w:bookmarkEnd w:id="124"/>
      <w:r w:rsidR="00D666E3" w:rsidRPr="005263B3">
        <w:rPr>
          <w:rFonts w:ascii="Cambria" w:eastAsia="Times New Roman" w:hAnsi="Cambria" w:cs="Times New Roman"/>
          <w:color w:val="auto"/>
        </w:rPr>
        <w:t xml:space="preserve"> </w:t>
      </w:r>
      <w:bookmarkEnd w:id="125"/>
    </w:p>
    <w:p w:rsidR="00146099" w:rsidRPr="005263B3"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126" w:name="_Toc277336820"/>
      <w:bookmarkStart w:id="127" w:name="_Toc277337153"/>
      <w:bookmarkStart w:id="128" w:name="_Toc344077860"/>
      <w:bookmarkStart w:id="129" w:name="_Toc375657807"/>
      <w:r w:rsidRPr="005263B3">
        <w:rPr>
          <w:rFonts w:ascii="Cambria" w:eastAsia="Times New Roman" w:hAnsi="Cambria" w:cs="Times New Roman"/>
          <w:bCs w:val="0"/>
          <w:color w:val="auto"/>
          <w:sz w:val="26"/>
          <w:szCs w:val="26"/>
        </w:rPr>
        <w:t>Статья 45</w:t>
      </w:r>
      <w:r w:rsidR="00146099" w:rsidRPr="005263B3">
        <w:rPr>
          <w:rFonts w:ascii="Cambria" w:eastAsia="Times New Roman" w:hAnsi="Cambria" w:cs="Times New Roman"/>
          <w:bCs w:val="0"/>
          <w:color w:val="auto"/>
          <w:sz w:val="26"/>
          <w:szCs w:val="26"/>
        </w:rPr>
        <w:t xml:space="preserve">. </w:t>
      </w:r>
      <w:proofErr w:type="gramStart"/>
      <w:r w:rsidR="00146099" w:rsidRPr="005263B3">
        <w:rPr>
          <w:rFonts w:ascii="Cambria" w:eastAsia="Times New Roman" w:hAnsi="Cambria" w:cs="Times New Roman"/>
          <w:bCs w:val="0"/>
          <w:color w:val="auto"/>
          <w:sz w:val="26"/>
          <w:szCs w:val="26"/>
        </w:rPr>
        <w:t>Контроль за</w:t>
      </w:r>
      <w:proofErr w:type="gramEnd"/>
      <w:r w:rsidR="00146099" w:rsidRPr="005263B3">
        <w:rPr>
          <w:rFonts w:ascii="Cambria" w:eastAsia="Times New Roman" w:hAnsi="Cambria" w:cs="Times New Roman"/>
          <w:bCs w:val="0"/>
          <w:color w:val="auto"/>
          <w:sz w:val="26"/>
          <w:szCs w:val="26"/>
        </w:rPr>
        <w:t xml:space="preserve"> использованием объектов недвижимости</w:t>
      </w:r>
      <w:bookmarkEnd w:id="126"/>
      <w:bookmarkEnd w:id="127"/>
      <w:bookmarkEnd w:id="128"/>
      <w:bookmarkEnd w:id="129"/>
      <w:r w:rsidR="00146099" w:rsidRPr="005263B3">
        <w:rPr>
          <w:rFonts w:ascii="Cambria" w:eastAsia="Times New Roman" w:hAnsi="Cambria" w:cs="Times New Roman"/>
          <w:bCs w:val="0"/>
          <w:color w:val="auto"/>
          <w:sz w:val="26"/>
          <w:szCs w:val="26"/>
        </w:rPr>
        <w:t xml:space="preserve"> </w:t>
      </w:r>
    </w:p>
    <w:p w:rsidR="00404025" w:rsidRPr="005263B3" w:rsidRDefault="00404025" w:rsidP="00404025">
      <w:pPr>
        <w:ind w:firstLine="709"/>
        <w:jc w:val="both"/>
        <w:rPr>
          <w:sz w:val="26"/>
          <w:szCs w:val="26"/>
        </w:rPr>
      </w:pPr>
    </w:p>
    <w:p w:rsidR="00146099" w:rsidRPr="005263B3" w:rsidRDefault="00146099" w:rsidP="00404025">
      <w:pPr>
        <w:spacing w:line="276" w:lineRule="auto"/>
        <w:ind w:firstLine="709"/>
        <w:jc w:val="both"/>
        <w:rPr>
          <w:sz w:val="26"/>
          <w:szCs w:val="26"/>
        </w:rPr>
      </w:pPr>
      <w:proofErr w:type="gramStart"/>
      <w:r w:rsidRPr="005263B3">
        <w:rPr>
          <w:sz w:val="26"/>
          <w:szCs w:val="26"/>
        </w:rPr>
        <w:t>Контроль за</w:t>
      </w:r>
      <w:proofErr w:type="gramEnd"/>
      <w:r w:rsidRPr="005263B3">
        <w:rPr>
          <w:sz w:val="26"/>
          <w:szCs w:val="26"/>
        </w:rPr>
        <w:t xml:space="preserve">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 </w:t>
      </w:r>
    </w:p>
    <w:p w:rsidR="00146099" w:rsidRPr="005263B3" w:rsidRDefault="00146099" w:rsidP="00404025">
      <w:pPr>
        <w:spacing w:line="276" w:lineRule="auto"/>
        <w:ind w:firstLine="709"/>
        <w:jc w:val="both"/>
        <w:rPr>
          <w:sz w:val="26"/>
          <w:szCs w:val="26"/>
        </w:rPr>
      </w:pPr>
      <w:bookmarkStart w:id="130" w:name="_Toc277336821"/>
      <w:bookmarkStart w:id="131" w:name="_Toc277337154"/>
      <w:r w:rsidRPr="005263B3">
        <w:rPr>
          <w:sz w:val="26"/>
          <w:szCs w:val="26"/>
        </w:rPr>
        <w:t xml:space="preserve">1. Уполномоченные органы администрации </w:t>
      </w:r>
      <w:r w:rsidR="00065765" w:rsidRPr="005263B3">
        <w:rPr>
          <w:sz w:val="26"/>
          <w:szCs w:val="26"/>
        </w:rPr>
        <w:t>Подгорненск</w:t>
      </w:r>
      <w:r w:rsidR="00404025" w:rsidRPr="005263B3">
        <w:rPr>
          <w:sz w:val="26"/>
          <w:szCs w:val="26"/>
        </w:rPr>
        <w:t>ого</w:t>
      </w:r>
      <w:r w:rsidRPr="005263B3">
        <w:rPr>
          <w:sz w:val="26"/>
          <w:szCs w:val="26"/>
        </w:rPr>
        <w:t xml:space="preserve"> сельского поселения в пределах своих полномочий осуществл</w:t>
      </w:r>
      <w:r w:rsidR="00404025" w:rsidRPr="005263B3">
        <w:rPr>
          <w:sz w:val="26"/>
          <w:szCs w:val="26"/>
        </w:rPr>
        <w:t>яю</w:t>
      </w:r>
      <w:r w:rsidRPr="005263B3">
        <w:rPr>
          <w:sz w:val="26"/>
          <w:szCs w:val="26"/>
        </w:rPr>
        <w:t xml:space="preserve">т </w:t>
      </w:r>
      <w:proofErr w:type="gramStart"/>
      <w:r w:rsidRPr="005263B3">
        <w:rPr>
          <w:sz w:val="26"/>
          <w:szCs w:val="26"/>
        </w:rPr>
        <w:t>контроль за</w:t>
      </w:r>
      <w:proofErr w:type="gramEnd"/>
      <w:r w:rsidRPr="005263B3">
        <w:rPr>
          <w:sz w:val="26"/>
          <w:szCs w:val="26"/>
        </w:rPr>
        <w:t xml:space="preserve"> соблюдением субъектами градостроительных отношений положения и требований, содержащих:</w:t>
      </w:r>
    </w:p>
    <w:p w:rsidR="00146099" w:rsidRPr="005263B3" w:rsidRDefault="00146099" w:rsidP="00404025">
      <w:pPr>
        <w:spacing w:line="276" w:lineRule="auto"/>
        <w:ind w:firstLine="709"/>
        <w:jc w:val="both"/>
        <w:rPr>
          <w:sz w:val="26"/>
          <w:szCs w:val="26"/>
        </w:rPr>
      </w:pPr>
      <w:r w:rsidRPr="005263B3">
        <w:rPr>
          <w:sz w:val="26"/>
          <w:szCs w:val="26"/>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146099" w:rsidRPr="005263B3" w:rsidRDefault="00146099" w:rsidP="00404025">
      <w:pPr>
        <w:spacing w:line="276" w:lineRule="auto"/>
        <w:ind w:firstLine="709"/>
        <w:jc w:val="both"/>
        <w:rPr>
          <w:sz w:val="26"/>
          <w:szCs w:val="26"/>
        </w:rPr>
      </w:pPr>
      <w:r w:rsidRPr="005263B3">
        <w:rPr>
          <w:sz w:val="26"/>
          <w:szCs w:val="26"/>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городского) значения.</w:t>
      </w:r>
    </w:p>
    <w:p w:rsidR="00146099" w:rsidRPr="005263B3" w:rsidRDefault="00146099" w:rsidP="00404025">
      <w:pPr>
        <w:spacing w:line="276" w:lineRule="auto"/>
        <w:ind w:firstLine="709"/>
        <w:jc w:val="both"/>
        <w:rPr>
          <w:sz w:val="26"/>
          <w:szCs w:val="26"/>
        </w:rPr>
      </w:pPr>
      <w:r w:rsidRPr="005263B3">
        <w:rPr>
          <w:sz w:val="26"/>
          <w:szCs w:val="26"/>
        </w:rPr>
        <w:t>2. Органы, указанные в части 1 настоящей статьи, в целях осуществления контрольных мероприятий, вправе:</w:t>
      </w:r>
    </w:p>
    <w:p w:rsidR="00146099" w:rsidRPr="005263B3" w:rsidRDefault="00146099" w:rsidP="00404025">
      <w:pPr>
        <w:spacing w:line="276" w:lineRule="auto"/>
        <w:ind w:firstLine="709"/>
        <w:jc w:val="both"/>
        <w:rPr>
          <w:sz w:val="26"/>
          <w:szCs w:val="26"/>
        </w:rPr>
      </w:pPr>
      <w:r w:rsidRPr="005263B3">
        <w:rPr>
          <w:sz w:val="26"/>
          <w:szCs w:val="26"/>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146099" w:rsidRPr="005263B3" w:rsidRDefault="00146099" w:rsidP="00404025">
      <w:pPr>
        <w:spacing w:line="276" w:lineRule="auto"/>
        <w:ind w:firstLine="709"/>
        <w:jc w:val="both"/>
        <w:rPr>
          <w:sz w:val="26"/>
          <w:szCs w:val="26"/>
        </w:rPr>
      </w:pPr>
      <w:r w:rsidRPr="005263B3">
        <w:rPr>
          <w:sz w:val="26"/>
          <w:szCs w:val="26"/>
        </w:rPr>
        <w:t>2) обращаться в государственные органы и органы местного самоуправления с заявлениями об отмене принятых незаконных решений;</w:t>
      </w:r>
    </w:p>
    <w:p w:rsidR="00146099" w:rsidRPr="005263B3" w:rsidRDefault="00146099" w:rsidP="00404025">
      <w:pPr>
        <w:spacing w:line="276" w:lineRule="auto"/>
        <w:ind w:firstLine="709"/>
        <w:jc w:val="both"/>
        <w:rPr>
          <w:sz w:val="26"/>
          <w:szCs w:val="26"/>
        </w:rPr>
      </w:pPr>
      <w:r w:rsidRPr="005263B3">
        <w:rPr>
          <w:sz w:val="26"/>
          <w:szCs w:val="26"/>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146099" w:rsidRPr="005263B3" w:rsidRDefault="00146099" w:rsidP="00404025">
      <w:pPr>
        <w:spacing w:line="276" w:lineRule="auto"/>
        <w:ind w:firstLine="709"/>
        <w:jc w:val="both"/>
        <w:rPr>
          <w:sz w:val="26"/>
          <w:szCs w:val="26"/>
        </w:rPr>
      </w:pPr>
      <w:r w:rsidRPr="005263B3">
        <w:rPr>
          <w:sz w:val="26"/>
          <w:szCs w:val="26"/>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146099" w:rsidRPr="005263B3" w:rsidRDefault="00146099" w:rsidP="00404025">
      <w:pPr>
        <w:spacing w:line="276" w:lineRule="auto"/>
        <w:ind w:firstLine="709"/>
        <w:jc w:val="both"/>
        <w:rPr>
          <w:sz w:val="26"/>
          <w:szCs w:val="26"/>
        </w:rPr>
      </w:pPr>
      <w:r w:rsidRPr="005263B3">
        <w:rPr>
          <w:sz w:val="26"/>
          <w:szCs w:val="26"/>
        </w:rPr>
        <w:t>6) осуществлять иные полномочия по контролю, не противоречащие законодательству.</w:t>
      </w:r>
    </w:p>
    <w:p w:rsidR="00146099" w:rsidRPr="005263B3" w:rsidRDefault="00146099" w:rsidP="00404025">
      <w:pPr>
        <w:spacing w:line="276" w:lineRule="auto"/>
        <w:ind w:firstLine="709"/>
        <w:jc w:val="both"/>
        <w:rPr>
          <w:sz w:val="26"/>
          <w:szCs w:val="26"/>
        </w:rPr>
      </w:pPr>
      <w:r w:rsidRPr="005263B3">
        <w:rPr>
          <w:sz w:val="26"/>
          <w:szCs w:val="26"/>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rsidR="00146099" w:rsidRPr="005263B3" w:rsidRDefault="00146099" w:rsidP="00404025">
      <w:pPr>
        <w:spacing w:line="276" w:lineRule="auto"/>
        <w:ind w:firstLine="709"/>
        <w:jc w:val="both"/>
        <w:rPr>
          <w:sz w:val="26"/>
          <w:szCs w:val="26"/>
        </w:rPr>
      </w:pPr>
      <w:r w:rsidRPr="005263B3">
        <w:rPr>
          <w:sz w:val="26"/>
          <w:szCs w:val="26"/>
        </w:rPr>
        <w:lastRenderedPageBreak/>
        <w:t xml:space="preserve">4. Муниципальный земельный </w:t>
      </w:r>
      <w:proofErr w:type="gramStart"/>
      <w:r w:rsidRPr="005263B3">
        <w:rPr>
          <w:sz w:val="26"/>
          <w:szCs w:val="26"/>
        </w:rPr>
        <w:t>контроль за</w:t>
      </w:r>
      <w:proofErr w:type="gramEnd"/>
      <w:r w:rsidRPr="005263B3">
        <w:rPr>
          <w:sz w:val="26"/>
          <w:szCs w:val="26"/>
        </w:rPr>
        <w:t xml:space="preserve"> использованием земель на территории поселения осуществляется администрацией </w:t>
      </w:r>
      <w:r w:rsidR="00065765" w:rsidRPr="005263B3">
        <w:rPr>
          <w:sz w:val="26"/>
          <w:szCs w:val="26"/>
        </w:rPr>
        <w:t>Подгорненск</w:t>
      </w:r>
      <w:r w:rsidR="00404025" w:rsidRPr="005263B3">
        <w:rPr>
          <w:sz w:val="26"/>
          <w:szCs w:val="26"/>
        </w:rPr>
        <w:t>ого</w:t>
      </w:r>
      <w:r w:rsidRPr="005263B3">
        <w:rPr>
          <w:sz w:val="26"/>
          <w:szCs w:val="26"/>
        </w:rPr>
        <w:t xml:space="preserve"> сельского </w:t>
      </w:r>
      <w:r w:rsidR="00DE7F6B" w:rsidRPr="005263B3">
        <w:rPr>
          <w:sz w:val="26"/>
          <w:szCs w:val="26"/>
        </w:rPr>
        <w:t>поселения – специалистом по имущественным отношениям,</w:t>
      </w:r>
      <w:r w:rsidRPr="005263B3">
        <w:rPr>
          <w:sz w:val="26"/>
          <w:szCs w:val="26"/>
        </w:rPr>
        <w:t xml:space="preserve"> в соответствии с законодательством РФ и в порядке, определяемом решением Совета </w:t>
      </w:r>
      <w:r w:rsidR="00065765" w:rsidRPr="005263B3">
        <w:rPr>
          <w:sz w:val="26"/>
          <w:szCs w:val="26"/>
        </w:rPr>
        <w:t>Подгорненск</w:t>
      </w:r>
      <w:r w:rsidR="00404025" w:rsidRPr="005263B3">
        <w:rPr>
          <w:sz w:val="26"/>
          <w:szCs w:val="26"/>
        </w:rPr>
        <w:t>ого</w:t>
      </w:r>
      <w:r w:rsidRPr="005263B3">
        <w:rPr>
          <w:sz w:val="26"/>
          <w:szCs w:val="26"/>
        </w:rPr>
        <w:t xml:space="preserve"> сельского поселения.  </w:t>
      </w:r>
    </w:p>
    <w:p w:rsidR="00146099" w:rsidRPr="005263B3" w:rsidRDefault="00146099" w:rsidP="003A4BDD">
      <w:pPr>
        <w:pStyle w:val="3"/>
        <w:spacing w:line="312" w:lineRule="auto"/>
        <w:ind w:firstLine="709"/>
        <w:jc w:val="both"/>
        <w:rPr>
          <w:rFonts w:ascii="Cambria" w:eastAsia="Times New Roman" w:hAnsi="Cambria" w:cs="Times New Roman"/>
          <w:bCs w:val="0"/>
          <w:color w:val="auto"/>
          <w:sz w:val="26"/>
          <w:szCs w:val="26"/>
        </w:rPr>
      </w:pPr>
      <w:bookmarkStart w:id="132" w:name="_Toc344077861"/>
      <w:bookmarkStart w:id="133" w:name="_Toc375657808"/>
      <w:r w:rsidRPr="005263B3">
        <w:rPr>
          <w:rFonts w:ascii="Cambria" w:eastAsia="Times New Roman" w:hAnsi="Cambria" w:cs="Times New Roman"/>
          <w:bCs w:val="0"/>
          <w:color w:val="auto"/>
          <w:sz w:val="26"/>
          <w:szCs w:val="26"/>
        </w:rPr>
        <w:t xml:space="preserve">Статья </w:t>
      </w:r>
      <w:r w:rsidR="009D24A0" w:rsidRPr="005263B3">
        <w:rPr>
          <w:rFonts w:ascii="Cambria" w:eastAsia="Times New Roman" w:hAnsi="Cambria" w:cs="Times New Roman"/>
          <w:bCs w:val="0"/>
          <w:color w:val="auto"/>
          <w:sz w:val="26"/>
          <w:szCs w:val="26"/>
        </w:rPr>
        <w:t>46</w:t>
      </w:r>
      <w:r w:rsidRPr="005263B3">
        <w:rPr>
          <w:rFonts w:ascii="Cambria" w:eastAsia="Times New Roman" w:hAnsi="Cambria" w:cs="Times New Roman"/>
          <w:bCs w:val="0"/>
          <w:color w:val="auto"/>
          <w:sz w:val="26"/>
          <w:szCs w:val="26"/>
        </w:rPr>
        <w:t>. Ответственность за нарушения Правил</w:t>
      </w:r>
      <w:bookmarkEnd w:id="130"/>
      <w:bookmarkEnd w:id="131"/>
      <w:bookmarkEnd w:id="132"/>
      <w:bookmarkEnd w:id="133"/>
      <w:r w:rsidRPr="005263B3">
        <w:rPr>
          <w:rFonts w:ascii="Cambria" w:eastAsia="Times New Roman" w:hAnsi="Cambria" w:cs="Times New Roman"/>
          <w:bCs w:val="0"/>
          <w:color w:val="auto"/>
          <w:sz w:val="26"/>
          <w:szCs w:val="26"/>
        </w:rPr>
        <w:t xml:space="preserve"> </w:t>
      </w:r>
    </w:p>
    <w:p w:rsidR="003A4BDD" w:rsidRPr="005263B3" w:rsidRDefault="003A4BDD" w:rsidP="00146099">
      <w:pPr>
        <w:spacing w:line="276" w:lineRule="auto"/>
        <w:ind w:firstLine="709"/>
        <w:jc w:val="both"/>
        <w:rPr>
          <w:sz w:val="26"/>
          <w:szCs w:val="26"/>
        </w:rPr>
      </w:pPr>
    </w:p>
    <w:p w:rsidR="00D327E6" w:rsidRPr="005263B3" w:rsidRDefault="00146099" w:rsidP="00063844">
      <w:pPr>
        <w:spacing w:line="276" w:lineRule="auto"/>
        <w:ind w:firstLine="709"/>
        <w:jc w:val="both"/>
        <w:rPr>
          <w:sz w:val="26"/>
          <w:szCs w:val="26"/>
        </w:rPr>
      </w:pPr>
      <w:r w:rsidRPr="005263B3">
        <w:rPr>
          <w:sz w:val="26"/>
          <w:szCs w:val="26"/>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w:t>
      </w:r>
      <w:r w:rsidR="00063844" w:rsidRPr="005263B3">
        <w:rPr>
          <w:sz w:val="26"/>
          <w:szCs w:val="26"/>
        </w:rPr>
        <w:t xml:space="preserve"> (</w:t>
      </w:r>
      <w:hyperlink r:id="rId56" w:tgtFrame="_blank" w:history="1">
        <w:r w:rsidR="00063844" w:rsidRPr="005263B3">
          <w:rPr>
            <w:sz w:val="26"/>
            <w:szCs w:val="26"/>
          </w:rPr>
          <w:t>Закон Краснодарского края от 23 июля 2003 г. N 608-КЗ</w:t>
        </w:r>
      </w:hyperlink>
      <w:r w:rsidR="00063844" w:rsidRPr="005263B3">
        <w:rPr>
          <w:sz w:val="26"/>
          <w:szCs w:val="26"/>
        </w:rPr>
        <w:t xml:space="preserve"> «Об административных правонарушениях»)</w:t>
      </w:r>
      <w:r w:rsidRPr="005263B3">
        <w:rPr>
          <w:sz w:val="26"/>
          <w:szCs w:val="26"/>
        </w:rPr>
        <w:t>, иными нормативными правовыми актами</w:t>
      </w:r>
      <w:r w:rsidR="00404025" w:rsidRPr="005263B3">
        <w:rPr>
          <w:sz w:val="26"/>
          <w:szCs w:val="26"/>
        </w:rPr>
        <w:t>.</w:t>
      </w:r>
    </w:p>
    <w:p w:rsidR="003A4BDD" w:rsidRDefault="003A4BDD" w:rsidP="00063844">
      <w:pPr>
        <w:spacing w:line="276" w:lineRule="auto"/>
        <w:ind w:firstLine="709"/>
        <w:jc w:val="both"/>
        <w:rPr>
          <w:sz w:val="24"/>
          <w:szCs w:val="24"/>
        </w:rPr>
      </w:pPr>
      <w:r>
        <w:rPr>
          <w:sz w:val="24"/>
          <w:szCs w:val="24"/>
        </w:rPr>
        <w:br w:type="page"/>
      </w: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6D0D59" w:rsidRDefault="006D0D59" w:rsidP="003A4BDD">
      <w:pPr>
        <w:pStyle w:val="1"/>
        <w:rPr>
          <w:color w:val="auto"/>
          <w:sz w:val="24"/>
          <w:szCs w:val="24"/>
        </w:rPr>
      </w:pPr>
    </w:p>
    <w:p w:rsidR="003A4BDD" w:rsidRDefault="006D0D59" w:rsidP="003A4BDD">
      <w:pPr>
        <w:pStyle w:val="1"/>
        <w:rPr>
          <w:b w:val="0"/>
          <w:sz w:val="32"/>
          <w:szCs w:val="32"/>
        </w:rPr>
      </w:pPr>
      <w:bookmarkStart w:id="134" w:name="_Toc375657809"/>
      <w:r>
        <w:rPr>
          <w:color w:val="auto"/>
          <w:sz w:val="24"/>
          <w:szCs w:val="24"/>
        </w:rPr>
        <w:t>Ч</w:t>
      </w:r>
      <w:r w:rsidR="003A4BDD" w:rsidRPr="003A4BDD">
        <w:rPr>
          <w:color w:val="auto"/>
          <w:sz w:val="24"/>
          <w:szCs w:val="24"/>
        </w:rPr>
        <w:t xml:space="preserve">асть </w:t>
      </w:r>
      <w:r w:rsidR="003A4BDD" w:rsidRPr="003A4BDD">
        <w:rPr>
          <w:color w:val="auto"/>
          <w:sz w:val="24"/>
          <w:szCs w:val="24"/>
          <w:lang w:val="en-US"/>
        </w:rPr>
        <w:t>II</w:t>
      </w:r>
      <w:r w:rsidR="00E071DA">
        <w:rPr>
          <w:color w:val="auto"/>
          <w:sz w:val="24"/>
          <w:szCs w:val="24"/>
        </w:rPr>
        <w:t>.</w:t>
      </w:r>
      <w:r w:rsidR="003A4BDD" w:rsidRPr="003A4BDD">
        <w:rPr>
          <w:color w:val="auto"/>
          <w:sz w:val="24"/>
          <w:szCs w:val="24"/>
        </w:rPr>
        <w:t xml:space="preserve"> </w:t>
      </w:r>
      <w:r w:rsidR="003A4BDD">
        <w:rPr>
          <w:color w:val="auto"/>
          <w:sz w:val="24"/>
          <w:szCs w:val="24"/>
        </w:rPr>
        <w:t>КАРТА ГРАДОСТРОИТЕЛЬНОГО ЗОНИРОВАНИЯ</w:t>
      </w:r>
      <w:bookmarkEnd w:id="134"/>
    </w:p>
    <w:p w:rsidR="003A4BDD" w:rsidRPr="00D15F7B" w:rsidRDefault="000D33B0" w:rsidP="003A4BDD">
      <w:r>
        <w:rPr>
          <w:noProof/>
        </w:rPr>
        <mc:AlternateContent>
          <mc:Choice Requires="wps">
            <w:drawing>
              <wp:anchor distT="0" distB="0" distL="114300" distR="114300" simplePos="0" relativeHeight="251660288" behindDoc="0" locked="0" layoutInCell="1" allowOverlap="1" wp14:anchorId="07992DBB" wp14:editId="1A7C1748">
                <wp:simplePos x="0" y="0"/>
                <wp:positionH relativeFrom="column">
                  <wp:posOffset>6985</wp:posOffset>
                </wp:positionH>
                <wp:positionV relativeFrom="paragraph">
                  <wp:posOffset>33655</wp:posOffset>
                </wp:positionV>
                <wp:extent cx="6107430" cy="0"/>
                <wp:effectExtent l="6985" t="5080" r="10160"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7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55pt;margin-top:2.65pt;width:480.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x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"/>
            </w:pict>
          </mc:Fallback>
        </mc:AlternateContent>
      </w:r>
    </w:p>
    <w:p w:rsidR="003A4BDD" w:rsidRDefault="003A4BDD" w:rsidP="003A4BDD">
      <w:pPr>
        <w:ind w:firstLine="709"/>
        <w:jc w:val="both"/>
        <w:rPr>
          <w:vertAlign w:val="superscript"/>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6D0D59" w:rsidRDefault="006D0D59" w:rsidP="003A4BDD">
      <w:pPr>
        <w:spacing w:line="276" w:lineRule="auto"/>
        <w:ind w:firstLine="709"/>
        <w:jc w:val="both"/>
        <w:rPr>
          <w:sz w:val="24"/>
          <w:szCs w:val="24"/>
        </w:rPr>
      </w:pPr>
    </w:p>
    <w:p w:rsidR="003A4BDD" w:rsidRPr="00ED34A7" w:rsidRDefault="003A4BDD" w:rsidP="003A4BDD">
      <w:pPr>
        <w:spacing w:line="276" w:lineRule="auto"/>
        <w:ind w:firstLine="709"/>
        <w:jc w:val="both"/>
        <w:rPr>
          <w:sz w:val="26"/>
          <w:szCs w:val="26"/>
        </w:rPr>
      </w:pPr>
      <w:r w:rsidRPr="00ED34A7">
        <w:rPr>
          <w:sz w:val="26"/>
          <w:szCs w:val="26"/>
        </w:rPr>
        <w:lastRenderedPageBreak/>
        <w:t xml:space="preserve">*Примечания </w:t>
      </w:r>
    </w:p>
    <w:p w:rsidR="003A4BDD" w:rsidRPr="00ED34A7" w:rsidRDefault="003A4BDD" w:rsidP="003A4BDD">
      <w:pPr>
        <w:spacing w:line="276" w:lineRule="auto"/>
        <w:ind w:firstLine="709"/>
        <w:jc w:val="both"/>
        <w:rPr>
          <w:sz w:val="26"/>
          <w:szCs w:val="26"/>
        </w:rPr>
      </w:pPr>
    </w:p>
    <w:p w:rsidR="003A4BDD" w:rsidRPr="00ED34A7" w:rsidRDefault="003A4BDD" w:rsidP="003A4BDD">
      <w:pPr>
        <w:spacing w:line="276" w:lineRule="auto"/>
        <w:ind w:firstLine="709"/>
        <w:jc w:val="both"/>
        <w:rPr>
          <w:sz w:val="26"/>
          <w:szCs w:val="26"/>
        </w:rPr>
      </w:pPr>
      <w:r w:rsidRPr="00ED34A7">
        <w:rPr>
          <w:sz w:val="26"/>
          <w:szCs w:val="26"/>
        </w:rPr>
        <w:t>Настоящая карта отображает:</w:t>
      </w:r>
    </w:p>
    <w:p w:rsidR="00835C63" w:rsidRPr="00835C63" w:rsidRDefault="00835C63" w:rsidP="00835C63">
      <w:pPr>
        <w:spacing w:line="276" w:lineRule="auto"/>
        <w:ind w:firstLine="709"/>
        <w:jc w:val="both"/>
        <w:rPr>
          <w:b/>
          <w:sz w:val="26"/>
          <w:szCs w:val="26"/>
        </w:rPr>
      </w:pPr>
      <w:bookmarkStart w:id="135" w:name="_Toc339439003"/>
      <w:bookmarkStart w:id="136" w:name="_Toc344035045"/>
      <w:bookmarkStart w:id="137" w:name="_Toc344077864"/>
      <w:r w:rsidRPr="00835C63">
        <w:rPr>
          <w:b/>
          <w:sz w:val="26"/>
          <w:szCs w:val="26"/>
        </w:rPr>
        <w:t>1. Границы зон охраны объектов культурного наследия:</w:t>
      </w:r>
      <w:bookmarkEnd w:id="135"/>
      <w:bookmarkEnd w:id="136"/>
      <w:bookmarkEnd w:id="137"/>
    </w:p>
    <w:p w:rsidR="003A4BDD" w:rsidRPr="00ED34A7" w:rsidRDefault="003A4BDD" w:rsidP="003A4BDD">
      <w:pPr>
        <w:spacing w:line="276" w:lineRule="auto"/>
        <w:ind w:firstLine="709"/>
        <w:jc w:val="both"/>
        <w:rPr>
          <w:sz w:val="26"/>
          <w:szCs w:val="26"/>
        </w:rPr>
      </w:pPr>
      <w:proofErr w:type="gramStart"/>
      <w:r w:rsidRPr="00ED34A7">
        <w:rPr>
          <w:sz w:val="26"/>
          <w:szCs w:val="26"/>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w:t>
      </w:r>
      <w:proofErr w:type="gramEnd"/>
      <w:r w:rsidRPr="00ED34A7">
        <w:rPr>
          <w:sz w:val="26"/>
          <w:szCs w:val="26"/>
        </w:rPr>
        <w:t xml:space="preserve">) </w:t>
      </w:r>
      <w:proofErr w:type="gramStart"/>
      <w:r w:rsidRPr="00ED34A7">
        <w:rPr>
          <w:sz w:val="26"/>
          <w:szCs w:val="26"/>
        </w:rPr>
        <w:t>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w:t>
      </w:r>
      <w:proofErr w:type="gramEnd"/>
      <w:r w:rsidRPr="00ED34A7">
        <w:rPr>
          <w:sz w:val="26"/>
          <w:szCs w:val="26"/>
        </w:rPr>
        <w:t xml:space="preserve"> </w:t>
      </w:r>
      <w:proofErr w:type="gramStart"/>
      <w:r w:rsidRPr="00ED34A7">
        <w:rPr>
          <w:sz w:val="26"/>
          <w:szCs w:val="26"/>
        </w:rPr>
        <w:t xml:space="preserve">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roofErr w:type="gramEnd"/>
    </w:p>
    <w:p w:rsidR="003A4BDD" w:rsidRPr="00ED34A7" w:rsidRDefault="003A4BDD" w:rsidP="003A4BDD">
      <w:pPr>
        <w:spacing w:line="276" w:lineRule="auto"/>
        <w:ind w:firstLine="709"/>
        <w:jc w:val="both"/>
        <w:rPr>
          <w:sz w:val="26"/>
          <w:szCs w:val="26"/>
        </w:rPr>
      </w:pPr>
      <w:r w:rsidRPr="00ED34A7">
        <w:rPr>
          <w:sz w:val="26"/>
          <w:szCs w:val="26"/>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3A4BDD" w:rsidRPr="00ED34A7" w:rsidRDefault="003A4BDD" w:rsidP="003A4BDD">
      <w:pPr>
        <w:spacing w:line="276" w:lineRule="auto"/>
        <w:ind w:firstLine="709"/>
        <w:jc w:val="both"/>
        <w:rPr>
          <w:sz w:val="26"/>
          <w:szCs w:val="26"/>
        </w:rPr>
      </w:pPr>
      <w:r w:rsidRPr="00ED34A7">
        <w:rPr>
          <w:sz w:val="26"/>
          <w:szCs w:val="26"/>
        </w:rPr>
        <w:t xml:space="preserve">После утверждения в установленном порядке </w:t>
      </w:r>
      <w:proofErr w:type="gramStart"/>
      <w:r w:rsidRPr="00ED34A7">
        <w:rPr>
          <w:sz w:val="26"/>
          <w:szCs w:val="26"/>
        </w:rPr>
        <w:t>проектов зон охраны объектов культурного наследия</w:t>
      </w:r>
      <w:proofErr w:type="gramEnd"/>
      <w:r w:rsidRPr="00ED34A7">
        <w:rPr>
          <w:sz w:val="26"/>
          <w:szCs w:val="26"/>
        </w:rPr>
        <w:t xml:space="preserve"> </w:t>
      </w:r>
      <w:r w:rsidR="00065765" w:rsidRPr="00ED34A7">
        <w:rPr>
          <w:sz w:val="26"/>
          <w:szCs w:val="26"/>
        </w:rPr>
        <w:t>Подгорненск</w:t>
      </w:r>
      <w:r w:rsidRPr="00ED34A7">
        <w:rPr>
          <w:sz w:val="26"/>
          <w:szCs w:val="26"/>
        </w:rPr>
        <w:t>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835C63" w:rsidRPr="00835C63" w:rsidRDefault="00835C63" w:rsidP="00835C63">
      <w:pPr>
        <w:spacing w:line="276" w:lineRule="auto"/>
        <w:ind w:firstLine="709"/>
        <w:jc w:val="both"/>
        <w:rPr>
          <w:b/>
          <w:sz w:val="26"/>
          <w:szCs w:val="26"/>
        </w:rPr>
      </w:pPr>
      <w:bookmarkStart w:id="138" w:name="_Toc339439004"/>
      <w:bookmarkStart w:id="139" w:name="_Toc344035046"/>
      <w:bookmarkStart w:id="140" w:name="_Toc344077865"/>
      <w:r w:rsidRPr="00835C63">
        <w:rPr>
          <w:b/>
          <w:sz w:val="26"/>
          <w:szCs w:val="26"/>
        </w:rPr>
        <w:t>2. Границы санитарно-защитных зон:</w:t>
      </w:r>
      <w:bookmarkEnd w:id="138"/>
      <w:bookmarkEnd w:id="139"/>
      <w:bookmarkEnd w:id="140"/>
    </w:p>
    <w:p w:rsidR="003A4BDD" w:rsidRPr="00ED34A7" w:rsidRDefault="003A4BDD" w:rsidP="003A4BDD">
      <w:pPr>
        <w:spacing w:line="276" w:lineRule="auto"/>
        <w:ind w:firstLine="709"/>
        <w:jc w:val="both"/>
        <w:rPr>
          <w:sz w:val="26"/>
          <w:szCs w:val="26"/>
        </w:rPr>
      </w:pPr>
      <w:r w:rsidRPr="00ED34A7">
        <w:rPr>
          <w:sz w:val="26"/>
          <w:szCs w:val="26"/>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3A4BDD" w:rsidRPr="00ED34A7" w:rsidRDefault="003A4BDD" w:rsidP="003A4BDD">
      <w:pPr>
        <w:spacing w:line="276" w:lineRule="auto"/>
        <w:ind w:firstLine="709"/>
        <w:jc w:val="both"/>
        <w:rPr>
          <w:sz w:val="26"/>
          <w:szCs w:val="26"/>
        </w:rPr>
      </w:pPr>
      <w:r w:rsidRPr="00ED34A7">
        <w:rPr>
          <w:sz w:val="26"/>
          <w:szCs w:val="26"/>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3A4BDD" w:rsidRPr="00ED34A7" w:rsidRDefault="003A4BDD" w:rsidP="003A4BDD">
      <w:pPr>
        <w:spacing w:line="276" w:lineRule="auto"/>
        <w:ind w:firstLine="709"/>
        <w:jc w:val="both"/>
        <w:rPr>
          <w:sz w:val="26"/>
          <w:szCs w:val="26"/>
        </w:rPr>
      </w:pPr>
      <w:r w:rsidRPr="00ED34A7">
        <w:rPr>
          <w:sz w:val="26"/>
          <w:szCs w:val="26"/>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3A4BDD" w:rsidRPr="00ED34A7" w:rsidRDefault="003A4BDD" w:rsidP="003A4BDD">
      <w:pPr>
        <w:spacing w:line="276" w:lineRule="auto"/>
        <w:ind w:firstLine="709"/>
        <w:jc w:val="both"/>
        <w:rPr>
          <w:sz w:val="26"/>
          <w:szCs w:val="26"/>
        </w:rPr>
      </w:pPr>
      <w:bookmarkStart w:id="141" w:name="_Toc344077866"/>
      <w:bookmarkStart w:id="142" w:name="_Toc339439005"/>
      <w:bookmarkStart w:id="143" w:name="_Toc344035047"/>
      <w:r w:rsidRPr="00ED34A7">
        <w:rPr>
          <w:sz w:val="26"/>
          <w:szCs w:val="26"/>
        </w:rPr>
        <w:lastRenderedPageBreak/>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41"/>
    </w:p>
    <w:p w:rsidR="00835C63" w:rsidRPr="00835C63" w:rsidRDefault="00835C63" w:rsidP="00835C63">
      <w:pPr>
        <w:spacing w:line="276" w:lineRule="auto"/>
        <w:ind w:firstLine="709"/>
        <w:jc w:val="both"/>
        <w:rPr>
          <w:b/>
          <w:sz w:val="26"/>
          <w:szCs w:val="26"/>
        </w:rPr>
      </w:pPr>
      <w:bookmarkStart w:id="144" w:name="_Toc344077867"/>
      <w:bookmarkEnd w:id="142"/>
      <w:bookmarkEnd w:id="143"/>
      <w:r w:rsidRPr="00835C63">
        <w:rPr>
          <w:b/>
          <w:sz w:val="26"/>
          <w:szCs w:val="26"/>
        </w:rPr>
        <w:t xml:space="preserve">3. Границы </w:t>
      </w:r>
      <w:proofErr w:type="spellStart"/>
      <w:r w:rsidRPr="00835C63">
        <w:rPr>
          <w:b/>
          <w:sz w:val="26"/>
          <w:szCs w:val="26"/>
        </w:rPr>
        <w:t>водоохранных</w:t>
      </w:r>
      <w:proofErr w:type="spellEnd"/>
      <w:r w:rsidRPr="00835C63">
        <w:rPr>
          <w:b/>
          <w:sz w:val="26"/>
          <w:szCs w:val="26"/>
        </w:rPr>
        <w:t xml:space="preserve"> зон:</w:t>
      </w:r>
      <w:bookmarkEnd w:id="144"/>
    </w:p>
    <w:p w:rsidR="003A4BDD" w:rsidRDefault="003A4BDD" w:rsidP="003A4BDD">
      <w:pPr>
        <w:spacing w:line="276" w:lineRule="auto"/>
        <w:ind w:firstLine="709"/>
        <w:jc w:val="both"/>
        <w:rPr>
          <w:sz w:val="26"/>
          <w:szCs w:val="26"/>
        </w:rPr>
      </w:pPr>
      <w:r w:rsidRPr="00ED34A7">
        <w:rPr>
          <w:sz w:val="26"/>
          <w:szCs w:val="26"/>
        </w:rPr>
        <w:t xml:space="preserve">На настоящей карте отображены </w:t>
      </w:r>
      <w:proofErr w:type="spellStart"/>
      <w:r w:rsidRPr="00ED34A7">
        <w:rPr>
          <w:sz w:val="26"/>
          <w:szCs w:val="26"/>
        </w:rPr>
        <w:t>водоохранные</w:t>
      </w:r>
      <w:proofErr w:type="spellEnd"/>
      <w:r w:rsidRPr="00ED34A7">
        <w:rPr>
          <w:sz w:val="26"/>
          <w:szCs w:val="26"/>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rsidRPr="00ED34A7">
        <w:rPr>
          <w:sz w:val="26"/>
          <w:szCs w:val="26"/>
        </w:rPr>
        <w:t>водоохранных</w:t>
      </w:r>
      <w:proofErr w:type="spellEnd"/>
      <w:r w:rsidRPr="00ED34A7">
        <w:rPr>
          <w:sz w:val="26"/>
          <w:szCs w:val="26"/>
        </w:rP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rsidRPr="00ED34A7">
        <w:rPr>
          <w:sz w:val="26"/>
          <w:szCs w:val="26"/>
        </w:rPr>
        <w:t>водоохранных</w:t>
      </w:r>
      <w:proofErr w:type="spellEnd"/>
      <w:r w:rsidRPr="00ED34A7">
        <w:rPr>
          <w:sz w:val="26"/>
          <w:szCs w:val="26"/>
        </w:rPr>
        <w:t xml:space="preserve"> зон и ширины прибрежных полос рек и ручьев, расположенных на территории Краснодарского края"</w:t>
      </w:r>
      <w:r w:rsidR="00835C63">
        <w:rPr>
          <w:sz w:val="26"/>
          <w:szCs w:val="26"/>
        </w:rPr>
        <w:t>.</w:t>
      </w:r>
    </w:p>
    <w:p w:rsidR="00835C63" w:rsidRPr="00835C63" w:rsidRDefault="00835C63" w:rsidP="00835C63">
      <w:pPr>
        <w:spacing w:line="276" w:lineRule="auto"/>
        <w:ind w:firstLine="709"/>
        <w:jc w:val="both"/>
        <w:rPr>
          <w:b/>
          <w:sz w:val="26"/>
          <w:szCs w:val="26"/>
        </w:rPr>
      </w:pPr>
      <w:r w:rsidRPr="00835C63">
        <w:rPr>
          <w:b/>
          <w:sz w:val="26"/>
          <w:szCs w:val="26"/>
        </w:rPr>
        <w:t>4. Границы зон санитарной охраны источников питьевого водоснабжения.</w:t>
      </w:r>
    </w:p>
    <w:p w:rsidR="00835C63" w:rsidRPr="00835C63" w:rsidRDefault="00835C63" w:rsidP="00835C63">
      <w:pPr>
        <w:spacing w:line="276" w:lineRule="auto"/>
        <w:ind w:firstLine="709"/>
        <w:jc w:val="both"/>
        <w:rPr>
          <w:sz w:val="26"/>
          <w:szCs w:val="26"/>
        </w:rPr>
      </w:pPr>
      <w:r w:rsidRPr="00835C63">
        <w:rPr>
          <w:sz w:val="26"/>
          <w:szCs w:val="26"/>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835C63" w:rsidRPr="00835C63" w:rsidRDefault="00835C63" w:rsidP="00835C63">
      <w:pPr>
        <w:spacing w:line="276" w:lineRule="auto"/>
        <w:ind w:firstLine="709"/>
        <w:jc w:val="both"/>
        <w:rPr>
          <w:sz w:val="26"/>
          <w:szCs w:val="26"/>
        </w:rPr>
      </w:pPr>
      <w:r w:rsidRPr="00835C63">
        <w:rPr>
          <w:sz w:val="26"/>
          <w:szCs w:val="26"/>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835C63" w:rsidRPr="00ED34A7" w:rsidRDefault="00835C63" w:rsidP="00835C63">
      <w:pPr>
        <w:spacing w:line="276" w:lineRule="auto"/>
        <w:ind w:firstLine="709"/>
        <w:jc w:val="both"/>
        <w:rPr>
          <w:sz w:val="26"/>
          <w:szCs w:val="26"/>
        </w:rPr>
      </w:pPr>
      <w:r w:rsidRPr="00835C63">
        <w:rPr>
          <w:sz w:val="26"/>
          <w:szCs w:val="26"/>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835C63" w:rsidRPr="00835C63" w:rsidRDefault="00835C63" w:rsidP="00835C63">
      <w:pPr>
        <w:spacing w:line="276" w:lineRule="auto"/>
        <w:ind w:firstLine="709"/>
        <w:jc w:val="both"/>
        <w:rPr>
          <w:b/>
          <w:sz w:val="26"/>
          <w:szCs w:val="26"/>
        </w:rPr>
      </w:pPr>
      <w:r w:rsidRPr="00835C63">
        <w:rPr>
          <w:b/>
          <w:sz w:val="26"/>
          <w:szCs w:val="26"/>
        </w:rPr>
        <w:t>4. Границы зон затопления:</w:t>
      </w:r>
    </w:p>
    <w:p w:rsidR="007427E2" w:rsidRPr="00ED34A7" w:rsidRDefault="003A4BDD" w:rsidP="00835C63">
      <w:pPr>
        <w:spacing w:line="276" w:lineRule="auto"/>
        <w:ind w:firstLine="709"/>
        <w:jc w:val="both"/>
        <w:rPr>
          <w:sz w:val="26"/>
          <w:szCs w:val="26"/>
        </w:rPr>
      </w:pPr>
      <w:r w:rsidRPr="00ED34A7">
        <w:rPr>
          <w:sz w:val="26"/>
          <w:szCs w:val="26"/>
        </w:rPr>
        <w:t>На карте отображены границы зон затопления</w:t>
      </w:r>
      <w:r w:rsidR="00835C63">
        <w:rPr>
          <w:sz w:val="26"/>
          <w:szCs w:val="26"/>
        </w:rPr>
        <w:t xml:space="preserve">, </w:t>
      </w:r>
      <w:r w:rsidR="007427E2" w:rsidRPr="00ED34A7">
        <w:rPr>
          <w:sz w:val="26"/>
          <w:szCs w:val="26"/>
        </w:rPr>
        <w:t>разработанные в составе утвержденной Схемы территориального планирования Отрадненского района, выполненные ГУП «</w:t>
      </w:r>
      <w:proofErr w:type="spellStart"/>
      <w:r w:rsidR="007427E2" w:rsidRPr="00ED34A7">
        <w:rPr>
          <w:sz w:val="26"/>
          <w:szCs w:val="26"/>
        </w:rPr>
        <w:t>Кубаньгеология</w:t>
      </w:r>
      <w:proofErr w:type="spellEnd"/>
      <w:r w:rsidR="007427E2" w:rsidRPr="00ED34A7">
        <w:rPr>
          <w:sz w:val="26"/>
          <w:szCs w:val="26"/>
        </w:rPr>
        <w:t>», филиал – Азовское от</w:t>
      </w:r>
      <w:r w:rsidR="00E071DA">
        <w:rPr>
          <w:sz w:val="26"/>
          <w:szCs w:val="26"/>
        </w:rPr>
        <w:t>деление, г. Темрюк, в 2008 году.</w:t>
      </w:r>
    </w:p>
    <w:p w:rsidR="003A4BDD" w:rsidRPr="003A4BDD" w:rsidRDefault="003A4BDD" w:rsidP="003A4BDD">
      <w:pPr>
        <w:spacing w:line="276" w:lineRule="auto"/>
        <w:ind w:firstLine="709"/>
        <w:jc w:val="both"/>
        <w:rPr>
          <w:sz w:val="24"/>
          <w:szCs w:val="24"/>
        </w:rPr>
      </w:pPr>
    </w:p>
    <w:p w:rsidR="00AC0044" w:rsidRPr="00587BED" w:rsidRDefault="00AC0044" w:rsidP="00587BED">
      <w:pPr>
        <w:spacing w:line="276" w:lineRule="auto"/>
        <w:ind w:firstLine="709"/>
        <w:jc w:val="both"/>
        <w:rPr>
          <w:sz w:val="24"/>
          <w:szCs w:val="24"/>
        </w:rPr>
      </w:pPr>
    </w:p>
    <w:p w:rsidR="003A4BDD" w:rsidRDefault="003A4BDD">
      <w:pPr>
        <w:spacing w:after="200" w:line="276" w:lineRule="auto"/>
        <w:rPr>
          <w:sz w:val="24"/>
          <w:szCs w:val="24"/>
        </w:rPr>
      </w:pPr>
      <w:r>
        <w:rPr>
          <w:sz w:val="24"/>
          <w:szCs w:val="24"/>
        </w:rPr>
        <w:br w:type="page"/>
      </w:r>
    </w:p>
    <w:p w:rsidR="009E4E90" w:rsidRPr="00764047" w:rsidRDefault="009E4E90" w:rsidP="009E4E90">
      <w:pPr>
        <w:pStyle w:val="1"/>
        <w:spacing w:before="0"/>
        <w:jc w:val="center"/>
        <w:rPr>
          <w:color w:val="auto"/>
        </w:rPr>
      </w:pPr>
      <w:bookmarkStart w:id="145" w:name="_Toc344077996"/>
      <w:bookmarkStart w:id="146" w:name="_Toc349045527"/>
      <w:bookmarkStart w:id="147" w:name="_Toc361819823"/>
      <w:bookmarkStart w:id="148" w:name="_Toc339439120"/>
      <w:bookmarkStart w:id="149" w:name="_Toc375657819"/>
      <w:bookmarkStart w:id="150" w:name="_Toc364156305"/>
      <w:r w:rsidRPr="00764047">
        <w:rPr>
          <w:color w:val="auto"/>
        </w:rPr>
        <w:lastRenderedPageBreak/>
        <w:t xml:space="preserve">Часть </w:t>
      </w:r>
      <w:r w:rsidRPr="00764047">
        <w:rPr>
          <w:color w:val="auto"/>
          <w:lang w:val="en-US"/>
        </w:rPr>
        <w:t>III</w:t>
      </w:r>
      <w:r w:rsidRPr="00764047">
        <w:rPr>
          <w:color w:val="auto"/>
        </w:rPr>
        <w:t>.ГРАДОСТРОИТЕЛЬНЫЕ РЕГЛАМЕНТЫ</w:t>
      </w:r>
      <w:bookmarkEnd w:id="150"/>
    </w:p>
    <w:p w:rsidR="009E4E90" w:rsidRPr="00764047" w:rsidRDefault="009E4E90" w:rsidP="009E4E90">
      <w:pPr>
        <w:jc w:val="center"/>
        <w:rPr>
          <w:b/>
          <w:bCs/>
          <w:sz w:val="28"/>
          <w:szCs w:val="28"/>
          <w:u w:val="single"/>
        </w:rPr>
      </w:pPr>
    </w:p>
    <w:p w:rsidR="009E4E90" w:rsidRDefault="009E4E90" w:rsidP="009E4E90">
      <w:pPr>
        <w:jc w:val="center"/>
        <w:rPr>
          <w:b/>
          <w:bCs/>
          <w:sz w:val="28"/>
          <w:szCs w:val="28"/>
          <w:u w:val="single"/>
        </w:rPr>
      </w:pPr>
      <w:r w:rsidRPr="00764047">
        <w:rPr>
          <w:b/>
          <w:bCs/>
          <w:sz w:val="28"/>
          <w:szCs w:val="28"/>
          <w:u w:val="single"/>
        </w:rPr>
        <w:t xml:space="preserve">«Правила землепользования и застройки  </w:t>
      </w:r>
      <w:r>
        <w:rPr>
          <w:b/>
          <w:bCs/>
          <w:sz w:val="28"/>
          <w:szCs w:val="28"/>
          <w:u w:val="single"/>
        </w:rPr>
        <w:t xml:space="preserve">Подгорненского </w:t>
      </w:r>
      <w:r w:rsidRPr="00764047">
        <w:rPr>
          <w:b/>
          <w:bCs/>
          <w:sz w:val="28"/>
          <w:szCs w:val="28"/>
          <w:u w:val="single"/>
        </w:rPr>
        <w:t>сельск</w:t>
      </w:r>
      <w:r w:rsidRPr="00764047">
        <w:rPr>
          <w:b/>
          <w:bCs/>
          <w:sz w:val="28"/>
          <w:szCs w:val="28"/>
          <w:u w:val="single"/>
        </w:rPr>
        <w:t>о</w:t>
      </w:r>
      <w:r w:rsidRPr="00764047">
        <w:rPr>
          <w:b/>
          <w:bCs/>
          <w:sz w:val="28"/>
          <w:szCs w:val="28"/>
          <w:u w:val="single"/>
        </w:rPr>
        <w:t xml:space="preserve">го </w:t>
      </w:r>
    </w:p>
    <w:p w:rsidR="009E4E90" w:rsidRPr="00764047" w:rsidRDefault="009E4E90" w:rsidP="009E4E90">
      <w:pPr>
        <w:jc w:val="center"/>
        <w:rPr>
          <w:sz w:val="28"/>
          <w:szCs w:val="28"/>
        </w:rPr>
      </w:pPr>
      <w:r w:rsidRPr="00764047">
        <w:rPr>
          <w:b/>
          <w:bCs/>
          <w:sz w:val="28"/>
          <w:szCs w:val="28"/>
          <w:u w:val="single"/>
        </w:rPr>
        <w:t>поселения»</w:t>
      </w:r>
    </w:p>
    <w:p w:rsidR="009E4E90" w:rsidRPr="00764047" w:rsidRDefault="009E4E90" w:rsidP="009E4E90">
      <w:pPr>
        <w:ind w:firstLine="851"/>
        <w:jc w:val="both"/>
        <w:rPr>
          <w:sz w:val="28"/>
          <w:szCs w:val="28"/>
        </w:rPr>
      </w:pPr>
      <w:bookmarkStart w:id="151" w:name="_Toc344077870"/>
    </w:p>
    <w:p w:rsidR="009E4E90" w:rsidRPr="00764047" w:rsidRDefault="009E4E90" w:rsidP="009E4E90">
      <w:pPr>
        <w:pStyle w:val="3"/>
        <w:spacing w:before="0"/>
        <w:ind w:firstLine="709"/>
        <w:jc w:val="both"/>
        <w:rPr>
          <w:bCs w:val="0"/>
          <w:color w:val="auto"/>
          <w:sz w:val="28"/>
          <w:szCs w:val="28"/>
        </w:rPr>
      </w:pPr>
      <w:bookmarkStart w:id="152" w:name="_Toc364156306"/>
      <w:r w:rsidRPr="00764047">
        <w:rPr>
          <w:bCs w:val="0"/>
          <w:color w:val="auto"/>
          <w:sz w:val="28"/>
          <w:szCs w:val="28"/>
        </w:rPr>
        <w:t xml:space="preserve">Статья 47. Виды территориальных зон, выделенных на карте градостроительного зонирования территории </w:t>
      </w:r>
      <w:r>
        <w:rPr>
          <w:bCs w:val="0"/>
          <w:color w:val="auto"/>
          <w:sz w:val="28"/>
          <w:szCs w:val="28"/>
        </w:rPr>
        <w:t xml:space="preserve">Подгорненского </w:t>
      </w:r>
      <w:r w:rsidRPr="00764047">
        <w:rPr>
          <w:bCs w:val="0"/>
          <w:color w:val="auto"/>
          <w:sz w:val="28"/>
          <w:szCs w:val="28"/>
        </w:rPr>
        <w:t xml:space="preserve"> сельского поселения.</w:t>
      </w:r>
      <w:bookmarkEnd w:id="151"/>
      <w:bookmarkEnd w:id="152"/>
    </w:p>
    <w:p w:rsidR="009E4E90" w:rsidRPr="00257105" w:rsidRDefault="009E4E90" w:rsidP="009E4E90">
      <w:pPr>
        <w:ind w:firstLine="709"/>
        <w:jc w:val="both"/>
        <w:rPr>
          <w:sz w:val="24"/>
          <w:szCs w:val="24"/>
        </w:rPr>
      </w:pPr>
      <w:r w:rsidRPr="00257105">
        <w:rPr>
          <w:sz w:val="24"/>
          <w:szCs w:val="24"/>
        </w:rPr>
        <w:t xml:space="preserve">На карте градостроительного зонирования территории </w:t>
      </w:r>
      <w:r>
        <w:rPr>
          <w:sz w:val="24"/>
          <w:szCs w:val="24"/>
        </w:rPr>
        <w:t>Подгорненского</w:t>
      </w:r>
      <w:r w:rsidRPr="00257105">
        <w:rPr>
          <w:sz w:val="24"/>
          <w:szCs w:val="24"/>
        </w:rPr>
        <w:t xml:space="preserve"> сельского поселения выделены следующие виды территориальных зон</w:t>
      </w:r>
      <w:r>
        <w:rPr>
          <w:sz w:val="24"/>
          <w:szCs w:val="24"/>
        </w:rPr>
        <w:t xml:space="preserve"> (установлены  в соответствии с классификатором видов разрешенного использования земельных участков, утвержденном прик</w:t>
      </w:r>
      <w:r>
        <w:rPr>
          <w:sz w:val="24"/>
          <w:szCs w:val="24"/>
        </w:rPr>
        <w:t>а</w:t>
      </w:r>
      <w:r>
        <w:rPr>
          <w:sz w:val="24"/>
          <w:szCs w:val="24"/>
        </w:rPr>
        <w:t>зом Министерства экономического развития РФ от 1 сентября 2014 г. № 540)</w:t>
      </w:r>
      <w:r w:rsidRPr="00257105">
        <w:rPr>
          <w:sz w:val="24"/>
          <w:szCs w:val="24"/>
        </w:rPr>
        <w:t>:</w:t>
      </w:r>
    </w:p>
    <w:tbl>
      <w:tblPr>
        <w:tblW w:w="9639" w:type="dxa"/>
        <w:tblInd w:w="108" w:type="dxa"/>
        <w:tblLayout w:type="fixed"/>
        <w:tblLook w:val="0000" w:firstRow="0" w:lastRow="0" w:firstColumn="0" w:lastColumn="0" w:noHBand="0" w:noVBand="0"/>
      </w:tblPr>
      <w:tblGrid>
        <w:gridCol w:w="1701"/>
        <w:gridCol w:w="7938"/>
      </w:tblGrid>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2"/>
                <w:szCs w:val="22"/>
              </w:rPr>
            </w:pPr>
            <w:r w:rsidRPr="00257105">
              <w:rPr>
                <w:sz w:val="22"/>
                <w:szCs w:val="22"/>
              </w:rPr>
              <w:t xml:space="preserve">Кодовые обозначения </w:t>
            </w:r>
            <w:proofErr w:type="spellStart"/>
            <w:proofErr w:type="gramStart"/>
            <w:r w:rsidRPr="00257105">
              <w:rPr>
                <w:sz w:val="22"/>
                <w:szCs w:val="22"/>
              </w:rPr>
              <w:t>те</w:t>
            </w:r>
            <w:r w:rsidRPr="00257105">
              <w:rPr>
                <w:sz w:val="22"/>
                <w:szCs w:val="22"/>
              </w:rPr>
              <w:t>р</w:t>
            </w:r>
            <w:r w:rsidRPr="00257105">
              <w:rPr>
                <w:sz w:val="22"/>
                <w:szCs w:val="22"/>
              </w:rPr>
              <w:t>риториаль-ных</w:t>
            </w:r>
            <w:proofErr w:type="spellEnd"/>
            <w:proofErr w:type="gramEnd"/>
            <w:r w:rsidRPr="00257105">
              <w:rPr>
                <w:sz w:val="22"/>
                <w:szCs w:val="22"/>
              </w:rPr>
              <w:t xml:space="preserve">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2"/>
                <w:szCs w:val="22"/>
              </w:rPr>
            </w:pPr>
            <w:r w:rsidRPr="00257105">
              <w:rPr>
                <w:sz w:val="22"/>
                <w:szCs w:val="22"/>
              </w:rPr>
              <w:t>Наименование территориальных зон</w:t>
            </w:r>
          </w:p>
        </w:tc>
      </w:tr>
      <w:tr w:rsidR="009E4E90" w:rsidRPr="00257105" w:rsidTr="007F2A0B">
        <w:trPr>
          <w:cantSplit/>
          <w:trHeight w:val="193"/>
        </w:trPr>
        <w:tc>
          <w:tcPr>
            <w:tcW w:w="1701" w:type="dxa"/>
            <w:tcBorders>
              <w:left w:val="single" w:sz="4" w:space="0" w:color="000000"/>
              <w:bottom w:val="single" w:sz="4" w:space="0" w:color="000000"/>
            </w:tcBorders>
            <w:shd w:val="clear" w:color="auto" w:fill="auto"/>
            <w:vAlign w:val="center"/>
          </w:tcPr>
          <w:p w:rsidR="009E4E90" w:rsidRPr="00257105" w:rsidRDefault="009E4E90" w:rsidP="007F2A0B">
            <w:pPr>
              <w:ind w:firstLine="709"/>
              <w:jc w:val="both"/>
              <w:rPr>
                <w:sz w:val="24"/>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ЖИЛЫЕ ЗОНЫ:</w:t>
            </w:r>
          </w:p>
        </w:tc>
      </w:tr>
      <w:tr w:rsidR="009E4E90" w:rsidRPr="00257105" w:rsidTr="007F2A0B">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proofErr w:type="gramStart"/>
            <w:r w:rsidRPr="00257105">
              <w:rPr>
                <w:sz w:val="24"/>
                <w:szCs w:val="24"/>
              </w:rPr>
              <w:t>Ж</w:t>
            </w:r>
            <w:proofErr w:type="gramEnd"/>
            <w:r w:rsidRPr="00257105">
              <w:rPr>
                <w:sz w:val="24"/>
                <w:szCs w:val="24"/>
              </w:rPr>
              <w:t xml:space="preserve">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застройки индивидуальными жилыми домами с ведением личного подсобного хозяйства</w:t>
            </w:r>
          </w:p>
        </w:tc>
      </w:tr>
      <w:tr w:rsidR="009E4E90" w:rsidRPr="00257105" w:rsidTr="007F2A0B">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proofErr w:type="gramStart"/>
            <w:r w:rsidRPr="00257105">
              <w:rPr>
                <w:sz w:val="24"/>
                <w:szCs w:val="24"/>
              </w:rPr>
              <w:t>Ж</w:t>
            </w:r>
            <w:proofErr w:type="gramEnd"/>
            <w:r w:rsidRPr="00257105">
              <w:rPr>
                <w:sz w:val="24"/>
                <w:szCs w:val="24"/>
              </w:rPr>
              <w:t xml:space="preserve"> – МЗ</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застройки малоэтажными жилыми домами</w:t>
            </w:r>
          </w:p>
        </w:tc>
      </w:tr>
      <w:tr w:rsidR="009E4E90" w:rsidRPr="00257105" w:rsidTr="007F2A0B">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ind w:firstLine="709"/>
              <w:jc w:val="both"/>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E4E90" w:rsidRPr="00257105" w:rsidRDefault="009E4E90" w:rsidP="007F2A0B">
            <w:pPr>
              <w:jc w:val="both"/>
              <w:rPr>
                <w:sz w:val="24"/>
                <w:szCs w:val="24"/>
              </w:rPr>
            </w:pPr>
            <w:r w:rsidRPr="00257105">
              <w:rPr>
                <w:sz w:val="24"/>
                <w:szCs w:val="24"/>
              </w:rPr>
              <w:t>ОБЩЕСТВЕННО - ДЕЛОВЫЕ ЗОНЫ:</w:t>
            </w:r>
          </w:p>
        </w:tc>
      </w:tr>
      <w:tr w:rsidR="009E4E90" w:rsidRPr="00257105" w:rsidTr="007F2A0B">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общественного центра местного значения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объектов здравоохранения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объектов образования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ОД-5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религиозных объектов</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ОД-6</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обслуживания и деловой активности при транспортных коридорах и узлах</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ind w:firstLine="709"/>
              <w:jc w:val="both"/>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E4E90" w:rsidRPr="00257105" w:rsidRDefault="009E4E90" w:rsidP="007F2A0B">
            <w:pPr>
              <w:jc w:val="both"/>
              <w:rPr>
                <w:sz w:val="24"/>
                <w:szCs w:val="24"/>
              </w:rPr>
            </w:pPr>
            <w:r w:rsidRPr="00257105">
              <w:rPr>
                <w:sz w:val="24"/>
                <w:szCs w:val="24"/>
              </w:rPr>
              <w:t>ПРОИЗВОДСТВЕННЫЕ ЗОНЫ:</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П-2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предприятий, производств и объектов II класса опасности СЗЗ-500 м</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предприятий, производств и объектов II</w:t>
            </w:r>
            <w:r w:rsidRPr="00257105">
              <w:rPr>
                <w:sz w:val="24"/>
                <w:szCs w:val="24"/>
                <w:lang w:val="en-US"/>
              </w:rPr>
              <w:t>I</w:t>
            </w:r>
            <w:r w:rsidRPr="00257105">
              <w:rPr>
                <w:sz w:val="24"/>
                <w:szCs w:val="24"/>
              </w:rPr>
              <w:t xml:space="preserve"> класса опасности СЗЗ-300 м</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 xml:space="preserve">Зона предприятий, производств и объектов </w:t>
            </w:r>
            <w:r w:rsidRPr="00257105">
              <w:rPr>
                <w:sz w:val="24"/>
                <w:szCs w:val="24"/>
                <w:lang w:val="en-US"/>
              </w:rPr>
              <w:t>IV</w:t>
            </w:r>
            <w:r w:rsidRPr="00257105">
              <w:rPr>
                <w:sz w:val="24"/>
                <w:szCs w:val="24"/>
              </w:rPr>
              <w:t xml:space="preserve"> класса опасности СЗЗ-100 м</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предприятий, производств и объектов V класса опасности СЗЗ-50 м;</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ind w:firstLine="709"/>
              <w:jc w:val="both"/>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E4E90" w:rsidRPr="00257105" w:rsidRDefault="009E4E90" w:rsidP="007F2A0B">
            <w:pPr>
              <w:jc w:val="both"/>
              <w:rPr>
                <w:sz w:val="24"/>
                <w:szCs w:val="24"/>
              </w:rPr>
            </w:pPr>
            <w:r w:rsidRPr="00257105">
              <w:rPr>
                <w:sz w:val="24"/>
                <w:szCs w:val="24"/>
              </w:rPr>
              <w:t>ЗОНЫ ИНЖЕНЕРНОЙ И ТРАНСПОРТНОЙ ИНФРАСТРУКТУР:</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инженерной инфраструктуры</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ИТ-2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транспортной инфраструктуры</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ЗОНЫ СЕЛЬСКОХОЗЯЙСТВЕННОГО ИСПОЛЬЗОВАНИЯ: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сельскохозяйственных угодий</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объектов сельскохозяйственного назначения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ind w:firstLine="709"/>
              <w:jc w:val="both"/>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E4E90" w:rsidRPr="00257105" w:rsidRDefault="009E4E90" w:rsidP="007F2A0B">
            <w:pPr>
              <w:jc w:val="both"/>
              <w:rPr>
                <w:sz w:val="24"/>
                <w:szCs w:val="24"/>
              </w:rPr>
            </w:pPr>
            <w:r w:rsidRPr="00257105">
              <w:rPr>
                <w:sz w:val="24"/>
                <w:szCs w:val="24"/>
              </w:rPr>
              <w:t>ЗОНЫ РЕКРЕАЦИОННОГО НАЗНАЧЕНИЯ: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 xml:space="preserve">Зона рекреационного назначения </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E4E90" w:rsidRPr="00257105" w:rsidRDefault="009E4E90" w:rsidP="007F2A0B">
            <w:pPr>
              <w:jc w:val="both"/>
              <w:rPr>
                <w:sz w:val="24"/>
                <w:szCs w:val="24"/>
              </w:rPr>
            </w:pPr>
            <w:r w:rsidRPr="00257105">
              <w:rPr>
                <w:sz w:val="24"/>
                <w:szCs w:val="24"/>
              </w:rPr>
              <w:t>Зона объектов физкультуры и спорта.</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ind w:firstLine="709"/>
              <w:jc w:val="both"/>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9E4E90" w:rsidRPr="00257105" w:rsidRDefault="009E4E90" w:rsidP="007F2A0B">
            <w:pPr>
              <w:jc w:val="both"/>
              <w:rPr>
                <w:sz w:val="24"/>
                <w:szCs w:val="24"/>
              </w:rPr>
            </w:pPr>
            <w:r w:rsidRPr="00257105">
              <w:rPr>
                <w:sz w:val="24"/>
                <w:szCs w:val="24"/>
              </w:rPr>
              <w:t>ЗОНЫ СПЕЦИАЛЬНОГО НАЗНАЧЕНИЯ:</w:t>
            </w:r>
          </w:p>
        </w:tc>
      </w:tr>
      <w:tr w:rsidR="009E4E90" w:rsidRPr="00257105" w:rsidTr="007F2A0B">
        <w:trPr>
          <w:cantSplit/>
        </w:trPr>
        <w:tc>
          <w:tcPr>
            <w:tcW w:w="1701" w:type="dxa"/>
            <w:tcBorders>
              <w:top w:val="single" w:sz="4" w:space="0" w:color="000000"/>
              <w:left w:val="single" w:sz="4" w:space="0" w:color="000000"/>
              <w:bottom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кладбищ</w:t>
            </w:r>
          </w:p>
        </w:tc>
      </w:tr>
      <w:tr w:rsidR="009E4E90" w:rsidRPr="00257105" w:rsidTr="007F2A0B">
        <w:tc>
          <w:tcPr>
            <w:tcW w:w="1701" w:type="dxa"/>
            <w:tcBorders>
              <w:top w:val="single" w:sz="4" w:space="0" w:color="auto"/>
              <w:left w:val="single" w:sz="4" w:space="0" w:color="000000"/>
              <w:bottom w:val="single" w:sz="4" w:space="0" w:color="auto"/>
            </w:tcBorders>
            <w:shd w:val="clear" w:color="auto" w:fill="auto"/>
            <w:vAlign w:val="center"/>
          </w:tcPr>
          <w:p w:rsidR="009E4E90" w:rsidRPr="00257105" w:rsidRDefault="009E4E90" w:rsidP="007F2A0B">
            <w:pPr>
              <w:ind w:firstLine="709"/>
              <w:jc w:val="both"/>
              <w:rPr>
                <w:sz w:val="24"/>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9E4E90" w:rsidRPr="00257105" w:rsidRDefault="009E4E90" w:rsidP="007F2A0B">
            <w:pPr>
              <w:ind w:firstLine="709"/>
              <w:jc w:val="both"/>
              <w:rPr>
                <w:sz w:val="24"/>
                <w:szCs w:val="24"/>
              </w:rPr>
            </w:pPr>
            <w:r w:rsidRPr="00257105">
              <w:rPr>
                <w:sz w:val="24"/>
                <w:szCs w:val="24"/>
              </w:rPr>
              <w:t>ИНЫЕ ВИДЫ ТЕРРИТОРИАЛЬНЫХ ЗОН:</w:t>
            </w:r>
          </w:p>
        </w:tc>
      </w:tr>
      <w:tr w:rsidR="009E4E90" w:rsidRPr="00257105" w:rsidTr="007F2A0B">
        <w:tc>
          <w:tcPr>
            <w:tcW w:w="1701" w:type="dxa"/>
            <w:tcBorders>
              <w:top w:val="single" w:sz="4" w:space="0" w:color="auto"/>
              <w:left w:val="single" w:sz="4" w:space="0" w:color="000000"/>
              <w:bottom w:val="single" w:sz="4" w:space="0" w:color="auto"/>
            </w:tcBorders>
            <w:shd w:val="clear" w:color="auto" w:fill="auto"/>
            <w:vAlign w:val="center"/>
          </w:tcPr>
          <w:p w:rsidR="009E4E90" w:rsidRPr="00257105" w:rsidRDefault="009E4E90" w:rsidP="007F2A0B">
            <w:pPr>
              <w:jc w:val="both"/>
              <w:rPr>
                <w:sz w:val="24"/>
                <w:szCs w:val="24"/>
              </w:rPr>
            </w:pPr>
            <w:r w:rsidRPr="00257105">
              <w:rPr>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озеленения специального назначения.</w:t>
            </w:r>
          </w:p>
        </w:tc>
      </w:tr>
      <w:tr w:rsidR="009E4E90" w:rsidRPr="00257105" w:rsidTr="007F2A0B">
        <w:tc>
          <w:tcPr>
            <w:tcW w:w="1701" w:type="dxa"/>
            <w:tcBorders>
              <w:top w:val="single" w:sz="4" w:space="0" w:color="auto"/>
              <w:left w:val="single" w:sz="4" w:space="0" w:color="000000"/>
              <w:bottom w:val="single" w:sz="4" w:space="0" w:color="auto"/>
            </w:tcBorders>
            <w:shd w:val="clear" w:color="auto" w:fill="auto"/>
            <w:vAlign w:val="center"/>
          </w:tcPr>
          <w:p w:rsidR="009E4E90" w:rsidRPr="00257105" w:rsidRDefault="009E4E90" w:rsidP="007F2A0B">
            <w:pPr>
              <w:jc w:val="both"/>
              <w:rPr>
                <w:sz w:val="24"/>
                <w:szCs w:val="24"/>
              </w:rPr>
            </w:pPr>
            <w:r w:rsidRPr="00257105">
              <w:rPr>
                <w:sz w:val="24"/>
                <w:szCs w:val="24"/>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9E4E90" w:rsidRPr="00257105" w:rsidRDefault="009E4E90" w:rsidP="007F2A0B">
            <w:pPr>
              <w:jc w:val="both"/>
              <w:rPr>
                <w:sz w:val="24"/>
                <w:szCs w:val="24"/>
              </w:rPr>
            </w:pPr>
            <w:r w:rsidRPr="00257105">
              <w:rPr>
                <w:sz w:val="24"/>
                <w:szCs w:val="24"/>
              </w:rPr>
              <w:t>Зона комплексного развития</w:t>
            </w:r>
          </w:p>
        </w:tc>
      </w:tr>
    </w:tbl>
    <w:p w:rsidR="009E4E90" w:rsidRDefault="009E4E90" w:rsidP="009E4E90">
      <w:pPr>
        <w:ind w:firstLine="709"/>
        <w:jc w:val="both"/>
        <w:rPr>
          <w:sz w:val="24"/>
          <w:szCs w:val="24"/>
        </w:rPr>
      </w:pPr>
    </w:p>
    <w:p w:rsidR="009E4E90" w:rsidRDefault="009E4E90" w:rsidP="009E4E90">
      <w:pPr>
        <w:ind w:firstLine="709"/>
        <w:jc w:val="both"/>
        <w:rPr>
          <w:sz w:val="24"/>
          <w:szCs w:val="24"/>
        </w:rPr>
      </w:pPr>
    </w:p>
    <w:p w:rsidR="009E4E90" w:rsidRDefault="009E4E90" w:rsidP="009E4E90">
      <w:pPr>
        <w:ind w:firstLine="709"/>
        <w:jc w:val="both"/>
        <w:rPr>
          <w:sz w:val="24"/>
          <w:szCs w:val="24"/>
        </w:rPr>
      </w:pPr>
    </w:p>
    <w:p w:rsidR="009E4E90" w:rsidRPr="00257105" w:rsidRDefault="009E4E90" w:rsidP="009E4E90">
      <w:pPr>
        <w:ind w:firstLine="709"/>
        <w:jc w:val="both"/>
        <w:rPr>
          <w:sz w:val="24"/>
          <w:szCs w:val="24"/>
        </w:rPr>
      </w:pPr>
    </w:p>
    <w:p w:rsidR="009E4E90" w:rsidRDefault="009E4E90" w:rsidP="009E4E90">
      <w:pPr>
        <w:jc w:val="both"/>
      </w:pPr>
    </w:p>
    <w:p w:rsidR="009E4E90" w:rsidRPr="00764047" w:rsidRDefault="009E4E90" w:rsidP="009E4E90">
      <w:pPr>
        <w:jc w:val="both"/>
      </w:pPr>
    </w:p>
    <w:p w:rsidR="009E4E90" w:rsidRPr="00764047" w:rsidRDefault="009E4E90" w:rsidP="009E4E90">
      <w:pPr>
        <w:pStyle w:val="3"/>
        <w:spacing w:before="0"/>
        <w:ind w:firstLine="709"/>
        <w:jc w:val="center"/>
        <w:rPr>
          <w:rFonts w:ascii="Times New Roman" w:hAnsi="Times New Roman"/>
          <w:bCs w:val="0"/>
          <w:color w:val="auto"/>
          <w:sz w:val="24"/>
          <w:szCs w:val="24"/>
        </w:rPr>
      </w:pPr>
      <w:bookmarkStart w:id="153" w:name="_Toc364156307"/>
      <w:r w:rsidRPr="00764047">
        <w:rPr>
          <w:rFonts w:ascii="Times New Roman" w:hAnsi="Times New Roman"/>
          <w:bCs w:val="0"/>
          <w:color w:val="auto"/>
          <w:sz w:val="24"/>
          <w:szCs w:val="24"/>
        </w:rPr>
        <w:t>Статья 48. Градостроительные регламенты. Жилые зоны.</w:t>
      </w:r>
      <w:bookmarkEnd w:id="153"/>
    </w:p>
    <w:p w:rsidR="009E4E90" w:rsidRPr="00764047" w:rsidRDefault="009E4E90" w:rsidP="009E4E90">
      <w:pPr>
        <w:ind w:firstLine="540"/>
        <w:jc w:val="both"/>
        <w:rPr>
          <w:bCs/>
          <w:sz w:val="24"/>
          <w:szCs w:val="24"/>
        </w:rPr>
      </w:pPr>
    </w:p>
    <w:p w:rsidR="009E4E90" w:rsidRPr="00764047" w:rsidRDefault="009E4E90" w:rsidP="009E4E90">
      <w:pPr>
        <w:pStyle w:val="Iauiue"/>
        <w:ind w:firstLine="426"/>
        <w:jc w:val="both"/>
        <w:rPr>
          <w:rFonts w:eastAsia="SimSun"/>
          <w:b/>
          <w:sz w:val="24"/>
          <w:szCs w:val="24"/>
          <w:u w:val="single"/>
          <w:lang w:eastAsia="zh-CN"/>
        </w:rPr>
      </w:pPr>
      <w:proofErr w:type="gramStart"/>
      <w:r w:rsidRPr="00764047">
        <w:rPr>
          <w:rFonts w:eastAsia="SimSun"/>
          <w:b/>
          <w:sz w:val="24"/>
          <w:szCs w:val="24"/>
          <w:u w:val="single"/>
          <w:lang w:eastAsia="zh-CN"/>
        </w:rPr>
        <w:t>Ж</w:t>
      </w:r>
      <w:proofErr w:type="gramEnd"/>
      <w:r w:rsidRPr="00764047">
        <w:rPr>
          <w:rFonts w:eastAsia="SimSun"/>
          <w:b/>
          <w:sz w:val="24"/>
          <w:szCs w:val="24"/>
          <w:u w:val="single"/>
          <w:lang w:eastAsia="zh-CN"/>
        </w:rPr>
        <w:t xml:space="preserve"> – 1Б. Зона застройки индивидуальными жилыми домами с ведением личного подсобного хозяйства.</w:t>
      </w:r>
    </w:p>
    <w:p w:rsidR="009E4E90" w:rsidRPr="00764047" w:rsidRDefault="009E4E90" w:rsidP="009E4E90">
      <w:pPr>
        <w:widowControl w:val="0"/>
        <w:ind w:firstLine="426"/>
        <w:jc w:val="both"/>
        <w:rPr>
          <w:rFonts w:eastAsia="SimSun"/>
          <w:b/>
          <w:sz w:val="24"/>
          <w:szCs w:val="24"/>
          <w:u w:val="single"/>
          <w:lang w:eastAsia="zh-CN"/>
        </w:rPr>
      </w:pPr>
    </w:p>
    <w:p w:rsidR="009E4E90" w:rsidRPr="00764047" w:rsidRDefault="009E4E90" w:rsidP="009E4E90">
      <w:pPr>
        <w:widowControl w:val="0"/>
        <w:ind w:firstLine="851"/>
        <w:jc w:val="both"/>
        <w:rPr>
          <w:i/>
          <w:iCs/>
          <w:sz w:val="24"/>
          <w:szCs w:val="24"/>
        </w:rPr>
      </w:pPr>
      <w:r w:rsidRPr="00764047">
        <w:rPr>
          <w:i/>
          <w:iCs/>
          <w:sz w:val="24"/>
          <w:szCs w:val="24"/>
        </w:rPr>
        <w:t>Зона индивидуальной жилой застройки Ж-1Б выделена для обеспечения правовых,</w:t>
      </w:r>
      <w:r w:rsidRPr="00764047">
        <w:rPr>
          <w:i/>
          <w:sz w:val="24"/>
          <w:szCs w:val="24"/>
        </w:rPr>
        <w:t xml:space="preserve"> социальных, культурных</w:t>
      </w:r>
      <w:r w:rsidRPr="00764047">
        <w:rPr>
          <w:i/>
          <w:iCs/>
          <w:sz w:val="24"/>
          <w:szCs w:val="24"/>
        </w:rPr>
        <w:t>,</w:t>
      </w:r>
      <w:r w:rsidRPr="00764047">
        <w:rPr>
          <w:i/>
          <w:sz w:val="24"/>
          <w:szCs w:val="24"/>
        </w:rPr>
        <w:t xml:space="preserve"> бытовых</w:t>
      </w:r>
      <w:r w:rsidRPr="00764047">
        <w:rPr>
          <w:i/>
          <w:iCs/>
          <w:sz w:val="24"/>
          <w:szCs w:val="24"/>
        </w:rPr>
        <w:t xml:space="preserve"> условий формирования жилых районов из отдельно стоящих </w:t>
      </w:r>
      <w:r w:rsidRPr="00764047">
        <w:rPr>
          <w:i/>
          <w:sz w:val="24"/>
          <w:szCs w:val="24"/>
        </w:rPr>
        <w:t>индивидуальных</w:t>
      </w:r>
      <w:r w:rsidRPr="00764047">
        <w:rPr>
          <w:i/>
          <w:iCs/>
          <w:sz w:val="24"/>
          <w:szCs w:val="24"/>
        </w:rPr>
        <w:t xml:space="preserve"> жилых домов усадебного типа с возможностью ведения личн</w:t>
      </w:r>
      <w:r w:rsidRPr="00764047">
        <w:rPr>
          <w:i/>
          <w:iCs/>
          <w:sz w:val="24"/>
          <w:szCs w:val="24"/>
        </w:rPr>
        <w:t>о</w:t>
      </w:r>
      <w:r w:rsidRPr="00764047">
        <w:rPr>
          <w:i/>
          <w:iCs/>
          <w:sz w:val="24"/>
          <w:szCs w:val="24"/>
        </w:rPr>
        <w:t xml:space="preserve">го подсобного хозяйства, а также с минимально разрешенным набором услуг местного значения. </w:t>
      </w:r>
    </w:p>
    <w:p w:rsidR="009E4E90" w:rsidRPr="00764047" w:rsidRDefault="009E4E90" w:rsidP="009E4E90">
      <w:pPr>
        <w:tabs>
          <w:tab w:val="left" w:pos="2520"/>
        </w:tabs>
        <w:jc w:val="both"/>
        <w:rPr>
          <w:b/>
          <w:sz w:val="24"/>
          <w:szCs w:val="24"/>
        </w:rPr>
      </w:pPr>
    </w:p>
    <w:p w:rsidR="009E4E90" w:rsidRPr="00764047" w:rsidRDefault="009E4E90" w:rsidP="009E4E90">
      <w:pPr>
        <w:jc w:val="both"/>
        <w:rPr>
          <w:b/>
          <w:sz w:val="22"/>
        </w:rPr>
      </w:pPr>
      <w:r w:rsidRPr="00764047">
        <w:rPr>
          <w:b/>
          <w:sz w:val="22"/>
        </w:rPr>
        <w:t>1. ОСНОВНЫЕ ВИДЫ И ПАРАМЕТРЫ РАЗРЕШЕННОГО ИСПОЛЬЗОВАНИЯ ЗЕМЕЛ</w:t>
      </w:r>
      <w:r w:rsidRPr="00764047">
        <w:rPr>
          <w:b/>
          <w:sz w:val="22"/>
        </w:rPr>
        <w:t>Ь</w:t>
      </w:r>
      <w:r w:rsidRPr="00764047">
        <w:rPr>
          <w:b/>
          <w:sz w:val="22"/>
        </w:rPr>
        <w:t>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9E4E90" w:rsidRPr="00764047" w:rsidTr="007F2A0B">
        <w:trPr>
          <w:trHeight w:val="552"/>
          <w:tblHeader/>
        </w:trPr>
        <w:tc>
          <w:tcPr>
            <w:tcW w:w="1982" w:type="pct"/>
            <w:vAlign w:val="center"/>
          </w:tcPr>
          <w:p w:rsidR="009E4E90" w:rsidRPr="00764047" w:rsidRDefault="009E4E90" w:rsidP="007F2A0B">
            <w:pPr>
              <w:tabs>
                <w:tab w:val="left" w:pos="2520"/>
              </w:tabs>
              <w:jc w:val="both"/>
              <w:rPr>
                <w:b/>
                <w:sz w:val="22"/>
                <w:szCs w:val="22"/>
              </w:rPr>
            </w:pPr>
            <w:r w:rsidRPr="00764047">
              <w:rPr>
                <w:b/>
                <w:sz w:val="22"/>
                <w:szCs w:val="22"/>
              </w:rPr>
              <w:t>ВИДЫ ИСПОЛЬЗОВАНИЯ</w:t>
            </w:r>
          </w:p>
        </w:tc>
        <w:tc>
          <w:tcPr>
            <w:tcW w:w="3018" w:type="pct"/>
            <w:vAlign w:val="center"/>
          </w:tcPr>
          <w:p w:rsidR="009E4E90" w:rsidRPr="00764047" w:rsidRDefault="009E4E90" w:rsidP="007F2A0B">
            <w:pPr>
              <w:tabs>
                <w:tab w:val="left" w:pos="2520"/>
              </w:tabs>
              <w:jc w:val="both"/>
              <w:rPr>
                <w:b/>
                <w:sz w:val="22"/>
                <w:szCs w:val="22"/>
              </w:rPr>
            </w:pPr>
            <w:r w:rsidRPr="00764047">
              <w:rPr>
                <w:b/>
                <w:sz w:val="22"/>
                <w:szCs w:val="22"/>
              </w:rPr>
              <w:t xml:space="preserve">ПРЕДЕЛЬНЫЕ РАЗМЕРЫ </w:t>
            </w:r>
            <w:proofErr w:type="gramStart"/>
            <w:r w:rsidRPr="00764047">
              <w:rPr>
                <w:b/>
                <w:sz w:val="22"/>
                <w:szCs w:val="22"/>
              </w:rPr>
              <w:t>ЗЕМЕЛЬНЫХ</w:t>
            </w:r>
            <w:proofErr w:type="gramEnd"/>
          </w:p>
          <w:p w:rsidR="009E4E90" w:rsidRPr="00764047" w:rsidRDefault="009E4E90" w:rsidP="007F2A0B">
            <w:pPr>
              <w:tabs>
                <w:tab w:val="left" w:pos="2520"/>
              </w:tabs>
              <w:jc w:val="both"/>
              <w:rPr>
                <w:b/>
                <w:sz w:val="22"/>
                <w:szCs w:val="22"/>
              </w:rPr>
            </w:pPr>
            <w:r w:rsidRPr="00764047">
              <w:rPr>
                <w:b/>
                <w:sz w:val="22"/>
                <w:szCs w:val="22"/>
              </w:rPr>
              <w:t>УЧАСТКОВ И ПРЕДЕЛЬНЫЕ ПАРАМЕТРЫ</w:t>
            </w:r>
          </w:p>
          <w:p w:rsidR="009E4E90" w:rsidRPr="00764047" w:rsidRDefault="009E4E90" w:rsidP="007F2A0B">
            <w:pPr>
              <w:tabs>
                <w:tab w:val="left" w:pos="2520"/>
              </w:tabs>
              <w:jc w:val="both"/>
              <w:rPr>
                <w:b/>
                <w:sz w:val="22"/>
                <w:szCs w:val="22"/>
              </w:rPr>
            </w:pPr>
            <w:r w:rsidRPr="00764047">
              <w:rPr>
                <w:b/>
                <w:sz w:val="22"/>
                <w:szCs w:val="22"/>
              </w:rPr>
              <w:t>РАЗРЕШЕННОГО СТРОИТЕЛЬСТВА</w:t>
            </w:r>
          </w:p>
        </w:tc>
      </w:tr>
      <w:tr w:rsidR="009E4E90" w:rsidRPr="00764047" w:rsidTr="007F2A0B">
        <w:trPr>
          <w:trHeight w:val="552"/>
        </w:trPr>
        <w:tc>
          <w:tcPr>
            <w:tcW w:w="1982" w:type="pct"/>
          </w:tcPr>
          <w:p w:rsidR="009E4E90" w:rsidRPr="00764047" w:rsidRDefault="009E4E90" w:rsidP="007F2A0B">
            <w:pPr>
              <w:keepLines/>
              <w:widowControl w:val="0"/>
              <w:jc w:val="both"/>
              <w:rPr>
                <w:sz w:val="22"/>
                <w:szCs w:val="22"/>
              </w:rPr>
            </w:pPr>
            <w:r w:rsidRPr="00764047">
              <w:rPr>
                <w:sz w:val="22"/>
                <w:szCs w:val="22"/>
              </w:rPr>
              <w:t>- для индивидуального жилищного строительства (2.1)</w:t>
            </w:r>
          </w:p>
          <w:p w:rsidR="009E4E90" w:rsidRPr="00764047" w:rsidRDefault="009E4E90" w:rsidP="007F2A0B">
            <w:pPr>
              <w:keepLines/>
              <w:widowControl w:val="0"/>
              <w:jc w:val="both"/>
              <w:rPr>
                <w:sz w:val="22"/>
                <w:szCs w:val="22"/>
              </w:rPr>
            </w:pPr>
          </w:p>
          <w:p w:rsidR="009E4E90" w:rsidRPr="00764047" w:rsidRDefault="009E4E90" w:rsidP="007F2A0B">
            <w:pPr>
              <w:keepLines/>
              <w:widowControl w:val="0"/>
              <w:ind w:firstLine="284"/>
              <w:jc w:val="both"/>
              <w:rPr>
                <w:sz w:val="22"/>
                <w:szCs w:val="22"/>
              </w:rPr>
            </w:pPr>
          </w:p>
        </w:tc>
        <w:tc>
          <w:tcPr>
            <w:tcW w:w="3018" w:type="pct"/>
          </w:tcPr>
          <w:p w:rsidR="009E4E90" w:rsidRPr="00764047" w:rsidRDefault="009E4E90" w:rsidP="007F2A0B">
            <w:pPr>
              <w:ind w:firstLine="223"/>
              <w:jc w:val="both"/>
              <w:rPr>
                <w:sz w:val="22"/>
                <w:szCs w:val="22"/>
              </w:rPr>
            </w:pPr>
            <w:r w:rsidRPr="00764047">
              <w:rPr>
                <w:sz w:val="22"/>
                <w:szCs w:val="22"/>
              </w:rPr>
              <w:t xml:space="preserve">- минимальная/максимальная площадь земельных участков   – </w:t>
            </w:r>
            <w:r w:rsidRPr="00764047">
              <w:rPr>
                <w:b/>
                <w:sz w:val="22"/>
                <w:szCs w:val="22"/>
              </w:rPr>
              <w:t>300 /1500</w:t>
            </w:r>
            <w:r w:rsidRPr="00764047">
              <w:rPr>
                <w:sz w:val="22"/>
                <w:szCs w:val="22"/>
              </w:rPr>
              <w:t xml:space="preserve"> кв. м;</w:t>
            </w:r>
          </w:p>
          <w:p w:rsidR="009E4E90" w:rsidRPr="00764047" w:rsidRDefault="009E4E90" w:rsidP="007F2A0B">
            <w:pPr>
              <w:ind w:firstLine="223"/>
              <w:jc w:val="both"/>
              <w:rPr>
                <w:sz w:val="22"/>
                <w:szCs w:val="22"/>
              </w:rPr>
            </w:pPr>
            <w:r w:rsidRPr="00764047">
              <w:rPr>
                <w:sz w:val="22"/>
                <w:szCs w:val="22"/>
              </w:rPr>
              <w:t xml:space="preserve">- минимальная ширина земельных участков вдоль фронта улицы (проезда) – </w:t>
            </w:r>
            <w:r w:rsidRPr="00764047">
              <w:rPr>
                <w:b/>
                <w:sz w:val="22"/>
                <w:szCs w:val="22"/>
              </w:rPr>
              <w:t>12м</w:t>
            </w:r>
            <w:r w:rsidRPr="00764047">
              <w:rPr>
                <w:sz w:val="22"/>
                <w:szCs w:val="22"/>
              </w:rPr>
              <w:t xml:space="preserve">; </w:t>
            </w:r>
          </w:p>
          <w:p w:rsidR="009E4E90" w:rsidRPr="00764047" w:rsidRDefault="009E4E90" w:rsidP="007F2A0B">
            <w:pPr>
              <w:ind w:firstLine="223"/>
              <w:jc w:val="both"/>
              <w:rPr>
                <w:sz w:val="22"/>
                <w:szCs w:val="22"/>
              </w:rPr>
            </w:pPr>
            <w:r w:rsidRPr="00764047">
              <w:rPr>
                <w:sz w:val="22"/>
                <w:szCs w:val="22"/>
              </w:rPr>
              <w:t>-максимальное количество этажей зданий – 3 этажа (или 2 этажа с возможностью использования мансардного эт</w:t>
            </w:r>
            <w:r w:rsidRPr="00764047">
              <w:rPr>
                <w:sz w:val="22"/>
                <w:szCs w:val="22"/>
              </w:rPr>
              <w:t>а</w:t>
            </w:r>
            <w:r w:rsidRPr="00764047">
              <w:rPr>
                <w:sz w:val="22"/>
                <w:szCs w:val="22"/>
              </w:rPr>
              <w:t>жа);</w:t>
            </w:r>
          </w:p>
          <w:p w:rsidR="009E4E90" w:rsidRPr="00764047" w:rsidRDefault="009E4E90" w:rsidP="007F2A0B">
            <w:pPr>
              <w:ind w:firstLine="223"/>
              <w:jc w:val="both"/>
              <w:rPr>
                <w:sz w:val="22"/>
                <w:szCs w:val="22"/>
              </w:rPr>
            </w:pPr>
            <w:r w:rsidRPr="00764047">
              <w:rPr>
                <w:sz w:val="22"/>
                <w:szCs w:val="22"/>
              </w:rPr>
              <w:t xml:space="preserve">- максимальная высота зданий от уровня земли до верха перекрытия последнего этажа (или конька кровли) - </w:t>
            </w:r>
            <w:r w:rsidRPr="00764047">
              <w:rPr>
                <w:b/>
                <w:sz w:val="22"/>
                <w:szCs w:val="22"/>
              </w:rPr>
              <w:t>12 м</w:t>
            </w:r>
            <w:r w:rsidRPr="00764047">
              <w:rPr>
                <w:sz w:val="22"/>
                <w:szCs w:val="22"/>
              </w:rPr>
              <w:t xml:space="preserve">; </w:t>
            </w:r>
          </w:p>
          <w:p w:rsidR="009E4E90" w:rsidRPr="00764047" w:rsidRDefault="009E4E90" w:rsidP="007F2A0B">
            <w:pPr>
              <w:ind w:firstLine="223"/>
              <w:jc w:val="both"/>
              <w:rPr>
                <w:rFonts w:eastAsia="SimSun"/>
                <w:sz w:val="22"/>
                <w:szCs w:val="22"/>
                <w:lang w:eastAsia="zh-CN"/>
              </w:rPr>
            </w:pPr>
            <w:r w:rsidRPr="00764047">
              <w:rPr>
                <w:rFonts w:eastAsia="SimSun"/>
                <w:sz w:val="22"/>
                <w:szCs w:val="22"/>
                <w:lang w:eastAsia="zh-CN"/>
              </w:rPr>
              <w:t xml:space="preserve">- </w:t>
            </w:r>
            <w:r w:rsidRPr="00764047">
              <w:rPr>
                <w:sz w:val="22"/>
                <w:szCs w:val="22"/>
              </w:rPr>
              <w:t>максимальный процент застройки в границах земел</w:t>
            </w:r>
            <w:r w:rsidRPr="00764047">
              <w:rPr>
                <w:sz w:val="22"/>
                <w:szCs w:val="22"/>
              </w:rPr>
              <w:t>ь</w:t>
            </w:r>
            <w:r w:rsidRPr="00764047">
              <w:rPr>
                <w:sz w:val="22"/>
                <w:szCs w:val="22"/>
              </w:rPr>
              <w:t xml:space="preserve">ного участка - </w:t>
            </w:r>
            <w:r w:rsidRPr="00764047">
              <w:rPr>
                <w:b/>
                <w:sz w:val="22"/>
                <w:szCs w:val="22"/>
              </w:rPr>
              <w:t>40</w:t>
            </w:r>
            <w:r w:rsidRPr="00764047">
              <w:rPr>
                <w:sz w:val="22"/>
                <w:szCs w:val="22"/>
              </w:rPr>
              <w:t>;</w:t>
            </w:r>
          </w:p>
          <w:p w:rsidR="009E4E90" w:rsidRPr="00764047" w:rsidRDefault="009E4E90" w:rsidP="007F2A0B">
            <w:pPr>
              <w:ind w:firstLine="223"/>
              <w:jc w:val="both"/>
              <w:rPr>
                <w:b/>
                <w:sz w:val="22"/>
                <w:szCs w:val="22"/>
              </w:rPr>
            </w:pPr>
            <w:r w:rsidRPr="00764047">
              <w:rPr>
                <w:rFonts w:eastAsia="SimSun"/>
                <w:sz w:val="22"/>
                <w:szCs w:val="22"/>
                <w:lang w:eastAsia="zh-CN"/>
              </w:rPr>
              <w:t xml:space="preserve">- </w:t>
            </w:r>
            <w:r w:rsidRPr="00764047">
              <w:rPr>
                <w:sz w:val="22"/>
                <w:szCs w:val="22"/>
              </w:rPr>
              <w:t xml:space="preserve">коэффициент плотности застройки </w:t>
            </w:r>
            <w:r w:rsidRPr="00764047">
              <w:rPr>
                <w:b/>
                <w:sz w:val="22"/>
                <w:szCs w:val="22"/>
              </w:rPr>
              <w:t>Кпз-0,8;</w:t>
            </w:r>
          </w:p>
          <w:p w:rsidR="009E4E90" w:rsidRPr="00764047" w:rsidRDefault="009E4E90" w:rsidP="007F2A0B">
            <w:pPr>
              <w:ind w:firstLine="223"/>
              <w:jc w:val="both"/>
              <w:rPr>
                <w:sz w:val="22"/>
                <w:szCs w:val="22"/>
              </w:rPr>
            </w:pPr>
            <w:r w:rsidRPr="00764047">
              <w:rPr>
                <w:sz w:val="22"/>
                <w:szCs w:val="22"/>
              </w:rPr>
              <w:t>Минимальные отступы до границы смежного земельн</w:t>
            </w:r>
            <w:r w:rsidRPr="00764047">
              <w:rPr>
                <w:sz w:val="22"/>
                <w:szCs w:val="22"/>
              </w:rPr>
              <w:t>о</w:t>
            </w:r>
            <w:r w:rsidRPr="00764047">
              <w:rPr>
                <w:sz w:val="22"/>
                <w:szCs w:val="22"/>
              </w:rPr>
              <w:t>го участка:</w:t>
            </w:r>
          </w:p>
          <w:p w:rsidR="009E4E90" w:rsidRPr="00764047" w:rsidRDefault="009E4E90" w:rsidP="007F2A0B">
            <w:pPr>
              <w:ind w:firstLine="223"/>
              <w:jc w:val="both"/>
              <w:rPr>
                <w:b/>
                <w:sz w:val="22"/>
                <w:szCs w:val="22"/>
              </w:rPr>
            </w:pPr>
            <w:r w:rsidRPr="00764047">
              <w:rPr>
                <w:sz w:val="22"/>
                <w:szCs w:val="22"/>
              </w:rPr>
              <w:t xml:space="preserve"> - от жилых зданий - </w:t>
            </w:r>
            <w:r w:rsidRPr="00764047">
              <w:rPr>
                <w:b/>
                <w:sz w:val="22"/>
                <w:szCs w:val="22"/>
              </w:rPr>
              <w:t>3 м;</w:t>
            </w:r>
          </w:p>
          <w:p w:rsidR="009E4E90" w:rsidRPr="00764047" w:rsidRDefault="009E4E90" w:rsidP="007F2A0B">
            <w:pPr>
              <w:ind w:firstLine="223"/>
              <w:jc w:val="both"/>
              <w:rPr>
                <w:sz w:val="22"/>
                <w:szCs w:val="22"/>
              </w:rPr>
            </w:pPr>
            <w:r w:rsidRPr="00764047">
              <w:rPr>
                <w:b/>
                <w:sz w:val="22"/>
                <w:szCs w:val="22"/>
              </w:rPr>
              <w:t>-</w:t>
            </w:r>
            <w:r w:rsidRPr="00764047">
              <w:rPr>
                <w:sz w:val="22"/>
                <w:szCs w:val="22"/>
              </w:rPr>
              <w:t xml:space="preserve"> от хозяйственных построек- </w:t>
            </w:r>
            <w:r w:rsidRPr="00764047">
              <w:rPr>
                <w:b/>
                <w:sz w:val="22"/>
                <w:szCs w:val="22"/>
              </w:rPr>
              <w:t>1 м</w:t>
            </w:r>
            <w:r w:rsidRPr="00764047">
              <w:rPr>
                <w:sz w:val="22"/>
                <w:szCs w:val="22"/>
              </w:rPr>
              <w:t xml:space="preserve"> с учетом соблюдения требований технических регламентов;</w:t>
            </w:r>
          </w:p>
          <w:p w:rsidR="009E4E90" w:rsidRPr="00764047" w:rsidRDefault="009E4E90" w:rsidP="007F2A0B">
            <w:pPr>
              <w:ind w:firstLine="223"/>
              <w:jc w:val="both"/>
              <w:rPr>
                <w:sz w:val="22"/>
                <w:szCs w:val="22"/>
              </w:rPr>
            </w:pPr>
            <w:r w:rsidRPr="00764047">
              <w:rPr>
                <w:sz w:val="22"/>
                <w:szCs w:val="22"/>
              </w:rPr>
              <w:t xml:space="preserve">- от постройки для содержания скота и птицы – </w:t>
            </w:r>
            <w:r w:rsidRPr="00764047">
              <w:rPr>
                <w:b/>
                <w:sz w:val="22"/>
                <w:szCs w:val="22"/>
              </w:rPr>
              <w:t>4 м.</w:t>
            </w:r>
          </w:p>
          <w:p w:rsidR="009E4E90" w:rsidRPr="00764047" w:rsidRDefault="009E4E90" w:rsidP="007F2A0B">
            <w:pPr>
              <w:ind w:firstLine="223"/>
              <w:jc w:val="both"/>
              <w:rPr>
                <w:sz w:val="22"/>
                <w:szCs w:val="22"/>
              </w:rPr>
            </w:pPr>
            <w:r w:rsidRPr="00764047">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w:t>
            </w:r>
            <w:r w:rsidRPr="00764047">
              <w:rPr>
                <w:sz w:val="22"/>
                <w:szCs w:val="22"/>
              </w:rPr>
              <w:t>о</w:t>
            </w:r>
            <w:r w:rsidRPr="00764047">
              <w:rPr>
                <w:sz w:val="22"/>
                <w:szCs w:val="22"/>
              </w:rPr>
              <w:t>ставляет:</w:t>
            </w:r>
          </w:p>
          <w:p w:rsidR="009E4E90" w:rsidRPr="00764047" w:rsidRDefault="009E4E90" w:rsidP="007F2A0B">
            <w:pPr>
              <w:ind w:firstLine="223"/>
              <w:jc w:val="both"/>
              <w:rPr>
                <w:sz w:val="22"/>
                <w:szCs w:val="22"/>
              </w:rPr>
            </w:pPr>
            <w:r w:rsidRPr="00764047">
              <w:rPr>
                <w:sz w:val="22"/>
                <w:szCs w:val="22"/>
              </w:rPr>
              <w:t>- для одноэтажного – 1 м.;</w:t>
            </w:r>
          </w:p>
          <w:p w:rsidR="009E4E90" w:rsidRPr="00764047" w:rsidRDefault="009E4E90" w:rsidP="007F2A0B">
            <w:pPr>
              <w:ind w:firstLine="223"/>
              <w:jc w:val="both"/>
              <w:rPr>
                <w:sz w:val="22"/>
                <w:szCs w:val="22"/>
              </w:rPr>
            </w:pPr>
            <w:r w:rsidRPr="00764047">
              <w:rPr>
                <w:sz w:val="22"/>
                <w:szCs w:val="22"/>
              </w:rPr>
              <w:t>- для двухэтажного – 1,5 м.;</w:t>
            </w:r>
          </w:p>
          <w:p w:rsidR="009E4E90" w:rsidRPr="00764047" w:rsidRDefault="009E4E90" w:rsidP="007F2A0B">
            <w:pPr>
              <w:ind w:firstLine="223"/>
              <w:jc w:val="both"/>
              <w:rPr>
                <w:sz w:val="22"/>
                <w:szCs w:val="22"/>
              </w:rPr>
            </w:pPr>
            <w:r w:rsidRPr="00764047">
              <w:rPr>
                <w:sz w:val="22"/>
                <w:szCs w:val="22"/>
              </w:rPr>
              <w:t>- для трехэтажного – 2 м., при условии, что расстояние до расположенного на соседнем земельном участке жил</w:t>
            </w:r>
            <w:r w:rsidRPr="00764047">
              <w:rPr>
                <w:sz w:val="22"/>
                <w:szCs w:val="22"/>
              </w:rPr>
              <w:t>о</w:t>
            </w:r>
            <w:r w:rsidRPr="00764047">
              <w:rPr>
                <w:sz w:val="22"/>
                <w:szCs w:val="22"/>
              </w:rPr>
              <w:t>го дома не менее 5 м.</w:t>
            </w:r>
          </w:p>
          <w:p w:rsidR="009E4E90" w:rsidRPr="00764047" w:rsidRDefault="009E4E90" w:rsidP="007F2A0B">
            <w:pPr>
              <w:ind w:firstLine="223"/>
              <w:jc w:val="both"/>
              <w:rPr>
                <w:sz w:val="22"/>
                <w:szCs w:val="22"/>
              </w:rPr>
            </w:pPr>
            <w:r w:rsidRPr="00764047">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9E4E90" w:rsidRPr="00764047" w:rsidRDefault="009E4E90" w:rsidP="007F2A0B">
            <w:pPr>
              <w:ind w:firstLine="223"/>
              <w:jc w:val="both"/>
              <w:rPr>
                <w:sz w:val="22"/>
                <w:szCs w:val="22"/>
              </w:rPr>
            </w:pPr>
            <w:proofErr w:type="spellStart"/>
            <w:r w:rsidRPr="00764047">
              <w:rPr>
                <w:sz w:val="22"/>
                <w:szCs w:val="22"/>
              </w:rPr>
              <w:t>Отмостка</w:t>
            </w:r>
            <w:proofErr w:type="spellEnd"/>
            <w:r w:rsidRPr="00764047">
              <w:rPr>
                <w:sz w:val="22"/>
                <w:szCs w:val="22"/>
              </w:rPr>
              <w:t xml:space="preserve"> зданий должна располагаться в пределах о</w:t>
            </w:r>
            <w:r w:rsidRPr="00764047">
              <w:rPr>
                <w:sz w:val="22"/>
                <w:szCs w:val="22"/>
              </w:rPr>
              <w:t>т</w:t>
            </w:r>
            <w:r w:rsidRPr="00764047">
              <w:rPr>
                <w:sz w:val="22"/>
                <w:szCs w:val="22"/>
              </w:rPr>
              <w:t>веденного (предоставленного) земельного участка.</w:t>
            </w:r>
          </w:p>
        </w:tc>
      </w:tr>
      <w:tr w:rsidR="009E4E90" w:rsidRPr="00573092" w:rsidTr="007F2A0B">
        <w:trPr>
          <w:trHeight w:val="552"/>
        </w:trPr>
        <w:tc>
          <w:tcPr>
            <w:tcW w:w="1982" w:type="pct"/>
          </w:tcPr>
          <w:p w:rsidR="009E4E90" w:rsidRDefault="009E4E90" w:rsidP="007F2A0B">
            <w:pPr>
              <w:keepLines/>
              <w:widowControl w:val="0"/>
              <w:jc w:val="both"/>
              <w:rPr>
                <w:sz w:val="22"/>
                <w:szCs w:val="22"/>
              </w:rPr>
            </w:pPr>
            <w:r>
              <w:rPr>
                <w:sz w:val="22"/>
                <w:szCs w:val="22"/>
              </w:rPr>
              <w:t xml:space="preserve">- для </w:t>
            </w:r>
            <w:r w:rsidRPr="00573092">
              <w:rPr>
                <w:sz w:val="22"/>
                <w:szCs w:val="22"/>
              </w:rPr>
              <w:t>ведения личного подсобного хозяйства</w:t>
            </w:r>
            <w:r>
              <w:rPr>
                <w:sz w:val="22"/>
                <w:szCs w:val="22"/>
              </w:rPr>
              <w:t xml:space="preserve"> (2.2);</w:t>
            </w:r>
          </w:p>
          <w:p w:rsidR="009E4E90" w:rsidRDefault="009E4E90" w:rsidP="007F2A0B">
            <w:pPr>
              <w:keepLines/>
              <w:widowControl w:val="0"/>
              <w:jc w:val="both"/>
              <w:rPr>
                <w:sz w:val="22"/>
                <w:szCs w:val="22"/>
              </w:rPr>
            </w:pPr>
            <w:r>
              <w:rPr>
                <w:sz w:val="22"/>
                <w:szCs w:val="22"/>
              </w:rPr>
              <w:t xml:space="preserve">- </w:t>
            </w:r>
            <w:proofErr w:type="spellStart"/>
            <w:r>
              <w:rPr>
                <w:sz w:val="22"/>
                <w:szCs w:val="22"/>
              </w:rPr>
              <w:t>среднеэтажная</w:t>
            </w:r>
            <w:proofErr w:type="spellEnd"/>
            <w:r>
              <w:rPr>
                <w:sz w:val="22"/>
                <w:szCs w:val="22"/>
              </w:rPr>
              <w:t xml:space="preserve"> жилая застройка </w:t>
            </w:r>
            <w:r>
              <w:rPr>
                <w:sz w:val="22"/>
                <w:szCs w:val="22"/>
              </w:rPr>
              <w:lastRenderedPageBreak/>
              <w:t>(2.5);</w:t>
            </w:r>
          </w:p>
          <w:p w:rsidR="009E4E90" w:rsidRPr="00573092" w:rsidRDefault="009E4E90" w:rsidP="007F2A0B">
            <w:pPr>
              <w:keepLines/>
              <w:widowControl w:val="0"/>
              <w:jc w:val="both"/>
              <w:rPr>
                <w:sz w:val="22"/>
                <w:szCs w:val="22"/>
              </w:rPr>
            </w:pPr>
            <w:r>
              <w:rPr>
                <w:sz w:val="22"/>
                <w:szCs w:val="22"/>
              </w:rPr>
              <w:t>-малоэтажная многоквартирная ж</w:t>
            </w:r>
            <w:r>
              <w:rPr>
                <w:sz w:val="22"/>
                <w:szCs w:val="22"/>
              </w:rPr>
              <w:t>и</w:t>
            </w:r>
            <w:r>
              <w:rPr>
                <w:sz w:val="22"/>
                <w:szCs w:val="22"/>
              </w:rPr>
              <w:t>лая застройка (2.1.1)</w:t>
            </w:r>
          </w:p>
        </w:tc>
        <w:tc>
          <w:tcPr>
            <w:tcW w:w="3018" w:type="pct"/>
          </w:tcPr>
          <w:p w:rsidR="009E4E90" w:rsidRPr="00573092" w:rsidRDefault="009E4E90" w:rsidP="007F2A0B">
            <w:pPr>
              <w:keepLines/>
              <w:overflowPunct w:val="0"/>
              <w:autoSpaceDE w:val="0"/>
              <w:ind w:firstLine="223"/>
              <w:jc w:val="both"/>
              <w:textAlignment w:val="baseline"/>
              <w:rPr>
                <w:sz w:val="22"/>
                <w:szCs w:val="22"/>
              </w:rPr>
            </w:pPr>
            <w:r w:rsidRPr="00573092">
              <w:rPr>
                <w:sz w:val="22"/>
                <w:szCs w:val="22"/>
              </w:rPr>
              <w:lastRenderedPageBreak/>
              <w:t xml:space="preserve">- минимальная/максимальная площадь земельных участков   – </w:t>
            </w:r>
            <w:r w:rsidRPr="00573092">
              <w:rPr>
                <w:b/>
                <w:sz w:val="22"/>
                <w:szCs w:val="22"/>
              </w:rPr>
              <w:t>500 /5000</w:t>
            </w:r>
            <w:r w:rsidRPr="00573092">
              <w:rPr>
                <w:sz w:val="22"/>
                <w:szCs w:val="22"/>
              </w:rPr>
              <w:t xml:space="preserve"> кв. м;</w:t>
            </w:r>
          </w:p>
          <w:p w:rsidR="009E4E90" w:rsidRPr="00573092" w:rsidRDefault="009E4E90" w:rsidP="007F2A0B">
            <w:pPr>
              <w:ind w:firstLine="223"/>
              <w:jc w:val="both"/>
              <w:rPr>
                <w:sz w:val="22"/>
                <w:szCs w:val="22"/>
              </w:rPr>
            </w:pPr>
            <w:r w:rsidRPr="00573092">
              <w:rPr>
                <w:sz w:val="22"/>
                <w:szCs w:val="22"/>
              </w:rPr>
              <w:t xml:space="preserve">- минимальная ширина земельных участков вдоль </w:t>
            </w:r>
            <w:r w:rsidRPr="00573092">
              <w:rPr>
                <w:sz w:val="22"/>
                <w:szCs w:val="22"/>
              </w:rPr>
              <w:lastRenderedPageBreak/>
              <w:t xml:space="preserve">фронта улицы (проезда) – </w:t>
            </w:r>
            <w:r w:rsidRPr="00573092">
              <w:rPr>
                <w:b/>
                <w:sz w:val="22"/>
                <w:szCs w:val="22"/>
              </w:rPr>
              <w:t>12м</w:t>
            </w:r>
            <w:r w:rsidRPr="00573092">
              <w:rPr>
                <w:sz w:val="22"/>
                <w:szCs w:val="22"/>
              </w:rPr>
              <w:t xml:space="preserve">; </w:t>
            </w:r>
          </w:p>
          <w:p w:rsidR="009E4E90" w:rsidRPr="00573092" w:rsidRDefault="009E4E90" w:rsidP="007F2A0B">
            <w:pPr>
              <w:ind w:firstLine="223"/>
              <w:jc w:val="both"/>
              <w:rPr>
                <w:sz w:val="22"/>
                <w:szCs w:val="22"/>
              </w:rPr>
            </w:pPr>
            <w:r w:rsidRPr="00573092">
              <w:rPr>
                <w:sz w:val="22"/>
                <w:szCs w:val="22"/>
              </w:rPr>
              <w:t>-максимальное количество этажей зданий – 3 этажа (или 2 этажа с возможностью использования мансардного эт</w:t>
            </w:r>
            <w:r w:rsidRPr="00573092">
              <w:rPr>
                <w:sz w:val="22"/>
                <w:szCs w:val="22"/>
              </w:rPr>
              <w:t>а</w:t>
            </w:r>
            <w:r w:rsidRPr="00573092">
              <w:rPr>
                <w:sz w:val="22"/>
                <w:szCs w:val="22"/>
              </w:rPr>
              <w:t>жа);</w:t>
            </w:r>
          </w:p>
          <w:p w:rsidR="009E4E90" w:rsidRPr="00573092" w:rsidRDefault="009E4E90" w:rsidP="007F2A0B">
            <w:pPr>
              <w:ind w:firstLine="223"/>
              <w:jc w:val="both"/>
              <w:rPr>
                <w:sz w:val="22"/>
                <w:szCs w:val="22"/>
              </w:rPr>
            </w:pPr>
            <w:r w:rsidRPr="00573092">
              <w:rPr>
                <w:sz w:val="22"/>
                <w:szCs w:val="22"/>
              </w:rPr>
              <w:t xml:space="preserve">- максимальная высота зданий от уровня земли до верха перекрытия последнего этажа (или конька кровли) - </w:t>
            </w:r>
            <w:r w:rsidRPr="00573092">
              <w:rPr>
                <w:b/>
                <w:sz w:val="22"/>
                <w:szCs w:val="22"/>
              </w:rPr>
              <w:t>12 м</w:t>
            </w:r>
            <w:r w:rsidRPr="00573092">
              <w:rPr>
                <w:sz w:val="22"/>
                <w:szCs w:val="22"/>
              </w:rPr>
              <w:t xml:space="preserve">; </w:t>
            </w:r>
          </w:p>
          <w:p w:rsidR="009E4E90" w:rsidRPr="00573092" w:rsidRDefault="009E4E90" w:rsidP="007F2A0B">
            <w:pPr>
              <w:ind w:firstLine="223"/>
              <w:jc w:val="both"/>
              <w:rPr>
                <w:rFonts w:eastAsia="SimSun"/>
                <w:sz w:val="22"/>
                <w:szCs w:val="22"/>
                <w:lang w:eastAsia="zh-CN"/>
              </w:rPr>
            </w:pPr>
            <w:r w:rsidRPr="00573092">
              <w:rPr>
                <w:rFonts w:eastAsia="SimSun"/>
                <w:sz w:val="22"/>
                <w:szCs w:val="22"/>
                <w:lang w:eastAsia="zh-CN"/>
              </w:rPr>
              <w:t xml:space="preserve">- </w:t>
            </w:r>
            <w:r w:rsidRPr="00573092">
              <w:rPr>
                <w:sz w:val="22"/>
                <w:szCs w:val="22"/>
              </w:rPr>
              <w:t>максимальный процент застройки в границах земел</w:t>
            </w:r>
            <w:r w:rsidRPr="00573092">
              <w:rPr>
                <w:sz w:val="22"/>
                <w:szCs w:val="22"/>
              </w:rPr>
              <w:t>ь</w:t>
            </w:r>
            <w:r w:rsidRPr="00573092">
              <w:rPr>
                <w:sz w:val="22"/>
                <w:szCs w:val="22"/>
              </w:rPr>
              <w:t xml:space="preserve">ного участка - </w:t>
            </w:r>
            <w:r w:rsidRPr="00573092">
              <w:rPr>
                <w:b/>
                <w:sz w:val="22"/>
                <w:szCs w:val="22"/>
              </w:rPr>
              <w:t>40</w:t>
            </w:r>
            <w:r w:rsidRPr="00573092">
              <w:rPr>
                <w:sz w:val="22"/>
                <w:szCs w:val="22"/>
              </w:rPr>
              <w:t>;</w:t>
            </w:r>
          </w:p>
          <w:p w:rsidR="009E4E90" w:rsidRPr="00573092" w:rsidRDefault="009E4E90" w:rsidP="007F2A0B">
            <w:pPr>
              <w:ind w:firstLine="223"/>
              <w:jc w:val="both"/>
              <w:rPr>
                <w:b/>
                <w:sz w:val="22"/>
                <w:szCs w:val="22"/>
              </w:rPr>
            </w:pPr>
            <w:r w:rsidRPr="00573092">
              <w:rPr>
                <w:rFonts w:eastAsia="SimSun"/>
                <w:sz w:val="22"/>
                <w:szCs w:val="22"/>
                <w:lang w:eastAsia="zh-CN"/>
              </w:rPr>
              <w:t xml:space="preserve">- </w:t>
            </w:r>
            <w:r w:rsidRPr="00573092">
              <w:rPr>
                <w:sz w:val="22"/>
                <w:szCs w:val="22"/>
              </w:rPr>
              <w:t xml:space="preserve">коэффициент плотности застройки </w:t>
            </w:r>
            <w:r w:rsidRPr="00573092">
              <w:rPr>
                <w:b/>
                <w:sz w:val="22"/>
                <w:szCs w:val="22"/>
              </w:rPr>
              <w:t>Кпз-0,8;</w:t>
            </w:r>
          </w:p>
          <w:p w:rsidR="009E4E90" w:rsidRPr="00573092" w:rsidRDefault="009E4E90" w:rsidP="007F2A0B">
            <w:pPr>
              <w:ind w:firstLine="223"/>
              <w:jc w:val="both"/>
              <w:rPr>
                <w:sz w:val="22"/>
                <w:szCs w:val="22"/>
              </w:rPr>
            </w:pPr>
            <w:r w:rsidRPr="00573092">
              <w:rPr>
                <w:sz w:val="22"/>
                <w:szCs w:val="22"/>
              </w:rPr>
              <w:t>Минимальные отступы до границы смежного земельн</w:t>
            </w:r>
            <w:r w:rsidRPr="00573092">
              <w:rPr>
                <w:sz w:val="22"/>
                <w:szCs w:val="22"/>
              </w:rPr>
              <w:t>о</w:t>
            </w:r>
            <w:r w:rsidRPr="00573092">
              <w:rPr>
                <w:sz w:val="22"/>
                <w:szCs w:val="22"/>
              </w:rPr>
              <w:t>го участка:</w:t>
            </w:r>
          </w:p>
          <w:p w:rsidR="009E4E90" w:rsidRPr="00573092" w:rsidRDefault="009E4E90" w:rsidP="007F2A0B">
            <w:pPr>
              <w:ind w:firstLine="223"/>
              <w:jc w:val="both"/>
              <w:rPr>
                <w:b/>
                <w:sz w:val="22"/>
                <w:szCs w:val="22"/>
              </w:rPr>
            </w:pPr>
            <w:r w:rsidRPr="00573092">
              <w:rPr>
                <w:sz w:val="22"/>
                <w:szCs w:val="22"/>
              </w:rPr>
              <w:t xml:space="preserve"> - от жилых зданий - </w:t>
            </w:r>
            <w:r w:rsidRPr="00573092">
              <w:rPr>
                <w:b/>
                <w:sz w:val="22"/>
                <w:szCs w:val="22"/>
              </w:rPr>
              <w:t>3 м;</w:t>
            </w:r>
          </w:p>
          <w:p w:rsidR="009E4E90" w:rsidRPr="00573092" w:rsidRDefault="009E4E90" w:rsidP="007F2A0B">
            <w:pPr>
              <w:ind w:firstLine="223"/>
              <w:jc w:val="both"/>
              <w:rPr>
                <w:sz w:val="22"/>
                <w:szCs w:val="22"/>
              </w:rPr>
            </w:pPr>
            <w:r w:rsidRPr="00573092">
              <w:rPr>
                <w:b/>
                <w:sz w:val="22"/>
                <w:szCs w:val="22"/>
              </w:rPr>
              <w:t>-</w:t>
            </w:r>
            <w:r w:rsidRPr="00573092">
              <w:rPr>
                <w:sz w:val="22"/>
                <w:szCs w:val="22"/>
              </w:rPr>
              <w:t xml:space="preserve"> от хозяйственных построек- </w:t>
            </w:r>
            <w:r w:rsidRPr="00573092">
              <w:rPr>
                <w:b/>
                <w:sz w:val="22"/>
                <w:szCs w:val="22"/>
              </w:rPr>
              <w:t>1 м</w:t>
            </w:r>
            <w:r w:rsidRPr="00573092">
              <w:rPr>
                <w:sz w:val="22"/>
                <w:szCs w:val="22"/>
              </w:rPr>
              <w:t xml:space="preserve"> с учетом соблюдения требований технических регламентов;</w:t>
            </w:r>
          </w:p>
          <w:p w:rsidR="009E4E90" w:rsidRPr="00573092" w:rsidRDefault="009E4E90" w:rsidP="007F2A0B">
            <w:pPr>
              <w:ind w:firstLine="223"/>
              <w:jc w:val="both"/>
              <w:rPr>
                <w:sz w:val="22"/>
                <w:szCs w:val="22"/>
              </w:rPr>
            </w:pPr>
            <w:r w:rsidRPr="00573092">
              <w:rPr>
                <w:sz w:val="22"/>
                <w:szCs w:val="22"/>
              </w:rPr>
              <w:t xml:space="preserve">- от постройки для содержания скота и птицы – </w:t>
            </w:r>
            <w:r w:rsidRPr="00573092">
              <w:rPr>
                <w:b/>
                <w:sz w:val="22"/>
                <w:szCs w:val="22"/>
              </w:rPr>
              <w:t>4 м.</w:t>
            </w:r>
          </w:p>
          <w:p w:rsidR="009E4E90" w:rsidRPr="00573092" w:rsidRDefault="009E4E90" w:rsidP="007F2A0B">
            <w:pPr>
              <w:ind w:firstLine="223"/>
              <w:jc w:val="both"/>
              <w:rPr>
                <w:sz w:val="22"/>
                <w:szCs w:val="22"/>
              </w:rPr>
            </w:pPr>
            <w:r w:rsidRPr="00573092">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w:t>
            </w:r>
            <w:r w:rsidRPr="00573092">
              <w:rPr>
                <w:sz w:val="22"/>
                <w:szCs w:val="22"/>
              </w:rPr>
              <w:t>о</w:t>
            </w:r>
            <w:r w:rsidRPr="00573092">
              <w:rPr>
                <w:sz w:val="22"/>
                <w:szCs w:val="22"/>
              </w:rPr>
              <w:t>ставляет:</w:t>
            </w:r>
          </w:p>
          <w:p w:rsidR="009E4E90" w:rsidRPr="00573092" w:rsidRDefault="009E4E90" w:rsidP="007F2A0B">
            <w:pPr>
              <w:ind w:firstLine="223"/>
              <w:jc w:val="both"/>
              <w:rPr>
                <w:sz w:val="22"/>
                <w:szCs w:val="22"/>
              </w:rPr>
            </w:pPr>
            <w:r w:rsidRPr="00573092">
              <w:rPr>
                <w:sz w:val="22"/>
                <w:szCs w:val="22"/>
              </w:rPr>
              <w:t>- для одноэтажного – 1 м.;</w:t>
            </w:r>
          </w:p>
          <w:p w:rsidR="009E4E90" w:rsidRPr="00573092" w:rsidRDefault="009E4E90" w:rsidP="007F2A0B">
            <w:pPr>
              <w:ind w:firstLine="223"/>
              <w:jc w:val="both"/>
              <w:rPr>
                <w:sz w:val="22"/>
                <w:szCs w:val="22"/>
              </w:rPr>
            </w:pPr>
            <w:r w:rsidRPr="00573092">
              <w:rPr>
                <w:sz w:val="22"/>
                <w:szCs w:val="22"/>
              </w:rPr>
              <w:t>- для двухэтажного – 1,5 м.;</w:t>
            </w:r>
          </w:p>
          <w:p w:rsidR="009E4E90" w:rsidRPr="00573092" w:rsidRDefault="009E4E90" w:rsidP="007F2A0B">
            <w:pPr>
              <w:ind w:firstLine="223"/>
              <w:jc w:val="both"/>
              <w:rPr>
                <w:sz w:val="22"/>
                <w:szCs w:val="22"/>
              </w:rPr>
            </w:pPr>
            <w:r w:rsidRPr="00573092">
              <w:rPr>
                <w:sz w:val="22"/>
                <w:szCs w:val="22"/>
              </w:rPr>
              <w:t>- для трехэтажного – 2 м., при условии, что расстояние до расположенного на соседнем земельном участке жил</w:t>
            </w:r>
            <w:r w:rsidRPr="00573092">
              <w:rPr>
                <w:sz w:val="22"/>
                <w:szCs w:val="22"/>
              </w:rPr>
              <w:t>о</w:t>
            </w:r>
            <w:r w:rsidRPr="00573092">
              <w:rPr>
                <w:sz w:val="22"/>
                <w:szCs w:val="22"/>
              </w:rPr>
              <w:t>го дома не менее 5 м.</w:t>
            </w:r>
          </w:p>
          <w:p w:rsidR="009E4E90" w:rsidRPr="00573092" w:rsidRDefault="009E4E90" w:rsidP="007F2A0B">
            <w:pPr>
              <w:ind w:firstLine="223"/>
              <w:jc w:val="both"/>
              <w:rPr>
                <w:sz w:val="22"/>
                <w:szCs w:val="22"/>
              </w:rPr>
            </w:pPr>
            <w:r w:rsidRPr="00573092">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9E4E90" w:rsidRPr="00573092" w:rsidRDefault="009E4E90" w:rsidP="007F2A0B">
            <w:pPr>
              <w:ind w:firstLine="223"/>
              <w:jc w:val="both"/>
              <w:rPr>
                <w:sz w:val="22"/>
                <w:szCs w:val="22"/>
              </w:rPr>
            </w:pPr>
            <w:proofErr w:type="spellStart"/>
            <w:r w:rsidRPr="00573092">
              <w:rPr>
                <w:sz w:val="22"/>
                <w:szCs w:val="22"/>
              </w:rPr>
              <w:t>Отмостка</w:t>
            </w:r>
            <w:proofErr w:type="spellEnd"/>
            <w:r w:rsidRPr="00573092">
              <w:rPr>
                <w:sz w:val="22"/>
                <w:szCs w:val="22"/>
              </w:rPr>
              <w:t xml:space="preserve"> зданий должна располагаться в пределах о</w:t>
            </w:r>
            <w:r w:rsidRPr="00573092">
              <w:rPr>
                <w:sz w:val="22"/>
                <w:szCs w:val="22"/>
              </w:rPr>
              <w:t>т</w:t>
            </w:r>
            <w:r w:rsidRPr="00573092">
              <w:rPr>
                <w:sz w:val="22"/>
                <w:szCs w:val="22"/>
              </w:rPr>
              <w:t>веденного (предоставленного) земельного участка.</w:t>
            </w:r>
          </w:p>
        </w:tc>
      </w:tr>
      <w:tr w:rsidR="009E4E90" w:rsidRPr="00573092" w:rsidTr="007F2A0B">
        <w:trPr>
          <w:trHeight w:val="2989"/>
        </w:trPr>
        <w:tc>
          <w:tcPr>
            <w:tcW w:w="1982" w:type="pct"/>
          </w:tcPr>
          <w:p w:rsidR="009E4E90" w:rsidRPr="00573092" w:rsidRDefault="009E4E90" w:rsidP="007F2A0B">
            <w:pPr>
              <w:keepLines/>
              <w:widowControl w:val="0"/>
              <w:jc w:val="both"/>
              <w:rPr>
                <w:sz w:val="22"/>
                <w:szCs w:val="22"/>
              </w:rPr>
            </w:pPr>
            <w:r>
              <w:rPr>
                <w:sz w:val="22"/>
                <w:szCs w:val="22"/>
              </w:rPr>
              <w:lastRenderedPageBreak/>
              <w:t>- блокированная жилая застройка (2.3)</w:t>
            </w:r>
          </w:p>
        </w:tc>
        <w:tc>
          <w:tcPr>
            <w:tcW w:w="3018" w:type="pct"/>
          </w:tcPr>
          <w:p w:rsidR="009E4E90" w:rsidRPr="00573092" w:rsidRDefault="009E4E90" w:rsidP="007F2A0B">
            <w:pPr>
              <w:ind w:firstLine="223"/>
              <w:jc w:val="both"/>
              <w:rPr>
                <w:sz w:val="22"/>
                <w:szCs w:val="22"/>
              </w:rPr>
            </w:pPr>
            <w:r w:rsidRPr="00573092">
              <w:rPr>
                <w:sz w:val="22"/>
                <w:szCs w:val="22"/>
              </w:rPr>
              <w:t xml:space="preserve">- минимальная/максимальная площадь </w:t>
            </w:r>
            <w:proofErr w:type="spellStart"/>
            <w:r w:rsidRPr="00573092">
              <w:rPr>
                <w:sz w:val="22"/>
                <w:szCs w:val="22"/>
              </w:rPr>
              <w:t>приквартирного</w:t>
            </w:r>
            <w:proofErr w:type="spellEnd"/>
            <w:r w:rsidRPr="00573092">
              <w:rPr>
                <w:sz w:val="22"/>
                <w:szCs w:val="22"/>
              </w:rPr>
              <w:t xml:space="preserve"> участка блокированного  жилого дома на одну семью –  </w:t>
            </w:r>
            <w:r w:rsidRPr="00573092">
              <w:rPr>
                <w:b/>
                <w:sz w:val="22"/>
                <w:szCs w:val="22"/>
              </w:rPr>
              <w:t>500/5000 кв. м</w:t>
            </w:r>
            <w:r w:rsidRPr="00573092">
              <w:rPr>
                <w:sz w:val="22"/>
                <w:szCs w:val="22"/>
              </w:rPr>
              <w:t>;</w:t>
            </w:r>
          </w:p>
          <w:p w:rsidR="009E4E90" w:rsidRPr="00573092" w:rsidRDefault="009E4E90" w:rsidP="007F2A0B">
            <w:pPr>
              <w:ind w:firstLine="223"/>
              <w:jc w:val="both"/>
              <w:rPr>
                <w:sz w:val="22"/>
                <w:szCs w:val="22"/>
              </w:rPr>
            </w:pPr>
            <w:r w:rsidRPr="00573092">
              <w:rPr>
                <w:sz w:val="22"/>
                <w:szCs w:val="22"/>
              </w:rPr>
              <w:t xml:space="preserve">- минимальная ширина земельных участков вдоль фронта улицы (проезда) – </w:t>
            </w:r>
            <w:r w:rsidRPr="00573092">
              <w:rPr>
                <w:b/>
                <w:sz w:val="22"/>
                <w:szCs w:val="22"/>
              </w:rPr>
              <w:t>8 м</w:t>
            </w:r>
            <w:r w:rsidRPr="00573092">
              <w:rPr>
                <w:sz w:val="22"/>
                <w:szCs w:val="22"/>
              </w:rPr>
              <w:t xml:space="preserve">; </w:t>
            </w:r>
          </w:p>
          <w:p w:rsidR="009E4E90" w:rsidRPr="00573092" w:rsidRDefault="009E4E90" w:rsidP="007F2A0B">
            <w:pPr>
              <w:ind w:firstLine="223"/>
              <w:jc w:val="both"/>
              <w:rPr>
                <w:sz w:val="22"/>
                <w:szCs w:val="22"/>
              </w:rPr>
            </w:pPr>
            <w:r w:rsidRPr="00573092">
              <w:rPr>
                <w:sz w:val="22"/>
                <w:szCs w:val="22"/>
              </w:rPr>
              <w:t>- максимальное количество этажей зданий – 1 этаж;</w:t>
            </w:r>
          </w:p>
          <w:p w:rsidR="009E4E90" w:rsidRPr="00573092" w:rsidRDefault="009E4E90" w:rsidP="007F2A0B">
            <w:pPr>
              <w:ind w:firstLine="223"/>
              <w:jc w:val="both"/>
              <w:rPr>
                <w:sz w:val="22"/>
                <w:szCs w:val="22"/>
              </w:rPr>
            </w:pPr>
            <w:r w:rsidRPr="00573092">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73092">
              <w:rPr>
                <w:b/>
                <w:sz w:val="22"/>
                <w:szCs w:val="22"/>
              </w:rPr>
              <w:t>6 м</w:t>
            </w:r>
            <w:r w:rsidRPr="00573092">
              <w:rPr>
                <w:sz w:val="22"/>
                <w:szCs w:val="22"/>
              </w:rPr>
              <w:t>;</w:t>
            </w:r>
          </w:p>
          <w:p w:rsidR="009E4E90" w:rsidRPr="00573092" w:rsidRDefault="009E4E90" w:rsidP="007F2A0B">
            <w:pPr>
              <w:ind w:firstLine="223"/>
              <w:jc w:val="both"/>
              <w:rPr>
                <w:rFonts w:eastAsia="SimSun"/>
                <w:sz w:val="22"/>
                <w:szCs w:val="22"/>
                <w:lang w:eastAsia="zh-CN"/>
              </w:rPr>
            </w:pPr>
            <w:r w:rsidRPr="00573092">
              <w:rPr>
                <w:rFonts w:eastAsia="SimSun"/>
                <w:sz w:val="22"/>
                <w:szCs w:val="22"/>
                <w:lang w:eastAsia="zh-CN"/>
              </w:rPr>
              <w:t>- максимальный процент застройки в границах земел</w:t>
            </w:r>
            <w:r w:rsidRPr="00573092">
              <w:rPr>
                <w:rFonts w:eastAsia="SimSun"/>
                <w:sz w:val="22"/>
                <w:szCs w:val="22"/>
                <w:lang w:eastAsia="zh-CN"/>
              </w:rPr>
              <w:t>ь</w:t>
            </w:r>
            <w:r w:rsidRPr="00573092">
              <w:rPr>
                <w:rFonts w:eastAsia="SimSun"/>
                <w:sz w:val="22"/>
                <w:szCs w:val="22"/>
                <w:lang w:eastAsia="zh-CN"/>
              </w:rPr>
              <w:t xml:space="preserve">ного участка - </w:t>
            </w:r>
            <w:r w:rsidRPr="00573092">
              <w:rPr>
                <w:rFonts w:eastAsia="SimSun"/>
                <w:b/>
                <w:sz w:val="22"/>
                <w:szCs w:val="22"/>
                <w:lang w:eastAsia="zh-CN"/>
              </w:rPr>
              <w:t>40</w:t>
            </w:r>
            <w:r w:rsidRPr="00573092">
              <w:rPr>
                <w:rFonts w:eastAsia="SimSun"/>
                <w:sz w:val="22"/>
                <w:szCs w:val="22"/>
                <w:lang w:eastAsia="zh-CN"/>
              </w:rPr>
              <w:t>;</w:t>
            </w:r>
          </w:p>
          <w:p w:rsidR="009E4E90" w:rsidRPr="00573092" w:rsidRDefault="009E4E90" w:rsidP="007F2A0B">
            <w:pPr>
              <w:ind w:firstLine="223"/>
              <w:jc w:val="both"/>
              <w:rPr>
                <w:b/>
                <w:sz w:val="22"/>
                <w:szCs w:val="22"/>
              </w:rPr>
            </w:pPr>
            <w:r w:rsidRPr="00573092">
              <w:rPr>
                <w:rFonts w:eastAsia="SimSun"/>
                <w:sz w:val="22"/>
                <w:szCs w:val="22"/>
                <w:lang w:eastAsia="zh-CN"/>
              </w:rPr>
              <w:t xml:space="preserve">- </w:t>
            </w:r>
            <w:r w:rsidRPr="00573092">
              <w:rPr>
                <w:sz w:val="22"/>
                <w:szCs w:val="22"/>
              </w:rPr>
              <w:t xml:space="preserve">коэффициент плотности застройки </w:t>
            </w:r>
            <w:r w:rsidRPr="00573092">
              <w:rPr>
                <w:b/>
                <w:sz w:val="22"/>
                <w:szCs w:val="22"/>
              </w:rPr>
              <w:t>Кпз-0,8;</w:t>
            </w:r>
          </w:p>
        </w:tc>
      </w:tr>
      <w:tr w:rsidR="009E4E90" w:rsidRPr="00573092" w:rsidTr="007F2A0B">
        <w:trPr>
          <w:trHeight w:val="552"/>
        </w:trPr>
        <w:tc>
          <w:tcPr>
            <w:tcW w:w="1982" w:type="pct"/>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t>-Коммунальное обслуживание (3.1)</w:t>
            </w:r>
          </w:p>
        </w:tc>
        <w:tc>
          <w:tcPr>
            <w:tcW w:w="3018" w:type="pct"/>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jc w:val="both"/>
        <w:rPr>
          <w:b/>
          <w:sz w:val="22"/>
        </w:rPr>
      </w:pPr>
    </w:p>
    <w:p w:rsidR="009E4E90" w:rsidRPr="00257105" w:rsidRDefault="009E4E90" w:rsidP="009E4E90">
      <w:pPr>
        <w:jc w:val="both"/>
        <w:rPr>
          <w:b/>
          <w:sz w:val="22"/>
        </w:rPr>
      </w:pPr>
      <w:r w:rsidRPr="00257105">
        <w:rPr>
          <w:b/>
          <w:sz w:val="22"/>
        </w:rPr>
        <w:t>2. УСЛОВНО РАЗРЕШЕННЫЕ ВИДЫ И ПАРАМЕТРЫ ИСПОЛЬЗОВАНИЯ ЗЕМЕЛ</w:t>
      </w:r>
      <w:r w:rsidRPr="00257105">
        <w:rPr>
          <w:b/>
          <w:sz w:val="22"/>
        </w:rPr>
        <w:t>Ь</w:t>
      </w:r>
      <w:r w:rsidRPr="00257105">
        <w:rPr>
          <w:b/>
          <w:sz w:val="22"/>
        </w:rPr>
        <w:t>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9E4E90" w:rsidRPr="00573092" w:rsidTr="007F2A0B">
        <w:trPr>
          <w:trHeight w:val="552"/>
          <w:tblHeader/>
        </w:trPr>
        <w:tc>
          <w:tcPr>
            <w:tcW w:w="1975" w:type="pct"/>
            <w:vAlign w:val="center"/>
          </w:tcPr>
          <w:p w:rsidR="009E4E90" w:rsidRPr="00573092" w:rsidRDefault="009E4E90" w:rsidP="007F2A0B">
            <w:pPr>
              <w:tabs>
                <w:tab w:val="left" w:pos="2520"/>
              </w:tabs>
              <w:jc w:val="both"/>
              <w:rPr>
                <w:b/>
                <w:sz w:val="22"/>
                <w:szCs w:val="22"/>
              </w:rPr>
            </w:pPr>
            <w:r w:rsidRPr="00573092">
              <w:rPr>
                <w:b/>
                <w:sz w:val="22"/>
                <w:szCs w:val="22"/>
              </w:rPr>
              <w:t>ВИДЫ ИСПОЛЬЗОВАНИЯ</w:t>
            </w:r>
          </w:p>
        </w:tc>
        <w:tc>
          <w:tcPr>
            <w:tcW w:w="3025" w:type="pct"/>
            <w:vAlign w:val="center"/>
          </w:tcPr>
          <w:p w:rsidR="009E4E90" w:rsidRPr="00573092" w:rsidRDefault="009E4E90" w:rsidP="007F2A0B">
            <w:pPr>
              <w:tabs>
                <w:tab w:val="left" w:pos="2520"/>
              </w:tabs>
              <w:jc w:val="both"/>
              <w:rPr>
                <w:b/>
                <w:sz w:val="22"/>
                <w:szCs w:val="22"/>
              </w:rPr>
            </w:pPr>
            <w:r w:rsidRPr="00573092">
              <w:rPr>
                <w:b/>
                <w:sz w:val="22"/>
                <w:szCs w:val="22"/>
              </w:rPr>
              <w:t xml:space="preserve">ПРЕДЕЛЬНЫЕ РАЗМЕРЫ </w:t>
            </w:r>
            <w:proofErr w:type="gramStart"/>
            <w:r w:rsidRPr="00573092">
              <w:rPr>
                <w:b/>
                <w:sz w:val="22"/>
                <w:szCs w:val="22"/>
              </w:rPr>
              <w:t>ЗЕМЕЛЬНЫХ</w:t>
            </w:r>
            <w:proofErr w:type="gramEnd"/>
          </w:p>
          <w:p w:rsidR="009E4E90" w:rsidRPr="00573092" w:rsidRDefault="009E4E90" w:rsidP="007F2A0B">
            <w:pPr>
              <w:tabs>
                <w:tab w:val="left" w:pos="2520"/>
              </w:tabs>
              <w:jc w:val="both"/>
              <w:rPr>
                <w:b/>
                <w:sz w:val="22"/>
                <w:szCs w:val="22"/>
              </w:rPr>
            </w:pPr>
            <w:r w:rsidRPr="00573092">
              <w:rPr>
                <w:b/>
                <w:sz w:val="22"/>
                <w:szCs w:val="22"/>
              </w:rPr>
              <w:t>УЧАСТКОВ И ПРЕДЕЛЬНЫЕ ПАРАМЕТРЫ</w:t>
            </w:r>
          </w:p>
          <w:p w:rsidR="009E4E90" w:rsidRPr="00573092" w:rsidRDefault="009E4E90" w:rsidP="007F2A0B">
            <w:pPr>
              <w:tabs>
                <w:tab w:val="left" w:pos="2520"/>
              </w:tabs>
              <w:jc w:val="both"/>
              <w:rPr>
                <w:b/>
                <w:sz w:val="22"/>
                <w:szCs w:val="22"/>
              </w:rPr>
            </w:pPr>
            <w:r w:rsidRPr="00573092">
              <w:rPr>
                <w:b/>
                <w:sz w:val="22"/>
                <w:szCs w:val="22"/>
              </w:rPr>
              <w:t>РАЗРЕШЕННОГО СТРОИТЕЛЬСТВА</w:t>
            </w:r>
          </w:p>
        </w:tc>
      </w:tr>
      <w:tr w:rsidR="009E4E90" w:rsidRPr="00573092" w:rsidTr="007F2A0B">
        <w:trPr>
          <w:trHeight w:val="552"/>
        </w:trPr>
        <w:tc>
          <w:tcPr>
            <w:tcW w:w="1975" w:type="pct"/>
            <w:vAlign w:val="center"/>
          </w:tcPr>
          <w:p w:rsidR="009E4E90" w:rsidRDefault="009E4E90" w:rsidP="007F2A0B">
            <w:pPr>
              <w:autoSpaceDE w:val="0"/>
              <w:autoSpaceDN w:val="0"/>
              <w:adjustRightInd w:val="0"/>
              <w:jc w:val="both"/>
              <w:rPr>
                <w:sz w:val="22"/>
                <w:szCs w:val="22"/>
              </w:rPr>
            </w:pPr>
            <w:r w:rsidRPr="00573092">
              <w:rPr>
                <w:sz w:val="22"/>
                <w:szCs w:val="22"/>
              </w:rPr>
              <w:lastRenderedPageBreak/>
              <w:t xml:space="preserve"> </w:t>
            </w:r>
            <w:r>
              <w:rPr>
                <w:sz w:val="22"/>
                <w:szCs w:val="22"/>
              </w:rPr>
              <w:t>Общественное использование объе</w:t>
            </w:r>
            <w:r>
              <w:rPr>
                <w:sz w:val="22"/>
                <w:szCs w:val="22"/>
              </w:rPr>
              <w:t>к</w:t>
            </w:r>
            <w:r>
              <w:rPr>
                <w:sz w:val="22"/>
                <w:szCs w:val="22"/>
              </w:rPr>
              <w:t>тов капитального строительства (3.0):</w:t>
            </w:r>
          </w:p>
          <w:p w:rsidR="009E4E90" w:rsidRDefault="009E4E90" w:rsidP="007F2A0B">
            <w:pPr>
              <w:autoSpaceDE w:val="0"/>
              <w:autoSpaceDN w:val="0"/>
              <w:adjustRightInd w:val="0"/>
              <w:jc w:val="both"/>
              <w:rPr>
                <w:sz w:val="22"/>
                <w:szCs w:val="22"/>
              </w:rPr>
            </w:pPr>
            <w:r>
              <w:rPr>
                <w:sz w:val="22"/>
                <w:szCs w:val="22"/>
              </w:rPr>
              <w:t>-социальное обслуживание (3.2);</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Предпринимательство (4.0):</w:t>
            </w:r>
          </w:p>
          <w:p w:rsidR="009E4E90" w:rsidRDefault="009E4E90" w:rsidP="007F2A0B">
            <w:pPr>
              <w:autoSpaceDE w:val="0"/>
              <w:autoSpaceDN w:val="0"/>
              <w:adjustRightInd w:val="0"/>
              <w:jc w:val="both"/>
              <w:rPr>
                <w:sz w:val="22"/>
                <w:szCs w:val="22"/>
              </w:rPr>
            </w:pPr>
            <w:r>
              <w:rPr>
                <w:sz w:val="22"/>
                <w:szCs w:val="22"/>
              </w:rPr>
              <w:t>- магазины (4.4);</w:t>
            </w:r>
          </w:p>
          <w:p w:rsidR="009E4E90" w:rsidRDefault="009E4E90" w:rsidP="007F2A0B">
            <w:pPr>
              <w:autoSpaceDE w:val="0"/>
              <w:autoSpaceDN w:val="0"/>
              <w:adjustRightInd w:val="0"/>
              <w:jc w:val="both"/>
              <w:rPr>
                <w:sz w:val="22"/>
                <w:szCs w:val="22"/>
              </w:rPr>
            </w:pPr>
            <w:r>
              <w:rPr>
                <w:sz w:val="22"/>
                <w:szCs w:val="22"/>
              </w:rPr>
              <w:t>- общественное питание (4.6);</w:t>
            </w:r>
          </w:p>
          <w:p w:rsidR="009E4E90" w:rsidRDefault="009E4E90" w:rsidP="007F2A0B">
            <w:pPr>
              <w:autoSpaceDE w:val="0"/>
              <w:autoSpaceDN w:val="0"/>
              <w:adjustRightInd w:val="0"/>
              <w:jc w:val="both"/>
              <w:rPr>
                <w:sz w:val="22"/>
                <w:szCs w:val="22"/>
              </w:rPr>
            </w:pPr>
            <w:r>
              <w:rPr>
                <w:sz w:val="22"/>
                <w:szCs w:val="22"/>
              </w:rPr>
              <w:t>- гостиничное обслуживание (4.7);</w:t>
            </w:r>
          </w:p>
          <w:p w:rsidR="009E4E90" w:rsidRDefault="009E4E90" w:rsidP="007F2A0B">
            <w:pPr>
              <w:autoSpaceDE w:val="0"/>
              <w:autoSpaceDN w:val="0"/>
              <w:adjustRightInd w:val="0"/>
              <w:jc w:val="both"/>
              <w:rPr>
                <w:sz w:val="22"/>
                <w:szCs w:val="22"/>
              </w:rPr>
            </w:pPr>
            <w:r>
              <w:rPr>
                <w:sz w:val="22"/>
                <w:szCs w:val="22"/>
              </w:rPr>
              <w:t>Спорт (5.1)</w:t>
            </w:r>
          </w:p>
          <w:p w:rsidR="009E4E90" w:rsidRPr="00573092" w:rsidRDefault="009E4E90" w:rsidP="007F2A0B">
            <w:pPr>
              <w:autoSpaceDE w:val="0"/>
              <w:autoSpaceDN w:val="0"/>
              <w:adjustRightInd w:val="0"/>
              <w:jc w:val="both"/>
              <w:rPr>
                <w:sz w:val="22"/>
                <w:szCs w:val="22"/>
              </w:rPr>
            </w:pPr>
          </w:p>
        </w:tc>
        <w:tc>
          <w:tcPr>
            <w:tcW w:w="3025" w:type="pct"/>
            <w:vAlign w:val="center"/>
          </w:tcPr>
          <w:p w:rsidR="009E4E90" w:rsidRPr="00573092" w:rsidRDefault="009E4E90" w:rsidP="007F2A0B">
            <w:pPr>
              <w:ind w:firstLine="223"/>
              <w:jc w:val="both"/>
              <w:rPr>
                <w:sz w:val="22"/>
                <w:szCs w:val="22"/>
              </w:rPr>
            </w:pPr>
            <w:r w:rsidRPr="00573092">
              <w:rPr>
                <w:sz w:val="22"/>
                <w:szCs w:val="22"/>
              </w:rPr>
              <w:t xml:space="preserve">- минимальная/максимальная площадь земельного участка–  </w:t>
            </w:r>
            <w:r w:rsidRPr="00573092">
              <w:rPr>
                <w:b/>
                <w:sz w:val="22"/>
                <w:szCs w:val="22"/>
              </w:rPr>
              <w:t>100/2500</w:t>
            </w:r>
            <w:r w:rsidRPr="00573092">
              <w:rPr>
                <w:sz w:val="22"/>
                <w:szCs w:val="22"/>
              </w:rPr>
              <w:t xml:space="preserve"> кв. м;</w:t>
            </w:r>
          </w:p>
          <w:p w:rsidR="009E4E90" w:rsidRPr="00573092" w:rsidRDefault="009E4E90" w:rsidP="007F2A0B">
            <w:pPr>
              <w:widowControl w:val="0"/>
              <w:ind w:firstLine="284"/>
              <w:jc w:val="both"/>
              <w:rPr>
                <w:rFonts w:eastAsia="SimSun"/>
                <w:sz w:val="22"/>
                <w:szCs w:val="22"/>
                <w:lang w:eastAsia="zh-CN"/>
              </w:rPr>
            </w:pPr>
            <w:r w:rsidRPr="00573092">
              <w:rPr>
                <w:rFonts w:eastAsia="SimSun"/>
                <w:sz w:val="22"/>
                <w:szCs w:val="22"/>
                <w:lang w:eastAsia="zh-CN"/>
              </w:rPr>
              <w:t xml:space="preserve">- максимальное количество этажей зданий – 2 этажа; </w:t>
            </w:r>
          </w:p>
          <w:p w:rsidR="009E4E90" w:rsidRPr="00573092" w:rsidRDefault="009E4E90" w:rsidP="007F2A0B">
            <w:pPr>
              <w:autoSpaceDE w:val="0"/>
              <w:autoSpaceDN w:val="0"/>
              <w:adjustRightInd w:val="0"/>
              <w:ind w:firstLine="317"/>
              <w:jc w:val="both"/>
              <w:rPr>
                <w:sz w:val="22"/>
                <w:szCs w:val="22"/>
              </w:rPr>
            </w:pPr>
            <w:r w:rsidRPr="00573092">
              <w:rPr>
                <w:sz w:val="22"/>
                <w:szCs w:val="22"/>
              </w:rPr>
              <w:t xml:space="preserve">- максимальная высота этажа – 6 м., </w:t>
            </w:r>
          </w:p>
          <w:p w:rsidR="009E4E90" w:rsidRPr="00573092" w:rsidRDefault="009E4E90" w:rsidP="007F2A0B">
            <w:pPr>
              <w:autoSpaceDE w:val="0"/>
              <w:autoSpaceDN w:val="0"/>
              <w:adjustRightInd w:val="0"/>
              <w:ind w:firstLine="317"/>
              <w:jc w:val="both"/>
              <w:rPr>
                <w:sz w:val="22"/>
                <w:szCs w:val="22"/>
              </w:rPr>
            </w:pPr>
            <w:r w:rsidRPr="00573092">
              <w:rPr>
                <w:sz w:val="22"/>
                <w:szCs w:val="22"/>
              </w:rPr>
              <w:t xml:space="preserve">- максимальная высота здания – 15 м., </w:t>
            </w:r>
          </w:p>
          <w:p w:rsidR="009E4E90" w:rsidRPr="00573092" w:rsidRDefault="009E4E90" w:rsidP="007F2A0B">
            <w:pPr>
              <w:autoSpaceDE w:val="0"/>
              <w:autoSpaceDN w:val="0"/>
              <w:adjustRightInd w:val="0"/>
              <w:ind w:firstLine="317"/>
              <w:jc w:val="both"/>
              <w:rPr>
                <w:sz w:val="22"/>
                <w:szCs w:val="22"/>
              </w:rPr>
            </w:pPr>
            <w:r w:rsidRPr="00573092">
              <w:rPr>
                <w:sz w:val="22"/>
                <w:szCs w:val="22"/>
              </w:rPr>
              <w:t>Отдельно стоящие объекты основного вида с организ</w:t>
            </w:r>
            <w:r w:rsidRPr="00573092">
              <w:rPr>
                <w:sz w:val="22"/>
                <w:szCs w:val="22"/>
              </w:rPr>
              <w:t>а</w:t>
            </w:r>
            <w:r w:rsidRPr="00573092">
              <w:rPr>
                <w:sz w:val="22"/>
                <w:szCs w:val="22"/>
              </w:rPr>
              <w:t>цией основного входа со стороны улицы.</w:t>
            </w:r>
          </w:p>
          <w:p w:rsidR="009E4E90" w:rsidRPr="00573092" w:rsidRDefault="009E4E90" w:rsidP="007F2A0B">
            <w:pPr>
              <w:autoSpaceDE w:val="0"/>
              <w:autoSpaceDN w:val="0"/>
              <w:adjustRightInd w:val="0"/>
              <w:ind w:firstLine="317"/>
              <w:jc w:val="both"/>
              <w:rPr>
                <w:sz w:val="22"/>
                <w:szCs w:val="22"/>
              </w:rPr>
            </w:pPr>
            <w:r w:rsidRPr="00573092">
              <w:rPr>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w:t>
            </w:r>
            <w:r w:rsidRPr="00573092">
              <w:rPr>
                <w:sz w:val="22"/>
                <w:szCs w:val="22"/>
              </w:rPr>
              <w:t>е</w:t>
            </w:r>
            <w:r w:rsidRPr="00573092">
              <w:rPr>
                <w:sz w:val="22"/>
                <w:szCs w:val="22"/>
              </w:rPr>
              <w:t>том соблюдения требований технических регламентов;</w:t>
            </w:r>
          </w:p>
          <w:p w:rsidR="009E4E90" w:rsidRPr="00573092" w:rsidRDefault="009E4E90" w:rsidP="007F2A0B">
            <w:pPr>
              <w:autoSpaceDE w:val="0"/>
              <w:autoSpaceDN w:val="0"/>
              <w:adjustRightInd w:val="0"/>
              <w:ind w:firstLine="317"/>
              <w:jc w:val="both"/>
              <w:rPr>
                <w:sz w:val="22"/>
                <w:szCs w:val="22"/>
              </w:rPr>
            </w:pPr>
            <w:r w:rsidRPr="00573092">
              <w:rPr>
                <w:sz w:val="22"/>
                <w:szCs w:val="22"/>
              </w:rPr>
              <w:t>- максимальный процент застройки в границах земельного участка – 60%, для объектов инженерной инфр</w:t>
            </w:r>
            <w:r w:rsidRPr="00573092">
              <w:rPr>
                <w:sz w:val="22"/>
                <w:szCs w:val="22"/>
              </w:rPr>
              <w:t>а</w:t>
            </w:r>
            <w:r w:rsidRPr="00573092">
              <w:rPr>
                <w:sz w:val="22"/>
                <w:szCs w:val="22"/>
              </w:rPr>
              <w:t>структуры, предназначенных для обслуживания линейных объектов, на отдельном земельном участке -100%.</w:t>
            </w:r>
          </w:p>
          <w:p w:rsidR="009E4E90" w:rsidRPr="00573092" w:rsidRDefault="009E4E90" w:rsidP="007F2A0B">
            <w:pPr>
              <w:ind w:firstLine="317"/>
              <w:jc w:val="both"/>
              <w:rPr>
                <w:sz w:val="22"/>
                <w:szCs w:val="22"/>
              </w:rPr>
            </w:pPr>
            <w:r w:rsidRPr="00573092">
              <w:rPr>
                <w:sz w:val="22"/>
                <w:szCs w:val="22"/>
              </w:rPr>
              <w:t>Размеры земельных участков для объектов торгового назначения определяются из расчета:</w:t>
            </w:r>
          </w:p>
          <w:p w:rsidR="009E4E90" w:rsidRPr="00573092" w:rsidRDefault="009E4E90" w:rsidP="007F2A0B">
            <w:pPr>
              <w:ind w:firstLine="317"/>
              <w:jc w:val="both"/>
              <w:rPr>
                <w:sz w:val="22"/>
                <w:szCs w:val="22"/>
              </w:rPr>
            </w:pPr>
            <w:proofErr w:type="gramStart"/>
            <w:r w:rsidRPr="00573092">
              <w:rPr>
                <w:sz w:val="22"/>
                <w:szCs w:val="22"/>
              </w:rPr>
              <w:t>- до 250 кв. м. торговой площади – 800 кв. м. на 100 кв. м. торговой площади;</w:t>
            </w:r>
            <w:proofErr w:type="gramEnd"/>
          </w:p>
          <w:p w:rsidR="009E4E90" w:rsidRDefault="009E4E90" w:rsidP="007F2A0B">
            <w:pPr>
              <w:ind w:firstLine="317"/>
              <w:jc w:val="both"/>
              <w:rPr>
                <w:sz w:val="22"/>
                <w:szCs w:val="22"/>
              </w:rPr>
            </w:pPr>
            <w:r w:rsidRPr="00573092">
              <w:rPr>
                <w:sz w:val="22"/>
                <w:szCs w:val="22"/>
              </w:rPr>
              <w:t>- от 250 до 650 кв. м. торговой площади - 600 кв. м. на 100 кв. м. торговой площади.</w:t>
            </w:r>
          </w:p>
          <w:p w:rsidR="009E4E90" w:rsidRPr="00573092" w:rsidRDefault="009E4E90" w:rsidP="007F2A0B">
            <w:pPr>
              <w:jc w:val="both"/>
              <w:rPr>
                <w:sz w:val="22"/>
                <w:szCs w:val="22"/>
              </w:rPr>
            </w:pPr>
            <w:r w:rsidRPr="00573092">
              <w:rPr>
                <w:sz w:val="22"/>
                <w:szCs w:val="22"/>
              </w:rPr>
              <w:t>Минимально допустимое расстояние от окон жилых и о</w:t>
            </w:r>
            <w:r w:rsidRPr="00573092">
              <w:rPr>
                <w:sz w:val="22"/>
                <w:szCs w:val="22"/>
              </w:rPr>
              <w:t>б</w:t>
            </w:r>
            <w:r w:rsidRPr="00573092">
              <w:rPr>
                <w:sz w:val="22"/>
                <w:szCs w:val="22"/>
              </w:rPr>
              <w:t>щественных зданий до площадок:</w:t>
            </w:r>
          </w:p>
          <w:p w:rsidR="009E4E90" w:rsidRPr="00573092" w:rsidRDefault="009E4E90" w:rsidP="007F2A0B">
            <w:pPr>
              <w:jc w:val="both"/>
              <w:rPr>
                <w:sz w:val="22"/>
                <w:szCs w:val="22"/>
              </w:rPr>
            </w:pPr>
            <w:r w:rsidRPr="00573092">
              <w:rPr>
                <w:sz w:val="22"/>
                <w:szCs w:val="22"/>
              </w:rPr>
              <w:t>- для игр детей дошкольного и младшего школьного во</w:t>
            </w:r>
            <w:r w:rsidRPr="00573092">
              <w:rPr>
                <w:sz w:val="22"/>
                <w:szCs w:val="22"/>
              </w:rPr>
              <w:t>з</w:t>
            </w:r>
            <w:r w:rsidRPr="00573092">
              <w:rPr>
                <w:sz w:val="22"/>
                <w:szCs w:val="22"/>
              </w:rPr>
              <w:t>раста - не менее 12 м;</w:t>
            </w:r>
          </w:p>
          <w:p w:rsidR="009E4E90" w:rsidRPr="00573092" w:rsidRDefault="009E4E90" w:rsidP="007F2A0B">
            <w:pPr>
              <w:jc w:val="both"/>
              <w:rPr>
                <w:sz w:val="22"/>
                <w:szCs w:val="22"/>
              </w:rPr>
            </w:pPr>
            <w:r w:rsidRPr="00573092">
              <w:rPr>
                <w:sz w:val="22"/>
                <w:szCs w:val="22"/>
              </w:rPr>
              <w:t>- для отдыха взрослого населения - не менее 10 м;</w:t>
            </w:r>
          </w:p>
          <w:p w:rsidR="009E4E90" w:rsidRPr="00573092" w:rsidRDefault="009E4E90" w:rsidP="007F2A0B">
            <w:pPr>
              <w:jc w:val="both"/>
              <w:rPr>
                <w:sz w:val="22"/>
                <w:szCs w:val="22"/>
              </w:rPr>
            </w:pPr>
            <w:r w:rsidRPr="00573092">
              <w:rPr>
                <w:sz w:val="22"/>
                <w:szCs w:val="22"/>
              </w:rPr>
              <w:t>- для хозя</w:t>
            </w:r>
            <w:r>
              <w:rPr>
                <w:sz w:val="22"/>
                <w:szCs w:val="22"/>
              </w:rPr>
              <w:t>йственных целей - не менее 20 м.</w:t>
            </w:r>
          </w:p>
          <w:p w:rsidR="009E4E90" w:rsidRPr="00573092" w:rsidRDefault="009E4E90" w:rsidP="007F2A0B">
            <w:pPr>
              <w:ind w:firstLine="317"/>
              <w:jc w:val="both"/>
              <w:rPr>
                <w:sz w:val="22"/>
                <w:szCs w:val="22"/>
              </w:rPr>
            </w:pPr>
            <w:r w:rsidRPr="00573092">
              <w:rPr>
                <w:sz w:val="22"/>
                <w:szCs w:val="22"/>
              </w:rPr>
              <w:t>Объекты по оказанию услуг и обслуживанию н</w:t>
            </w:r>
            <w:r>
              <w:rPr>
                <w:sz w:val="22"/>
                <w:szCs w:val="22"/>
              </w:rPr>
              <w:t>асел</w:t>
            </w:r>
            <w:r>
              <w:rPr>
                <w:sz w:val="22"/>
                <w:szCs w:val="22"/>
              </w:rPr>
              <w:t>е</w:t>
            </w:r>
            <w:r>
              <w:rPr>
                <w:sz w:val="22"/>
                <w:szCs w:val="22"/>
              </w:rPr>
              <w:t xml:space="preserve">ния допускается размещать </w:t>
            </w:r>
            <w:r w:rsidRPr="00573092">
              <w:rPr>
                <w:sz w:val="22"/>
                <w:szCs w:val="22"/>
              </w:rPr>
              <w:t>с учетом следующих условий:</w:t>
            </w:r>
          </w:p>
          <w:p w:rsidR="009E4E90" w:rsidRPr="00573092" w:rsidRDefault="009E4E90" w:rsidP="007F2A0B">
            <w:pPr>
              <w:ind w:firstLine="317"/>
              <w:jc w:val="both"/>
              <w:rPr>
                <w:sz w:val="22"/>
                <w:szCs w:val="22"/>
              </w:rPr>
            </w:pPr>
            <w:r w:rsidRPr="00573092">
              <w:rPr>
                <w:sz w:val="22"/>
                <w:szCs w:val="22"/>
              </w:rPr>
              <w:t>- не допускается размещать учреждения торговли, производственные мастерские и склады, являющиеся исто</w:t>
            </w:r>
            <w:r w:rsidRPr="00573092">
              <w:rPr>
                <w:sz w:val="22"/>
                <w:szCs w:val="22"/>
              </w:rPr>
              <w:t>ч</w:t>
            </w:r>
            <w:r w:rsidRPr="00573092">
              <w:rPr>
                <w:sz w:val="22"/>
                <w:szCs w:val="22"/>
              </w:rPr>
              <w:t>никами шума, вибрации, ультразвуковых и электрома</w:t>
            </w:r>
            <w:r w:rsidRPr="00573092">
              <w:rPr>
                <w:sz w:val="22"/>
                <w:szCs w:val="22"/>
              </w:rPr>
              <w:t>г</w:t>
            </w:r>
            <w:r w:rsidRPr="00573092">
              <w:rPr>
                <w:sz w:val="22"/>
                <w:szCs w:val="22"/>
              </w:rPr>
              <w:t>нитных полей, загрязнения водостоков и других вредных факторов воздействия на окружающую среду;</w:t>
            </w:r>
          </w:p>
          <w:p w:rsidR="009E4E90" w:rsidRPr="00573092" w:rsidRDefault="009E4E90" w:rsidP="007F2A0B">
            <w:pPr>
              <w:ind w:firstLine="317"/>
              <w:jc w:val="both"/>
              <w:rPr>
                <w:sz w:val="22"/>
                <w:szCs w:val="22"/>
              </w:rPr>
            </w:pPr>
            <w:r w:rsidRPr="00573092">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w:t>
            </w:r>
            <w:r w:rsidRPr="00573092">
              <w:rPr>
                <w:sz w:val="22"/>
                <w:szCs w:val="22"/>
              </w:rPr>
              <w:t>е</w:t>
            </w:r>
            <w:r w:rsidRPr="00573092">
              <w:rPr>
                <w:sz w:val="22"/>
                <w:szCs w:val="22"/>
              </w:rPr>
              <w:t>няются легковоспламеняющиеся жидкости;</w:t>
            </w:r>
          </w:p>
          <w:p w:rsidR="009E4E90" w:rsidRPr="00573092" w:rsidRDefault="009E4E90" w:rsidP="007F2A0B">
            <w:pPr>
              <w:ind w:firstLine="317"/>
              <w:jc w:val="both"/>
              <w:rPr>
                <w:sz w:val="22"/>
                <w:szCs w:val="22"/>
              </w:rPr>
            </w:pPr>
            <w:r w:rsidRPr="00573092">
              <w:rPr>
                <w:sz w:val="22"/>
                <w:szCs w:val="22"/>
              </w:rPr>
              <w:t>- обустройство входа и временной стоянки автомоб</w:t>
            </w:r>
            <w:r w:rsidRPr="00573092">
              <w:rPr>
                <w:sz w:val="22"/>
                <w:szCs w:val="22"/>
              </w:rPr>
              <w:t>и</w:t>
            </w:r>
            <w:r w:rsidRPr="00573092">
              <w:rPr>
                <w:sz w:val="22"/>
                <w:szCs w:val="22"/>
              </w:rPr>
              <w:t>лей в пределах границ земельного участка, принадлеж</w:t>
            </w:r>
            <w:r w:rsidRPr="00573092">
              <w:rPr>
                <w:sz w:val="22"/>
                <w:szCs w:val="22"/>
              </w:rPr>
              <w:t>а</w:t>
            </w:r>
            <w:r w:rsidRPr="00573092">
              <w:rPr>
                <w:sz w:val="22"/>
                <w:szCs w:val="22"/>
              </w:rPr>
              <w:t>щего застройщику;</w:t>
            </w:r>
          </w:p>
          <w:p w:rsidR="009E4E90" w:rsidRPr="00573092" w:rsidRDefault="009E4E90" w:rsidP="007F2A0B">
            <w:pPr>
              <w:ind w:firstLine="317"/>
              <w:jc w:val="both"/>
              <w:rPr>
                <w:sz w:val="22"/>
                <w:szCs w:val="22"/>
              </w:rPr>
            </w:pPr>
            <w:r w:rsidRPr="00573092">
              <w:rPr>
                <w:sz w:val="22"/>
                <w:szCs w:val="22"/>
              </w:rPr>
              <w:t>- оборудования площадок для остановки автомобилей;</w:t>
            </w:r>
          </w:p>
          <w:p w:rsidR="009E4E90" w:rsidRPr="00573092" w:rsidRDefault="009E4E90" w:rsidP="007F2A0B">
            <w:pPr>
              <w:ind w:firstLine="317"/>
              <w:jc w:val="both"/>
              <w:rPr>
                <w:sz w:val="22"/>
                <w:szCs w:val="22"/>
              </w:rPr>
            </w:pPr>
            <w:r w:rsidRPr="00573092">
              <w:rPr>
                <w:sz w:val="22"/>
                <w:szCs w:val="22"/>
              </w:rPr>
              <w:t>- соблюдения норм благоустройства, установленных соответствующими муниципальными правовыми актами;</w:t>
            </w:r>
          </w:p>
          <w:p w:rsidR="009E4E90" w:rsidRPr="00573092" w:rsidRDefault="009E4E90" w:rsidP="007F2A0B">
            <w:pPr>
              <w:ind w:firstLine="317"/>
              <w:jc w:val="both"/>
              <w:rPr>
                <w:sz w:val="22"/>
                <w:szCs w:val="22"/>
              </w:rPr>
            </w:pPr>
            <w:r w:rsidRPr="00573092">
              <w:rPr>
                <w:sz w:val="22"/>
                <w:szCs w:val="22"/>
              </w:rPr>
              <w:t>- запрещается размещение объектов, вредных для здоровья населения (магазинов стройматериалов, москател</w:t>
            </w:r>
            <w:r w:rsidRPr="00573092">
              <w:rPr>
                <w:sz w:val="22"/>
                <w:szCs w:val="22"/>
              </w:rPr>
              <w:t>ь</w:t>
            </w:r>
            <w:r w:rsidRPr="00573092">
              <w:rPr>
                <w:sz w:val="22"/>
                <w:szCs w:val="22"/>
              </w:rPr>
              <w:t xml:space="preserve">но-химических товаров и т.п.). </w:t>
            </w:r>
          </w:p>
          <w:p w:rsidR="009E4E90" w:rsidRPr="00573092" w:rsidRDefault="009E4E90" w:rsidP="007F2A0B">
            <w:pPr>
              <w:ind w:firstLine="317"/>
              <w:jc w:val="both"/>
              <w:rPr>
                <w:sz w:val="22"/>
                <w:szCs w:val="22"/>
              </w:rPr>
            </w:pPr>
            <w:r w:rsidRPr="00573092">
              <w:rPr>
                <w:sz w:val="22"/>
                <w:szCs w:val="22"/>
              </w:rPr>
              <w:t>При размещении отдельно стоящего объекта общ</w:t>
            </w:r>
            <w:r w:rsidRPr="00573092">
              <w:rPr>
                <w:sz w:val="22"/>
                <w:szCs w:val="22"/>
              </w:rPr>
              <w:t>е</w:t>
            </w:r>
            <w:r w:rsidRPr="00573092">
              <w:rPr>
                <w:sz w:val="22"/>
                <w:szCs w:val="22"/>
              </w:rPr>
              <w:t>ственного назначения допускается располагать его по л</w:t>
            </w:r>
            <w:r w:rsidRPr="00573092">
              <w:rPr>
                <w:sz w:val="22"/>
                <w:szCs w:val="22"/>
              </w:rPr>
              <w:t>и</w:t>
            </w:r>
            <w:r w:rsidRPr="00573092">
              <w:rPr>
                <w:sz w:val="22"/>
                <w:szCs w:val="22"/>
              </w:rPr>
              <w:t xml:space="preserve">нии застройки, красной линии, при условии </w:t>
            </w:r>
            <w:r w:rsidRPr="00573092">
              <w:rPr>
                <w:sz w:val="22"/>
                <w:szCs w:val="22"/>
              </w:rPr>
              <w:lastRenderedPageBreak/>
              <w:t>возможности ус</w:t>
            </w:r>
            <w:r w:rsidRPr="00573092">
              <w:rPr>
                <w:sz w:val="22"/>
                <w:szCs w:val="22"/>
              </w:rPr>
              <w:t>т</w:t>
            </w:r>
            <w:r w:rsidRPr="00573092">
              <w:rPr>
                <w:sz w:val="22"/>
                <w:szCs w:val="22"/>
              </w:rPr>
              <w:t>ройства гостевой автостоянки.</w:t>
            </w:r>
          </w:p>
          <w:p w:rsidR="009E4E90" w:rsidRPr="00573092" w:rsidRDefault="009E4E90" w:rsidP="007F2A0B">
            <w:pPr>
              <w:ind w:firstLine="426"/>
              <w:jc w:val="both"/>
              <w:rPr>
                <w:sz w:val="22"/>
                <w:szCs w:val="22"/>
              </w:rPr>
            </w:pPr>
            <w:proofErr w:type="gramStart"/>
            <w:r w:rsidRPr="00573092">
              <w:rPr>
                <w:sz w:val="22"/>
                <w:szCs w:val="22"/>
              </w:rPr>
              <w:t>Размещать общественные здания необходимо с уч</w:t>
            </w:r>
            <w:r w:rsidRPr="00573092">
              <w:rPr>
                <w:sz w:val="22"/>
                <w:szCs w:val="22"/>
              </w:rPr>
              <w:t>е</w:t>
            </w:r>
            <w:r w:rsidRPr="00573092">
              <w:rPr>
                <w:sz w:val="22"/>
                <w:szCs w:val="22"/>
              </w:rPr>
              <w:t>том плана желтых линий (границы максимально допуст</w:t>
            </w:r>
            <w:r w:rsidRPr="00573092">
              <w:rPr>
                <w:sz w:val="22"/>
                <w:szCs w:val="22"/>
              </w:rPr>
              <w:t>и</w:t>
            </w:r>
            <w:r w:rsidRPr="00573092">
              <w:rPr>
                <w:sz w:val="22"/>
                <w:szCs w:val="22"/>
              </w:rPr>
              <w:t>мых зон возможного распространения завалов (обруш</w:t>
            </w:r>
            <w:r w:rsidRPr="00573092">
              <w:rPr>
                <w:sz w:val="22"/>
                <w:szCs w:val="22"/>
              </w:rPr>
              <w:t>е</w:t>
            </w:r>
            <w:r w:rsidRPr="00573092">
              <w:rPr>
                <w:sz w:val="22"/>
                <w:szCs w:val="22"/>
              </w:rPr>
              <w:t>ний) зданий (сооружений, строений) в результате разр</w:t>
            </w:r>
            <w:r w:rsidRPr="00573092">
              <w:rPr>
                <w:sz w:val="22"/>
                <w:szCs w:val="22"/>
              </w:rPr>
              <w:t>у</w:t>
            </w:r>
            <w:r w:rsidRPr="00573092">
              <w:rPr>
                <w:sz w:val="22"/>
                <w:szCs w:val="22"/>
              </w:rPr>
              <w:t>шительных землетрясений, иных бедствий природного или техногенного характера), ширины проездов для обе</w:t>
            </w:r>
            <w:r w:rsidRPr="00573092">
              <w:rPr>
                <w:sz w:val="22"/>
                <w:szCs w:val="22"/>
              </w:rPr>
              <w:t>с</w:t>
            </w:r>
            <w:r w:rsidRPr="00573092">
              <w:rPr>
                <w:sz w:val="22"/>
                <w:szCs w:val="22"/>
              </w:rPr>
              <w:t>печения беспрепятственного ввода и передвижения сил и средств ликвидации чрезвычайных ситуаций, а также ра</w:t>
            </w:r>
            <w:r w:rsidRPr="00573092">
              <w:rPr>
                <w:sz w:val="22"/>
                <w:szCs w:val="22"/>
              </w:rPr>
              <w:t>з</w:t>
            </w:r>
            <w:r w:rsidRPr="00573092">
              <w:rPr>
                <w:sz w:val="22"/>
                <w:szCs w:val="22"/>
              </w:rPr>
              <w:t>мещения пожарных гидрантов на свободной от возмо</w:t>
            </w:r>
            <w:r w:rsidRPr="00573092">
              <w:rPr>
                <w:sz w:val="22"/>
                <w:szCs w:val="22"/>
              </w:rPr>
              <w:t>ж</w:t>
            </w:r>
            <w:r w:rsidRPr="00573092">
              <w:rPr>
                <w:sz w:val="22"/>
                <w:szCs w:val="22"/>
              </w:rPr>
              <w:t>ных завалов территории в соответствии со СНиП 2.01.51</w:t>
            </w:r>
            <w:proofErr w:type="gramEnd"/>
            <w:r w:rsidRPr="00573092">
              <w:rPr>
                <w:sz w:val="22"/>
                <w:szCs w:val="22"/>
              </w:rPr>
              <w:t>-90.</w:t>
            </w:r>
          </w:p>
          <w:p w:rsidR="009E4E90" w:rsidRPr="00573092" w:rsidRDefault="009E4E90" w:rsidP="007F2A0B">
            <w:pPr>
              <w:autoSpaceDE w:val="0"/>
              <w:autoSpaceDN w:val="0"/>
              <w:adjustRightInd w:val="0"/>
              <w:ind w:firstLine="317"/>
              <w:jc w:val="both"/>
              <w:rPr>
                <w:sz w:val="22"/>
                <w:szCs w:val="22"/>
              </w:rPr>
            </w:pPr>
            <w:r>
              <w:rPr>
                <w:sz w:val="22"/>
                <w:szCs w:val="22"/>
              </w:rPr>
              <w:t>Обязательно р</w:t>
            </w:r>
            <w:r w:rsidRPr="00573092">
              <w:rPr>
                <w:sz w:val="22"/>
                <w:szCs w:val="22"/>
              </w:rPr>
              <w:t xml:space="preserve">азмещение </w:t>
            </w:r>
            <w:r>
              <w:rPr>
                <w:sz w:val="22"/>
                <w:szCs w:val="22"/>
              </w:rPr>
              <w:t xml:space="preserve">объектов </w:t>
            </w:r>
            <w:r w:rsidRPr="00573092">
              <w:rPr>
                <w:sz w:val="22"/>
                <w:szCs w:val="22"/>
              </w:rPr>
              <w:t>с учетом выполн</w:t>
            </w:r>
            <w:r w:rsidRPr="00573092">
              <w:rPr>
                <w:sz w:val="22"/>
                <w:szCs w:val="22"/>
              </w:rPr>
              <w:t>е</w:t>
            </w:r>
            <w:r w:rsidRPr="00573092">
              <w:rPr>
                <w:sz w:val="22"/>
                <w:szCs w:val="22"/>
              </w:rPr>
              <w:t>ния требований СанПиН 2.2.1/1200-03.</w:t>
            </w:r>
          </w:p>
        </w:tc>
      </w:tr>
      <w:tr w:rsidR="009E4E90" w:rsidRPr="00573092" w:rsidTr="007F2A0B">
        <w:trPr>
          <w:trHeight w:val="552"/>
        </w:trPr>
        <w:tc>
          <w:tcPr>
            <w:tcW w:w="1975" w:type="pct"/>
          </w:tcPr>
          <w:p w:rsidR="009E4E90" w:rsidRPr="00573092" w:rsidRDefault="009E4E90" w:rsidP="007F2A0B">
            <w:pPr>
              <w:jc w:val="both"/>
              <w:rPr>
                <w:sz w:val="22"/>
                <w:szCs w:val="22"/>
              </w:rPr>
            </w:pPr>
            <w:r>
              <w:rPr>
                <w:sz w:val="22"/>
                <w:szCs w:val="22"/>
              </w:rPr>
              <w:lastRenderedPageBreak/>
              <w:t>- объекты гаражного назначения (2.7.1)</w:t>
            </w:r>
          </w:p>
        </w:tc>
        <w:tc>
          <w:tcPr>
            <w:tcW w:w="3025" w:type="pct"/>
          </w:tcPr>
          <w:p w:rsidR="009E4E90" w:rsidRPr="00573092" w:rsidRDefault="009E4E90" w:rsidP="007F2A0B">
            <w:pPr>
              <w:ind w:firstLine="317"/>
              <w:jc w:val="both"/>
              <w:rPr>
                <w:sz w:val="22"/>
                <w:szCs w:val="22"/>
              </w:rPr>
            </w:pPr>
            <w:r w:rsidRPr="00573092">
              <w:rPr>
                <w:sz w:val="22"/>
                <w:szCs w:val="22"/>
              </w:rPr>
              <w:t xml:space="preserve">- минимальный - </w:t>
            </w:r>
            <w:r>
              <w:rPr>
                <w:sz w:val="22"/>
                <w:szCs w:val="22"/>
              </w:rPr>
              <w:t>20</w:t>
            </w:r>
            <w:r w:rsidRPr="00573092">
              <w:rPr>
                <w:sz w:val="22"/>
                <w:szCs w:val="22"/>
              </w:rPr>
              <w:t xml:space="preserve"> </w:t>
            </w:r>
            <w:proofErr w:type="spellStart"/>
            <w:r w:rsidRPr="00573092">
              <w:rPr>
                <w:sz w:val="22"/>
                <w:szCs w:val="22"/>
              </w:rPr>
              <w:t>кв.м</w:t>
            </w:r>
            <w:proofErr w:type="spellEnd"/>
            <w:r w:rsidRPr="00573092">
              <w:rPr>
                <w:sz w:val="22"/>
                <w:szCs w:val="22"/>
              </w:rPr>
              <w:t>.,</w:t>
            </w:r>
          </w:p>
          <w:p w:rsidR="009E4E90" w:rsidRDefault="009E4E90" w:rsidP="007F2A0B">
            <w:pPr>
              <w:ind w:firstLine="317"/>
              <w:jc w:val="both"/>
              <w:rPr>
                <w:sz w:val="22"/>
                <w:szCs w:val="22"/>
              </w:rPr>
            </w:pPr>
            <w:r w:rsidRPr="00573092">
              <w:rPr>
                <w:sz w:val="22"/>
                <w:szCs w:val="22"/>
              </w:rPr>
              <w:t xml:space="preserve">- максимальный – </w:t>
            </w:r>
            <w:r>
              <w:rPr>
                <w:sz w:val="22"/>
                <w:szCs w:val="22"/>
              </w:rPr>
              <w:t>100</w:t>
            </w:r>
            <w:r w:rsidRPr="00573092">
              <w:rPr>
                <w:sz w:val="22"/>
                <w:szCs w:val="22"/>
              </w:rPr>
              <w:t xml:space="preserve"> </w:t>
            </w:r>
            <w:proofErr w:type="spellStart"/>
            <w:r w:rsidRPr="00573092">
              <w:rPr>
                <w:sz w:val="22"/>
                <w:szCs w:val="22"/>
              </w:rPr>
              <w:t>кв.м</w:t>
            </w:r>
            <w:proofErr w:type="spellEnd"/>
            <w:r w:rsidRPr="00573092">
              <w:rPr>
                <w:sz w:val="22"/>
                <w:szCs w:val="22"/>
              </w:rPr>
              <w:t>.</w:t>
            </w:r>
            <w:r>
              <w:rPr>
                <w:sz w:val="22"/>
                <w:szCs w:val="22"/>
              </w:rPr>
              <w:t xml:space="preserve"> </w:t>
            </w:r>
          </w:p>
          <w:p w:rsidR="009E4E90" w:rsidRPr="00573092" w:rsidRDefault="009E4E90" w:rsidP="007F2A0B">
            <w:pPr>
              <w:ind w:firstLine="317"/>
              <w:jc w:val="both"/>
              <w:rPr>
                <w:rFonts w:eastAsia="SimSun"/>
                <w:sz w:val="22"/>
                <w:szCs w:val="22"/>
                <w:lang w:eastAsia="zh-CN"/>
              </w:rPr>
            </w:pPr>
            <w:r w:rsidRPr="00573092">
              <w:rPr>
                <w:sz w:val="22"/>
                <w:szCs w:val="22"/>
              </w:rPr>
              <w:t>На территории малоэтажной застройки на участках запрещается строительство гаражей для грузового транспо</w:t>
            </w:r>
            <w:r w:rsidRPr="00573092">
              <w:rPr>
                <w:sz w:val="22"/>
                <w:szCs w:val="22"/>
              </w:rPr>
              <w:t>р</w:t>
            </w:r>
            <w:r w:rsidRPr="00573092">
              <w:rPr>
                <w:sz w:val="22"/>
                <w:szCs w:val="22"/>
              </w:rPr>
              <w:t>та и транспорта для перевозки людей, находящегося в личной собственности, кроме автотранспорта с макс</w:t>
            </w:r>
            <w:r w:rsidRPr="00573092">
              <w:rPr>
                <w:sz w:val="22"/>
                <w:szCs w:val="22"/>
              </w:rPr>
              <w:t>и</w:t>
            </w:r>
            <w:r w:rsidRPr="00573092">
              <w:rPr>
                <w:sz w:val="22"/>
                <w:szCs w:val="22"/>
              </w:rPr>
              <w:t>мальной разрешенной массой не более 3,5 тонн.</w:t>
            </w:r>
          </w:p>
        </w:tc>
      </w:tr>
    </w:tbl>
    <w:p w:rsidR="009E4E90" w:rsidRPr="00257105" w:rsidRDefault="009E4E90" w:rsidP="009E4E90">
      <w:pPr>
        <w:jc w:val="both"/>
        <w:rPr>
          <w:b/>
          <w:sz w:val="22"/>
        </w:rPr>
      </w:pPr>
    </w:p>
    <w:p w:rsidR="009E4E90" w:rsidRPr="00257105" w:rsidRDefault="009E4E90" w:rsidP="009E4E90">
      <w:pPr>
        <w:jc w:val="both"/>
        <w:rPr>
          <w:b/>
          <w:sz w:val="22"/>
        </w:rPr>
      </w:pPr>
      <w:r w:rsidRPr="00257105">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9E4E90" w:rsidRPr="00573092" w:rsidTr="007F2A0B">
        <w:trPr>
          <w:trHeight w:val="552"/>
          <w:tblHeader/>
        </w:trPr>
        <w:tc>
          <w:tcPr>
            <w:tcW w:w="1975" w:type="pct"/>
            <w:vAlign w:val="center"/>
          </w:tcPr>
          <w:p w:rsidR="009E4E90" w:rsidRPr="00573092" w:rsidRDefault="009E4E90" w:rsidP="007F2A0B">
            <w:pPr>
              <w:jc w:val="both"/>
              <w:rPr>
                <w:b/>
                <w:sz w:val="22"/>
                <w:szCs w:val="22"/>
              </w:rPr>
            </w:pPr>
            <w:r w:rsidRPr="00573092">
              <w:rPr>
                <w:b/>
                <w:sz w:val="22"/>
                <w:szCs w:val="22"/>
              </w:rPr>
              <w:t>ВИДЫ ИСПОЛЬЗОВАНИЯ</w:t>
            </w:r>
          </w:p>
        </w:tc>
        <w:tc>
          <w:tcPr>
            <w:tcW w:w="3025" w:type="pct"/>
            <w:vAlign w:val="center"/>
          </w:tcPr>
          <w:p w:rsidR="009E4E90" w:rsidRPr="00573092" w:rsidRDefault="009E4E90" w:rsidP="007F2A0B">
            <w:pPr>
              <w:tabs>
                <w:tab w:val="left" w:pos="2520"/>
              </w:tabs>
              <w:jc w:val="both"/>
              <w:rPr>
                <w:b/>
                <w:sz w:val="22"/>
                <w:szCs w:val="22"/>
              </w:rPr>
            </w:pPr>
            <w:r w:rsidRPr="00573092">
              <w:rPr>
                <w:b/>
                <w:sz w:val="22"/>
                <w:szCs w:val="22"/>
              </w:rPr>
              <w:t xml:space="preserve">ПРЕДЕЛЬНЫЕ РАЗМЕРЫ </w:t>
            </w:r>
            <w:proofErr w:type="gramStart"/>
            <w:r w:rsidRPr="00573092">
              <w:rPr>
                <w:b/>
                <w:sz w:val="22"/>
                <w:szCs w:val="22"/>
              </w:rPr>
              <w:t>ЗЕМЕЛЬНЫХ</w:t>
            </w:r>
            <w:proofErr w:type="gramEnd"/>
          </w:p>
          <w:p w:rsidR="009E4E90" w:rsidRPr="00573092" w:rsidRDefault="009E4E90" w:rsidP="007F2A0B">
            <w:pPr>
              <w:tabs>
                <w:tab w:val="left" w:pos="2520"/>
              </w:tabs>
              <w:jc w:val="both"/>
              <w:rPr>
                <w:b/>
                <w:sz w:val="22"/>
                <w:szCs w:val="22"/>
              </w:rPr>
            </w:pPr>
            <w:r w:rsidRPr="00573092">
              <w:rPr>
                <w:b/>
                <w:sz w:val="22"/>
                <w:szCs w:val="22"/>
              </w:rPr>
              <w:t>УЧАСТКОВ И ПРЕДЕЛЬНЫЕ ПАРАМЕТРЫ</w:t>
            </w:r>
          </w:p>
          <w:p w:rsidR="009E4E90" w:rsidRPr="00573092" w:rsidRDefault="009E4E90" w:rsidP="007F2A0B">
            <w:pPr>
              <w:jc w:val="both"/>
              <w:rPr>
                <w:b/>
                <w:sz w:val="22"/>
                <w:szCs w:val="22"/>
              </w:rPr>
            </w:pPr>
            <w:r w:rsidRPr="00573092">
              <w:rPr>
                <w:b/>
                <w:sz w:val="22"/>
                <w:szCs w:val="22"/>
              </w:rPr>
              <w:t>РАЗРЕШЕННОГО СТРОИТЕЛЬСТВА</w:t>
            </w:r>
          </w:p>
        </w:tc>
      </w:tr>
      <w:tr w:rsidR="009E4E90" w:rsidRPr="00573092" w:rsidTr="007F2A0B">
        <w:trPr>
          <w:trHeight w:val="280"/>
        </w:trPr>
        <w:tc>
          <w:tcPr>
            <w:tcW w:w="1975" w:type="pct"/>
          </w:tcPr>
          <w:p w:rsidR="009E4E90" w:rsidRPr="00573092" w:rsidRDefault="009E4E90" w:rsidP="007F2A0B">
            <w:pPr>
              <w:ind w:firstLine="317"/>
              <w:jc w:val="both"/>
              <w:rPr>
                <w:sz w:val="22"/>
                <w:szCs w:val="22"/>
              </w:rPr>
            </w:pPr>
            <w:r>
              <w:rPr>
                <w:sz w:val="22"/>
                <w:szCs w:val="22"/>
              </w:rPr>
              <w:t>Земельные участки общего пол</w:t>
            </w:r>
            <w:r>
              <w:rPr>
                <w:sz w:val="22"/>
                <w:szCs w:val="22"/>
              </w:rPr>
              <w:t>ь</w:t>
            </w:r>
            <w:r>
              <w:rPr>
                <w:sz w:val="22"/>
                <w:szCs w:val="22"/>
              </w:rPr>
              <w:t>зования (12.0)</w:t>
            </w:r>
          </w:p>
        </w:tc>
        <w:tc>
          <w:tcPr>
            <w:tcW w:w="3025" w:type="pct"/>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(вольеров, нав</w:t>
            </w:r>
            <w:r w:rsidRPr="00573092">
              <w:rPr>
                <w:sz w:val="22"/>
                <w:szCs w:val="22"/>
              </w:rPr>
              <w:t>е</w:t>
            </w:r>
            <w:r w:rsidRPr="00573092">
              <w:rPr>
                <w:sz w:val="22"/>
                <w:szCs w:val="22"/>
              </w:rPr>
              <w:t xml:space="preserve">сов, загонов) для содержания и разведения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примечании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w:t>
            </w:r>
            <w:r w:rsidRPr="00573092">
              <w:rPr>
                <w:sz w:val="22"/>
                <w:szCs w:val="22"/>
              </w:rPr>
              <w:t>ь</w:t>
            </w:r>
            <w:r w:rsidRPr="00573092">
              <w:rPr>
                <w:sz w:val="22"/>
                <w:szCs w:val="22"/>
              </w:rPr>
              <w:t>зования объектов капитального строительства не могут по своим суммарным характеристикам (строительному объ</w:t>
            </w:r>
            <w:r w:rsidRPr="00573092">
              <w:rPr>
                <w:sz w:val="22"/>
                <w:szCs w:val="22"/>
              </w:rPr>
              <w:t>ё</w:t>
            </w:r>
            <w:r w:rsidRPr="00573092">
              <w:rPr>
                <w:sz w:val="22"/>
                <w:szCs w:val="22"/>
              </w:rPr>
              <w:t>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w:t>
            </w:r>
            <w:r w:rsidRPr="00573092">
              <w:rPr>
                <w:sz w:val="22"/>
                <w:szCs w:val="22"/>
              </w:rPr>
              <w:t>о</w:t>
            </w:r>
            <w:r w:rsidRPr="00573092">
              <w:rPr>
                <w:sz w:val="22"/>
                <w:szCs w:val="22"/>
              </w:rPr>
              <w:t>гательные виды разрешённого использования.</w:t>
            </w:r>
          </w:p>
        </w:tc>
      </w:tr>
    </w:tbl>
    <w:p w:rsidR="009E4E90" w:rsidRPr="00257105" w:rsidRDefault="009E4E90" w:rsidP="009E4E90">
      <w:pPr>
        <w:ind w:firstLine="284"/>
        <w:jc w:val="both"/>
        <w:rPr>
          <w:rFonts w:eastAsia="SimSun"/>
          <w:sz w:val="24"/>
          <w:szCs w:val="24"/>
          <w:lang w:eastAsia="zh-CN"/>
        </w:rPr>
      </w:pPr>
    </w:p>
    <w:p w:rsidR="009E4E90" w:rsidRPr="00257105" w:rsidRDefault="009E4E90" w:rsidP="009E4E90">
      <w:pPr>
        <w:ind w:firstLine="284"/>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57105">
        <w:rPr>
          <w:rFonts w:eastAsia="SimSun"/>
          <w:sz w:val="24"/>
          <w:szCs w:val="24"/>
          <w:lang w:eastAsia="zh-CN"/>
        </w:rPr>
        <w:t>я</w:t>
      </w:r>
      <w:r w:rsidRPr="00257105">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lastRenderedPageBreak/>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Допускается блокировка хозяйственных построек на смежных приусадебных земел</w:t>
      </w:r>
      <w:r w:rsidRPr="00257105">
        <w:rPr>
          <w:rFonts w:eastAsia="SimSun"/>
          <w:sz w:val="24"/>
          <w:szCs w:val="24"/>
          <w:lang w:eastAsia="zh-CN"/>
        </w:rPr>
        <w:t>ь</w:t>
      </w:r>
      <w:r w:rsidRPr="00257105">
        <w:rPr>
          <w:rFonts w:eastAsia="SimSun"/>
          <w:sz w:val="24"/>
          <w:szCs w:val="24"/>
          <w:lang w:eastAsia="zh-CN"/>
        </w:rPr>
        <w:t>ных участках по взаимному (удостоверенному) согласию домовладельцев при новом строительстве с учетом противопожарных требований.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w:t>
      </w:r>
      <w:r w:rsidRPr="00257105">
        <w:rPr>
          <w:rFonts w:eastAsia="SimSun"/>
          <w:sz w:val="24"/>
          <w:szCs w:val="24"/>
          <w:lang w:eastAsia="zh-CN"/>
        </w:rPr>
        <w:t>е</w:t>
      </w:r>
      <w:r w:rsidRPr="00257105">
        <w:rPr>
          <w:rFonts w:eastAsia="SimSun"/>
          <w:sz w:val="24"/>
          <w:szCs w:val="24"/>
          <w:lang w:eastAsia="zh-CN"/>
        </w:rPr>
        <w:t>сов соседних домовладельцев, в части водоотведения атмосферн</w:t>
      </w:r>
      <w:r>
        <w:rPr>
          <w:rFonts w:eastAsia="SimSun"/>
          <w:sz w:val="24"/>
          <w:szCs w:val="24"/>
          <w:lang w:eastAsia="zh-CN"/>
        </w:rPr>
        <w:t xml:space="preserve">ых осадков с кровли навесов, </w:t>
      </w:r>
      <w:r w:rsidRPr="00257105">
        <w:rPr>
          <w:rFonts w:eastAsia="SimSun"/>
          <w:sz w:val="24"/>
          <w:szCs w:val="24"/>
          <w:lang w:eastAsia="zh-CN"/>
        </w:rPr>
        <w:t xml:space="preserve"> при устройстве навесов  минимальный отступ от границы участка – 1м.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Хозяйственные постройки должны быть  обеспечены системами водоотведения с кро</w:t>
      </w:r>
      <w:r w:rsidRPr="00257105">
        <w:rPr>
          <w:rFonts w:eastAsia="SimSun"/>
          <w:sz w:val="24"/>
          <w:szCs w:val="24"/>
          <w:lang w:eastAsia="zh-CN"/>
        </w:rPr>
        <w:t>в</w:t>
      </w:r>
      <w:r w:rsidRPr="00257105">
        <w:rPr>
          <w:rFonts w:eastAsia="SimSun"/>
          <w:sz w:val="24"/>
          <w:szCs w:val="24"/>
          <w:lang w:eastAsia="zh-CN"/>
        </w:rPr>
        <w:t>ли, с целью предотвращения подтопления соседних земельных участков и строений. Д</w:t>
      </w:r>
      <w:r w:rsidRPr="00257105">
        <w:rPr>
          <w:rFonts w:eastAsia="SimSun"/>
          <w:sz w:val="24"/>
          <w:szCs w:val="24"/>
          <w:lang w:eastAsia="zh-CN"/>
        </w:rPr>
        <w:t>о</w:t>
      </w:r>
      <w:r w:rsidRPr="00257105">
        <w:rPr>
          <w:rFonts w:eastAsia="SimSun"/>
          <w:sz w:val="24"/>
          <w:szCs w:val="24"/>
          <w:lang w:eastAsia="zh-CN"/>
        </w:rPr>
        <w:t>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Расстояние между фронтальной границей участка и основным строением - не менее 5 метров, от красной линии проездов - не менее чем на 3 м.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Минимальное расстояние от границ участка до строений, а также между строениями:</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При возведении на участке хозяйственных построек, располагаемых на рассто</w:t>
      </w:r>
      <w:r w:rsidRPr="00257105">
        <w:rPr>
          <w:rFonts w:eastAsia="SimSun"/>
          <w:sz w:val="24"/>
          <w:szCs w:val="24"/>
          <w:lang w:eastAsia="zh-CN"/>
        </w:rPr>
        <w:t>я</w:t>
      </w:r>
      <w:r w:rsidRPr="00257105">
        <w:rPr>
          <w:rFonts w:eastAsia="SimSun"/>
          <w:sz w:val="24"/>
          <w:szCs w:val="24"/>
          <w:lang w:eastAsia="zh-CN"/>
        </w:rPr>
        <w:t>нии 1 м. от границы соседнего участка, следует скат крыши ориентировать на свой уч</w:t>
      </w:r>
      <w:r w:rsidRPr="00257105">
        <w:rPr>
          <w:rFonts w:eastAsia="SimSun"/>
          <w:sz w:val="24"/>
          <w:szCs w:val="24"/>
          <w:lang w:eastAsia="zh-CN"/>
        </w:rPr>
        <w:t>а</w:t>
      </w:r>
      <w:r w:rsidRPr="00257105">
        <w:rPr>
          <w:rFonts w:eastAsia="SimSun"/>
          <w:sz w:val="24"/>
          <w:szCs w:val="24"/>
          <w:lang w:eastAsia="zh-CN"/>
        </w:rPr>
        <w:t>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w:t>
      </w:r>
      <w:r w:rsidRPr="00257105">
        <w:rPr>
          <w:rFonts w:eastAsia="SimSun"/>
          <w:sz w:val="24"/>
          <w:szCs w:val="24"/>
          <w:lang w:eastAsia="zh-CN"/>
        </w:rPr>
        <w:t>а</w:t>
      </w:r>
      <w:r w:rsidRPr="00257105">
        <w:rPr>
          <w:rFonts w:eastAsia="SimSun"/>
          <w:sz w:val="24"/>
          <w:szCs w:val="24"/>
          <w:lang w:eastAsia="zh-CN"/>
        </w:rPr>
        <w:t>дельцев при новом строительстве с учетом противопожарных требований;</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 xml:space="preserve">от границ соседнего участка до открытой стоянки – 1 м.; </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границ соседнего участка до отдельно стоящего гаража – 1 м. В условиях те</w:t>
      </w:r>
      <w:r w:rsidRPr="00257105">
        <w:rPr>
          <w:rFonts w:eastAsia="SimSun"/>
          <w:sz w:val="24"/>
          <w:szCs w:val="24"/>
          <w:lang w:eastAsia="zh-CN"/>
        </w:rPr>
        <w:t>с</w:t>
      </w:r>
      <w:r w:rsidRPr="00257105">
        <w:rPr>
          <w:rFonts w:eastAsia="SimSun"/>
          <w:sz w:val="24"/>
          <w:szCs w:val="24"/>
          <w:lang w:eastAsia="zh-CN"/>
        </w:rPr>
        <w:t>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proofErr w:type="gramStart"/>
      <w:r w:rsidRPr="00257105">
        <w:rPr>
          <w:rFonts w:eastAsia="SimSun"/>
          <w:sz w:val="24"/>
          <w:szCs w:val="24"/>
          <w:lang w:eastAsia="zh-CN"/>
        </w:rPr>
        <w:t>от септиков до фундаментов зданий, строений, сооружений – не менее 5м., от фильтрующих колодцев – не менее 8 м.;</w:t>
      </w:r>
      <w:proofErr w:type="gramEnd"/>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w:t>
      </w:r>
      <w:r w:rsidRPr="00257105">
        <w:rPr>
          <w:rFonts w:eastAsia="SimSun"/>
          <w:sz w:val="24"/>
          <w:szCs w:val="24"/>
          <w:lang w:eastAsia="zh-CN"/>
        </w:rPr>
        <w:t>у</w:t>
      </w:r>
      <w:r w:rsidRPr="00257105">
        <w:rPr>
          <w:rFonts w:eastAsia="SimSun"/>
          <w:sz w:val="24"/>
          <w:szCs w:val="24"/>
          <w:lang w:eastAsia="zh-CN"/>
        </w:rPr>
        <w:t>ющих норм;</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границ соседнего участка до стволов высокорослых деревьев - 4 м;</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границ соседнего участка до стволов среднерослых деревьев - 2 м;</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границ соседнего участка до кустарника - 1 м;</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окон жилых комнат до стен соседнего дома и стен вспомогательных (хозя</w:t>
      </w:r>
      <w:r w:rsidRPr="00257105">
        <w:rPr>
          <w:rFonts w:eastAsia="SimSun"/>
          <w:sz w:val="24"/>
          <w:szCs w:val="24"/>
          <w:lang w:eastAsia="zh-CN"/>
        </w:rPr>
        <w:t>й</w:t>
      </w:r>
      <w:r w:rsidRPr="00257105">
        <w:rPr>
          <w:rFonts w:eastAsia="SimSun"/>
          <w:sz w:val="24"/>
          <w:szCs w:val="24"/>
          <w:lang w:eastAsia="zh-CN"/>
        </w:rPr>
        <w:t>ственных) строений, сооружений, расположенных на соседних земельных участках - не м</w:t>
      </w:r>
      <w:r w:rsidRPr="00257105">
        <w:rPr>
          <w:rFonts w:eastAsia="SimSun"/>
          <w:sz w:val="24"/>
          <w:szCs w:val="24"/>
          <w:lang w:eastAsia="zh-CN"/>
        </w:rPr>
        <w:t>е</w:t>
      </w:r>
      <w:r w:rsidRPr="00257105">
        <w:rPr>
          <w:rFonts w:eastAsia="SimSun"/>
          <w:sz w:val="24"/>
          <w:szCs w:val="24"/>
          <w:lang w:eastAsia="zh-CN"/>
        </w:rPr>
        <w:t>нее 6 м.</w:t>
      </w:r>
    </w:p>
    <w:p w:rsidR="009E4E90" w:rsidRPr="00257105" w:rsidRDefault="009E4E90" w:rsidP="009E4E90">
      <w:pPr>
        <w:numPr>
          <w:ilvl w:val="0"/>
          <w:numId w:val="39"/>
        </w:numPr>
        <w:tabs>
          <w:tab w:val="left" w:pos="284"/>
          <w:tab w:val="left" w:pos="567"/>
          <w:tab w:val="left" w:pos="851"/>
          <w:tab w:val="left" w:pos="993"/>
        </w:tabs>
        <w:ind w:left="0" w:firstLine="697"/>
        <w:jc w:val="both"/>
        <w:rPr>
          <w:rFonts w:eastAsia="SimSun"/>
          <w:sz w:val="24"/>
          <w:szCs w:val="24"/>
          <w:lang w:eastAsia="zh-CN"/>
        </w:rPr>
      </w:pPr>
      <w:r w:rsidRPr="00257105">
        <w:rPr>
          <w:rFonts w:eastAsia="SimSun"/>
          <w:sz w:val="24"/>
          <w:szCs w:val="24"/>
          <w:lang w:eastAsia="zh-CN"/>
        </w:rPr>
        <w:t>от туалета до стен соседнего дома при отсутствии централизованной канализ</w:t>
      </w:r>
      <w:r w:rsidRPr="00257105">
        <w:rPr>
          <w:rFonts w:eastAsia="SimSun"/>
          <w:sz w:val="24"/>
          <w:szCs w:val="24"/>
          <w:lang w:eastAsia="zh-CN"/>
        </w:rPr>
        <w:t>а</w:t>
      </w:r>
      <w:r w:rsidRPr="00257105">
        <w:rPr>
          <w:rFonts w:eastAsia="SimSun"/>
          <w:sz w:val="24"/>
          <w:szCs w:val="24"/>
          <w:lang w:eastAsia="zh-CN"/>
        </w:rPr>
        <w:t>ции - не менее 12 м, до источника водоснабжения (колодца) - не менее 25 м.</w:t>
      </w:r>
    </w:p>
    <w:p w:rsidR="009E4E90" w:rsidRPr="00573092" w:rsidRDefault="009E4E90" w:rsidP="009E4E90">
      <w:pPr>
        <w:ind w:firstLine="284"/>
        <w:jc w:val="both"/>
        <w:rPr>
          <w:sz w:val="24"/>
          <w:szCs w:val="24"/>
        </w:rPr>
      </w:pPr>
      <w:r w:rsidRPr="00573092">
        <w:rPr>
          <w:sz w:val="24"/>
          <w:szCs w:val="24"/>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w:t>
      </w:r>
      <w:r w:rsidRPr="00573092">
        <w:rPr>
          <w:sz w:val="24"/>
          <w:szCs w:val="24"/>
        </w:rPr>
        <w:t>б</w:t>
      </w:r>
      <w:r w:rsidRPr="00573092">
        <w:rPr>
          <w:sz w:val="24"/>
          <w:szCs w:val="24"/>
        </w:rPr>
        <w:t>ными помещениями; при этом помещения для скота и птицы должны иметь изолирова</w:t>
      </w:r>
      <w:r w:rsidRPr="00573092">
        <w:rPr>
          <w:sz w:val="24"/>
          <w:szCs w:val="24"/>
        </w:rPr>
        <w:t>н</w:t>
      </w:r>
      <w:r w:rsidRPr="00573092">
        <w:rPr>
          <w:sz w:val="24"/>
          <w:szCs w:val="24"/>
        </w:rPr>
        <w:t>ный наружный вход, расположенный не ближе 7 м от входа в дом.</w:t>
      </w:r>
    </w:p>
    <w:p w:rsidR="009E4E90" w:rsidRPr="00573092" w:rsidRDefault="009E4E90" w:rsidP="009E4E90">
      <w:pPr>
        <w:ind w:firstLine="284"/>
        <w:jc w:val="both"/>
        <w:rPr>
          <w:sz w:val="24"/>
          <w:szCs w:val="24"/>
        </w:rPr>
      </w:pPr>
      <w:r w:rsidRPr="00573092">
        <w:rPr>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9E4E90" w:rsidRPr="00257105" w:rsidRDefault="009E4E90" w:rsidP="009E4E90">
      <w:pPr>
        <w:ind w:firstLine="284"/>
        <w:jc w:val="both"/>
        <w:rPr>
          <w:sz w:val="22"/>
        </w:rPr>
      </w:pP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9E4E90" w:rsidRPr="00257105" w:rsidTr="007F2A0B">
        <w:trPr>
          <w:cantSplit/>
          <w:trHeight w:val="240"/>
        </w:trPr>
        <w:tc>
          <w:tcPr>
            <w:tcW w:w="1985" w:type="dxa"/>
            <w:vMerge w:val="restart"/>
            <w:tcBorders>
              <w:top w:val="single" w:sz="6" w:space="0" w:color="auto"/>
              <w:left w:val="single" w:sz="6" w:space="0" w:color="auto"/>
              <w:bottom w:val="nil"/>
              <w:right w:val="single" w:sz="6" w:space="0" w:color="auto"/>
            </w:tcBorders>
          </w:tcPr>
          <w:p w:rsidR="009E4E90" w:rsidRPr="00257105" w:rsidRDefault="009E4E90" w:rsidP="007F2A0B">
            <w:pPr>
              <w:ind w:firstLine="284"/>
              <w:jc w:val="both"/>
              <w:rPr>
                <w:sz w:val="22"/>
              </w:rPr>
            </w:pPr>
            <w:r w:rsidRPr="00257105">
              <w:rPr>
                <w:sz w:val="22"/>
              </w:rPr>
              <w:lastRenderedPageBreak/>
              <w:t>Нормативный</w:t>
            </w:r>
            <w:r w:rsidRPr="00257105">
              <w:rPr>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Поголовье (шт.), не более</w:t>
            </w:r>
          </w:p>
        </w:tc>
      </w:tr>
      <w:tr w:rsidR="009E4E90" w:rsidRPr="00257105" w:rsidTr="007F2A0B">
        <w:trPr>
          <w:cantSplit/>
          <w:trHeight w:val="360"/>
        </w:trPr>
        <w:tc>
          <w:tcPr>
            <w:tcW w:w="1985" w:type="dxa"/>
            <w:vMerge/>
            <w:tcBorders>
              <w:top w:val="nil"/>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 xml:space="preserve">коровы, </w:t>
            </w:r>
            <w:r w:rsidRPr="00257105">
              <w:rPr>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овцы,</w:t>
            </w:r>
            <w:r w:rsidRPr="00257105">
              <w:rPr>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кролик</w:t>
            </w:r>
            <w:proofErr w:type="gramStart"/>
            <w:r w:rsidRPr="00257105">
              <w:rPr>
                <w:sz w:val="22"/>
              </w:rPr>
              <w:t>и-</w:t>
            </w:r>
            <w:proofErr w:type="gramEnd"/>
            <w:r w:rsidRPr="00257105">
              <w:rPr>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птица</w:t>
            </w:r>
          </w:p>
        </w:tc>
        <w:tc>
          <w:tcPr>
            <w:tcW w:w="94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jc w:val="both"/>
              <w:rPr>
                <w:sz w:val="22"/>
              </w:rPr>
            </w:pPr>
            <w:r w:rsidRPr="00257105">
              <w:rPr>
                <w:sz w:val="22"/>
              </w:rPr>
              <w:t>нутрии,</w:t>
            </w:r>
            <w:r w:rsidRPr="00257105">
              <w:rPr>
                <w:sz w:val="22"/>
              </w:rPr>
              <w:br/>
              <w:t>песцы</w:t>
            </w:r>
          </w:p>
        </w:tc>
      </w:tr>
      <w:tr w:rsidR="009E4E90" w:rsidRPr="00257105" w:rsidTr="007F2A0B">
        <w:trPr>
          <w:cantSplit/>
          <w:trHeight w:val="240"/>
        </w:trPr>
        <w:tc>
          <w:tcPr>
            <w:tcW w:w="198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5      </w:t>
            </w:r>
          </w:p>
        </w:tc>
      </w:tr>
      <w:tr w:rsidR="009E4E90" w:rsidRPr="00257105" w:rsidTr="007F2A0B">
        <w:trPr>
          <w:cantSplit/>
          <w:trHeight w:val="240"/>
        </w:trPr>
        <w:tc>
          <w:tcPr>
            <w:tcW w:w="198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8      </w:t>
            </w:r>
          </w:p>
        </w:tc>
      </w:tr>
      <w:tr w:rsidR="009E4E90" w:rsidRPr="00257105" w:rsidTr="007F2A0B">
        <w:trPr>
          <w:cantSplit/>
          <w:trHeight w:val="240"/>
        </w:trPr>
        <w:tc>
          <w:tcPr>
            <w:tcW w:w="198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10     </w:t>
            </w:r>
          </w:p>
        </w:tc>
      </w:tr>
      <w:tr w:rsidR="009E4E90" w:rsidRPr="00257105" w:rsidTr="007F2A0B">
        <w:trPr>
          <w:cantSplit/>
          <w:trHeight w:val="240"/>
        </w:trPr>
        <w:tc>
          <w:tcPr>
            <w:tcW w:w="198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15     </w:t>
            </w:r>
          </w:p>
        </w:tc>
      </w:tr>
    </w:tbl>
    <w:p w:rsidR="009E4E90" w:rsidRPr="00257105" w:rsidRDefault="009E4E90" w:rsidP="009E4E90">
      <w:pPr>
        <w:ind w:firstLine="284"/>
        <w:jc w:val="both"/>
        <w:rPr>
          <w:sz w:val="22"/>
        </w:rPr>
      </w:pPr>
    </w:p>
    <w:p w:rsidR="009E4E90" w:rsidRPr="00573092" w:rsidRDefault="009E4E90" w:rsidP="009E4E90">
      <w:pPr>
        <w:ind w:firstLine="284"/>
        <w:jc w:val="both"/>
        <w:rPr>
          <w:sz w:val="24"/>
          <w:szCs w:val="24"/>
        </w:rPr>
      </w:pPr>
      <w:r w:rsidRPr="00573092">
        <w:rPr>
          <w:sz w:val="24"/>
          <w:szCs w:val="24"/>
        </w:rPr>
        <w:t>В пределах жилой зоны группы сараев должны содержать не более 30 блоков каждая.</w:t>
      </w:r>
    </w:p>
    <w:p w:rsidR="009E4E90" w:rsidRPr="00573092" w:rsidRDefault="009E4E90" w:rsidP="009E4E90">
      <w:pPr>
        <w:ind w:firstLine="284"/>
        <w:jc w:val="both"/>
        <w:rPr>
          <w:sz w:val="24"/>
          <w:szCs w:val="24"/>
        </w:rPr>
      </w:pPr>
      <w:r w:rsidRPr="00573092">
        <w:rPr>
          <w:sz w:val="24"/>
          <w:szCs w:val="24"/>
        </w:rPr>
        <w:t>Сараи для скота и птицы должны быть на расстояниях от окон жилых помещений дома не меньших:</w:t>
      </w: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9E4E90" w:rsidRPr="00257105" w:rsidTr="007F2A0B">
        <w:trPr>
          <w:cantSplit/>
          <w:trHeight w:val="240"/>
        </w:trPr>
        <w:tc>
          <w:tcPr>
            <w:tcW w:w="445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Расстояние, </w:t>
            </w:r>
            <w:proofErr w:type="gramStart"/>
            <w:r w:rsidRPr="00257105">
              <w:rPr>
                <w:sz w:val="22"/>
              </w:rPr>
              <w:t>м</w:t>
            </w:r>
            <w:proofErr w:type="gramEnd"/>
          </w:p>
        </w:tc>
      </w:tr>
      <w:tr w:rsidR="009E4E90" w:rsidRPr="00257105" w:rsidTr="007F2A0B">
        <w:trPr>
          <w:cantSplit/>
          <w:trHeight w:val="240"/>
        </w:trPr>
        <w:tc>
          <w:tcPr>
            <w:tcW w:w="445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15           </w:t>
            </w:r>
          </w:p>
        </w:tc>
      </w:tr>
      <w:tr w:rsidR="009E4E90" w:rsidRPr="00257105" w:rsidTr="007F2A0B">
        <w:trPr>
          <w:cantSplit/>
          <w:trHeight w:val="240"/>
        </w:trPr>
        <w:tc>
          <w:tcPr>
            <w:tcW w:w="445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25           </w:t>
            </w:r>
          </w:p>
        </w:tc>
      </w:tr>
      <w:tr w:rsidR="009E4E90" w:rsidRPr="00257105" w:rsidTr="007F2A0B">
        <w:trPr>
          <w:cantSplit/>
          <w:trHeight w:val="240"/>
        </w:trPr>
        <w:tc>
          <w:tcPr>
            <w:tcW w:w="4455"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9E4E90" w:rsidRPr="00257105" w:rsidRDefault="009E4E90" w:rsidP="007F2A0B">
            <w:pPr>
              <w:ind w:firstLine="284"/>
              <w:jc w:val="both"/>
              <w:rPr>
                <w:sz w:val="22"/>
              </w:rPr>
            </w:pPr>
            <w:r w:rsidRPr="00257105">
              <w:rPr>
                <w:sz w:val="22"/>
              </w:rPr>
              <w:t xml:space="preserve">50           </w:t>
            </w:r>
          </w:p>
        </w:tc>
      </w:tr>
    </w:tbl>
    <w:p w:rsidR="009E4E90" w:rsidRPr="00257105" w:rsidRDefault="009E4E90" w:rsidP="009E4E90">
      <w:pPr>
        <w:ind w:firstLine="284"/>
        <w:jc w:val="both"/>
        <w:rPr>
          <w:sz w:val="22"/>
        </w:rPr>
      </w:pPr>
    </w:p>
    <w:p w:rsidR="009E4E90" w:rsidRPr="00573092" w:rsidRDefault="009E4E90" w:rsidP="009E4E90">
      <w:pPr>
        <w:ind w:firstLine="284"/>
        <w:jc w:val="both"/>
        <w:rPr>
          <w:sz w:val="24"/>
          <w:szCs w:val="24"/>
        </w:rPr>
      </w:pPr>
      <w:r w:rsidRPr="00573092">
        <w:rPr>
          <w:sz w:val="24"/>
          <w:szCs w:val="24"/>
        </w:rPr>
        <w:t>Площадь застройки сблокированных сараев не должна превышать 800 м</w:t>
      </w:r>
      <w:proofErr w:type="gramStart"/>
      <w:r w:rsidRPr="00573092">
        <w:rPr>
          <w:sz w:val="24"/>
          <w:szCs w:val="24"/>
        </w:rPr>
        <w:t>2</w:t>
      </w:r>
      <w:proofErr w:type="gramEnd"/>
      <w:r w:rsidRPr="00573092">
        <w:rPr>
          <w:sz w:val="24"/>
          <w:szCs w:val="24"/>
        </w:rPr>
        <w:t xml:space="preserve">. </w:t>
      </w:r>
      <w:proofErr w:type="gramStart"/>
      <w:r w:rsidRPr="00573092">
        <w:rPr>
          <w:sz w:val="24"/>
          <w:szCs w:val="24"/>
        </w:rPr>
        <w:t>Расстояния между группами сараев следует принимать в соответствии с противопожарными требов</w:t>
      </w:r>
      <w:r w:rsidRPr="00573092">
        <w:rPr>
          <w:sz w:val="24"/>
          <w:szCs w:val="24"/>
        </w:rPr>
        <w:t>а</w:t>
      </w:r>
      <w:r w:rsidRPr="00573092">
        <w:rPr>
          <w:sz w:val="24"/>
          <w:szCs w:val="24"/>
        </w:rPr>
        <w:t>ния.</w:t>
      </w:r>
      <w:proofErr w:type="gramEnd"/>
    </w:p>
    <w:p w:rsidR="009E4E90" w:rsidRPr="00573092" w:rsidRDefault="009E4E90" w:rsidP="009E4E90">
      <w:pPr>
        <w:ind w:firstLine="284"/>
        <w:jc w:val="both"/>
        <w:rPr>
          <w:sz w:val="24"/>
          <w:szCs w:val="24"/>
        </w:rPr>
      </w:pPr>
      <w:r w:rsidRPr="00573092">
        <w:rPr>
          <w:sz w:val="24"/>
          <w:szCs w:val="24"/>
        </w:rPr>
        <w:t>Расстояния от сараев для скота и птицы до шахтных колодцев должно быть не менее 50 м.</w:t>
      </w:r>
    </w:p>
    <w:p w:rsidR="009E4E90" w:rsidRPr="00573092" w:rsidRDefault="009E4E90" w:rsidP="009E4E90">
      <w:pPr>
        <w:ind w:firstLine="284"/>
        <w:jc w:val="both"/>
        <w:rPr>
          <w:sz w:val="24"/>
          <w:szCs w:val="24"/>
        </w:rPr>
      </w:pPr>
      <w:r w:rsidRPr="00573092">
        <w:rPr>
          <w:sz w:val="24"/>
          <w:szCs w:val="24"/>
        </w:rPr>
        <w:t>Изменение общего рельефа участка, осуществляемое путем выемки или насыпи, вед</w:t>
      </w:r>
      <w:r w:rsidRPr="00573092">
        <w:rPr>
          <w:sz w:val="24"/>
          <w:szCs w:val="24"/>
        </w:rPr>
        <w:t>у</w:t>
      </w:r>
      <w:r w:rsidRPr="00573092">
        <w:rPr>
          <w:sz w:val="24"/>
          <w:szCs w:val="24"/>
        </w:rPr>
        <w:t>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w:t>
      </w:r>
      <w:r w:rsidRPr="00573092">
        <w:rPr>
          <w:sz w:val="24"/>
          <w:szCs w:val="24"/>
        </w:rPr>
        <w:t>о</w:t>
      </w:r>
      <w:r w:rsidRPr="00573092">
        <w:rPr>
          <w:sz w:val="24"/>
          <w:szCs w:val="24"/>
        </w:rPr>
        <w:t>приятия по недопущению возможных негативных последствий.</w:t>
      </w:r>
    </w:p>
    <w:p w:rsidR="009E4E90" w:rsidRPr="00573092" w:rsidRDefault="009E4E90" w:rsidP="009E4E90">
      <w:pPr>
        <w:ind w:firstLine="284"/>
        <w:jc w:val="both"/>
        <w:rPr>
          <w:sz w:val="24"/>
          <w:szCs w:val="24"/>
        </w:rPr>
      </w:pPr>
      <w:r w:rsidRPr="00573092">
        <w:rPr>
          <w:sz w:val="24"/>
          <w:szCs w:val="24"/>
        </w:rPr>
        <w:t>Изменение  рельефа  земельного участка допускается при наличии письменного согл</w:t>
      </w:r>
      <w:r w:rsidRPr="00573092">
        <w:rPr>
          <w:sz w:val="24"/>
          <w:szCs w:val="24"/>
        </w:rPr>
        <w:t>а</w:t>
      </w:r>
      <w:r w:rsidRPr="00573092">
        <w:rPr>
          <w:sz w:val="24"/>
          <w:szCs w:val="24"/>
        </w:rPr>
        <w:t>сия правообладателей соседних земельных участков, подпись которых должна быть уд</w:t>
      </w:r>
      <w:r w:rsidRPr="00573092">
        <w:rPr>
          <w:sz w:val="24"/>
          <w:szCs w:val="24"/>
        </w:rPr>
        <w:t>о</w:t>
      </w:r>
      <w:r w:rsidRPr="00573092">
        <w:rPr>
          <w:sz w:val="24"/>
          <w:szCs w:val="24"/>
        </w:rPr>
        <w:t>стоверена нотариально.</w:t>
      </w:r>
    </w:p>
    <w:p w:rsidR="009E4E90" w:rsidRPr="00573092" w:rsidRDefault="009E4E90" w:rsidP="009E4E90">
      <w:pPr>
        <w:ind w:firstLine="284"/>
        <w:jc w:val="both"/>
        <w:rPr>
          <w:sz w:val="24"/>
          <w:szCs w:val="24"/>
        </w:rPr>
      </w:pPr>
      <w:proofErr w:type="spellStart"/>
      <w:r w:rsidRPr="00573092">
        <w:rPr>
          <w:sz w:val="24"/>
          <w:szCs w:val="24"/>
        </w:rPr>
        <w:t>Отмостка</w:t>
      </w:r>
      <w:proofErr w:type="spellEnd"/>
      <w:r w:rsidRPr="00573092">
        <w:rPr>
          <w:sz w:val="24"/>
          <w:szCs w:val="24"/>
        </w:rPr>
        <w:t xml:space="preserve"> должна располагаться в пределах отведенного (предоставленного) земельн</w:t>
      </w:r>
      <w:r w:rsidRPr="00573092">
        <w:rPr>
          <w:sz w:val="24"/>
          <w:szCs w:val="24"/>
        </w:rPr>
        <w:t>о</w:t>
      </w:r>
      <w:r w:rsidRPr="00573092">
        <w:rPr>
          <w:sz w:val="24"/>
          <w:szCs w:val="24"/>
        </w:rPr>
        <w:t xml:space="preserve">го участка. </w:t>
      </w:r>
      <w:proofErr w:type="spellStart"/>
      <w:r w:rsidRPr="00573092">
        <w:rPr>
          <w:sz w:val="24"/>
          <w:szCs w:val="24"/>
        </w:rPr>
        <w:t>Отмостка</w:t>
      </w:r>
      <w:proofErr w:type="spellEnd"/>
      <w:r w:rsidRPr="00573092">
        <w:rPr>
          <w:sz w:val="24"/>
          <w:szCs w:val="24"/>
        </w:rPr>
        <w:t xml:space="preserve"> зданий должна быть не менее 0,8 м. Уклон </w:t>
      </w:r>
      <w:proofErr w:type="spellStart"/>
      <w:r w:rsidRPr="00573092">
        <w:rPr>
          <w:sz w:val="24"/>
          <w:szCs w:val="24"/>
        </w:rPr>
        <w:t>отмостки</w:t>
      </w:r>
      <w:proofErr w:type="spellEnd"/>
      <w:r w:rsidRPr="00573092">
        <w:rPr>
          <w:sz w:val="24"/>
          <w:szCs w:val="24"/>
        </w:rPr>
        <w:t xml:space="preserve"> рекомендуется принимать не менее 10% в сторону от здания.</w:t>
      </w:r>
    </w:p>
    <w:p w:rsidR="009E4E90" w:rsidRPr="00573092" w:rsidRDefault="009E4E90" w:rsidP="009E4E90">
      <w:pPr>
        <w:ind w:firstLine="284"/>
        <w:jc w:val="both"/>
        <w:rPr>
          <w:sz w:val="24"/>
          <w:szCs w:val="24"/>
        </w:rPr>
      </w:pPr>
      <w:r w:rsidRPr="00573092">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w:t>
      </w:r>
      <w:r w:rsidRPr="00573092">
        <w:rPr>
          <w:sz w:val="24"/>
          <w:szCs w:val="24"/>
        </w:rPr>
        <w:t>л</w:t>
      </w:r>
      <w:r w:rsidRPr="00573092">
        <w:rPr>
          <w:sz w:val="24"/>
          <w:szCs w:val="24"/>
        </w:rPr>
        <w:t>нять данные работы без согласия владельцев соседних земельных участков. Также не тр</w:t>
      </w:r>
      <w:r w:rsidRPr="00573092">
        <w:rPr>
          <w:sz w:val="24"/>
          <w:szCs w:val="24"/>
        </w:rPr>
        <w:t>е</w:t>
      </w:r>
      <w:r w:rsidRPr="00573092">
        <w:rPr>
          <w:sz w:val="24"/>
          <w:szCs w:val="24"/>
        </w:rPr>
        <w:t>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9E4E90" w:rsidRPr="00573092" w:rsidRDefault="009E4E90" w:rsidP="009E4E90">
      <w:pPr>
        <w:ind w:firstLine="284"/>
        <w:jc w:val="both"/>
        <w:rPr>
          <w:sz w:val="24"/>
          <w:szCs w:val="24"/>
        </w:rPr>
      </w:pPr>
      <w:r w:rsidRPr="00573092">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E4E90" w:rsidRPr="00257105" w:rsidRDefault="009E4E90" w:rsidP="009E4E90">
      <w:pPr>
        <w:ind w:firstLine="284"/>
        <w:jc w:val="both"/>
        <w:rPr>
          <w:rFonts w:eastAsia="SimSun"/>
          <w:b/>
          <w:sz w:val="24"/>
          <w:szCs w:val="24"/>
          <w:u w:val="single"/>
          <w:lang w:eastAsia="zh-CN"/>
        </w:rPr>
      </w:pPr>
      <w:r w:rsidRPr="00257105">
        <w:rPr>
          <w:rFonts w:eastAsia="SimSun"/>
          <w:b/>
          <w:sz w:val="24"/>
          <w:szCs w:val="24"/>
          <w:u w:val="single"/>
          <w:lang w:eastAsia="zh-CN"/>
        </w:rPr>
        <w:t xml:space="preserve">Требования к ограждению земельных участков: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ограждения земельных участков со стороны улицы должны выполняться в соотве</w:t>
      </w:r>
      <w:r w:rsidRPr="00257105">
        <w:rPr>
          <w:rFonts w:eastAsia="SimSun"/>
          <w:sz w:val="24"/>
          <w:szCs w:val="24"/>
          <w:lang w:eastAsia="zh-CN"/>
        </w:rPr>
        <w:t>т</w:t>
      </w:r>
      <w:r w:rsidRPr="00257105">
        <w:rPr>
          <w:rFonts w:eastAsia="SimSun"/>
          <w:sz w:val="24"/>
          <w:szCs w:val="24"/>
          <w:lang w:eastAsia="zh-CN"/>
        </w:rPr>
        <w:t>ствии с требованиями, утвержденными органами местного самоуправления и согласова</w:t>
      </w:r>
      <w:r w:rsidRPr="00257105">
        <w:rPr>
          <w:rFonts w:eastAsia="SimSun"/>
          <w:sz w:val="24"/>
          <w:szCs w:val="24"/>
          <w:lang w:eastAsia="zh-CN"/>
        </w:rPr>
        <w:t>н</w:t>
      </w:r>
      <w:r w:rsidRPr="00257105">
        <w:rPr>
          <w:rFonts w:eastAsia="SimSun"/>
          <w:sz w:val="24"/>
          <w:szCs w:val="24"/>
          <w:lang w:eastAsia="zh-CN"/>
        </w:rPr>
        <w:t xml:space="preserve">ными органом, уполномоченным в области архитектуры и градостроительства;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  высота ограждения земельных участков должна быть не более 2 метров;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w:t>
      </w:r>
      <w:r w:rsidRPr="00257105">
        <w:rPr>
          <w:rFonts w:eastAsia="SimSun"/>
          <w:sz w:val="24"/>
          <w:szCs w:val="24"/>
          <w:lang w:eastAsia="zh-CN"/>
        </w:rPr>
        <w:t>а</w:t>
      </w:r>
      <w:r w:rsidRPr="00257105">
        <w:rPr>
          <w:rFonts w:eastAsia="SimSun"/>
          <w:sz w:val="24"/>
          <w:szCs w:val="24"/>
          <w:lang w:eastAsia="zh-CN"/>
        </w:rPr>
        <w:t>прещается.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 </w:t>
      </w:r>
      <w:proofErr w:type="gramStart"/>
      <w:r w:rsidRPr="00257105">
        <w:rPr>
          <w:rFonts w:eastAsia="SimSun"/>
          <w:sz w:val="24"/>
          <w:szCs w:val="24"/>
          <w:lang w:eastAsia="zh-CN"/>
        </w:rPr>
        <w:t>н</w:t>
      </w:r>
      <w:proofErr w:type="gramEnd"/>
      <w:r w:rsidRPr="00257105">
        <w:rPr>
          <w:rFonts w:eastAsia="SimSun"/>
          <w:sz w:val="24"/>
          <w:szCs w:val="24"/>
          <w:lang w:eastAsia="zh-CN"/>
        </w:rPr>
        <w:t>а фронтальной линии участка, на заборе, стоящем со стороны улицы, приспособл</w:t>
      </w:r>
      <w:r w:rsidRPr="00257105">
        <w:rPr>
          <w:rFonts w:eastAsia="SimSun"/>
          <w:sz w:val="24"/>
          <w:szCs w:val="24"/>
          <w:lang w:eastAsia="zh-CN"/>
        </w:rPr>
        <w:t>е</w:t>
      </w:r>
      <w:r w:rsidRPr="00257105">
        <w:rPr>
          <w:rFonts w:eastAsia="SimSun"/>
          <w:sz w:val="24"/>
          <w:szCs w:val="24"/>
          <w:lang w:eastAsia="zh-CN"/>
        </w:rPr>
        <w:t>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lastRenderedPageBreak/>
        <w:t xml:space="preserve">– </w:t>
      </w:r>
      <w:proofErr w:type="gramStart"/>
      <w:r w:rsidRPr="00257105">
        <w:rPr>
          <w:rFonts w:eastAsia="SimSun"/>
          <w:sz w:val="24"/>
          <w:szCs w:val="24"/>
          <w:lang w:eastAsia="zh-CN"/>
        </w:rPr>
        <w:t>о</w:t>
      </w:r>
      <w:proofErr w:type="gramEnd"/>
      <w:r w:rsidRPr="00257105">
        <w:rPr>
          <w:rFonts w:eastAsia="SimSun"/>
          <w:sz w:val="24"/>
          <w:szCs w:val="24"/>
          <w:lang w:eastAsia="zh-CN"/>
        </w:rPr>
        <w:t>граждения между смежными земельными участками должны быть проветриваем</w:t>
      </w:r>
      <w:r w:rsidRPr="00257105">
        <w:rPr>
          <w:rFonts w:eastAsia="SimSun"/>
          <w:sz w:val="24"/>
          <w:szCs w:val="24"/>
          <w:lang w:eastAsia="zh-CN"/>
        </w:rPr>
        <w:t>ы</w:t>
      </w:r>
      <w:r w:rsidRPr="00257105">
        <w:rPr>
          <w:rFonts w:eastAsia="SimSun"/>
          <w:sz w:val="24"/>
          <w:szCs w:val="24"/>
          <w:lang w:eastAsia="zh-CN"/>
        </w:rPr>
        <w:t xml:space="preserve">ми на высоту не менее 0,5 м от уровня земли;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высота ограждения должна быть не более 2,0 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допускается устройство функционально оправданных участков сплошного огражд</w:t>
      </w:r>
      <w:r w:rsidRPr="00257105">
        <w:rPr>
          <w:rFonts w:eastAsia="SimSun"/>
          <w:sz w:val="24"/>
          <w:szCs w:val="24"/>
          <w:lang w:eastAsia="zh-CN"/>
        </w:rPr>
        <w:t>е</w:t>
      </w:r>
      <w:r w:rsidRPr="00257105">
        <w:rPr>
          <w:rFonts w:eastAsia="SimSun"/>
          <w:sz w:val="24"/>
          <w:szCs w:val="24"/>
          <w:lang w:eastAsia="zh-CN"/>
        </w:rPr>
        <w:t>ния (в местах интенсивного движения транспорта, размещения септиков, мусорных пл</w:t>
      </w:r>
      <w:r w:rsidRPr="00257105">
        <w:rPr>
          <w:rFonts w:eastAsia="SimSun"/>
          <w:sz w:val="24"/>
          <w:szCs w:val="24"/>
          <w:lang w:eastAsia="zh-CN"/>
        </w:rPr>
        <w:t>о</w:t>
      </w:r>
      <w:r w:rsidRPr="00257105">
        <w:rPr>
          <w:rFonts w:eastAsia="SimSun"/>
          <w:sz w:val="24"/>
          <w:szCs w:val="24"/>
          <w:lang w:eastAsia="zh-CN"/>
        </w:rPr>
        <w:t xml:space="preserve">щадок и </w:t>
      </w:r>
      <w:proofErr w:type="spellStart"/>
      <w:proofErr w:type="gramStart"/>
      <w:r w:rsidRPr="00257105">
        <w:rPr>
          <w:rFonts w:eastAsia="SimSun"/>
          <w:sz w:val="24"/>
          <w:szCs w:val="24"/>
          <w:lang w:eastAsia="zh-CN"/>
        </w:rPr>
        <w:t>пр</w:t>
      </w:r>
      <w:proofErr w:type="spellEnd"/>
      <w:proofErr w:type="gramEnd"/>
      <w:r w:rsidRPr="00257105">
        <w:rPr>
          <w:rFonts w:eastAsia="SimSun"/>
          <w:sz w:val="24"/>
          <w:szCs w:val="24"/>
          <w:lang w:eastAsia="zh-CN"/>
        </w:rPr>
        <w:t>).</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w:t>
      </w:r>
      <w:r w:rsidRPr="00257105">
        <w:rPr>
          <w:rFonts w:eastAsia="SimSun"/>
          <w:sz w:val="24"/>
          <w:szCs w:val="24"/>
          <w:lang w:eastAsia="zh-CN"/>
        </w:rPr>
        <w:t>б</w:t>
      </w:r>
      <w:r w:rsidRPr="00257105">
        <w:rPr>
          <w:rFonts w:eastAsia="SimSun"/>
          <w:sz w:val="24"/>
          <w:szCs w:val="24"/>
          <w:lang w:eastAsia="zh-CN"/>
        </w:rPr>
        <w:t>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w:t>
      </w:r>
      <w:r w:rsidRPr="00257105">
        <w:rPr>
          <w:rFonts w:eastAsia="SimSun"/>
          <w:sz w:val="24"/>
          <w:szCs w:val="24"/>
          <w:lang w:eastAsia="zh-CN"/>
        </w:rPr>
        <w:t>о</w:t>
      </w:r>
      <w:r w:rsidRPr="00257105">
        <w:rPr>
          <w:rFonts w:eastAsia="SimSun"/>
          <w:sz w:val="24"/>
          <w:szCs w:val="24"/>
          <w:lang w:eastAsia="zh-CN"/>
        </w:rPr>
        <w:t>рону участка инициатора ограждения на величину превышения указанной нормы;</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w:t>
      </w:r>
      <w:r w:rsidRPr="00257105">
        <w:rPr>
          <w:rFonts w:eastAsia="SimSun"/>
          <w:sz w:val="24"/>
          <w:szCs w:val="24"/>
          <w:lang w:eastAsia="zh-CN"/>
        </w:rPr>
        <w:t>и</w:t>
      </w:r>
      <w:r w:rsidRPr="00257105">
        <w:rPr>
          <w:rFonts w:eastAsia="SimSun"/>
          <w:sz w:val="24"/>
          <w:szCs w:val="24"/>
          <w:lang w:eastAsia="zh-CN"/>
        </w:rPr>
        <w:t>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w:t>
      </w:r>
      <w:r w:rsidRPr="00257105">
        <w:rPr>
          <w:rFonts w:eastAsia="SimSun"/>
          <w:sz w:val="24"/>
          <w:szCs w:val="24"/>
          <w:lang w:eastAsia="zh-CN"/>
        </w:rPr>
        <w:t>с</w:t>
      </w:r>
      <w:r w:rsidRPr="00257105">
        <w:rPr>
          <w:rFonts w:eastAsia="SimSun"/>
          <w:sz w:val="24"/>
          <w:szCs w:val="24"/>
          <w:lang w:eastAsia="zh-CN"/>
        </w:rPr>
        <w:t>порта, размещения септиков, мусорных площадок и других).</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Проектные и строительные работы вести в соответствии с установленными параметр</w:t>
      </w:r>
      <w:r w:rsidRPr="00257105">
        <w:rPr>
          <w:rFonts w:eastAsia="SimSun"/>
          <w:sz w:val="24"/>
          <w:szCs w:val="24"/>
          <w:lang w:eastAsia="zh-CN"/>
        </w:rPr>
        <w:t>а</w:t>
      </w:r>
      <w:r w:rsidRPr="00257105">
        <w:rPr>
          <w:rFonts w:eastAsia="SimSun"/>
          <w:sz w:val="24"/>
          <w:szCs w:val="24"/>
          <w:lang w:eastAsia="zh-CN"/>
        </w:rPr>
        <w:t>ми разрешенного строительства (реконструкции), а также требованиями технических р</w:t>
      </w:r>
      <w:r w:rsidRPr="00257105">
        <w:rPr>
          <w:rFonts w:eastAsia="SimSun"/>
          <w:sz w:val="24"/>
          <w:szCs w:val="24"/>
          <w:lang w:eastAsia="zh-CN"/>
        </w:rPr>
        <w:t>е</w:t>
      </w:r>
      <w:r w:rsidRPr="00257105">
        <w:rPr>
          <w:rFonts w:eastAsia="SimSun"/>
          <w:sz w:val="24"/>
          <w:szCs w:val="24"/>
          <w:lang w:eastAsia="zh-CN"/>
        </w:rPr>
        <w:t>гламентов, строительных норм и правил, других нормативных документов действующих на территории Российской Федерации.</w:t>
      </w:r>
      <w:proofErr w:type="gramEnd"/>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w:t>
      </w:r>
      <w:r w:rsidRPr="00257105">
        <w:rPr>
          <w:rFonts w:eastAsia="SimSun"/>
          <w:sz w:val="24"/>
          <w:szCs w:val="24"/>
          <w:lang w:eastAsia="zh-CN"/>
        </w:rPr>
        <w:t>а</w:t>
      </w:r>
      <w:r w:rsidRPr="00257105">
        <w:rPr>
          <w:rFonts w:eastAsia="SimSun"/>
          <w:sz w:val="24"/>
          <w:szCs w:val="24"/>
          <w:lang w:eastAsia="zh-CN"/>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57105">
        <w:rPr>
          <w:rFonts w:eastAsia="SimSun"/>
          <w:sz w:val="24"/>
          <w:szCs w:val="24"/>
          <w:lang w:eastAsia="zh-CN"/>
        </w:rPr>
        <w:t>а</w:t>
      </w:r>
      <w:r w:rsidRPr="00257105">
        <w:rPr>
          <w:rFonts w:eastAsia="SimSun"/>
          <w:sz w:val="24"/>
          <w:szCs w:val="24"/>
          <w:lang w:eastAsia="zh-CN"/>
        </w:rPr>
        <w:t>ний  технических регламентов, строительных норм и правил, других нормативных док</w:t>
      </w:r>
      <w:r w:rsidRPr="00257105">
        <w:rPr>
          <w:rFonts w:eastAsia="SimSun"/>
          <w:sz w:val="24"/>
          <w:szCs w:val="24"/>
          <w:lang w:eastAsia="zh-CN"/>
        </w:rPr>
        <w:t>у</w:t>
      </w:r>
      <w:r w:rsidRPr="00257105">
        <w:rPr>
          <w:rFonts w:eastAsia="SimSun"/>
          <w:sz w:val="24"/>
          <w:szCs w:val="24"/>
          <w:lang w:eastAsia="zh-CN"/>
        </w:rPr>
        <w:t>ментов действующих на территории Российской Федерации).</w:t>
      </w:r>
    </w:p>
    <w:p w:rsidR="009E4E90" w:rsidRPr="00257105" w:rsidRDefault="009E4E90" w:rsidP="009E4E90">
      <w:pPr>
        <w:ind w:firstLine="284"/>
        <w:jc w:val="both"/>
        <w:rPr>
          <w:rFonts w:eastAsia="SimSun"/>
          <w:sz w:val="24"/>
          <w:szCs w:val="24"/>
          <w:lang w:eastAsia="zh-CN"/>
        </w:rPr>
      </w:pPr>
    </w:p>
    <w:p w:rsidR="009E4E90" w:rsidRPr="00067431" w:rsidRDefault="009E4E90" w:rsidP="009E4E90">
      <w:pPr>
        <w:widowControl w:val="0"/>
        <w:ind w:firstLine="426"/>
        <w:jc w:val="center"/>
        <w:rPr>
          <w:rFonts w:eastAsia="SimSun"/>
          <w:b/>
          <w:sz w:val="24"/>
          <w:szCs w:val="24"/>
          <w:u w:val="single"/>
          <w:lang w:eastAsia="zh-CN"/>
        </w:rPr>
      </w:pPr>
      <w:proofErr w:type="gramStart"/>
      <w:r w:rsidRPr="00067431">
        <w:rPr>
          <w:rFonts w:eastAsia="SimSun"/>
          <w:b/>
          <w:sz w:val="24"/>
          <w:szCs w:val="24"/>
          <w:u w:val="single"/>
          <w:lang w:eastAsia="zh-CN"/>
        </w:rPr>
        <w:t>Ж</w:t>
      </w:r>
      <w:proofErr w:type="gramEnd"/>
      <w:r w:rsidRPr="00067431">
        <w:rPr>
          <w:rFonts w:eastAsia="SimSun"/>
          <w:b/>
          <w:sz w:val="24"/>
          <w:szCs w:val="24"/>
          <w:u w:val="single"/>
          <w:lang w:eastAsia="zh-CN"/>
        </w:rPr>
        <w:t xml:space="preserve"> – МЗ. Зона застройки малоэтажными жилыми домами.</w:t>
      </w:r>
    </w:p>
    <w:p w:rsidR="009E4E90" w:rsidRPr="00067431" w:rsidRDefault="009E4E90" w:rsidP="009E4E90">
      <w:pPr>
        <w:widowControl w:val="0"/>
        <w:ind w:firstLine="426"/>
        <w:jc w:val="both"/>
        <w:rPr>
          <w:i/>
          <w:iCs/>
          <w:sz w:val="22"/>
          <w:szCs w:val="24"/>
        </w:rPr>
      </w:pPr>
    </w:p>
    <w:p w:rsidR="009E4E90" w:rsidRPr="00067431" w:rsidRDefault="009E4E90" w:rsidP="009E4E90">
      <w:pPr>
        <w:widowControl w:val="0"/>
        <w:ind w:firstLine="851"/>
        <w:jc w:val="both"/>
        <w:rPr>
          <w:i/>
          <w:iCs/>
          <w:sz w:val="24"/>
          <w:szCs w:val="24"/>
        </w:rPr>
      </w:pPr>
      <w:r w:rsidRPr="00067431">
        <w:rPr>
          <w:i/>
          <w:iCs/>
          <w:sz w:val="24"/>
          <w:szCs w:val="24"/>
        </w:rPr>
        <w:t>Зона малоэтажной жилой застройки</w:t>
      </w:r>
      <w:proofErr w:type="gramStart"/>
      <w:r w:rsidRPr="00067431">
        <w:rPr>
          <w:i/>
          <w:iCs/>
          <w:sz w:val="24"/>
          <w:szCs w:val="24"/>
        </w:rPr>
        <w:t xml:space="preserve"> Ж</w:t>
      </w:r>
      <w:proofErr w:type="gramEnd"/>
      <w:r w:rsidRPr="00067431">
        <w:rPr>
          <w:i/>
          <w:iCs/>
          <w:sz w:val="24"/>
          <w:szCs w:val="24"/>
        </w:rPr>
        <w:t xml:space="preserve"> – МЗ выделена для формирования жилых районов с размещением отдельно стоящих многоквартирных малоэтажных жилых д</w:t>
      </w:r>
      <w:r w:rsidRPr="00067431">
        <w:rPr>
          <w:i/>
          <w:iCs/>
          <w:sz w:val="24"/>
          <w:szCs w:val="24"/>
        </w:rPr>
        <w:t>о</w:t>
      </w:r>
      <w:r w:rsidRPr="00067431">
        <w:rPr>
          <w:i/>
          <w:iCs/>
          <w:sz w:val="24"/>
          <w:szCs w:val="24"/>
        </w:rPr>
        <w:t xml:space="preserve">мов не выше 3 этажей, с минимально разрешенным набором услуг местного значения. </w:t>
      </w:r>
    </w:p>
    <w:p w:rsidR="009E4E90" w:rsidRPr="00067431" w:rsidRDefault="009E4E90" w:rsidP="009E4E90">
      <w:pPr>
        <w:jc w:val="both"/>
        <w:rPr>
          <w:b/>
          <w:sz w:val="22"/>
        </w:rPr>
      </w:pPr>
    </w:p>
    <w:p w:rsidR="009E4E90" w:rsidRPr="00067431" w:rsidRDefault="009E4E90" w:rsidP="009E4E90">
      <w:pPr>
        <w:jc w:val="both"/>
        <w:rPr>
          <w:b/>
          <w:sz w:val="22"/>
        </w:rPr>
      </w:pPr>
      <w:r w:rsidRPr="00067431">
        <w:rPr>
          <w:b/>
          <w:sz w:val="22"/>
        </w:rPr>
        <w:t>1. ОСНОВНЫЕ ВИДЫ И ПАРАМЕТРЫ РАЗРЕШЕННОГО ИСПОЛЬЗОВАНИЯ ЗЕМЕЛ</w:t>
      </w:r>
      <w:r w:rsidRPr="00067431">
        <w:rPr>
          <w:b/>
          <w:sz w:val="22"/>
        </w:rPr>
        <w:t>Ь</w:t>
      </w:r>
      <w:r w:rsidRPr="00067431">
        <w:rPr>
          <w:b/>
          <w:sz w:val="22"/>
        </w:rPr>
        <w:t>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9E4E90" w:rsidRPr="00067431" w:rsidTr="007F2A0B">
        <w:trPr>
          <w:trHeight w:val="552"/>
          <w:tblHeader/>
        </w:trPr>
        <w:tc>
          <w:tcPr>
            <w:tcW w:w="1982" w:type="pct"/>
            <w:vAlign w:val="center"/>
          </w:tcPr>
          <w:p w:rsidR="009E4E90" w:rsidRPr="00067431" w:rsidRDefault="009E4E90" w:rsidP="007F2A0B">
            <w:pPr>
              <w:tabs>
                <w:tab w:val="left" w:pos="2520"/>
              </w:tabs>
              <w:jc w:val="both"/>
              <w:rPr>
                <w:b/>
                <w:sz w:val="22"/>
              </w:rPr>
            </w:pPr>
            <w:r w:rsidRPr="00067431">
              <w:rPr>
                <w:b/>
                <w:sz w:val="22"/>
              </w:rPr>
              <w:t>ВИДЫ ИСПОЛЬЗОВАНИЯ</w:t>
            </w:r>
          </w:p>
        </w:tc>
        <w:tc>
          <w:tcPr>
            <w:tcW w:w="3018" w:type="pct"/>
            <w:vAlign w:val="center"/>
          </w:tcPr>
          <w:p w:rsidR="009E4E90" w:rsidRPr="00067431" w:rsidRDefault="009E4E90" w:rsidP="007F2A0B">
            <w:pPr>
              <w:tabs>
                <w:tab w:val="left" w:pos="2520"/>
              </w:tabs>
              <w:jc w:val="both"/>
              <w:rPr>
                <w:b/>
                <w:sz w:val="22"/>
              </w:rPr>
            </w:pPr>
            <w:r w:rsidRPr="00067431">
              <w:rPr>
                <w:b/>
                <w:sz w:val="22"/>
              </w:rPr>
              <w:t xml:space="preserve">ПРЕДЕЛЬНЫЕ РАЗМЕРЫ </w:t>
            </w:r>
            <w:proofErr w:type="gramStart"/>
            <w:r w:rsidRPr="00067431">
              <w:rPr>
                <w:b/>
                <w:sz w:val="22"/>
              </w:rPr>
              <w:t>ЗЕМЕЛЬНЫХ</w:t>
            </w:r>
            <w:proofErr w:type="gramEnd"/>
          </w:p>
          <w:p w:rsidR="009E4E90" w:rsidRPr="00067431" w:rsidRDefault="009E4E90" w:rsidP="007F2A0B">
            <w:pPr>
              <w:tabs>
                <w:tab w:val="left" w:pos="2520"/>
              </w:tabs>
              <w:jc w:val="both"/>
              <w:rPr>
                <w:b/>
                <w:sz w:val="22"/>
              </w:rPr>
            </w:pPr>
            <w:r w:rsidRPr="00067431">
              <w:rPr>
                <w:b/>
                <w:sz w:val="22"/>
              </w:rPr>
              <w:t>УЧАСТКОВ И ПРЕДЕЛЬНЫЕ ПАРАМЕТРЫ</w:t>
            </w:r>
          </w:p>
          <w:p w:rsidR="009E4E90" w:rsidRPr="00067431" w:rsidRDefault="009E4E90" w:rsidP="007F2A0B">
            <w:pPr>
              <w:tabs>
                <w:tab w:val="left" w:pos="2520"/>
              </w:tabs>
              <w:jc w:val="both"/>
              <w:rPr>
                <w:b/>
                <w:sz w:val="22"/>
              </w:rPr>
            </w:pPr>
            <w:r w:rsidRPr="00067431">
              <w:rPr>
                <w:b/>
                <w:sz w:val="22"/>
              </w:rPr>
              <w:t>РАЗРЕШЕННОГО СТРОИТЕЛЬСТВА</w:t>
            </w:r>
          </w:p>
        </w:tc>
      </w:tr>
      <w:tr w:rsidR="009E4E90" w:rsidRPr="00067431" w:rsidTr="007F2A0B">
        <w:trPr>
          <w:trHeight w:val="552"/>
        </w:trPr>
        <w:tc>
          <w:tcPr>
            <w:tcW w:w="1982" w:type="pct"/>
          </w:tcPr>
          <w:p w:rsidR="009E4E90" w:rsidRDefault="009E4E90" w:rsidP="007F2A0B">
            <w:pPr>
              <w:widowControl w:val="0"/>
              <w:jc w:val="both"/>
              <w:rPr>
                <w:sz w:val="22"/>
                <w:szCs w:val="24"/>
              </w:rPr>
            </w:pPr>
            <w:r>
              <w:rPr>
                <w:sz w:val="22"/>
                <w:szCs w:val="24"/>
              </w:rPr>
              <w:t>- малоэтажная жилая застройка (2.1.1)</w:t>
            </w:r>
          </w:p>
          <w:p w:rsidR="009E4E90" w:rsidRPr="00067431" w:rsidRDefault="009E4E90" w:rsidP="007F2A0B">
            <w:pPr>
              <w:widowControl w:val="0"/>
              <w:jc w:val="both"/>
              <w:rPr>
                <w:sz w:val="22"/>
                <w:szCs w:val="24"/>
              </w:rPr>
            </w:pPr>
          </w:p>
        </w:tc>
        <w:tc>
          <w:tcPr>
            <w:tcW w:w="3018" w:type="pct"/>
          </w:tcPr>
          <w:p w:rsidR="009E4E90" w:rsidRPr="00067431" w:rsidRDefault="009E4E90" w:rsidP="007F2A0B">
            <w:pPr>
              <w:ind w:firstLine="426"/>
              <w:jc w:val="both"/>
            </w:pPr>
            <w:r w:rsidRPr="00067431">
              <w:rPr>
                <w:sz w:val="22"/>
              </w:rPr>
              <w:t xml:space="preserve">- минимальная /максимальная площадь земельного участка – 1000-5000 </w:t>
            </w:r>
            <w:proofErr w:type="spellStart"/>
            <w:r w:rsidRPr="00067431">
              <w:rPr>
                <w:sz w:val="22"/>
              </w:rPr>
              <w:t>кв.м</w:t>
            </w:r>
            <w:proofErr w:type="spellEnd"/>
            <w:r w:rsidRPr="00067431">
              <w:rPr>
                <w:sz w:val="22"/>
              </w:rPr>
              <w:t>.</w:t>
            </w:r>
          </w:p>
          <w:p w:rsidR="009E4E90" w:rsidRPr="00067431" w:rsidRDefault="009E4E90" w:rsidP="007F2A0B">
            <w:pPr>
              <w:ind w:firstLine="317"/>
              <w:jc w:val="both"/>
              <w:rPr>
                <w:sz w:val="22"/>
              </w:rPr>
            </w:pPr>
            <w:r w:rsidRPr="00067431">
              <w:rPr>
                <w:sz w:val="22"/>
              </w:rPr>
              <w:t xml:space="preserve">- максимальное количество этажей – </w:t>
            </w:r>
            <w:r>
              <w:rPr>
                <w:b/>
                <w:sz w:val="22"/>
              </w:rPr>
              <w:t>4</w:t>
            </w:r>
            <w:r w:rsidRPr="00067431">
              <w:rPr>
                <w:b/>
                <w:sz w:val="22"/>
              </w:rPr>
              <w:t xml:space="preserve"> </w:t>
            </w:r>
            <w:proofErr w:type="spellStart"/>
            <w:r w:rsidRPr="00067431">
              <w:rPr>
                <w:b/>
                <w:sz w:val="22"/>
              </w:rPr>
              <w:t>эт</w:t>
            </w:r>
            <w:proofErr w:type="spellEnd"/>
            <w:r w:rsidRPr="00067431">
              <w:rPr>
                <w:b/>
                <w:sz w:val="22"/>
              </w:rPr>
              <w:t>.</w:t>
            </w:r>
            <w:r>
              <w:rPr>
                <w:b/>
                <w:sz w:val="22"/>
              </w:rPr>
              <w:t xml:space="preserve">, включая </w:t>
            </w:r>
            <w:proofErr w:type="gramStart"/>
            <w:r>
              <w:rPr>
                <w:b/>
                <w:sz w:val="22"/>
              </w:rPr>
              <w:t>мансардный</w:t>
            </w:r>
            <w:proofErr w:type="gramEnd"/>
            <w:r>
              <w:rPr>
                <w:b/>
                <w:sz w:val="22"/>
              </w:rPr>
              <w:t xml:space="preserve"> (при условии соблюдения норм град</w:t>
            </w:r>
            <w:r>
              <w:rPr>
                <w:b/>
                <w:sz w:val="22"/>
              </w:rPr>
              <w:t>о</w:t>
            </w:r>
            <w:r>
              <w:rPr>
                <w:b/>
                <w:sz w:val="22"/>
              </w:rPr>
              <w:t>строительного законодательства)</w:t>
            </w:r>
            <w:r w:rsidRPr="00067431">
              <w:rPr>
                <w:b/>
                <w:sz w:val="22"/>
              </w:rPr>
              <w:t>;</w:t>
            </w:r>
          </w:p>
          <w:p w:rsidR="009E4E90" w:rsidRPr="00067431" w:rsidRDefault="009E4E90" w:rsidP="007F2A0B">
            <w:pPr>
              <w:ind w:firstLine="317"/>
              <w:jc w:val="both"/>
              <w:rPr>
                <w:sz w:val="22"/>
              </w:rPr>
            </w:pPr>
            <w:r w:rsidRPr="00067431">
              <w:rPr>
                <w:sz w:val="22"/>
              </w:rPr>
              <w:t xml:space="preserve">- максимальная высота здания  – </w:t>
            </w:r>
            <w:r w:rsidRPr="00067431">
              <w:rPr>
                <w:b/>
                <w:sz w:val="22"/>
              </w:rPr>
              <w:t>12 м</w:t>
            </w:r>
            <w:r w:rsidRPr="00067431">
              <w:rPr>
                <w:sz w:val="22"/>
              </w:rPr>
              <w:t>., высота этажа – до 3м.</w:t>
            </w:r>
          </w:p>
          <w:p w:rsidR="009E4E90" w:rsidRPr="00067431" w:rsidRDefault="009E4E90" w:rsidP="007F2A0B">
            <w:pPr>
              <w:ind w:firstLine="284"/>
              <w:jc w:val="both"/>
              <w:rPr>
                <w:b/>
                <w:sz w:val="22"/>
              </w:rPr>
            </w:pPr>
            <w:r w:rsidRPr="00067431">
              <w:rPr>
                <w:sz w:val="22"/>
              </w:rPr>
              <w:t xml:space="preserve">- коэффициент застройки </w:t>
            </w:r>
            <w:proofErr w:type="spellStart"/>
            <w:proofErr w:type="gramStart"/>
            <w:r w:rsidRPr="00067431">
              <w:rPr>
                <w:b/>
                <w:sz w:val="22"/>
              </w:rPr>
              <w:t>Кз</w:t>
            </w:r>
            <w:proofErr w:type="spellEnd"/>
            <w:proofErr w:type="gramEnd"/>
            <w:r w:rsidRPr="00067431">
              <w:rPr>
                <w:b/>
                <w:sz w:val="22"/>
              </w:rPr>
              <w:t xml:space="preserve"> - 0,8;</w:t>
            </w:r>
          </w:p>
          <w:p w:rsidR="009E4E90" w:rsidRPr="00067431" w:rsidRDefault="009E4E90" w:rsidP="007F2A0B">
            <w:pPr>
              <w:ind w:firstLine="284"/>
              <w:jc w:val="both"/>
              <w:rPr>
                <w:b/>
                <w:sz w:val="22"/>
              </w:rPr>
            </w:pPr>
            <w:r w:rsidRPr="00067431">
              <w:rPr>
                <w:sz w:val="22"/>
              </w:rPr>
              <w:t xml:space="preserve">- коэффициент плотности застройки </w:t>
            </w:r>
            <w:r w:rsidRPr="00067431">
              <w:rPr>
                <w:b/>
                <w:sz w:val="22"/>
              </w:rPr>
              <w:t>Кпз-1,5</w:t>
            </w:r>
          </w:p>
          <w:p w:rsidR="009E4E90" w:rsidRPr="00067431" w:rsidRDefault="009E4E90" w:rsidP="007F2A0B">
            <w:pPr>
              <w:ind w:firstLine="284"/>
              <w:jc w:val="both"/>
              <w:rPr>
                <w:sz w:val="22"/>
                <w:szCs w:val="24"/>
              </w:rPr>
            </w:pPr>
            <w:r w:rsidRPr="00067431">
              <w:rPr>
                <w:sz w:val="22"/>
                <w:szCs w:val="24"/>
              </w:rPr>
              <w:t xml:space="preserve">Минимальный отступ строений от красной линии улиц не менее чем на - 5 м, от красной линии проездов не менее чем на -3 м. </w:t>
            </w:r>
          </w:p>
          <w:p w:rsidR="009E4E90" w:rsidRPr="00067431" w:rsidRDefault="009E4E90" w:rsidP="007F2A0B">
            <w:pPr>
              <w:ind w:firstLine="284"/>
              <w:jc w:val="both"/>
              <w:rPr>
                <w:sz w:val="22"/>
                <w:szCs w:val="24"/>
              </w:rPr>
            </w:pPr>
            <w:r w:rsidRPr="00067431">
              <w:rPr>
                <w:sz w:val="22"/>
                <w:szCs w:val="24"/>
              </w:rPr>
              <w:t>Озеленение не менее 25%.</w:t>
            </w:r>
          </w:p>
          <w:p w:rsidR="009E4E90" w:rsidRPr="00067431" w:rsidRDefault="009E4E90" w:rsidP="007F2A0B">
            <w:pPr>
              <w:ind w:firstLine="284"/>
              <w:jc w:val="both"/>
              <w:rPr>
                <w:sz w:val="22"/>
                <w:szCs w:val="24"/>
              </w:rPr>
            </w:pPr>
            <w:r w:rsidRPr="00067431">
              <w:rPr>
                <w:sz w:val="22"/>
                <w:szCs w:val="24"/>
              </w:rPr>
              <w:t xml:space="preserve">Расстояния между крайними строениями и группами строений следует принимать на основе расчетов </w:t>
            </w:r>
            <w:r w:rsidRPr="00067431">
              <w:rPr>
                <w:sz w:val="22"/>
                <w:szCs w:val="24"/>
              </w:rPr>
              <w:lastRenderedPageBreak/>
              <w:t>инсол</w:t>
            </w:r>
            <w:r w:rsidRPr="00067431">
              <w:rPr>
                <w:sz w:val="22"/>
                <w:szCs w:val="24"/>
              </w:rPr>
              <w:t>я</w:t>
            </w:r>
            <w:r w:rsidRPr="00067431">
              <w:rPr>
                <w:sz w:val="22"/>
                <w:szCs w:val="24"/>
              </w:rPr>
              <w:t>ции и освещенности, учета противопожарных и иных норм и правил.</w:t>
            </w:r>
          </w:p>
        </w:tc>
      </w:tr>
      <w:tr w:rsidR="009E4E90" w:rsidRPr="00067431" w:rsidTr="007F2A0B">
        <w:trPr>
          <w:trHeight w:val="552"/>
        </w:trPr>
        <w:tc>
          <w:tcPr>
            <w:tcW w:w="1982" w:type="pct"/>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lastRenderedPageBreak/>
              <w:t>-Коммунальное обслуживание (3.1)</w:t>
            </w:r>
          </w:p>
        </w:tc>
        <w:tc>
          <w:tcPr>
            <w:tcW w:w="3018" w:type="pct"/>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r w:rsidR="009E4E90" w:rsidRPr="00067431" w:rsidTr="007F2A0B">
        <w:trPr>
          <w:trHeight w:val="552"/>
        </w:trPr>
        <w:tc>
          <w:tcPr>
            <w:tcW w:w="1982" w:type="pct"/>
          </w:tcPr>
          <w:p w:rsidR="009E4E90" w:rsidRPr="00573092" w:rsidRDefault="009E4E90" w:rsidP="007F2A0B">
            <w:pPr>
              <w:jc w:val="both"/>
              <w:rPr>
                <w:sz w:val="22"/>
                <w:szCs w:val="22"/>
              </w:rPr>
            </w:pPr>
            <w:r>
              <w:rPr>
                <w:sz w:val="22"/>
                <w:szCs w:val="22"/>
              </w:rPr>
              <w:t>- объекты гаражного назначения (2.7.1)</w:t>
            </w:r>
          </w:p>
        </w:tc>
        <w:tc>
          <w:tcPr>
            <w:tcW w:w="3018" w:type="pct"/>
          </w:tcPr>
          <w:p w:rsidR="009E4E90" w:rsidRPr="00573092" w:rsidRDefault="009E4E90" w:rsidP="007F2A0B">
            <w:pPr>
              <w:ind w:firstLine="317"/>
              <w:jc w:val="both"/>
              <w:rPr>
                <w:sz w:val="22"/>
                <w:szCs w:val="22"/>
              </w:rPr>
            </w:pPr>
            <w:r w:rsidRPr="00573092">
              <w:rPr>
                <w:sz w:val="22"/>
                <w:szCs w:val="22"/>
              </w:rPr>
              <w:t xml:space="preserve">- минимальный - </w:t>
            </w:r>
            <w:r>
              <w:rPr>
                <w:sz w:val="22"/>
                <w:szCs w:val="22"/>
              </w:rPr>
              <w:t>20</w:t>
            </w:r>
            <w:r w:rsidRPr="00573092">
              <w:rPr>
                <w:sz w:val="22"/>
                <w:szCs w:val="22"/>
              </w:rPr>
              <w:t xml:space="preserve"> </w:t>
            </w:r>
            <w:proofErr w:type="spellStart"/>
            <w:r w:rsidRPr="00573092">
              <w:rPr>
                <w:sz w:val="22"/>
                <w:szCs w:val="22"/>
              </w:rPr>
              <w:t>кв.м</w:t>
            </w:r>
            <w:proofErr w:type="spellEnd"/>
            <w:r w:rsidRPr="00573092">
              <w:rPr>
                <w:sz w:val="22"/>
                <w:szCs w:val="22"/>
              </w:rPr>
              <w:t>.,</w:t>
            </w:r>
          </w:p>
          <w:p w:rsidR="009E4E90" w:rsidRDefault="009E4E90" w:rsidP="007F2A0B">
            <w:pPr>
              <w:ind w:firstLine="317"/>
              <w:jc w:val="both"/>
              <w:rPr>
                <w:sz w:val="22"/>
                <w:szCs w:val="22"/>
              </w:rPr>
            </w:pPr>
            <w:r w:rsidRPr="00573092">
              <w:rPr>
                <w:sz w:val="22"/>
                <w:szCs w:val="22"/>
              </w:rPr>
              <w:t xml:space="preserve">- максимальный – </w:t>
            </w:r>
            <w:r>
              <w:rPr>
                <w:sz w:val="22"/>
                <w:szCs w:val="22"/>
              </w:rPr>
              <w:t>100</w:t>
            </w:r>
            <w:r w:rsidRPr="00573092">
              <w:rPr>
                <w:sz w:val="22"/>
                <w:szCs w:val="22"/>
              </w:rPr>
              <w:t xml:space="preserve"> </w:t>
            </w:r>
            <w:proofErr w:type="spellStart"/>
            <w:r w:rsidRPr="00573092">
              <w:rPr>
                <w:sz w:val="22"/>
                <w:szCs w:val="22"/>
              </w:rPr>
              <w:t>кв.м</w:t>
            </w:r>
            <w:proofErr w:type="spellEnd"/>
            <w:r w:rsidRPr="00573092">
              <w:rPr>
                <w:sz w:val="22"/>
                <w:szCs w:val="22"/>
              </w:rPr>
              <w:t>.</w:t>
            </w:r>
            <w:r>
              <w:rPr>
                <w:sz w:val="22"/>
                <w:szCs w:val="22"/>
              </w:rPr>
              <w:t xml:space="preserve"> </w:t>
            </w:r>
          </w:p>
          <w:p w:rsidR="009E4E90" w:rsidRPr="00573092" w:rsidRDefault="009E4E90" w:rsidP="007F2A0B">
            <w:pPr>
              <w:ind w:firstLine="317"/>
              <w:jc w:val="both"/>
              <w:rPr>
                <w:rFonts w:eastAsia="SimSun"/>
                <w:sz w:val="22"/>
                <w:szCs w:val="22"/>
                <w:lang w:eastAsia="zh-CN"/>
              </w:rPr>
            </w:pPr>
            <w:r w:rsidRPr="00573092">
              <w:rPr>
                <w:sz w:val="22"/>
                <w:szCs w:val="22"/>
              </w:rPr>
              <w:t>На территории малоэтажной застройки на участках запрещается строительство гаражей для грузового тран</w:t>
            </w:r>
            <w:r w:rsidRPr="00573092">
              <w:rPr>
                <w:sz w:val="22"/>
                <w:szCs w:val="22"/>
              </w:rPr>
              <w:t>с</w:t>
            </w:r>
            <w:r w:rsidRPr="00573092">
              <w:rPr>
                <w:sz w:val="22"/>
                <w:szCs w:val="22"/>
              </w:rPr>
              <w:t>порта и транспорта для перевозки людей, находящегося в личной собственности, кроме автотранспорта с макс</w:t>
            </w:r>
            <w:r w:rsidRPr="00573092">
              <w:rPr>
                <w:sz w:val="22"/>
                <w:szCs w:val="22"/>
              </w:rPr>
              <w:t>и</w:t>
            </w:r>
            <w:r w:rsidRPr="00573092">
              <w:rPr>
                <w:sz w:val="22"/>
                <w:szCs w:val="22"/>
              </w:rPr>
              <w:t>мальной разрешенной массой не более 3,5 тонн.</w:t>
            </w:r>
          </w:p>
        </w:tc>
      </w:tr>
    </w:tbl>
    <w:p w:rsidR="009E4E90" w:rsidRPr="00067431" w:rsidRDefault="009E4E90" w:rsidP="009E4E90">
      <w:pPr>
        <w:tabs>
          <w:tab w:val="left" w:pos="2520"/>
        </w:tabs>
        <w:jc w:val="both"/>
        <w:rPr>
          <w:b/>
          <w:sz w:val="22"/>
        </w:rPr>
      </w:pPr>
    </w:p>
    <w:p w:rsidR="009E4E90" w:rsidRPr="00067431" w:rsidRDefault="009E4E90" w:rsidP="009E4E90">
      <w:pPr>
        <w:jc w:val="both"/>
        <w:rPr>
          <w:b/>
          <w:sz w:val="22"/>
        </w:rPr>
      </w:pPr>
      <w:r w:rsidRPr="00067431">
        <w:rPr>
          <w:b/>
          <w:sz w:val="22"/>
        </w:rPr>
        <w:t>2. УСЛОВНО РАЗРЕШЕННЫЕ ВИДЫ И ПАРАМЕТРЫ ИСПОЛЬЗОВАНИЯ ЗЕМЕЛ</w:t>
      </w:r>
      <w:r w:rsidRPr="00067431">
        <w:rPr>
          <w:b/>
          <w:sz w:val="22"/>
        </w:rPr>
        <w:t>Ь</w:t>
      </w:r>
      <w:r w:rsidRPr="00067431">
        <w:rPr>
          <w:b/>
          <w:sz w:val="22"/>
        </w:rPr>
        <w:t>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9E4E90" w:rsidRPr="008578C2" w:rsidTr="007F2A0B">
        <w:trPr>
          <w:trHeight w:val="552"/>
          <w:tblHeader/>
        </w:trPr>
        <w:tc>
          <w:tcPr>
            <w:tcW w:w="1975" w:type="pct"/>
            <w:vAlign w:val="center"/>
          </w:tcPr>
          <w:p w:rsidR="009E4E90" w:rsidRPr="008578C2" w:rsidRDefault="009E4E90" w:rsidP="007F2A0B">
            <w:pPr>
              <w:tabs>
                <w:tab w:val="left" w:pos="2520"/>
              </w:tabs>
              <w:jc w:val="both"/>
              <w:rPr>
                <w:b/>
                <w:sz w:val="22"/>
                <w:szCs w:val="22"/>
              </w:rPr>
            </w:pPr>
            <w:r w:rsidRPr="008578C2">
              <w:rPr>
                <w:b/>
                <w:sz w:val="22"/>
                <w:szCs w:val="22"/>
              </w:rPr>
              <w:t>ВИДЫ ИСПОЛЬЗОВАНИЯ</w:t>
            </w:r>
          </w:p>
        </w:tc>
        <w:tc>
          <w:tcPr>
            <w:tcW w:w="3025" w:type="pct"/>
            <w:vAlign w:val="center"/>
          </w:tcPr>
          <w:p w:rsidR="009E4E90" w:rsidRPr="008578C2" w:rsidRDefault="009E4E90" w:rsidP="007F2A0B">
            <w:pPr>
              <w:tabs>
                <w:tab w:val="left" w:pos="2520"/>
              </w:tabs>
              <w:jc w:val="both"/>
              <w:rPr>
                <w:b/>
                <w:sz w:val="22"/>
                <w:szCs w:val="22"/>
              </w:rPr>
            </w:pPr>
            <w:r w:rsidRPr="008578C2">
              <w:rPr>
                <w:b/>
                <w:sz w:val="22"/>
                <w:szCs w:val="22"/>
              </w:rPr>
              <w:t xml:space="preserve">ПРЕДЕЛЬНЫЕ РАЗМЕРЫ </w:t>
            </w:r>
            <w:proofErr w:type="gramStart"/>
            <w:r w:rsidRPr="008578C2">
              <w:rPr>
                <w:b/>
                <w:sz w:val="22"/>
                <w:szCs w:val="22"/>
              </w:rPr>
              <w:t>ЗЕМЕЛЬНЫХ</w:t>
            </w:r>
            <w:proofErr w:type="gramEnd"/>
          </w:p>
          <w:p w:rsidR="009E4E90" w:rsidRPr="008578C2" w:rsidRDefault="009E4E90" w:rsidP="007F2A0B">
            <w:pPr>
              <w:tabs>
                <w:tab w:val="left" w:pos="2520"/>
              </w:tabs>
              <w:jc w:val="both"/>
              <w:rPr>
                <w:b/>
                <w:sz w:val="22"/>
                <w:szCs w:val="22"/>
              </w:rPr>
            </w:pPr>
            <w:r w:rsidRPr="008578C2">
              <w:rPr>
                <w:b/>
                <w:sz w:val="22"/>
                <w:szCs w:val="22"/>
              </w:rPr>
              <w:t>УЧАСТКОВ И ПРЕДЕЛЬНЫЕ ПАРАМЕТРЫ</w:t>
            </w:r>
          </w:p>
          <w:p w:rsidR="009E4E90" w:rsidRPr="008578C2" w:rsidRDefault="009E4E90" w:rsidP="007F2A0B">
            <w:pPr>
              <w:tabs>
                <w:tab w:val="left" w:pos="2520"/>
              </w:tabs>
              <w:jc w:val="both"/>
              <w:rPr>
                <w:b/>
                <w:sz w:val="22"/>
                <w:szCs w:val="22"/>
              </w:rPr>
            </w:pPr>
            <w:r w:rsidRPr="008578C2">
              <w:rPr>
                <w:b/>
                <w:sz w:val="22"/>
                <w:szCs w:val="22"/>
              </w:rPr>
              <w:t>РАЗРЕШЕННОГО СТРОИТЕЛЬСТВА</w:t>
            </w:r>
          </w:p>
        </w:tc>
      </w:tr>
      <w:tr w:rsidR="009E4E90" w:rsidRPr="008578C2" w:rsidTr="007F2A0B">
        <w:trPr>
          <w:trHeight w:val="552"/>
        </w:trPr>
        <w:tc>
          <w:tcPr>
            <w:tcW w:w="1975" w:type="pct"/>
            <w:vAlign w:val="center"/>
          </w:tcPr>
          <w:p w:rsidR="009E4E90" w:rsidRDefault="009E4E90" w:rsidP="007F2A0B">
            <w:pPr>
              <w:autoSpaceDE w:val="0"/>
              <w:autoSpaceDN w:val="0"/>
              <w:adjustRightInd w:val="0"/>
              <w:jc w:val="both"/>
              <w:rPr>
                <w:sz w:val="22"/>
                <w:szCs w:val="22"/>
              </w:rPr>
            </w:pPr>
            <w:r w:rsidRPr="008578C2">
              <w:rPr>
                <w:sz w:val="22"/>
                <w:szCs w:val="22"/>
              </w:rPr>
              <w:t xml:space="preserve"> </w:t>
            </w:r>
            <w:r>
              <w:rPr>
                <w:sz w:val="22"/>
                <w:szCs w:val="22"/>
              </w:rPr>
              <w:t>Общественное использование объе</w:t>
            </w:r>
            <w:r>
              <w:rPr>
                <w:sz w:val="22"/>
                <w:szCs w:val="22"/>
              </w:rPr>
              <w:t>к</w:t>
            </w:r>
            <w:r>
              <w:rPr>
                <w:sz w:val="22"/>
                <w:szCs w:val="22"/>
              </w:rPr>
              <w:t>тов капитального строительства (3.0):</w:t>
            </w:r>
          </w:p>
          <w:p w:rsidR="009E4E90" w:rsidRDefault="009E4E90" w:rsidP="007F2A0B">
            <w:pPr>
              <w:autoSpaceDE w:val="0"/>
              <w:autoSpaceDN w:val="0"/>
              <w:adjustRightInd w:val="0"/>
              <w:jc w:val="both"/>
              <w:rPr>
                <w:sz w:val="22"/>
                <w:szCs w:val="22"/>
              </w:rPr>
            </w:pPr>
            <w:r>
              <w:rPr>
                <w:sz w:val="22"/>
                <w:szCs w:val="22"/>
              </w:rPr>
              <w:t>-социальное обслуживание (3.2);</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Предпринимательство (4.0):</w:t>
            </w:r>
          </w:p>
          <w:p w:rsidR="009E4E90" w:rsidRDefault="009E4E90" w:rsidP="007F2A0B">
            <w:pPr>
              <w:autoSpaceDE w:val="0"/>
              <w:autoSpaceDN w:val="0"/>
              <w:adjustRightInd w:val="0"/>
              <w:jc w:val="both"/>
              <w:rPr>
                <w:sz w:val="22"/>
                <w:szCs w:val="22"/>
              </w:rPr>
            </w:pPr>
            <w:r>
              <w:rPr>
                <w:sz w:val="22"/>
                <w:szCs w:val="22"/>
              </w:rPr>
              <w:t>- магазины (4.4);</w:t>
            </w:r>
          </w:p>
          <w:p w:rsidR="009E4E90" w:rsidRDefault="009E4E90" w:rsidP="007F2A0B">
            <w:pPr>
              <w:autoSpaceDE w:val="0"/>
              <w:autoSpaceDN w:val="0"/>
              <w:adjustRightInd w:val="0"/>
              <w:jc w:val="both"/>
              <w:rPr>
                <w:sz w:val="22"/>
                <w:szCs w:val="22"/>
              </w:rPr>
            </w:pPr>
            <w:r>
              <w:rPr>
                <w:sz w:val="22"/>
                <w:szCs w:val="22"/>
              </w:rPr>
              <w:t>- общественное питание (4.6);</w:t>
            </w:r>
          </w:p>
          <w:p w:rsidR="009E4E90" w:rsidRDefault="009E4E90" w:rsidP="007F2A0B">
            <w:pPr>
              <w:autoSpaceDE w:val="0"/>
              <w:autoSpaceDN w:val="0"/>
              <w:adjustRightInd w:val="0"/>
              <w:jc w:val="both"/>
              <w:rPr>
                <w:sz w:val="22"/>
                <w:szCs w:val="22"/>
              </w:rPr>
            </w:pPr>
            <w:r>
              <w:rPr>
                <w:sz w:val="22"/>
                <w:szCs w:val="22"/>
              </w:rPr>
              <w:t>- гостиничное обслуживание (4.7);</w:t>
            </w:r>
          </w:p>
          <w:p w:rsidR="009E4E90" w:rsidRDefault="009E4E90" w:rsidP="007F2A0B">
            <w:pPr>
              <w:autoSpaceDE w:val="0"/>
              <w:autoSpaceDN w:val="0"/>
              <w:adjustRightInd w:val="0"/>
              <w:jc w:val="both"/>
              <w:rPr>
                <w:sz w:val="22"/>
                <w:szCs w:val="22"/>
              </w:rPr>
            </w:pPr>
            <w:r>
              <w:rPr>
                <w:sz w:val="22"/>
                <w:szCs w:val="22"/>
              </w:rPr>
              <w:t>Спорт (5.1)</w:t>
            </w:r>
          </w:p>
          <w:p w:rsidR="009E4E90" w:rsidRPr="008578C2" w:rsidRDefault="009E4E90" w:rsidP="007F2A0B">
            <w:pPr>
              <w:autoSpaceDE w:val="0"/>
              <w:autoSpaceDN w:val="0"/>
              <w:adjustRightInd w:val="0"/>
              <w:jc w:val="both"/>
              <w:rPr>
                <w:sz w:val="22"/>
                <w:szCs w:val="22"/>
              </w:rPr>
            </w:pPr>
          </w:p>
        </w:tc>
        <w:tc>
          <w:tcPr>
            <w:tcW w:w="3025" w:type="pct"/>
            <w:vAlign w:val="center"/>
          </w:tcPr>
          <w:p w:rsidR="009E4E90" w:rsidRPr="008578C2" w:rsidRDefault="009E4E90" w:rsidP="007F2A0B">
            <w:pPr>
              <w:autoSpaceDE w:val="0"/>
              <w:autoSpaceDN w:val="0"/>
              <w:adjustRightInd w:val="0"/>
              <w:ind w:firstLine="317"/>
              <w:jc w:val="both"/>
              <w:rPr>
                <w:sz w:val="22"/>
                <w:szCs w:val="22"/>
              </w:rPr>
            </w:pPr>
            <w:r w:rsidRPr="008578C2">
              <w:rPr>
                <w:sz w:val="22"/>
                <w:szCs w:val="22"/>
              </w:rPr>
              <w:t xml:space="preserve">- минимальная/максимальная площадь земельного участка – </w:t>
            </w:r>
            <w:r w:rsidRPr="008578C2">
              <w:rPr>
                <w:b/>
                <w:sz w:val="22"/>
                <w:szCs w:val="22"/>
              </w:rPr>
              <w:t>60-2500</w:t>
            </w:r>
            <w:r w:rsidRPr="008578C2">
              <w:rPr>
                <w:sz w:val="22"/>
                <w:szCs w:val="22"/>
              </w:rPr>
              <w:t xml:space="preserve"> кв. м;</w:t>
            </w:r>
          </w:p>
          <w:p w:rsidR="009E4E90" w:rsidRPr="008578C2" w:rsidRDefault="009E4E90" w:rsidP="007F2A0B">
            <w:pPr>
              <w:autoSpaceDE w:val="0"/>
              <w:autoSpaceDN w:val="0"/>
              <w:adjustRightInd w:val="0"/>
              <w:ind w:firstLine="317"/>
              <w:jc w:val="both"/>
              <w:rPr>
                <w:sz w:val="22"/>
                <w:szCs w:val="22"/>
              </w:rPr>
            </w:pPr>
            <w:r w:rsidRPr="008578C2">
              <w:rPr>
                <w:sz w:val="22"/>
                <w:szCs w:val="22"/>
              </w:rPr>
              <w:t xml:space="preserve">- максимальное количество этажей зданий – </w:t>
            </w:r>
            <w:r>
              <w:rPr>
                <w:sz w:val="22"/>
                <w:szCs w:val="22"/>
              </w:rPr>
              <w:t>3</w:t>
            </w:r>
            <w:r w:rsidRPr="008578C2">
              <w:rPr>
                <w:sz w:val="22"/>
                <w:szCs w:val="22"/>
              </w:rPr>
              <w:t xml:space="preserve"> этажа; </w:t>
            </w:r>
          </w:p>
          <w:p w:rsidR="009E4E90" w:rsidRPr="008578C2" w:rsidRDefault="009E4E90" w:rsidP="007F2A0B">
            <w:pPr>
              <w:autoSpaceDE w:val="0"/>
              <w:autoSpaceDN w:val="0"/>
              <w:adjustRightInd w:val="0"/>
              <w:ind w:firstLine="317"/>
              <w:jc w:val="both"/>
              <w:rPr>
                <w:sz w:val="22"/>
                <w:szCs w:val="22"/>
              </w:rPr>
            </w:pPr>
            <w:r w:rsidRPr="008578C2">
              <w:rPr>
                <w:sz w:val="22"/>
                <w:szCs w:val="22"/>
              </w:rPr>
              <w:t xml:space="preserve">- максимальная высота этажа – </w:t>
            </w:r>
            <w:r>
              <w:rPr>
                <w:sz w:val="22"/>
                <w:szCs w:val="22"/>
              </w:rPr>
              <w:t>до 3</w:t>
            </w:r>
            <w:r w:rsidRPr="008578C2">
              <w:rPr>
                <w:sz w:val="22"/>
                <w:szCs w:val="22"/>
              </w:rPr>
              <w:t xml:space="preserve"> м. </w:t>
            </w:r>
          </w:p>
          <w:p w:rsidR="009E4E90" w:rsidRPr="008578C2" w:rsidRDefault="009E4E90" w:rsidP="007F2A0B">
            <w:pPr>
              <w:autoSpaceDE w:val="0"/>
              <w:autoSpaceDN w:val="0"/>
              <w:adjustRightInd w:val="0"/>
              <w:ind w:firstLine="317"/>
              <w:jc w:val="both"/>
              <w:rPr>
                <w:sz w:val="22"/>
                <w:szCs w:val="22"/>
              </w:rPr>
            </w:pPr>
            <w:r w:rsidRPr="008578C2">
              <w:rPr>
                <w:sz w:val="22"/>
                <w:szCs w:val="22"/>
              </w:rPr>
              <w:t xml:space="preserve">- максимальная высота здания – 15 м. </w:t>
            </w:r>
          </w:p>
          <w:p w:rsidR="009E4E90" w:rsidRPr="008578C2" w:rsidRDefault="009E4E90" w:rsidP="007F2A0B">
            <w:pPr>
              <w:autoSpaceDE w:val="0"/>
              <w:autoSpaceDN w:val="0"/>
              <w:adjustRightInd w:val="0"/>
              <w:ind w:firstLine="317"/>
              <w:jc w:val="both"/>
              <w:rPr>
                <w:sz w:val="22"/>
                <w:szCs w:val="22"/>
              </w:rPr>
            </w:pPr>
            <w:r w:rsidRPr="008578C2">
              <w:rPr>
                <w:sz w:val="22"/>
                <w:szCs w:val="22"/>
              </w:rPr>
              <w:t>Отдельно стоящие объекты основного вида с организ</w:t>
            </w:r>
            <w:r w:rsidRPr="008578C2">
              <w:rPr>
                <w:sz w:val="22"/>
                <w:szCs w:val="22"/>
              </w:rPr>
              <w:t>а</w:t>
            </w:r>
            <w:r w:rsidRPr="008578C2">
              <w:rPr>
                <w:sz w:val="22"/>
                <w:szCs w:val="22"/>
              </w:rPr>
              <w:t>цией основного входа со стороны улицы.</w:t>
            </w:r>
          </w:p>
          <w:p w:rsidR="009E4E90" w:rsidRPr="008578C2" w:rsidRDefault="009E4E90" w:rsidP="007F2A0B">
            <w:pPr>
              <w:autoSpaceDE w:val="0"/>
              <w:autoSpaceDN w:val="0"/>
              <w:adjustRightInd w:val="0"/>
              <w:ind w:firstLine="317"/>
              <w:jc w:val="both"/>
              <w:rPr>
                <w:sz w:val="22"/>
                <w:szCs w:val="22"/>
              </w:rPr>
            </w:pPr>
            <w:r w:rsidRPr="008578C2">
              <w:rPr>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w:t>
            </w:r>
            <w:r w:rsidRPr="008578C2">
              <w:rPr>
                <w:sz w:val="22"/>
                <w:szCs w:val="22"/>
              </w:rPr>
              <w:t>е</w:t>
            </w:r>
            <w:r w:rsidRPr="008578C2">
              <w:rPr>
                <w:sz w:val="22"/>
                <w:szCs w:val="22"/>
              </w:rPr>
              <w:t>том соблюдения требований технических регламентов;</w:t>
            </w:r>
          </w:p>
          <w:p w:rsidR="009E4E90" w:rsidRPr="008578C2" w:rsidRDefault="009E4E90" w:rsidP="007F2A0B">
            <w:pPr>
              <w:autoSpaceDE w:val="0"/>
              <w:autoSpaceDN w:val="0"/>
              <w:adjustRightInd w:val="0"/>
              <w:ind w:firstLine="317"/>
              <w:jc w:val="both"/>
              <w:rPr>
                <w:sz w:val="22"/>
                <w:szCs w:val="22"/>
              </w:rPr>
            </w:pPr>
            <w:r w:rsidRPr="008578C2">
              <w:rPr>
                <w:sz w:val="22"/>
                <w:szCs w:val="22"/>
              </w:rPr>
              <w:t>- максимальный процент застройки в границах земельного участка – 60%, для объектов инженерной инфр</w:t>
            </w:r>
            <w:r w:rsidRPr="008578C2">
              <w:rPr>
                <w:sz w:val="22"/>
                <w:szCs w:val="22"/>
              </w:rPr>
              <w:t>а</w:t>
            </w:r>
            <w:r w:rsidRPr="008578C2">
              <w:rPr>
                <w:sz w:val="22"/>
                <w:szCs w:val="22"/>
              </w:rPr>
              <w:t>структуры, предназначенных для обслуживания линейных объектов, на отдельном земельном участке -100%.</w:t>
            </w:r>
          </w:p>
          <w:p w:rsidR="009E4E90" w:rsidRPr="008578C2" w:rsidRDefault="009E4E90" w:rsidP="007F2A0B">
            <w:pPr>
              <w:ind w:firstLine="317"/>
              <w:jc w:val="both"/>
              <w:rPr>
                <w:sz w:val="22"/>
                <w:szCs w:val="22"/>
              </w:rPr>
            </w:pPr>
            <w:r w:rsidRPr="008578C2">
              <w:rPr>
                <w:sz w:val="22"/>
                <w:szCs w:val="22"/>
              </w:rPr>
              <w:t>Объекты по оказанию услуг и обслуживанию насел</w:t>
            </w:r>
            <w:r w:rsidRPr="008578C2">
              <w:rPr>
                <w:sz w:val="22"/>
                <w:szCs w:val="22"/>
              </w:rPr>
              <w:t>е</w:t>
            </w:r>
            <w:r w:rsidRPr="008578C2">
              <w:rPr>
                <w:sz w:val="22"/>
                <w:szCs w:val="22"/>
              </w:rPr>
              <w:t>ния допускается размещать  с учетом следующих условий:</w:t>
            </w:r>
          </w:p>
          <w:p w:rsidR="009E4E90" w:rsidRPr="008578C2" w:rsidRDefault="009E4E90" w:rsidP="007F2A0B">
            <w:pPr>
              <w:ind w:firstLine="317"/>
              <w:jc w:val="both"/>
              <w:rPr>
                <w:sz w:val="22"/>
                <w:szCs w:val="22"/>
              </w:rPr>
            </w:pPr>
            <w:r w:rsidRPr="00D86FEE">
              <w:rPr>
                <w:sz w:val="22"/>
                <w:szCs w:val="22"/>
              </w:rPr>
              <w:t xml:space="preserve">- </w:t>
            </w:r>
            <w:r w:rsidRPr="008578C2">
              <w:rPr>
                <w:sz w:val="22"/>
                <w:szCs w:val="22"/>
              </w:rPr>
              <w:t>не допускается размещать учреждения торговли, производственные мастерские и склады, являющиеся исто</w:t>
            </w:r>
            <w:r w:rsidRPr="008578C2">
              <w:rPr>
                <w:sz w:val="22"/>
                <w:szCs w:val="22"/>
              </w:rPr>
              <w:t>ч</w:t>
            </w:r>
            <w:r w:rsidRPr="008578C2">
              <w:rPr>
                <w:sz w:val="22"/>
                <w:szCs w:val="22"/>
              </w:rPr>
              <w:t>никами шума, вибрации, ультразвуковых и электрома</w:t>
            </w:r>
            <w:r w:rsidRPr="008578C2">
              <w:rPr>
                <w:sz w:val="22"/>
                <w:szCs w:val="22"/>
              </w:rPr>
              <w:t>г</w:t>
            </w:r>
            <w:r w:rsidRPr="008578C2">
              <w:rPr>
                <w:sz w:val="22"/>
                <w:szCs w:val="22"/>
              </w:rPr>
              <w:t>нитных полей, загрязнения водостоков и других вредных факторов воздействия на окружающую среду;</w:t>
            </w:r>
          </w:p>
          <w:p w:rsidR="009E4E90" w:rsidRPr="008578C2" w:rsidRDefault="009E4E90" w:rsidP="007F2A0B">
            <w:pPr>
              <w:ind w:firstLine="317"/>
              <w:jc w:val="both"/>
              <w:rPr>
                <w:sz w:val="22"/>
                <w:szCs w:val="22"/>
              </w:rPr>
            </w:pPr>
            <w:r w:rsidRPr="008578C2">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w:t>
            </w:r>
            <w:r w:rsidRPr="008578C2">
              <w:rPr>
                <w:sz w:val="22"/>
                <w:szCs w:val="22"/>
              </w:rPr>
              <w:t>е</w:t>
            </w:r>
            <w:r w:rsidRPr="008578C2">
              <w:rPr>
                <w:sz w:val="22"/>
                <w:szCs w:val="22"/>
              </w:rPr>
              <w:t>няются легковоспламеняющиеся жидкости;</w:t>
            </w:r>
          </w:p>
          <w:p w:rsidR="009E4E90" w:rsidRPr="008578C2" w:rsidRDefault="009E4E90" w:rsidP="007F2A0B">
            <w:pPr>
              <w:ind w:firstLine="317"/>
              <w:jc w:val="both"/>
              <w:rPr>
                <w:sz w:val="22"/>
                <w:szCs w:val="22"/>
              </w:rPr>
            </w:pPr>
            <w:r w:rsidRPr="008578C2">
              <w:rPr>
                <w:sz w:val="22"/>
                <w:szCs w:val="22"/>
              </w:rPr>
              <w:t>- обустройство входа и временной стоянки автомоб</w:t>
            </w:r>
            <w:r w:rsidRPr="008578C2">
              <w:rPr>
                <w:sz w:val="22"/>
                <w:szCs w:val="22"/>
              </w:rPr>
              <w:t>и</w:t>
            </w:r>
            <w:r w:rsidRPr="008578C2">
              <w:rPr>
                <w:sz w:val="22"/>
                <w:szCs w:val="22"/>
              </w:rPr>
              <w:t xml:space="preserve">лей в пределах границ земельного участка, </w:t>
            </w:r>
            <w:r w:rsidRPr="008578C2">
              <w:rPr>
                <w:sz w:val="22"/>
                <w:szCs w:val="22"/>
              </w:rPr>
              <w:lastRenderedPageBreak/>
              <w:t>принадлеж</w:t>
            </w:r>
            <w:r w:rsidRPr="008578C2">
              <w:rPr>
                <w:sz w:val="22"/>
                <w:szCs w:val="22"/>
              </w:rPr>
              <w:t>а</w:t>
            </w:r>
            <w:r w:rsidRPr="008578C2">
              <w:rPr>
                <w:sz w:val="22"/>
                <w:szCs w:val="22"/>
              </w:rPr>
              <w:t>щего застройщику;</w:t>
            </w:r>
          </w:p>
          <w:p w:rsidR="009E4E90" w:rsidRPr="008578C2" w:rsidRDefault="009E4E90" w:rsidP="007F2A0B">
            <w:pPr>
              <w:ind w:firstLine="317"/>
              <w:jc w:val="both"/>
              <w:rPr>
                <w:sz w:val="22"/>
                <w:szCs w:val="22"/>
              </w:rPr>
            </w:pPr>
            <w:r w:rsidRPr="008578C2">
              <w:rPr>
                <w:sz w:val="22"/>
                <w:szCs w:val="22"/>
              </w:rPr>
              <w:t>- оборудования площадок для остановки автомобилей;</w:t>
            </w:r>
          </w:p>
          <w:p w:rsidR="009E4E90" w:rsidRPr="008578C2" w:rsidRDefault="009E4E90" w:rsidP="007F2A0B">
            <w:pPr>
              <w:ind w:firstLine="317"/>
              <w:jc w:val="both"/>
              <w:rPr>
                <w:sz w:val="22"/>
                <w:szCs w:val="22"/>
              </w:rPr>
            </w:pPr>
            <w:r w:rsidRPr="008578C2">
              <w:rPr>
                <w:sz w:val="22"/>
                <w:szCs w:val="22"/>
              </w:rPr>
              <w:t>- соблюдения норм благоустройства, установленных соответствующими муниципальными правовыми актами;</w:t>
            </w:r>
          </w:p>
          <w:p w:rsidR="009E4E90" w:rsidRPr="008578C2" w:rsidRDefault="009E4E90" w:rsidP="007F2A0B">
            <w:pPr>
              <w:ind w:firstLine="317"/>
              <w:jc w:val="both"/>
              <w:rPr>
                <w:sz w:val="22"/>
                <w:szCs w:val="22"/>
              </w:rPr>
            </w:pPr>
            <w:r w:rsidRPr="008578C2">
              <w:rPr>
                <w:sz w:val="22"/>
                <w:szCs w:val="22"/>
              </w:rPr>
              <w:t>- запрещается размещение объектов, вредных для здоровья населения (магазинов стройматериалов, москател</w:t>
            </w:r>
            <w:r w:rsidRPr="008578C2">
              <w:rPr>
                <w:sz w:val="22"/>
                <w:szCs w:val="22"/>
              </w:rPr>
              <w:t>ь</w:t>
            </w:r>
            <w:r w:rsidRPr="008578C2">
              <w:rPr>
                <w:sz w:val="22"/>
                <w:szCs w:val="22"/>
              </w:rPr>
              <w:t xml:space="preserve">но-химических товаров и т.п.). </w:t>
            </w:r>
          </w:p>
          <w:p w:rsidR="009E4E90" w:rsidRPr="008578C2" w:rsidRDefault="009E4E90" w:rsidP="007F2A0B">
            <w:pPr>
              <w:ind w:firstLine="317"/>
              <w:jc w:val="both"/>
              <w:rPr>
                <w:sz w:val="22"/>
                <w:szCs w:val="22"/>
              </w:rPr>
            </w:pPr>
            <w:r w:rsidRPr="008578C2">
              <w:rPr>
                <w:sz w:val="22"/>
                <w:szCs w:val="22"/>
              </w:rPr>
              <w:t>При размещении отдельно стоящего объекта общ</w:t>
            </w:r>
            <w:r w:rsidRPr="008578C2">
              <w:rPr>
                <w:sz w:val="22"/>
                <w:szCs w:val="22"/>
              </w:rPr>
              <w:t>е</w:t>
            </w:r>
            <w:r w:rsidRPr="008578C2">
              <w:rPr>
                <w:sz w:val="22"/>
                <w:szCs w:val="22"/>
              </w:rPr>
              <w:t>ственного назначения допускается располагать его по л</w:t>
            </w:r>
            <w:r w:rsidRPr="008578C2">
              <w:rPr>
                <w:sz w:val="22"/>
                <w:szCs w:val="22"/>
              </w:rPr>
              <w:t>и</w:t>
            </w:r>
            <w:r w:rsidRPr="008578C2">
              <w:rPr>
                <w:sz w:val="22"/>
                <w:szCs w:val="22"/>
              </w:rPr>
              <w:t>нии застройки, красной линии, при условии возможности ус</w:t>
            </w:r>
            <w:r w:rsidRPr="008578C2">
              <w:rPr>
                <w:sz w:val="22"/>
                <w:szCs w:val="22"/>
              </w:rPr>
              <w:t>т</w:t>
            </w:r>
            <w:r w:rsidRPr="008578C2">
              <w:rPr>
                <w:sz w:val="22"/>
                <w:szCs w:val="22"/>
              </w:rPr>
              <w:t>ройства гостевой автостоянки.</w:t>
            </w:r>
          </w:p>
          <w:p w:rsidR="009E4E90" w:rsidRPr="008578C2" w:rsidRDefault="009E4E90" w:rsidP="007F2A0B">
            <w:pPr>
              <w:ind w:firstLine="317"/>
              <w:jc w:val="both"/>
              <w:rPr>
                <w:sz w:val="22"/>
                <w:szCs w:val="22"/>
              </w:rPr>
            </w:pPr>
            <w:r w:rsidRPr="008578C2">
              <w:rPr>
                <w:sz w:val="22"/>
                <w:szCs w:val="22"/>
              </w:rPr>
              <w:t>Размеры земельных участков для объектов торгового назначения определяются из расчета:</w:t>
            </w:r>
          </w:p>
          <w:p w:rsidR="009E4E90" w:rsidRPr="008578C2" w:rsidRDefault="009E4E90" w:rsidP="007F2A0B">
            <w:pPr>
              <w:ind w:firstLine="317"/>
              <w:jc w:val="both"/>
              <w:rPr>
                <w:sz w:val="22"/>
                <w:szCs w:val="22"/>
              </w:rPr>
            </w:pPr>
            <w:proofErr w:type="gramStart"/>
            <w:r w:rsidRPr="008578C2">
              <w:rPr>
                <w:sz w:val="22"/>
                <w:szCs w:val="22"/>
              </w:rPr>
              <w:t>- до 250 кв. м. торговой площади – 800 кв. м. на 100 кв. м. торговой площади;</w:t>
            </w:r>
            <w:proofErr w:type="gramEnd"/>
          </w:p>
          <w:p w:rsidR="009E4E90" w:rsidRPr="008578C2" w:rsidRDefault="009E4E90" w:rsidP="007F2A0B">
            <w:pPr>
              <w:ind w:firstLine="317"/>
              <w:jc w:val="both"/>
              <w:rPr>
                <w:sz w:val="22"/>
                <w:szCs w:val="22"/>
              </w:rPr>
            </w:pPr>
            <w:r w:rsidRPr="008578C2">
              <w:rPr>
                <w:sz w:val="22"/>
                <w:szCs w:val="22"/>
              </w:rPr>
              <w:t>- от 250 до 650 кв. м. торговой площади - 600 кв. м. на 100 кв. м. торговой площади.</w:t>
            </w:r>
          </w:p>
          <w:p w:rsidR="009E4E90" w:rsidRPr="008578C2" w:rsidRDefault="009E4E90" w:rsidP="007F2A0B">
            <w:pPr>
              <w:ind w:firstLine="317"/>
              <w:jc w:val="both"/>
              <w:rPr>
                <w:sz w:val="22"/>
                <w:szCs w:val="22"/>
              </w:rPr>
            </w:pPr>
            <w:r w:rsidRPr="008578C2">
              <w:rPr>
                <w:sz w:val="22"/>
                <w:szCs w:val="22"/>
              </w:rPr>
              <w:t>Объекты по оказанию услуг и обслуживанию насел</w:t>
            </w:r>
            <w:r w:rsidRPr="008578C2">
              <w:rPr>
                <w:sz w:val="22"/>
                <w:szCs w:val="22"/>
              </w:rPr>
              <w:t>е</w:t>
            </w:r>
            <w:r w:rsidRPr="008578C2">
              <w:rPr>
                <w:sz w:val="22"/>
                <w:szCs w:val="22"/>
              </w:rPr>
              <w:t>ния допускается размещать в отдельно стоящих, встрое</w:t>
            </w:r>
            <w:r w:rsidRPr="008578C2">
              <w:rPr>
                <w:sz w:val="22"/>
                <w:szCs w:val="22"/>
              </w:rPr>
              <w:t>н</w:t>
            </w:r>
            <w:r w:rsidRPr="008578C2">
              <w:rPr>
                <w:sz w:val="22"/>
                <w:szCs w:val="22"/>
              </w:rPr>
              <w:t>ных или пристроенных объектах с изолированными от жилых зданий или их частей входами с учетом следующих условий:</w:t>
            </w:r>
          </w:p>
          <w:p w:rsidR="009E4E90" w:rsidRPr="008578C2" w:rsidRDefault="009E4E90" w:rsidP="007F2A0B">
            <w:pPr>
              <w:ind w:firstLine="317"/>
              <w:jc w:val="both"/>
              <w:rPr>
                <w:sz w:val="22"/>
                <w:szCs w:val="22"/>
              </w:rPr>
            </w:pPr>
            <w:r w:rsidRPr="008578C2">
              <w:rPr>
                <w:sz w:val="22"/>
                <w:szCs w:val="22"/>
              </w:rPr>
              <w:t>- 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w:t>
            </w:r>
            <w:r w:rsidRPr="008578C2">
              <w:rPr>
                <w:sz w:val="22"/>
                <w:szCs w:val="22"/>
              </w:rPr>
              <w:t>р</w:t>
            </w:r>
            <w:r w:rsidRPr="008578C2">
              <w:rPr>
                <w:sz w:val="22"/>
                <w:szCs w:val="22"/>
              </w:rPr>
              <w:t>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9E4E90" w:rsidRPr="008578C2" w:rsidRDefault="009E4E90" w:rsidP="007F2A0B">
            <w:pPr>
              <w:ind w:firstLine="317"/>
              <w:jc w:val="both"/>
              <w:rPr>
                <w:sz w:val="22"/>
                <w:szCs w:val="22"/>
              </w:rPr>
            </w:pPr>
            <w:r w:rsidRPr="008578C2">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w:t>
            </w:r>
            <w:r w:rsidRPr="008578C2">
              <w:rPr>
                <w:sz w:val="22"/>
                <w:szCs w:val="22"/>
              </w:rPr>
              <w:t>е</w:t>
            </w:r>
            <w:r w:rsidRPr="008578C2">
              <w:rPr>
                <w:sz w:val="22"/>
                <w:szCs w:val="22"/>
              </w:rPr>
              <w:t>няются легковоспламеняющиеся жидкости (за исключен</w:t>
            </w:r>
            <w:r w:rsidRPr="008578C2">
              <w:rPr>
                <w:sz w:val="22"/>
                <w:szCs w:val="22"/>
              </w:rPr>
              <w:t>и</w:t>
            </w:r>
            <w:r w:rsidRPr="008578C2">
              <w:rPr>
                <w:sz w:val="22"/>
                <w:szCs w:val="22"/>
              </w:rPr>
              <w:t>ем парикмахерских, мастерских по ремонту часов и об</w:t>
            </w:r>
            <w:r w:rsidRPr="008578C2">
              <w:rPr>
                <w:sz w:val="22"/>
                <w:szCs w:val="22"/>
              </w:rPr>
              <w:t>у</w:t>
            </w:r>
            <w:r w:rsidRPr="008578C2">
              <w:rPr>
                <w:sz w:val="22"/>
                <w:szCs w:val="22"/>
              </w:rPr>
              <w:t>ви);</w:t>
            </w:r>
          </w:p>
          <w:p w:rsidR="009E4E90" w:rsidRPr="008578C2" w:rsidRDefault="009E4E90" w:rsidP="007F2A0B">
            <w:pPr>
              <w:ind w:firstLine="317"/>
              <w:jc w:val="both"/>
              <w:rPr>
                <w:sz w:val="22"/>
                <w:szCs w:val="22"/>
              </w:rPr>
            </w:pPr>
            <w:r w:rsidRPr="008578C2">
              <w:rPr>
                <w:sz w:val="22"/>
                <w:szCs w:val="22"/>
              </w:rPr>
              <w:t xml:space="preserve">- обустройство входа в виде крыльца или лестницы, </w:t>
            </w:r>
            <w:proofErr w:type="gramStart"/>
            <w:r w:rsidRPr="008578C2">
              <w:rPr>
                <w:sz w:val="22"/>
                <w:szCs w:val="22"/>
              </w:rPr>
              <w:t>изолированных</w:t>
            </w:r>
            <w:proofErr w:type="gramEnd"/>
            <w:r w:rsidRPr="008578C2">
              <w:rPr>
                <w:sz w:val="22"/>
                <w:szCs w:val="22"/>
              </w:rPr>
              <w:t xml:space="preserve"> от жилой части здания;</w:t>
            </w:r>
          </w:p>
          <w:p w:rsidR="009E4E90" w:rsidRPr="008578C2" w:rsidRDefault="009E4E90" w:rsidP="007F2A0B">
            <w:pPr>
              <w:ind w:firstLine="317"/>
              <w:jc w:val="both"/>
              <w:rPr>
                <w:sz w:val="22"/>
                <w:szCs w:val="22"/>
              </w:rPr>
            </w:pPr>
            <w:r w:rsidRPr="008578C2">
              <w:rPr>
                <w:sz w:val="22"/>
                <w:szCs w:val="22"/>
              </w:rPr>
              <w:t>- обустройство входа и временной стоянки автомоб</w:t>
            </w:r>
            <w:r w:rsidRPr="008578C2">
              <w:rPr>
                <w:sz w:val="22"/>
                <w:szCs w:val="22"/>
              </w:rPr>
              <w:t>и</w:t>
            </w:r>
            <w:r w:rsidRPr="008578C2">
              <w:rPr>
                <w:sz w:val="22"/>
                <w:szCs w:val="22"/>
              </w:rPr>
              <w:t>лей в пределах границ земельного участка, принадлеж</w:t>
            </w:r>
            <w:r w:rsidRPr="008578C2">
              <w:rPr>
                <w:sz w:val="22"/>
                <w:szCs w:val="22"/>
              </w:rPr>
              <w:t>а</w:t>
            </w:r>
            <w:r w:rsidRPr="008578C2">
              <w:rPr>
                <w:sz w:val="22"/>
                <w:szCs w:val="22"/>
              </w:rPr>
              <w:t>щего застройщику;</w:t>
            </w:r>
          </w:p>
          <w:p w:rsidR="009E4E90" w:rsidRPr="008578C2" w:rsidRDefault="009E4E90" w:rsidP="007F2A0B">
            <w:pPr>
              <w:ind w:firstLine="317"/>
              <w:jc w:val="both"/>
              <w:rPr>
                <w:sz w:val="22"/>
                <w:szCs w:val="22"/>
              </w:rPr>
            </w:pPr>
            <w:r w:rsidRPr="008578C2">
              <w:rPr>
                <w:sz w:val="22"/>
                <w:szCs w:val="22"/>
              </w:rPr>
              <w:t>- оборудования площадок для остановки автомобилей;</w:t>
            </w:r>
          </w:p>
          <w:p w:rsidR="009E4E90" w:rsidRPr="008578C2" w:rsidRDefault="009E4E90" w:rsidP="007F2A0B">
            <w:pPr>
              <w:ind w:firstLine="317"/>
              <w:jc w:val="both"/>
              <w:rPr>
                <w:sz w:val="22"/>
                <w:szCs w:val="22"/>
              </w:rPr>
            </w:pPr>
            <w:r w:rsidRPr="008578C2">
              <w:rPr>
                <w:sz w:val="22"/>
                <w:szCs w:val="22"/>
              </w:rPr>
              <w:t>- соблюдения норм благоустройства, установленных соответствующими муниципальными правовыми актами;</w:t>
            </w:r>
          </w:p>
          <w:p w:rsidR="009E4E90" w:rsidRPr="008578C2" w:rsidRDefault="009E4E90" w:rsidP="007F2A0B">
            <w:pPr>
              <w:ind w:firstLine="317"/>
              <w:jc w:val="both"/>
              <w:rPr>
                <w:sz w:val="22"/>
                <w:szCs w:val="22"/>
              </w:rPr>
            </w:pPr>
            <w:r w:rsidRPr="008578C2">
              <w:rPr>
                <w:sz w:val="22"/>
                <w:szCs w:val="22"/>
              </w:rPr>
              <w:t>- запрещается размещение объектов, вредных для здоровья населения (магазинов стройматериалов, москател</w:t>
            </w:r>
            <w:r w:rsidRPr="008578C2">
              <w:rPr>
                <w:sz w:val="22"/>
                <w:szCs w:val="22"/>
              </w:rPr>
              <w:t>ь</w:t>
            </w:r>
            <w:r w:rsidRPr="008578C2">
              <w:rPr>
                <w:sz w:val="22"/>
                <w:szCs w:val="22"/>
              </w:rPr>
              <w:t xml:space="preserve">но-химических товаров и т.п.). </w:t>
            </w:r>
          </w:p>
          <w:p w:rsidR="009E4E90" w:rsidRPr="008578C2" w:rsidRDefault="009E4E90" w:rsidP="007F2A0B">
            <w:pPr>
              <w:autoSpaceDE w:val="0"/>
              <w:autoSpaceDN w:val="0"/>
              <w:adjustRightInd w:val="0"/>
              <w:ind w:firstLine="317"/>
              <w:jc w:val="both"/>
              <w:rPr>
                <w:sz w:val="22"/>
                <w:szCs w:val="22"/>
              </w:rPr>
            </w:pPr>
            <w:r w:rsidRPr="008578C2">
              <w:rPr>
                <w:sz w:val="22"/>
                <w:szCs w:val="22"/>
              </w:rPr>
              <w:t>Объекты со встроенными и пристроенными помещен</w:t>
            </w:r>
            <w:r w:rsidRPr="008578C2">
              <w:rPr>
                <w:sz w:val="22"/>
                <w:szCs w:val="22"/>
              </w:rPr>
              <w:t>и</w:t>
            </w:r>
            <w:r w:rsidRPr="008578C2">
              <w:rPr>
                <w:sz w:val="22"/>
                <w:szCs w:val="22"/>
              </w:rPr>
              <w:t>ями ритуальных услуг следует размещать на границе ж</w:t>
            </w:r>
            <w:r w:rsidRPr="008578C2">
              <w:rPr>
                <w:sz w:val="22"/>
                <w:szCs w:val="22"/>
              </w:rPr>
              <w:t>и</w:t>
            </w:r>
            <w:r w:rsidRPr="008578C2">
              <w:rPr>
                <w:sz w:val="22"/>
                <w:szCs w:val="22"/>
              </w:rPr>
              <w:t>лой зоны.</w:t>
            </w:r>
            <w:r>
              <w:rPr>
                <w:sz w:val="22"/>
                <w:szCs w:val="22"/>
              </w:rPr>
              <w:t xml:space="preserve"> </w:t>
            </w:r>
            <w:r w:rsidRPr="008578C2">
              <w:rPr>
                <w:sz w:val="22"/>
                <w:szCs w:val="22"/>
              </w:rPr>
              <w:t>Размещение с учетом выполнения требов</w:t>
            </w:r>
            <w:r w:rsidRPr="008578C2">
              <w:rPr>
                <w:sz w:val="22"/>
                <w:szCs w:val="22"/>
              </w:rPr>
              <w:t>а</w:t>
            </w:r>
            <w:r w:rsidRPr="008578C2">
              <w:rPr>
                <w:sz w:val="22"/>
                <w:szCs w:val="22"/>
              </w:rPr>
              <w:t>ний СанПиН 2.2.1/1200-03.</w:t>
            </w:r>
          </w:p>
        </w:tc>
      </w:tr>
    </w:tbl>
    <w:p w:rsidR="009E4E90" w:rsidRPr="00067431" w:rsidRDefault="009E4E90" w:rsidP="009E4E90">
      <w:pPr>
        <w:jc w:val="both"/>
        <w:rPr>
          <w:b/>
          <w:sz w:val="22"/>
        </w:rPr>
      </w:pPr>
    </w:p>
    <w:p w:rsidR="009E4E90" w:rsidRPr="00067431" w:rsidRDefault="009E4E90" w:rsidP="009E4E90">
      <w:pPr>
        <w:jc w:val="both"/>
        <w:rPr>
          <w:b/>
          <w:sz w:val="22"/>
        </w:rPr>
      </w:pPr>
      <w:r w:rsidRPr="00067431">
        <w:rPr>
          <w:b/>
          <w:sz w:val="22"/>
        </w:rPr>
        <w:t>3. ВСПОМОГАТЕЛЬНЫЕ ВИДЫ И ПАРАМЕТРЫ РАЗРЕШЕННОГО ИСПОЛЬЗОВАНИЯ ЗЕМЕЛЬНЫХ УЧАСТКОВ И ОБЪЕКТОВ КАПИТАЛЬНОГО СТРОИТЕЛЬСТВА</w:t>
      </w:r>
    </w:p>
    <w:p w:rsidR="009E4E90" w:rsidRPr="00067431" w:rsidRDefault="009E4E90" w:rsidP="009E4E90">
      <w:pPr>
        <w:jc w:val="both"/>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9E4E90" w:rsidRPr="00067431" w:rsidTr="007F2A0B">
        <w:trPr>
          <w:trHeight w:val="552"/>
          <w:tblHeader/>
        </w:trPr>
        <w:tc>
          <w:tcPr>
            <w:tcW w:w="1975" w:type="pct"/>
            <w:vAlign w:val="center"/>
          </w:tcPr>
          <w:p w:rsidR="009E4E90" w:rsidRPr="00067431" w:rsidRDefault="009E4E90" w:rsidP="007F2A0B">
            <w:pPr>
              <w:jc w:val="both"/>
              <w:rPr>
                <w:b/>
                <w:sz w:val="22"/>
              </w:rPr>
            </w:pPr>
            <w:r w:rsidRPr="00067431">
              <w:rPr>
                <w:b/>
                <w:sz w:val="22"/>
              </w:rPr>
              <w:lastRenderedPageBreak/>
              <w:t>ВИДЫ ИСПОЛЬЗОВАНИЯ</w:t>
            </w:r>
          </w:p>
        </w:tc>
        <w:tc>
          <w:tcPr>
            <w:tcW w:w="3025" w:type="pct"/>
            <w:vAlign w:val="center"/>
          </w:tcPr>
          <w:p w:rsidR="009E4E90" w:rsidRPr="00067431" w:rsidRDefault="009E4E90" w:rsidP="007F2A0B">
            <w:pPr>
              <w:jc w:val="both"/>
              <w:rPr>
                <w:b/>
                <w:sz w:val="22"/>
              </w:rPr>
            </w:pPr>
            <w:r w:rsidRPr="00067431">
              <w:rPr>
                <w:b/>
                <w:sz w:val="22"/>
              </w:rPr>
              <w:t>ПРЕДЕЛЬНЫЕ ПАРАМЕТРЫ</w:t>
            </w:r>
          </w:p>
          <w:p w:rsidR="009E4E90" w:rsidRPr="00067431" w:rsidRDefault="009E4E90" w:rsidP="007F2A0B">
            <w:pPr>
              <w:jc w:val="both"/>
              <w:rPr>
                <w:b/>
                <w:sz w:val="22"/>
              </w:rPr>
            </w:pPr>
            <w:r w:rsidRPr="00067431">
              <w:rPr>
                <w:b/>
                <w:sz w:val="22"/>
              </w:rPr>
              <w:t>РАЗРЕШЕННОГО СТРОИТЕЛЬСТВА</w:t>
            </w:r>
          </w:p>
        </w:tc>
      </w:tr>
      <w:tr w:rsidR="009E4E90" w:rsidRPr="00067431" w:rsidTr="007F2A0B">
        <w:trPr>
          <w:trHeight w:val="552"/>
          <w:tblHeader/>
        </w:trPr>
        <w:tc>
          <w:tcPr>
            <w:tcW w:w="1975" w:type="pct"/>
          </w:tcPr>
          <w:p w:rsidR="009E4E90" w:rsidRPr="00573092" w:rsidRDefault="009E4E90" w:rsidP="007F2A0B">
            <w:pPr>
              <w:ind w:firstLine="317"/>
              <w:jc w:val="both"/>
              <w:rPr>
                <w:sz w:val="22"/>
                <w:szCs w:val="22"/>
              </w:rPr>
            </w:pPr>
            <w:r>
              <w:rPr>
                <w:sz w:val="22"/>
                <w:szCs w:val="22"/>
              </w:rPr>
              <w:t>Земельные участки общего пол</w:t>
            </w:r>
            <w:r>
              <w:rPr>
                <w:sz w:val="22"/>
                <w:szCs w:val="22"/>
              </w:rPr>
              <w:t>ь</w:t>
            </w:r>
            <w:r>
              <w:rPr>
                <w:sz w:val="22"/>
                <w:szCs w:val="22"/>
              </w:rPr>
              <w:t>зования (12.0)</w:t>
            </w:r>
          </w:p>
        </w:tc>
        <w:tc>
          <w:tcPr>
            <w:tcW w:w="3025" w:type="pct"/>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(вольеров, нав</w:t>
            </w:r>
            <w:r w:rsidRPr="00573092">
              <w:rPr>
                <w:sz w:val="22"/>
                <w:szCs w:val="22"/>
              </w:rPr>
              <w:t>е</w:t>
            </w:r>
            <w:r w:rsidRPr="00573092">
              <w:rPr>
                <w:sz w:val="22"/>
                <w:szCs w:val="22"/>
              </w:rPr>
              <w:t xml:space="preserve">сов, загонов) для содержания и разведения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примечании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w:t>
            </w:r>
            <w:r w:rsidRPr="00573092">
              <w:rPr>
                <w:sz w:val="22"/>
                <w:szCs w:val="22"/>
              </w:rPr>
              <w:t>ь</w:t>
            </w:r>
            <w:r w:rsidRPr="00573092">
              <w:rPr>
                <w:sz w:val="22"/>
                <w:szCs w:val="22"/>
              </w:rPr>
              <w:t>зования объектов капитального строительства не могут по своим суммарным характеристикам (строительному объ</w:t>
            </w:r>
            <w:r w:rsidRPr="00573092">
              <w:rPr>
                <w:sz w:val="22"/>
                <w:szCs w:val="22"/>
              </w:rPr>
              <w:t>ё</w:t>
            </w:r>
            <w:r w:rsidRPr="00573092">
              <w:rPr>
                <w:sz w:val="22"/>
                <w:szCs w:val="22"/>
              </w:rPr>
              <w:t>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w:t>
            </w:r>
            <w:r w:rsidRPr="00573092">
              <w:rPr>
                <w:sz w:val="22"/>
                <w:szCs w:val="22"/>
              </w:rPr>
              <w:t>о</w:t>
            </w:r>
            <w:r w:rsidRPr="00573092">
              <w:rPr>
                <w:sz w:val="22"/>
                <w:szCs w:val="22"/>
              </w:rPr>
              <w:t>гательные виды разрешённого использования.</w:t>
            </w:r>
          </w:p>
        </w:tc>
      </w:tr>
    </w:tbl>
    <w:p w:rsidR="009E4E90" w:rsidRPr="00257105" w:rsidRDefault="009E4E90" w:rsidP="009E4E90">
      <w:pPr>
        <w:keepNext/>
        <w:keepLines/>
        <w:ind w:firstLine="709"/>
        <w:jc w:val="both"/>
        <w:outlineLvl w:val="2"/>
        <w:rPr>
          <w:rFonts w:ascii="Cambria" w:hAnsi="Cambria"/>
          <w:b/>
          <w:sz w:val="24"/>
          <w:szCs w:val="24"/>
        </w:rPr>
      </w:pPr>
      <w:bookmarkStart w:id="154" w:name="_Toc361819817"/>
      <w:bookmarkStart w:id="155" w:name="_Toc364156308"/>
      <w:r w:rsidRPr="00257105">
        <w:rPr>
          <w:rFonts w:ascii="Cambria" w:hAnsi="Cambria"/>
          <w:b/>
          <w:sz w:val="24"/>
          <w:szCs w:val="24"/>
        </w:rPr>
        <w:t>Статья 49. Градостроительные регламенты. Общественно-деловые зоны.</w:t>
      </w:r>
      <w:bookmarkEnd w:id="154"/>
      <w:bookmarkEnd w:id="155"/>
    </w:p>
    <w:p w:rsidR="009E4E90" w:rsidRPr="00257105" w:rsidRDefault="009E4E90" w:rsidP="009E4E90">
      <w:pPr>
        <w:jc w:val="both"/>
        <w:rPr>
          <w:rFonts w:eastAsia="SimSun"/>
          <w:b/>
          <w:sz w:val="24"/>
          <w:szCs w:val="24"/>
          <w:u w:val="single"/>
          <w:lang w:eastAsia="zh-CN"/>
        </w:rPr>
      </w:pPr>
    </w:p>
    <w:p w:rsidR="009E4E90" w:rsidRPr="00257105" w:rsidRDefault="009E4E90" w:rsidP="009E4E90">
      <w:pPr>
        <w:jc w:val="center"/>
        <w:rPr>
          <w:rFonts w:eastAsia="SimSun"/>
          <w:b/>
          <w:sz w:val="24"/>
          <w:szCs w:val="24"/>
          <w:u w:val="single"/>
          <w:lang w:eastAsia="zh-CN"/>
        </w:rPr>
      </w:pPr>
      <w:bookmarkStart w:id="156" w:name="_Toc339439027"/>
      <w:bookmarkStart w:id="157" w:name="_Toc344035071"/>
      <w:bookmarkStart w:id="158" w:name="_Toc344077897"/>
      <w:r w:rsidRPr="00257105">
        <w:rPr>
          <w:rFonts w:eastAsia="SimSun"/>
          <w:b/>
          <w:sz w:val="24"/>
          <w:szCs w:val="24"/>
          <w:u w:val="single"/>
          <w:lang w:eastAsia="zh-CN"/>
        </w:rPr>
        <w:t>ОД-2.</w:t>
      </w:r>
      <w:r w:rsidRPr="00257105">
        <w:rPr>
          <w:rFonts w:eastAsia="SimSun"/>
          <w:b/>
          <w:sz w:val="24"/>
          <w:szCs w:val="24"/>
          <w:u w:val="single"/>
          <w:lang w:eastAsia="zh-CN"/>
        </w:rPr>
        <w:tab/>
        <w:t>Зона общественного центра местного значения.</w:t>
      </w:r>
    </w:p>
    <w:p w:rsidR="009E4E90" w:rsidRPr="00257105" w:rsidRDefault="009E4E90" w:rsidP="009E4E90">
      <w:pPr>
        <w:jc w:val="both"/>
        <w:rPr>
          <w:iCs/>
          <w:sz w:val="24"/>
          <w:szCs w:val="24"/>
        </w:rPr>
      </w:pPr>
    </w:p>
    <w:p w:rsidR="009E4E90" w:rsidRPr="00257105" w:rsidRDefault="009E4E90" w:rsidP="009E4E90">
      <w:pPr>
        <w:jc w:val="both"/>
        <w:rPr>
          <w:i/>
          <w:iCs/>
          <w:sz w:val="24"/>
          <w:szCs w:val="24"/>
        </w:rPr>
      </w:pPr>
      <w:r w:rsidRPr="00257105">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w:t>
      </w:r>
      <w:r w:rsidRPr="00257105">
        <w:rPr>
          <w:i/>
          <w:iCs/>
          <w:sz w:val="24"/>
          <w:szCs w:val="24"/>
        </w:rPr>
        <w:t>о</w:t>
      </w:r>
      <w:r w:rsidRPr="00257105">
        <w:rPr>
          <w:i/>
          <w:iCs/>
          <w:sz w:val="24"/>
          <w:szCs w:val="24"/>
        </w:rPr>
        <w:t>дических потребностей населения.</w:t>
      </w:r>
    </w:p>
    <w:p w:rsidR="009E4E90" w:rsidRPr="00257105" w:rsidRDefault="009E4E90" w:rsidP="009E4E90">
      <w:pPr>
        <w:jc w:val="both"/>
        <w:rPr>
          <w:b/>
          <w:sz w:val="22"/>
        </w:rPr>
      </w:pPr>
    </w:p>
    <w:p w:rsidR="009E4E90" w:rsidRPr="00257105" w:rsidRDefault="009E4E90" w:rsidP="009E4E90">
      <w:pPr>
        <w:jc w:val="both"/>
        <w:rPr>
          <w:sz w:val="22"/>
        </w:rPr>
      </w:pPr>
      <w:r w:rsidRPr="00257105">
        <w:rPr>
          <w:b/>
          <w:sz w:val="22"/>
        </w:rPr>
        <w:t>1. ОСНОВНЫЕ ВИДЫ И ПАРАМЕТРЫ РАЗРЕШЕННОГО ИСПОЛЬЗОВАНИЯ</w:t>
      </w:r>
      <w:r w:rsidRPr="00257105">
        <w:rPr>
          <w:sz w:val="22"/>
        </w:rPr>
        <w:t xml:space="preserve"> З</w:t>
      </w:r>
      <w:r w:rsidRPr="00257105">
        <w:rPr>
          <w:b/>
          <w:sz w:val="22"/>
        </w:rPr>
        <w:t>ЕМЕЛ</w:t>
      </w:r>
      <w:r w:rsidRPr="00257105">
        <w:rPr>
          <w:b/>
          <w:sz w:val="22"/>
        </w:rPr>
        <w:t>Ь</w:t>
      </w:r>
      <w:r w:rsidRPr="00257105">
        <w:rPr>
          <w:b/>
          <w:sz w:val="22"/>
        </w:rPr>
        <w:t>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9E4E90" w:rsidRPr="008578C2" w:rsidTr="007F2A0B">
        <w:trPr>
          <w:trHeight w:val="552"/>
          <w:tblHeader/>
        </w:trPr>
        <w:tc>
          <w:tcPr>
            <w:tcW w:w="1975" w:type="pct"/>
            <w:vAlign w:val="center"/>
          </w:tcPr>
          <w:p w:rsidR="009E4E90" w:rsidRPr="008578C2" w:rsidRDefault="009E4E90" w:rsidP="007F2A0B">
            <w:pPr>
              <w:jc w:val="both"/>
              <w:rPr>
                <w:b/>
                <w:sz w:val="22"/>
                <w:szCs w:val="22"/>
              </w:rPr>
            </w:pPr>
            <w:r w:rsidRPr="008578C2">
              <w:rPr>
                <w:b/>
                <w:sz w:val="22"/>
                <w:szCs w:val="22"/>
              </w:rPr>
              <w:t>ВИДЫ ИСПОЛЬЗОВАНИЯ</w:t>
            </w:r>
          </w:p>
        </w:tc>
        <w:tc>
          <w:tcPr>
            <w:tcW w:w="3025" w:type="pct"/>
            <w:vAlign w:val="center"/>
          </w:tcPr>
          <w:p w:rsidR="009E4E90" w:rsidRPr="008578C2" w:rsidRDefault="009E4E90" w:rsidP="007F2A0B">
            <w:pPr>
              <w:jc w:val="both"/>
              <w:rPr>
                <w:b/>
                <w:sz w:val="22"/>
                <w:szCs w:val="22"/>
              </w:rPr>
            </w:pPr>
            <w:r w:rsidRPr="008578C2">
              <w:rPr>
                <w:b/>
                <w:sz w:val="22"/>
                <w:szCs w:val="22"/>
              </w:rPr>
              <w:t>ПРЕДЕЛЬНЫЕ РАЗМЕРЫ ЗЕМЕЛЬНЫХ УЧАС</w:t>
            </w:r>
            <w:r w:rsidRPr="008578C2">
              <w:rPr>
                <w:b/>
                <w:sz w:val="22"/>
                <w:szCs w:val="22"/>
              </w:rPr>
              <w:t>Т</w:t>
            </w:r>
            <w:r w:rsidRPr="008578C2">
              <w:rPr>
                <w:b/>
                <w:sz w:val="22"/>
                <w:szCs w:val="22"/>
              </w:rPr>
              <w:t>КОВ И ПРЕДЕЛЬНЫЕ ПАРАМЕТРЫ РАЗРЕШЕ</w:t>
            </w:r>
            <w:r w:rsidRPr="008578C2">
              <w:rPr>
                <w:b/>
                <w:sz w:val="22"/>
                <w:szCs w:val="22"/>
              </w:rPr>
              <w:t>Н</w:t>
            </w:r>
            <w:r w:rsidRPr="008578C2">
              <w:rPr>
                <w:b/>
                <w:sz w:val="22"/>
                <w:szCs w:val="22"/>
              </w:rPr>
              <w:t>НОГО СТРОИТЕЛЬСТВА</w:t>
            </w:r>
          </w:p>
        </w:tc>
      </w:tr>
      <w:tr w:rsidR="009E4E90" w:rsidRPr="008578C2" w:rsidTr="007F2A0B">
        <w:trPr>
          <w:trHeight w:val="552"/>
        </w:trPr>
        <w:tc>
          <w:tcPr>
            <w:tcW w:w="1975" w:type="pct"/>
            <w:shd w:val="clear" w:color="auto" w:fill="auto"/>
          </w:tcPr>
          <w:p w:rsidR="009E4E90" w:rsidRDefault="009E4E90" w:rsidP="007F2A0B">
            <w:pPr>
              <w:autoSpaceDE w:val="0"/>
              <w:autoSpaceDN w:val="0"/>
              <w:adjustRightInd w:val="0"/>
              <w:jc w:val="both"/>
              <w:rPr>
                <w:sz w:val="22"/>
                <w:szCs w:val="22"/>
              </w:rPr>
            </w:pPr>
            <w:r>
              <w:rPr>
                <w:sz w:val="22"/>
                <w:szCs w:val="22"/>
              </w:rPr>
              <w:t>Общественное использование объе</w:t>
            </w:r>
            <w:r>
              <w:rPr>
                <w:sz w:val="22"/>
                <w:szCs w:val="22"/>
              </w:rPr>
              <w:t>к</w:t>
            </w:r>
            <w:r>
              <w:rPr>
                <w:sz w:val="22"/>
                <w:szCs w:val="22"/>
              </w:rPr>
              <w:t>тов капитального строительства (3.0):</w:t>
            </w:r>
          </w:p>
          <w:p w:rsidR="009E4E90" w:rsidRDefault="009E4E90" w:rsidP="007F2A0B">
            <w:pPr>
              <w:autoSpaceDE w:val="0"/>
              <w:autoSpaceDN w:val="0"/>
              <w:adjustRightInd w:val="0"/>
              <w:jc w:val="both"/>
              <w:rPr>
                <w:sz w:val="22"/>
                <w:szCs w:val="22"/>
              </w:rPr>
            </w:pPr>
            <w:r>
              <w:rPr>
                <w:sz w:val="22"/>
                <w:szCs w:val="22"/>
              </w:rPr>
              <w:t>-социальное обслуживание (3.2);</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 амбулаторно - поликлиническое обслуживание (3.4.1);</w:t>
            </w:r>
          </w:p>
          <w:p w:rsidR="009E4E90" w:rsidRDefault="009E4E90" w:rsidP="007F2A0B">
            <w:pPr>
              <w:autoSpaceDE w:val="0"/>
              <w:autoSpaceDN w:val="0"/>
              <w:adjustRightInd w:val="0"/>
              <w:jc w:val="both"/>
              <w:rPr>
                <w:sz w:val="22"/>
                <w:szCs w:val="22"/>
              </w:rPr>
            </w:pPr>
            <w:r>
              <w:rPr>
                <w:sz w:val="22"/>
                <w:szCs w:val="22"/>
              </w:rPr>
              <w:t>- культурное развитие (3.6);</w:t>
            </w:r>
          </w:p>
          <w:p w:rsidR="009E4E90" w:rsidRDefault="009E4E90" w:rsidP="007F2A0B">
            <w:pPr>
              <w:autoSpaceDE w:val="0"/>
              <w:autoSpaceDN w:val="0"/>
              <w:adjustRightInd w:val="0"/>
              <w:jc w:val="both"/>
              <w:rPr>
                <w:sz w:val="22"/>
                <w:szCs w:val="22"/>
              </w:rPr>
            </w:pPr>
            <w:r>
              <w:rPr>
                <w:sz w:val="22"/>
                <w:szCs w:val="22"/>
              </w:rPr>
              <w:t>- общественное управление (3.8);</w:t>
            </w:r>
          </w:p>
          <w:p w:rsidR="009E4E90" w:rsidRDefault="009E4E90" w:rsidP="007F2A0B">
            <w:pPr>
              <w:autoSpaceDE w:val="0"/>
              <w:autoSpaceDN w:val="0"/>
              <w:adjustRightInd w:val="0"/>
              <w:jc w:val="both"/>
              <w:rPr>
                <w:sz w:val="22"/>
                <w:szCs w:val="22"/>
              </w:rPr>
            </w:pPr>
            <w:r>
              <w:rPr>
                <w:sz w:val="22"/>
                <w:szCs w:val="22"/>
              </w:rPr>
              <w:t>- обеспечение научной деятельности (3.9);</w:t>
            </w:r>
          </w:p>
          <w:p w:rsidR="009E4E90" w:rsidRDefault="009E4E90" w:rsidP="007F2A0B">
            <w:pPr>
              <w:autoSpaceDE w:val="0"/>
              <w:autoSpaceDN w:val="0"/>
              <w:adjustRightInd w:val="0"/>
              <w:jc w:val="both"/>
              <w:rPr>
                <w:sz w:val="22"/>
                <w:szCs w:val="22"/>
              </w:rPr>
            </w:pPr>
            <w:r>
              <w:rPr>
                <w:sz w:val="22"/>
                <w:szCs w:val="22"/>
              </w:rPr>
              <w:t>- амбулаторное ветеринарное обсл</w:t>
            </w:r>
            <w:r>
              <w:rPr>
                <w:sz w:val="22"/>
                <w:szCs w:val="22"/>
              </w:rPr>
              <w:t>у</w:t>
            </w:r>
            <w:r>
              <w:rPr>
                <w:sz w:val="22"/>
                <w:szCs w:val="22"/>
              </w:rPr>
              <w:t>живание (3.10.1);</w:t>
            </w:r>
          </w:p>
          <w:p w:rsidR="009E4E90" w:rsidRDefault="009E4E90" w:rsidP="007F2A0B">
            <w:pPr>
              <w:autoSpaceDE w:val="0"/>
              <w:autoSpaceDN w:val="0"/>
              <w:adjustRightInd w:val="0"/>
              <w:jc w:val="both"/>
              <w:rPr>
                <w:sz w:val="22"/>
                <w:szCs w:val="22"/>
              </w:rPr>
            </w:pPr>
            <w:r>
              <w:rPr>
                <w:sz w:val="22"/>
                <w:szCs w:val="22"/>
              </w:rPr>
              <w:t>- приюты для животных (3.10.2).</w:t>
            </w:r>
          </w:p>
          <w:p w:rsidR="009E4E90" w:rsidRDefault="009E4E90" w:rsidP="007F2A0B">
            <w:pPr>
              <w:autoSpaceDE w:val="0"/>
              <w:autoSpaceDN w:val="0"/>
              <w:adjustRightInd w:val="0"/>
              <w:jc w:val="both"/>
              <w:rPr>
                <w:sz w:val="22"/>
                <w:szCs w:val="22"/>
              </w:rPr>
            </w:pPr>
            <w:r>
              <w:rPr>
                <w:sz w:val="22"/>
                <w:szCs w:val="22"/>
              </w:rPr>
              <w:t>Предпринимательство (4.0):</w:t>
            </w:r>
          </w:p>
          <w:p w:rsidR="009E4E90" w:rsidRDefault="009E4E90" w:rsidP="007F2A0B">
            <w:pPr>
              <w:autoSpaceDE w:val="0"/>
              <w:autoSpaceDN w:val="0"/>
              <w:adjustRightInd w:val="0"/>
              <w:jc w:val="both"/>
              <w:rPr>
                <w:sz w:val="22"/>
                <w:szCs w:val="22"/>
              </w:rPr>
            </w:pPr>
            <w:r>
              <w:rPr>
                <w:sz w:val="22"/>
                <w:szCs w:val="22"/>
              </w:rPr>
              <w:t>- деловое управление (4.1);</w:t>
            </w:r>
          </w:p>
          <w:p w:rsidR="009E4E90" w:rsidRDefault="009E4E90" w:rsidP="007F2A0B">
            <w:pPr>
              <w:autoSpaceDE w:val="0"/>
              <w:autoSpaceDN w:val="0"/>
              <w:adjustRightInd w:val="0"/>
              <w:jc w:val="both"/>
              <w:rPr>
                <w:sz w:val="22"/>
                <w:szCs w:val="22"/>
              </w:rPr>
            </w:pPr>
            <w:r>
              <w:rPr>
                <w:sz w:val="22"/>
                <w:szCs w:val="22"/>
              </w:rPr>
              <w:t>- объекты торговли (торговые центры, торгово-развлекательные це</w:t>
            </w:r>
            <w:r>
              <w:rPr>
                <w:sz w:val="22"/>
                <w:szCs w:val="22"/>
              </w:rPr>
              <w:t>н</w:t>
            </w:r>
            <w:r>
              <w:rPr>
                <w:sz w:val="22"/>
                <w:szCs w:val="22"/>
              </w:rPr>
              <w:t>тры (комплексы)) (4.2);</w:t>
            </w:r>
          </w:p>
          <w:p w:rsidR="009E4E90" w:rsidRDefault="009E4E90" w:rsidP="007F2A0B">
            <w:pPr>
              <w:autoSpaceDE w:val="0"/>
              <w:autoSpaceDN w:val="0"/>
              <w:adjustRightInd w:val="0"/>
              <w:jc w:val="both"/>
              <w:rPr>
                <w:sz w:val="22"/>
                <w:szCs w:val="22"/>
              </w:rPr>
            </w:pPr>
            <w:r>
              <w:rPr>
                <w:sz w:val="22"/>
                <w:szCs w:val="22"/>
              </w:rPr>
              <w:t>- рынки (4.3);</w:t>
            </w:r>
          </w:p>
          <w:p w:rsidR="009E4E90" w:rsidRDefault="009E4E90" w:rsidP="007F2A0B">
            <w:pPr>
              <w:autoSpaceDE w:val="0"/>
              <w:autoSpaceDN w:val="0"/>
              <w:adjustRightInd w:val="0"/>
              <w:jc w:val="both"/>
              <w:rPr>
                <w:sz w:val="22"/>
                <w:szCs w:val="22"/>
              </w:rPr>
            </w:pPr>
            <w:r>
              <w:rPr>
                <w:sz w:val="22"/>
                <w:szCs w:val="22"/>
              </w:rPr>
              <w:t>- магазины (4.4);</w:t>
            </w:r>
          </w:p>
          <w:p w:rsidR="009E4E90" w:rsidRDefault="009E4E90" w:rsidP="007F2A0B">
            <w:pPr>
              <w:autoSpaceDE w:val="0"/>
              <w:autoSpaceDN w:val="0"/>
              <w:adjustRightInd w:val="0"/>
              <w:jc w:val="both"/>
              <w:rPr>
                <w:sz w:val="22"/>
                <w:szCs w:val="22"/>
              </w:rPr>
            </w:pPr>
            <w:r>
              <w:rPr>
                <w:sz w:val="22"/>
                <w:szCs w:val="22"/>
              </w:rPr>
              <w:t>- банковская и страховая деятел</w:t>
            </w:r>
            <w:r>
              <w:rPr>
                <w:sz w:val="22"/>
                <w:szCs w:val="22"/>
              </w:rPr>
              <w:t>ь</w:t>
            </w:r>
            <w:r>
              <w:rPr>
                <w:sz w:val="22"/>
                <w:szCs w:val="22"/>
              </w:rPr>
              <w:t>ность (4.5);</w:t>
            </w:r>
          </w:p>
          <w:p w:rsidR="009E4E90" w:rsidRDefault="009E4E90" w:rsidP="007F2A0B">
            <w:pPr>
              <w:autoSpaceDE w:val="0"/>
              <w:autoSpaceDN w:val="0"/>
              <w:adjustRightInd w:val="0"/>
              <w:jc w:val="both"/>
              <w:rPr>
                <w:sz w:val="22"/>
                <w:szCs w:val="22"/>
              </w:rPr>
            </w:pPr>
            <w:r>
              <w:rPr>
                <w:sz w:val="22"/>
                <w:szCs w:val="22"/>
              </w:rPr>
              <w:t>- общественное питание (4.6);</w:t>
            </w:r>
          </w:p>
          <w:p w:rsidR="009E4E90" w:rsidRDefault="009E4E90" w:rsidP="007F2A0B">
            <w:pPr>
              <w:autoSpaceDE w:val="0"/>
              <w:autoSpaceDN w:val="0"/>
              <w:adjustRightInd w:val="0"/>
              <w:jc w:val="both"/>
              <w:rPr>
                <w:sz w:val="22"/>
                <w:szCs w:val="22"/>
              </w:rPr>
            </w:pPr>
            <w:r>
              <w:rPr>
                <w:sz w:val="22"/>
                <w:szCs w:val="22"/>
              </w:rPr>
              <w:t>- гостиничное обслуживание (4.7);</w:t>
            </w:r>
          </w:p>
          <w:p w:rsidR="009E4E90" w:rsidRDefault="009E4E90" w:rsidP="007F2A0B">
            <w:pPr>
              <w:autoSpaceDE w:val="0"/>
              <w:autoSpaceDN w:val="0"/>
              <w:adjustRightInd w:val="0"/>
              <w:jc w:val="both"/>
              <w:rPr>
                <w:sz w:val="22"/>
                <w:szCs w:val="22"/>
              </w:rPr>
            </w:pPr>
            <w:r>
              <w:rPr>
                <w:sz w:val="22"/>
                <w:szCs w:val="22"/>
              </w:rPr>
              <w:t>- развлечения (4.8);</w:t>
            </w:r>
          </w:p>
          <w:p w:rsidR="009E4E90" w:rsidRDefault="009E4E90" w:rsidP="007F2A0B">
            <w:pPr>
              <w:autoSpaceDE w:val="0"/>
              <w:autoSpaceDN w:val="0"/>
              <w:adjustRightInd w:val="0"/>
              <w:jc w:val="both"/>
              <w:rPr>
                <w:sz w:val="22"/>
                <w:szCs w:val="22"/>
              </w:rPr>
            </w:pPr>
            <w:r>
              <w:rPr>
                <w:sz w:val="22"/>
                <w:szCs w:val="22"/>
              </w:rPr>
              <w:t>- обслуживание автотранспорта (4.9);</w:t>
            </w:r>
          </w:p>
          <w:p w:rsidR="009E4E90" w:rsidRDefault="009E4E90" w:rsidP="007F2A0B">
            <w:pPr>
              <w:autoSpaceDE w:val="0"/>
              <w:autoSpaceDN w:val="0"/>
              <w:adjustRightInd w:val="0"/>
              <w:jc w:val="both"/>
              <w:rPr>
                <w:sz w:val="22"/>
                <w:szCs w:val="22"/>
              </w:rPr>
            </w:pPr>
            <w:r>
              <w:rPr>
                <w:sz w:val="22"/>
                <w:szCs w:val="22"/>
              </w:rPr>
              <w:lastRenderedPageBreak/>
              <w:t>Спорт (5.1)</w:t>
            </w:r>
          </w:p>
          <w:p w:rsidR="009E4E90" w:rsidRDefault="009E4E90" w:rsidP="007F2A0B">
            <w:pPr>
              <w:autoSpaceDE w:val="0"/>
              <w:autoSpaceDN w:val="0"/>
              <w:adjustRightInd w:val="0"/>
              <w:jc w:val="both"/>
              <w:rPr>
                <w:sz w:val="22"/>
                <w:szCs w:val="22"/>
              </w:rPr>
            </w:pPr>
            <w:r>
              <w:rPr>
                <w:sz w:val="22"/>
                <w:szCs w:val="22"/>
              </w:rPr>
              <w:t>Связь (6.8)</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Pr="008578C2" w:rsidRDefault="009E4E90" w:rsidP="007F2A0B">
            <w:pPr>
              <w:autoSpaceDE w:val="0"/>
              <w:autoSpaceDN w:val="0"/>
              <w:adjustRightInd w:val="0"/>
              <w:jc w:val="both"/>
              <w:rPr>
                <w:sz w:val="22"/>
                <w:szCs w:val="22"/>
              </w:rPr>
            </w:pPr>
            <w:r>
              <w:rPr>
                <w:sz w:val="22"/>
                <w:szCs w:val="22"/>
              </w:rPr>
              <w:t>Обеспечение внутреннего правоп</w:t>
            </w:r>
            <w:r>
              <w:rPr>
                <w:sz w:val="22"/>
                <w:szCs w:val="22"/>
              </w:rPr>
              <w:t>о</w:t>
            </w:r>
            <w:r>
              <w:rPr>
                <w:sz w:val="22"/>
                <w:szCs w:val="22"/>
              </w:rPr>
              <w:t>рядка (8.3)</w:t>
            </w:r>
          </w:p>
        </w:tc>
        <w:tc>
          <w:tcPr>
            <w:tcW w:w="3025" w:type="pct"/>
            <w:shd w:val="clear" w:color="auto" w:fill="auto"/>
          </w:tcPr>
          <w:p w:rsidR="009E4E90" w:rsidRPr="008578C2" w:rsidRDefault="009E4E90" w:rsidP="007F2A0B">
            <w:pPr>
              <w:ind w:firstLine="293"/>
              <w:jc w:val="both"/>
              <w:rPr>
                <w:sz w:val="22"/>
                <w:szCs w:val="22"/>
              </w:rPr>
            </w:pPr>
            <w:r w:rsidRPr="008578C2">
              <w:rPr>
                <w:sz w:val="22"/>
                <w:szCs w:val="22"/>
              </w:rPr>
              <w:lastRenderedPageBreak/>
              <w:t xml:space="preserve">- минимальная/максимальная площадь земельных участков  – </w:t>
            </w:r>
            <w:r w:rsidRPr="008578C2">
              <w:rPr>
                <w:b/>
                <w:sz w:val="22"/>
                <w:szCs w:val="22"/>
              </w:rPr>
              <w:t>100-3000</w:t>
            </w:r>
            <w:r w:rsidRPr="008578C2">
              <w:rPr>
                <w:sz w:val="22"/>
                <w:szCs w:val="22"/>
              </w:rPr>
              <w:t xml:space="preserve"> кв. м;</w:t>
            </w:r>
          </w:p>
          <w:p w:rsidR="009E4E90" w:rsidRPr="008578C2" w:rsidRDefault="009E4E90" w:rsidP="007F2A0B">
            <w:pPr>
              <w:ind w:firstLine="426"/>
              <w:jc w:val="both"/>
              <w:rPr>
                <w:sz w:val="22"/>
                <w:szCs w:val="22"/>
              </w:rPr>
            </w:pPr>
            <w:r w:rsidRPr="008578C2">
              <w:rPr>
                <w:sz w:val="22"/>
                <w:szCs w:val="22"/>
              </w:rPr>
              <w:t>-максимальное количество этажей  – не более 3 эт</w:t>
            </w:r>
            <w:r w:rsidRPr="008578C2">
              <w:rPr>
                <w:sz w:val="22"/>
                <w:szCs w:val="22"/>
              </w:rPr>
              <w:t>а</w:t>
            </w:r>
            <w:r w:rsidRPr="008578C2">
              <w:rPr>
                <w:sz w:val="22"/>
                <w:szCs w:val="22"/>
              </w:rPr>
              <w:t>жей.</w:t>
            </w:r>
          </w:p>
          <w:p w:rsidR="009E4E90" w:rsidRPr="008578C2" w:rsidRDefault="009E4E90" w:rsidP="007F2A0B">
            <w:pPr>
              <w:ind w:firstLine="426"/>
              <w:jc w:val="both"/>
              <w:rPr>
                <w:sz w:val="22"/>
                <w:szCs w:val="22"/>
              </w:rPr>
            </w:pPr>
            <w:r w:rsidRPr="008578C2">
              <w:rPr>
                <w:sz w:val="22"/>
                <w:szCs w:val="22"/>
              </w:rPr>
              <w:t xml:space="preserve">-высота – не более 15 м. </w:t>
            </w:r>
          </w:p>
          <w:p w:rsidR="009E4E90" w:rsidRPr="008578C2" w:rsidRDefault="009E4E90" w:rsidP="007F2A0B">
            <w:pPr>
              <w:ind w:firstLine="426"/>
              <w:jc w:val="both"/>
              <w:rPr>
                <w:sz w:val="22"/>
                <w:szCs w:val="22"/>
              </w:rPr>
            </w:pPr>
            <w:r w:rsidRPr="008578C2">
              <w:rPr>
                <w:sz w:val="22"/>
                <w:szCs w:val="22"/>
              </w:rPr>
              <w:t>-озеленение не менее 10%.</w:t>
            </w:r>
          </w:p>
          <w:p w:rsidR="009E4E90" w:rsidRPr="008578C2" w:rsidRDefault="009E4E90" w:rsidP="007F2A0B">
            <w:pPr>
              <w:widowControl w:val="0"/>
              <w:ind w:firstLine="284"/>
              <w:jc w:val="both"/>
              <w:rPr>
                <w:rFonts w:eastAsia="SimSun" w:cs="Calibri"/>
                <w:sz w:val="22"/>
                <w:szCs w:val="22"/>
                <w:lang w:eastAsia="zh-CN"/>
              </w:rPr>
            </w:pPr>
            <w:r w:rsidRPr="008578C2">
              <w:rPr>
                <w:sz w:val="22"/>
                <w:szCs w:val="22"/>
              </w:rPr>
              <w:t>- минимальные отступы от границ участка - 3 м для зданий, 1 м для хозяйственных построек,  0 м для объектов инженерной инфраструктуры, предназначенных для о</w:t>
            </w:r>
            <w:r w:rsidRPr="008578C2">
              <w:rPr>
                <w:sz w:val="22"/>
                <w:szCs w:val="22"/>
              </w:rPr>
              <w:t>б</w:t>
            </w:r>
            <w:r w:rsidRPr="008578C2">
              <w:rPr>
                <w:sz w:val="22"/>
                <w:szCs w:val="22"/>
              </w:rPr>
              <w:t xml:space="preserve">служивания линейных </w:t>
            </w:r>
            <w:r w:rsidRPr="008578C2">
              <w:rPr>
                <w:rFonts w:eastAsia="SimSun" w:cs="Calibri"/>
                <w:sz w:val="22"/>
                <w:szCs w:val="22"/>
                <w:lang w:eastAsia="zh-CN"/>
              </w:rPr>
              <w:t>объектов, на отдельном земельном участке, с учетом соблюдения требований технических регламентов;</w:t>
            </w:r>
          </w:p>
          <w:p w:rsidR="009E4E90" w:rsidRPr="008578C2" w:rsidRDefault="009E4E90" w:rsidP="007F2A0B">
            <w:pPr>
              <w:ind w:firstLine="426"/>
              <w:jc w:val="both"/>
              <w:rPr>
                <w:sz w:val="22"/>
                <w:szCs w:val="22"/>
              </w:rPr>
            </w:pPr>
            <w:r w:rsidRPr="008578C2">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w:t>
            </w:r>
            <w:r w:rsidRPr="008578C2">
              <w:rPr>
                <w:sz w:val="22"/>
                <w:szCs w:val="22"/>
              </w:rPr>
              <w:t>о</w:t>
            </w:r>
            <w:r w:rsidRPr="008578C2">
              <w:rPr>
                <w:sz w:val="22"/>
                <w:szCs w:val="22"/>
              </w:rPr>
              <w:t>ченными органами местного самоуправления.</w:t>
            </w:r>
          </w:p>
          <w:p w:rsidR="009E4E90" w:rsidRPr="008578C2" w:rsidRDefault="009E4E90" w:rsidP="007F2A0B">
            <w:pPr>
              <w:ind w:firstLine="426"/>
              <w:jc w:val="both"/>
              <w:rPr>
                <w:sz w:val="22"/>
                <w:szCs w:val="22"/>
              </w:rPr>
            </w:pPr>
            <w:r w:rsidRPr="008578C2">
              <w:rPr>
                <w:sz w:val="22"/>
                <w:szCs w:val="22"/>
              </w:rPr>
              <w:t>Площадь территорий, предназначенных для хранения транспортных средств как вспомогательных видов испол</w:t>
            </w:r>
            <w:r w:rsidRPr="008578C2">
              <w:rPr>
                <w:sz w:val="22"/>
                <w:szCs w:val="22"/>
              </w:rPr>
              <w:t>ь</w:t>
            </w:r>
            <w:r w:rsidRPr="008578C2">
              <w:rPr>
                <w:sz w:val="22"/>
                <w:szCs w:val="22"/>
              </w:rPr>
              <w:t>зования - не менее 10% от площади земельного участка. Нормы расчета стоянок автомобилей для конкретного ра</w:t>
            </w:r>
            <w:r w:rsidRPr="008578C2">
              <w:rPr>
                <w:sz w:val="22"/>
                <w:szCs w:val="22"/>
              </w:rPr>
              <w:t>з</w:t>
            </w:r>
            <w:r w:rsidRPr="008578C2">
              <w:rPr>
                <w:sz w:val="22"/>
                <w:szCs w:val="22"/>
              </w:rPr>
              <w:t>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9E4E90" w:rsidRPr="008578C2" w:rsidRDefault="009E4E90" w:rsidP="007F2A0B">
            <w:pPr>
              <w:ind w:firstLine="426"/>
              <w:jc w:val="both"/>
              <w:rPr>
                <w:sz w:val="22"/>
                <w:szCs w:val="22"/>
              </w:rPr>
            </w:pPr>
          </w:p>
          <w:p w:rsidR="009E4E90" w:rsidRPr="008578C2" w:rsidRDefault="009E4E90" w:rsidP="007F2A0B">
            <w:pPr>
              <w:ind w:firstLine="426"/>
              <w:jc w:val="both"/>
              <w:rPr>
                <w:sz w:val="22"/>
                <w:szCs w:val="22"/>
              </w:rPr>
            </w:pPr>
          </w:p>
        </w:tc>
      </w:tr>
      <w:tr w:rsidR="009E4E90" w:rsidRPr="008578C2" w:rsidTr="007F2A0B">
        <w:trPr>
          <w:trHeight w:val="552"/>
        </w:trPr>
        <w:tc>
          <w:tcPr>
            <w:tcW w:w="1975" w:type="pct"/>
            <w:shd w:val="clear" w:color="auto" w:fill="auto"/>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lastRenderedPageBreak/>
              <w:t>-Коммунальное обслуживание (3.1)</w:t>
            </w:r>
          </w:p>
        </w:tc>
        <w:tc>
          <w:tcPr>
            <w:tcW w:w="3025" w:type="pct"/>
            <w:shd w:val="clear" w:color="auto" w:fill="auto"/>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jc w:val="both"/>
        <w:rPr>
          <w:b/>
          <w:sz w:val="22"/>
        </w:rPr>
      </w:pPr>
    </w:p>
    <w:p w:rsidR="009E4E90" w:rsidRPr="00257105" w:rsidRDefault="009E4E90" w:rsidP="009E4E90">
      <w:pPr>
        <w:jc w:val="both"/>
        <w:rPr>
          <w:b/>
          <w:sz w:val="22"/>
        </w:rPr>
      </w:pPr>
      <w:r w:rsidRPr="00257105">
        <w:rPr>
          <w:b/>
          <w:sz w:val="22"/>
        </w:rPr>
        <w:t>2. УСЛОВНО РАЗРЕШЕННЫЕ ВИДЫ И ПАРАМЕТРЫ ИСПОЛЬЗОВАНИЯ ЗЕМЕЛ</w:t>
      </w:r>
      <w:r w:rsidRPr="00257105">
        <w:rPr>
          <w:b/>
          <w:sz w:val="22"/>
        </w:rPr>
        <w:t>Ь</w:t>
      </w:r>
      <w:r w:rsidRPr="00257105">
        <w:rPr>
          <w:b/>
          <w:sz w:val="22"/>
        </w:rPr>
        <w:t>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9E4E90" w:rsidRPr="008578C2" w:rsidTr="007F2A0B">
        <w:trPr>
          <w:trHeight w:val="552"/>
          <w:tblHeader/>
        </w:trPr>
        <w:tc>
          <w:tcPr>
            <w:tcW w:w="1975" w:type="pct"/>
            <w:vAlign w:val="center"/>
          </w:tcPr>
          <w:p w:rsidR="009E4E90" w:rsidRPr="008578C2" w:rsidRDefault="009E4E90" w:rsidP="007F2A0B">
            <w:pPr>
              <w:jc w:val="both"/>
              <w:rPr>
                <w:b/>
                <w:sz w:val="22"/>
                <w:szCs w:val="22"/>
              </w:rPr>
            </w:pPr>
            <w:r w:rsidRPr="008578C2">
              <w:rPr>
                <w:b/>
                <w:sz w:val="22"/>
                <w:szCs w:val="22"/>
              </w:rPr>
              <w:t>ВИДЫ ИСПОЛЬЗОВАНИЯ</w:t>
            </w:r>
          </w:p>
        </w:tc>
        <w:tc>
          <w:tcPr>
            <w:tcW w:w="3025" w:type="pct"/>
            <w:vAlign w:val="center"/>
          </w:tcPr>
          <w:p w:rsidR="009E4E90" w:rsidRPr="008578C2" w:rsidRDefault="009E4E90" w:rsidP="007F2A0B">
            <w:pPr>
              <w:jc w:val="both"/>
              <w:rPr>
                <w:b/>
                <w:sz w:val="22"/>
                <w:szCs w:val="22"/>
              </w:rPr>
            </w:pPr>
            <w:r w:rsidRPr="008578C2">
              <w:rPr>
                <w:b/>
                <w:sz w:val="22"/>
                <w:szCs w:val="22"/>
              </w:rPr>
              <w:t>ПРЕДЕЛЬНЫЕ РАЗМЕРЫ ЗЕМЕЛЬНЫХ УЧАС</w:t>
            </w:r>
            <w:r w:rsidRPr="008578C2">
              <w:rPr>
                <w:b/>
                <w:sz w:val="22"/>
                <w:szCs w:val="22"/>
              </w:rPr>
              <w:t>Т</w:t>
            </w:r>
            <w:r w:rsidRPr="008578C2">
              <w:rPr>
                <w:b/>
                <w:sz w:val="22"/>
                <w:szCs w:val="22"/>
              </w:rPr>
              <w:t>КОВ И ПРЕДЕЛЬНЫЕ ПАРАМЕТРЫ</w:t>
            </w:r>
          </w:p>
          <w:p w:rsidR="009E4E90" w:rsidRPr="008578C2" w:rsidRDefault="009E4E90" w:rsidP="007F2A0B">
            <w:pPr>
              <w:jc w:val="both"/>
              <w:rPr>
                <w:b/>
                <w:sz w:val="22"/>
                <w:szCs w:val="22"/>
              </w:rPr>
            </w:pPr>
            <w:r w:rsidRPr="008578C2">
              <w:rPr>
                <w:b/>
                <w:sz w:val="22"/>
                <w:szCs w:val="22"/>
              </w:rPr>
              <w:t>РАЗРЕШЕННОГО СТРОИТЕЛЬСТВА</w:t>
            </w:r>
          </w:p>
        </w:tc>
      </w:tr>
      <w:tr w:rsidR="009E4E90" w:rsidRPr="008578C2" w:rsidTr="007F2A0B">
        <w:trPr>
          <w:trHeight w:val="552"/>
        </w:trPr>
        <w:tc>
          <w:tcPr>
            <w:tcW w:w="1975" w:type="pct"/>
            <w:vAlign w:val="center"/>
          </w:tcPr>
          <w:p w:rsidR="009E4E90" w:rsidRDefault="009E4E90" w:rsidP="007F2A0B">
            <w:pPr>
              <w:jc w:val="both"/>
              <w:rPr>
                <w:sz w:val="22"/>
                <w:szCs w:val="22"/>
              </w:rPr>
            </w:pPr>
            <w:r w:rsidRPr="008578C2">
              <w:rPr>
                <w:sz w:val="22"/>
                <w:szCs w:val="22"/>
              </w:rPr>
              <w:t>Производственные объекты V класса опасности (мини-производства), если зона распространения химических и физических факторов до уровня ПДК ограничивается размерами собстве</w:t>
            </w:r>
            <w:r w:rsidRPr="008578C2">
              <w:rPr>
                <w:sz w:val="22"/>
                <w:szCs w:val="22"/>
              </w:rPr>
              <w:t>н</w:t>
            </w:r>
            <w:r w:rsidRPr="008578C2">
              <w:rPr>
                <w:sz w:val="22"/>
                <w:szCs w:val="22"/>
              </w:rPr>
              <w:t>ной территории предприятия, а так же не требующие устройства ж</w:t>
            </w:r>
            <w:r>
              <w:rPr>
                <w:sz w:val="22"/>
                <w:szCs w:val="22"/>
              </w:rPr>
              <w:t>еле</w:t>
            </w:r>
            <w:r>
              <w:rPr>
                <w:sz w:val="22"/>
                <w:szCs w:val="22"/>
              </w:rPr>
              <w:t>з</w:t>
            </w:r>
            <w:r>
              <w:rPr>
                <w:sz w:val="22"/>
                <w:szCs w:val="22"/>
              </w:rPr>
              <w:t>нодорожных подъездных путей:</w:t>
            </w:r>
          </w:p>
          <w:p w:rsidR="009E4E90" w:rsidRDefault="009E4E90" w:rsidP="007F2A0B">
            <w:pPr>
              <w:jc w:val="both"/>
              <w:rPr>
                <w:sz w:val="22"/>
                <w:szCs w:val="22"/>
              </w:rPr>
            </w:pPr>
            <w:r>
              <w:rPr>
                <w:sz w:val="22"/>
                <w:szCs w:val="22"/>
              </w:rPr>
              <w:t>- пищевая промышленность (6.4);</w:t>
            </w:r>
          </w:p>
          <w:p w:rsidR="009E4E90" w:rsidRPr="008578C2" w:rsidRDefault="009E4E90" w:rsidP="007F2A0B">
            <w:pPr>
              <w:jc w:val="both"/>
              <w:rPr>
                <w:sz w:val="22"/>
                <w:szCs w:val="22"/>
              </w:rPr>
            </w:pPr>
            <w:r>
              <w:rPr>
                <w:sz w:val="22"/>
                <w:szCs w:val="22"/>
              </w:rPr>
              <w:t>- склады (6.9)</w:t>
            </w:r>
          </w:p>
        </w:tc>
        <w:tc>
          <w:tcPr>
            <w:tcW w:w="3025" w:type="pct"/>
            <w:vAlign w:val="center"/>
          </w:tcPr>
          <w:p w:rsidR="009E4E90" w:rsidRPr="008578C2" w:rsidRDefault="009E4E90" w:rsidP="007F2A0B">
            <w:pPr>
              <w:ind w:firstLine="426"/>
              <w:jc w:val="both"/>
              <w:rPr>
                <w:b/>
                <w:sz w:val="22"/>
                <w:szCs w:val="22"/>
              </w:rPr>
            </w:pPr>
            <w:r w:rsidRPr="008578C2">
              <w:rPr>
                <w:sz w:val="22"/>
                <w:szCs w:val="22"/>
              </w:rPr>
              <w:t xml:space="preserve">-минимальная /максимальная площадь    земельных участков – </w:t>
            </w:r>
            <w:r w:rsidRPr="008578C2">
              <w:rPr>
                <w:b/>
                <w:sz w:val="22"/>
                <w:szCs w:val="22"/>
              </w:rPr>
              <w:t xml:space="preserve">100-1500 </w:t>
            </w:r>
            <w:proofErr w:type="spellStart"/>
            <w:r w:rsidRPr="008578C2">
              <w:rPr>
                <w:b/>
                <w:sz w:val="22"/>
                <w:szCs w:val="22"/>
              </w:rPr>
              <w:t>кв.м</w:t>
            </w:r>
            <w:proofErr w:type="spellEnd"/>
            <w:r w:rsidRPr="008578C2">
              <w:rPr>
                <w:b/>
                <w:sz w:val="22"/>
                <w:szCs w:val="22"/>
              </w:rPr>
              <w:t>.</w:t>
            </w:r>
          </w:p>
          <w:p w:rsidR="009E4E90" w:rsidRPr="008578C2" w:rsidRDefault="009E4E90" w:rsidP="007F2A0B">
            <w:pPr>
              <w:ind w:firstLine="284"/>
              <w:jc w:val="both"/>
              <w:rPr>
                <w:sz w:val="22"/>
                <w:szCs w:val="22"/>
              </w:rPr>
            </w:pPr>
            <w:r w:rsidRPr="008578C2">
              <w:rPr>
                <w:sz w:val="22"/>
                <w:szCs w:val="22"/>
              </w:rPr>
              <w:t xml:space="preserve">- максимальное количество этажей зданий – </w:t>
            </w:r>
            <w:r w:rsidRPr="008578C2">
              <w:rPr>
                <w:b/>
                <w:sz w:val="22"/>
                <w:szCs w:val="22"/>
              </w:rPr>
              <w:t>2 этажа</w:t>
            </w:r>
            <w:r w:rsidRPr="008578C2">
              <w:rPr>
                <w:sz w:val="22"/>
                <w:szCs w:val="22"/>
              </w:rPr>
              <w:t xml:space="preserve">; </w:t>
            </w:r>
          </w:p>
          <w:p w:rsidR="009E4E90" w:rsidRPr="008578C2" w:rsidRDefault="009E4E90" w:rsidP="007F2A0B">
            <w:pPr>
              <w:ind w:firstLine="284"/>
              <w:jc w:val="both"/>
              <w:rPr>
                <w:sz w:val="22"/>
                <w:szCs w:val="22"/>
              </w:rPr>
            </w:pPr>
            <w:r w:rsidRPr="008578C2">
              <w:rPr>
                <w:sz w:val="22"/>
                <w:szCs w:val="22"/>
              </w:rPr>
              <w:t>- максимальная высота зданий от уровня земли до ве</w:t>
            </w:r>
            <w:r w:rsidRPr="008578C2">
              <w:rPr>
                <w:sz w:val="22"/>
                <w:szCs w:val="22"/>
              </w:rPr>
              <w:t>р</w:t>
            </w:r>
            <w:r w:rsidRPr="008578C2">
              <w:rPr>
                <w:sz w:val="22"/>
                <w:szCs w:val="22"/>
              </w:rPr>
              <w:t>ха перекрытия последнего этажа (или конька кровли) - 12 м;</w:t>
            </w:r>
          </w:p>
          <w:p w:rsidR="009E4E90" w:rsidRPr="008578C2" w:rsidRDefault="009E4E90" w:rsidP="007F2A0B">
            <w:pPr>
              <w:ind w:firstLine="284"/>
              <w:jc w:val="both"/>
              <w:rPr>
                <w:b/>
                <w:sz w:val="22"/>
                <w:szCs w:val="22"/>
              </w:rPr>
            </w:pPr>
            <w:r w:rsidRPr="008578C2">
              <w:rPr>
                <w:sz w:val="22"/>
                <w:szCs w:val="22"/>
              </w:rPr>
              <w:t xml:space="preserve">- максимальный процент  застройки в границах участка </w:t>
            </w:r>
            <w:r w:rsidRPr="008578C2">
              <w:rPr>
                <w:b/>
                <w:sz w:val="22"/>
                <w:szCs w:val="22"/>
              </w:rPr>
              <w:t>- 60;</w:t>
            </w:r>
          </w:p>
          <w:p w:rsidR="009E4E90" w:rsidRPr="008578C2" w:rsidRDefault="009E4E90" w:rsidP="007F2A0B">
            <w:pPr>
              <w:tabs>
                <w:tab w:val="left" w:pos="1134"/>
              </w:tabs>
              <w:ind w:firstLine="317"/>
              <w:jc w:val="both"/>
              <w:rPr>
                <w:sz w:val="22"/>
                <w:szCs w:val="22"/>
              </w:rPr>
            </w:pPr>
            <w:r w:rsidRPr="008578C2">
              <w:rPr>
                <w:sz w:val="22"/>
                <w:szCs w:val="22"/>
              </w:rPr>
              <w:t xml:space="preserve">-минимальный отступ от границ участка - </w:t>
            </w:r>
            <w:r w:rsidRPr="008578C2">
              <w:rPr>
                <w:b/>
                <w:sz w:val="22"/>
                <w:szCs w:val="22"/>
              </w:rPr>
              <w:t>3 м;</w:t>
            </w:r>
          </w:p>
          <w:p w:rsidR="009E4E90" w:rsidRPr="008578C2" w:rsidRDefault="009E4E90" w:rsidP="007F2A0B">
            <w:pPr>
              <w:ind w:firstLine="284"/>
              <w:jc w:val="both"/>
              <w:rPr>
                <w:b/>
                <w:sz w:val="22"/>
                <w:szCs w:val="22"/>
              </w:rPr>
            </w:pPr>
            <w:r w:rsidRPr="008578C2">
              <w:rPr>
                <w:b/>
                <w:sz w:val="22"/>
                <w:szCs w:val="22"/>
              </w:rPr>
              <w:t>Величине грузооборота</w:t>
            </w:r>
            <w:r w:rsidRPr="008578C2">
              <w:rPr>
                <w:sz w:val="22"/>
                <w:szCs w:val="22"/>
              </w:rPr>
              <w:t xml:space="preserve"> (</w:t>
            </w:r>
            <w:proofErr w:type="gramStart"/>
            <w:r w:rsidRPr="008578C2">
              <w:rPr>
                <w:sz w:val="22"/>
                <w:szCs w:val="22"/>
              </w:rPr>
              <w:t>принимаемая</w:t>
            </w:r>
            <w:proofErr w:type="gramEnd"/>
            <w:r w:rsidRPr="008578C2">
              <w:rPr>
                <w:sz w:val="22"/>
                <w:szCs w:val="22"/>
              </w:rPr>
              <w:t xml:space="preserve"> по большему из двух грузопотоков - прибытия или отправления):</w:t>
            </w:r>
          </w:p>
          <w:p w:rsidR="009E4E90" w:rsidRPr="008578C2" w:rsidRDefault="009E4E90" w:rsidP="007F2A0B">
            <w:pPr>
              <w:tabs>
                <w:tab w:val="left" w:pos="1134"/>
              </w:tabs>
              <w:jc w:val="both"/>
              <w:rPr>
                <w:sz w:val="22"/>
                <w:szCs w:val="22"/>
              </w:rPr>
            </w:pPr>
            <w:r w:rsidRPr="008578C2">
              <w:rPr>
                <w:sz w:val="22"/>
                <w:szCs w:val="22"/>
              </w:rPr>
              <w:t>- автомобилей в сутки: до 2;</w:t>
            </w:r>
          </w:p>
          <w:p w:rsidR="009E4E90" w:rsidRPr="008578C2" w:rsidRDefault="009E4E90" w:rsidP="007F2A0B">
            <w:pPr>
              <w:jc w:val="both"/>
              <w:rPr>
                <w:sz w:val="22"/>
                <w:szCs w:val="22"/>
              </w:rPr>
            </w:pPr>
            <w:r w:rsidRPr="008578C2">
              <w:rPr>
                <w:sz w:val="22"/>
                <w:szCs w:val="22"/>
              </w:rPr>
              <w:t>- расстояние от границ участка производственного пре</w:t>
            </w:r>
            <w:r w:rsidRPr="008578C2">
              <w:rPr>
                <w:sz w:val="22"/>
                <w:szCs w:val="22"/>
              </w:rPr>
              <w:t>д</w:t>
            </w:r>
            <w:r w:rsidRPr="008578C2">
              <w:rPr>
                <w:sz w:val="22"/>
                <w:szCs w:val="22"/>
              </w:rPr>
              <w:t>приятия до жилых зданий, участков дошкольных образ</w:t>
            </w:r>
            <w:r w:rsidRPr="008578C2">
              <w:rPr>
                <w:sz w:val="22"/>
                <w:szCs w:val="22"/>
              </w:rPr>
              <w:t>о</w:t>
            </w:r>
            <w:r w:rsidRPr="008578C2">
              <w:rPr>
                <w:sz w:val="22"/>
                <w:szCs w:val="22"/>
              </w:rPr>
              <w:t>вательных, общеобразовательных учреждений, учрежд</w:t>
            </w:r>
            <w:r w:rsidRPr="008578C2">
              <w:rPr>
                <w:sz w:val="22"/>
                <w:szCs w:val="22"/>
              </w:rPr>
              <w:t>е</w:t>
            </w:r>
            <w:r w:rsidRPr="008578C2">
              <w:rPr>
                <w:sz w:val="22"/>
                <w:szCs w:val="22"/>
              </w:rPr>
              <w:t xml:space="preserve">ний здравоохранения и отдыха не менее </w:t>
            </w:r>
            <w:r w:rsidRPr="008578C2">
              <w:rPr>
                <w:b/>
                <w:sz w:val="22"/>
                <w:szCs w:val="22"/>
              </w:rPr>
              <w:t>50 м</w:t>
            </w:r>
            <w:r w:rsidRPr="008578C2">
              <w:rPr>
                <w:sz w:val="22"/>
                <w:szCs w:val="22"/>
              </w:rPr>
              <w:t>.</w:t>
            </w:r>
          </w:p>
          <w:p w:rsidR="009E4E90" w:rsidRPr="008578C2" w:rsidRDefault="009E4E90" w:rsidP="007F2A0B">
            <w:pPr>
              <w:shd w:val="clear" w:color="auto" w:fill="FFFFFF"/>
              <w:ind w:firstLine="426"/>
              <w:jc w:val="both"/>
              <w:rPr>
                <w:sz w:val="22"/>
                <w:szCs w:val="22"/>
              </w:rPr>
            </w:pPr>
            <w:r w:rsidRPr="008578C2">
              <w:rPr>
                <w:sz w:val="22"/>
                <w:szCs w:val="22"/>
              </w:rPr>
              <w:t>Предельные размеры земельных участков и параме</w:t>
            </w:r>
            <w:r w:rsidRPr="008578C2">
              <w:rPr>
                <w:sz w:val="22"/>
                <w:szCs w:val="22"/>
              </w:rPr>
              <w:t>т</w:t>
            </w:r>
            <w:r w:rsidRPr="008578C2">
              <w:rPr>
                <w:sz w:val="22"/>
                <w:szCs w:val="22"/>
              </w:rPr>
              <w:t>ры разрешенного строительства, реконструкции должны соответствовать требованиям СП 18.13330.2011 «Ген</w:t>
            </w:r>
            <w:r w:rsidRPr="008578C2">
              <w:rPr>
                <w:sz w:val="22"/>
                <w:szCs w:val="22"/>
              </w:rPr>
              <w:t>е</w:t>
            </w:r>
            <w:r w:rsidRPr="008578C2">
              <w:rPr>
                <w:sz w:val="22"/>
                <w:szCs w:val="22"/>
              </w:rPr>
              <w:t>ральные планы промышленных предприятий», СП 19.13330.2011 «Генеральные планы сель</w:t>
            </w:r>
            <w:r>
              <w:rPr>
                <w:sz w:val="22"/>
                <w:szCs w:val="22"/>
              </w:rPr>
              <w:t xml:space="preserve">скохозяйственных предприятий», </w:t>
            </w:r>
            <w:r w:rsidRPr="008578C2">
              <w:rPr>
                <w:sz w:val="22"/>
                <w:szCs w:val="22"/>
              </w:rPr>
              <w:t>технических регламентов, других норм</w:t>
            </w:r>
            <w:r w:rsidRPr="008578C2">
              <w:rPr>
                <w:sz w:val="22"/>
                <w:szCs w:val="22"/>
              </w:rPr>
              <w:t>а</w:t>
            </w:r>
            <w:r w:rsidRPr="008578C2">
              <w:rPr>
                <w:sz w:val="22"/>
                <w:szCs w:val="22"/>
              </w:rPr>
              <w:t>тивных документов действующих на территории Росси</w:t>
            </w:r>
            <w:r w:rsidRPr="008578C2">
              <w:rPr>
                <w:sz w:val="22"/>
                <w:szCs w:val="22"/>
              </w:rPr>
              <w:t>й</w:t>
            </w:r>
            <w:r w:rsidRPr="008578C2">
              <w:rPr>
                <w:sz w:val="22"/>
                <w:szCs w:val="22"/>
              </w:rPr>
              <w:t>ской Федерации.</w:t>
            </w:r>
          </w:p>
        </w:tc>
      </w:tr>
      <w:tr w:rsidR="009E4E90" w:rsidRPr="008578C2" w:rsidTr="007F2A0B">
        <w:trPr>
          <w:trHeight w:val="552"/>
        </w:trPr>
        <w:tc>
          <w:tcPr>
            <w:tcW w:w="1975" w:type="pct"/>
            <w:vAlign w:val="center"/>
          </w:tcPr>
          <w:p w:rsidR="009E4E90" w:rsidRPr="008578C2" w:rsidRDefault="009E4E90" w:rsidP="007F2A0B">
            <w:pPr>
              <w:jc w:val="both"/>
              <w:rPr>
                <w:sz w:val="22"/>
                <w:szCs w:val="22"/>
              </w:rPr>
            </w:pPr>
            <w:r>
              <w:rPr>
                <w:sz w:val="22"/>
                <w:szCs w:val="22"/>
              </w:rPr>
              <w:t>Объекты придорожного сервиса (4.9.1)</w:t>
            </w:r>
            <w:r w:rsidRPr="008578C2">
              <w:rPr>
                <w:sz w:val="22"/>
                <w:szCs w:val="22"/>
              </w:rPr>
              <w:t xml:space="preserve"> </w:t>
            </w:r>
          </w:p>
        </w:tc>
        <w:tc>
          <w:tcPr>
            <w:tcW w:w="3025" w:type="pct"/>
            <w:vAlign w:val="center"/>
          </w:tcPr>
          <w:p w:rsidR="009E4E90" w:rsidRPr="008578C2" w:rsidRDefault="009E4E90" w:rsidP="007F2A0B">
            <w:pPr>
              <w:ind w:firstLine="426"/>
              <w:jc w:val="both"/>
              <w:rPr>
                <w:sz w:val="22"/>
                <w:szCs w:val="22"/>
              </w:rPr>
            </w:pPr>
            <w:r w:rsidRPr="008578C2">
              <w:rPr>
                <w:sz w:val="22"/>
                <w:szCs w:val="22"/>
              </w:rPr>
              <w:t>-миним</w:t>
            </w:r>
            <w:r>
              <w:rPr>
                <w:sz w:val="22"/>
                <w:szCs w:val="22"/>
              </w:rPr>
              <w:t xml:space="preserve">альная /максимальная площадь </w:t>
            </w:r>
            <w:r w:rsidRPr="008578C2">
              <w:rPr>
                <w:sz w:val="22"/>
                <w:szCs w:val="22"/>
              </w:rPr>
              <w:t xml:space="preserve">земельных участков – </w:t>
            </w:r>
            <w:r>
              <w:rPr>
                <w:sz w:val="22"/>
                <w:szCs w:val="22"/>
              </w:rPr>
              <w:t>3</w:t>
            </w:r>
            <w:r w:rsidRPr="008578C2">
              <w:rPr>
                <w:sz w:val="22"/>
                <w:szCs w:val="22"/>
              </w:rPr>
              <w:t xml:space="preserve">00-10000 </w:t>
            </w:r>
            <w:proofErr w:type="spellStart"/>
            <w:r w:rsidRPr="008578C2">
              <w:rPr>
                <w:sz w:val="22"/>
                <w:szCs w:val="22"/>
              </w:rPr>
              <w:t>кв.м</w:t>
            </w:r>
            <w:proofErr w:type="spellEnd"/>
            <w:r w:rsidRPr="008578C2">
              <w:rPr>
                <w:sz w:val="22"/>
                <w:szCs w:val="22"/>
              </w:rPr>
              <w:t>.</w:t>
            </w:r>
          </w:p>
          <w:p w:rsidR="009E4E90" w:rsidRPr="008578C2" w:rsidRDefault="009E4E90" w:rsidP="007F2A0B">
            <w:pPr>
              <w:tabs>
                <w:tab w:val="left" w:pos="2520"/>
              </w:tabs>
              <w:ind w:firstLine="317"/>
              <w:jc w:val="both"/>
              <w:rPr>
                <w:sz w:val="22"/>
                <w:szCs w:val="22"/>
              </w:rPr>
            </w:pPr>
            <w:r w:rsidRPr="008578C2">
              <w:rPr>
                <w:sz w:val="22"/>
                <w:szCs w:val="22"/>
              </w:rPr>
              <w:t xml:space="preserve">- максимальное количество этажей зданий – </w:t>
            </w:r>
            <w:r>
              <w:rPr>
                <w:sz w:val="22"/>
                <w:szCs w:val="22"/>
              </w:rPr>
              <w:t>3</w:t>
            </w:r>
            <w:r w:rsidRPr="008578C2">
              <w:rPr>
                <w:sz w:val="22"/>
                <w:szCs w:val="22"/>
              </w:rPr>
              <w:t xml:space="preserve"> этаж</w:t>
            </w:r>
            <w:r>
              <w:rPr>
                <w:sz w:val="22"/>
                <w:szCs w:val="22"/>
              </w:rPr>
              <w:t>а</w:t>
            </w:r>
            <w:r w:rsidRPr="008578C2">
              <w:rPr>
                <w:sz w:val="22"/>
                <w:szCs w:val="22"/>
              </w:rPr>
              <w:t>.</w:t>
            </w:r>
          </w:p>
          <w:p w:rsidR="009E4E90" w:rsidRPr="008578C2" w:rsidRDefault="009E4E90" w:rsidP="007F2A0B">
            <w:pPr>
              <w:tabs>
                <w:tab w:val="left" w:pos="2520"/>
              </w:tabs>
              <w:ind w:firstLine="317"/>
              <w:jc w:val="both"/>
              <w:rPr>
                <w:sz w:val="22"/>
                <w:szCs w:val="22"/>
              </w:rPr>
            </w:pPr>
            <w:r w:rsidRPr="008578C2">
              <w:rPr>
                <w:sz w:val="22"/>
                <w:szCs w:val="22"/>
              </w:rPr>
              <w:t xml:space="preserve">-максимальная высота этажа – до </w:t>
            </w:r>
            <w:r>
              <w:rPr>
                <w:sz w:val="22"/>
                <w:szCs w:val="22"/>
              </w:rPr>
              <w:t>3</w:t>
            </w:r>
            <w:r w:rsidRPr="008578C2">
              <w:rPr>
                <w:sz w:val="22"/>
                <w:szCs w:val="22"/>
              </w:rPr>
              <w:t xml:space="preserve"> м</w:t>
            </w:r>
            <w:r>
              <w:rPr>
                <w:sz w:val="22"/>
                <w:szCs w:val="22"/>
              </w:rPr>
              <w:t>.</w:t>
            </w:r>
          </w:p>
          <w:p w:rsidR="009E4E90" w:rsidRPr="008578C2" w:rsidRDefault="009E4E90" w:rsidP="007F2A0B">
            <w:pPr>
              <w:tabs>
                <w:tab w:val="left" w:pos="2520"/>
              </w:tabs>
              <w:ind w:firstLine="317"/>
              <w:jc w:val="both"/>
              <w:rPr>
                <w:sz w:val="22"/>
                <w:szCs w:val="22"/>
              </w:rPr>
            </w:pPr>
            <w:r w:rsidRPr="008578C2">
              <w:rPr>
                <w:sz w:val="22"/>
                <w:szCs w:val="22"/>
              </w:rPr>
              <w:t>-максимальная высота здания - до 9 м.</w:t>
            </w:r>
          </w:p>
          <w:p w:rsidR="009E4E90" w:rsidRPr="008578C2" w:rsidRDefault="009E4E90" w:rsidP="007F2A0B">
            <w:pPr>
              <w:tabs>
                <w:tab w:val="left" w:pos="1134"/>
              </w:tabs>
              <w:ind w:firstLine="317"/>
              <w:jc w:val="both"/>
              <w:rPr>
                <w:sz w:val="22"/>
                <w:szCs w:val="22"/>
              </w:rPr>
            </w:pPr>
            <w:r w:rsidRPr="008578C2">
              <w:rPr>
                <w:sz w:val="22"/>
                <w:szCs w:val="22"/>
              </w:rPr>
              <w:t xml:space="preserve">-минимальный отступ от границ участка - </w:t>
            </w:r>
            <w:r w:rsidRPr="008578C2">
              <w:rPr>
                <w:b/>
                <w:sz w:val="22"/>
                <w:szCs w:val="22"/>
              </w:rPr>
              <w:t>3 м;</w:t>
            </w:r>
          </w:p>
          <w:p w:rsidR="009E4E90" w:rsidRPr="008578C2" w:rsidRDefault="009E4E90" w:rsidP="007F2A0B">
            <w:pPr>
              <w:tabs>
                <w:tab w:val="left" w:pos="2520"/>
              </w:tabs>
              <w:ind w:firstLine="317"/>
              <w:jc w:val="both"/>
              <w:rPr>
                <w:sz w:val="22"/>
                <w:szCs w:val="22"/>
              </w:rPr>
            </w:pPr>
            <w:r w:rsidRPr="008578C2">
              <w:rPr>
                <w:sz w:val="22"/>
                <w:szCs w:val="22"/>
              </w:rPr>
              <w:t>-максимальный процент застройки в границах участка</w:t>
            </w:r>
            <w:r w:rsidRPr="008578C2">
              <w:rPr>
                <w:b/>
                <w:sz w:val="22"/>
                <w:szCs w:val="22"/>
              </w:rPr>
              <w:t xml:space="preserve"> </w:t>
            </w:r>
            <w:r>
              <w:rPr>
                <w:b/>
                <w:sz w:val="22"/>
                <w:szCs w:val="22"/>
              </w:rPr>
              <w:t>–</w:t>
            </w:r>
            <w:r w:rsidRPr="008578C2">
              <w:rPr>
                <w:b/>
                <w:sz w:val="22"/>
                <w:szCs w:val="22"/>
              </w:rPr>
              <w:t xml:space="preserve"> </w:t>
            </w:r>
            <w:r>
              <w:rPr>
                <w:sz w:val="22"/>
                <w:szCs w:val="22"/>
              </w:rPr>
              <w:t>80%</w:t>
            </w:r>
            <w:r w:rsidRPr="008578C2">
              <w:rPr>
                <w:sz w:val="22"/>
                <w:szCs w:val="22"/>
              </w:rPr>
              <w:t>;</w:t>
            </w:r>
          </w:p>
          <w:p w:rsidR="009E4E90" w:rsidRPr="008578C2" w:rsidRDefault="009E4E90" w:rsidP="007F2A0B">
            <w:pPr>
              <w:tabs>
                <w:tab w:val="left" w:pos="2520"/>
              </w:tabs>
              <w:ind w:firstLine="317"/>
              <w:jc w:val="both"/>
              <w:rPr>
                <w:sz w:val="22"/>
                <w:szCs w:val="22"/>
              </w:rPr>
            </w:pPr>
            <w:r w:rsidRPr="008578C2">
              <w:rPr>
                <w:sz w:val="22"/>
                <w:szCs w:val="22"/>
              </w:rPr>
              <w:t>-максимальное количество постов станции техническ</w:t>
            </w:r>
            <w:r w:rsidRPr="008578C2">
              <w:rPr>
                <w:sz w:val="22"/>
                <w:szCs w:val="22"/>
              </w:rPr>
              <w:t>о</w:t>
            </w:r>
            <w:r w:rsidRPr="008578C2">
              <w:rPr>
                <w:sz w:val="22"/>
                <w:szCs w:val="22"/>
              </w:rPr>
              <w:t xml:space="preserve">го обслуживания- </w:t>
            </w:r>
            <w:r w:rsidRPr="008578C2">
              <w:rPr>
                <w:b/>
                <w:sz w:val="22"/>
                <w:szCs w:val="22"/>
              </w:rPr>
              <w:t>5</w:t>
            </w:r>
            <w:r w:rsidRPr="008578C2">
              <w:rPr>
                <w:sz w:val="22"/>
                <w:szCs w:val="22"/>
              </w:rPr>
              <w:t>;</w:t>
            </w:r>
          </w:p>
          <w:p w:rsidR="009E4E90" w:rsidRPr="008578C2" w:rsidRDefault="009E4E90" w:rsidP="007F2A0B">
            <w:pPr>
              <w:tabs>
                <w:tab w:val="left" w:pos="2520"/>
              </w:tabs>
              <w:ind w:firstLine="317"/>
              <w:jc w:val="both"/>
              <w:rPr>
                <w:sz w:val="22"/>
                <w:szCs w:val="22"/>
              </w:rPr>
            </w:pPr>
            <w:r w:rsidRPr="008578C2">
              <w:rPr>
                <w:sz w:val="22"/>
                <w:szCs w:val="22"/>
              </w:rPr>
              <w:t>-максимальное количество постов автомойки до 2, если зона распространения химических и физических факторов до уровня ПДК ограничивается размерами собственной территории предприятия.</w:t>
            </w:r>
          </w:p>
          <w:p w:rsidR="009E4E90" w:rsidRPr="008578C2" w:rsidRDefault="009E4E90" w:rsidP="007F2A0B">
            <w:pPr>
              <w:tabs>
                <w:tab w:val="left" w:pos="2520"/>
              </w:tabs>
              <w:ind w:firstLine="317"/>
              <w:jc w:val="both"/>
              <w:rPr>
                <w:sz w:val="22"/>
                <w:szCs w:val="22"/>
              </w:rPr>
            </w:pPr>
            <w:r w:rsidRPr="008578C2">
              <w:rPr>
                <w:sz w:val="22"/>
                <w:szCs w:val="22"/>
              </w:rPr>
              <w:lastRenderedPageBreak/>
              <w:t xml:space="preserve">Расстояние </w:t>
            </w:r>
            <w:proofErr w:type="gramStart"/>
            <w:r w:rsidRPr="008578C2">
              <w:rPr>
                <w:sz w:val="22"/>
                <w:szCs w:val="22"/>
              </w:rPr>
              <w:t>от</w:t>
            </w:r>
            <w:proofErr w:type="gramEnd"/>
            <w:r>
              <w:rPr>
                <w:sz w:val="22"/>
                <w:szCs w:val="22"/>
              </w:rPr>
              <w:t xml:space="preserve"> </w:t>
            </w:r>
            <w:proofErr w:type="gramStart"/>
            <w:r w:rsidRPr="008578C2">
              <w:rPr>
                <w:sz w:val="22"/>
                <w:szCs w:val="22"/>
              </w:rPr>
              <w:t>СТО</w:t>
            </w:r>
            <w:proofErr w:type="gramEnd"/>
            <w:r w:rsidRPr="008578C2">
              <w:rPr>
                <w:sz w:val="22"/>
                <w:szCs w:val="22"/>
              </w:rPr>
              <w:t>, автомойки до жилых, обществе</w:t>
            </w:r>
            <w:r w:rsidRPr="008578C2">
              <w:rPr>
                <w:sz w:val="22"/>
                <w:szCs w:val="22"/>
              </w:rPr>
              <w:t>н</w:t>
            </w:r>
            <w:r w:rsidRPr="008578C2">
              <w:rPr>
                <w:sz w:val="22"/>
                <w:szCs w:val="22"/>
              </w:rPr>
              <w:t xml:space="preserve">ных зданий, общеобразовательных школ и дошкольных образовательных учреждений,  лечебных учреждений со стационаром - </w:t>
            </w:r>
            <w:r w:rsidRPr="008578C2">
              <w:rPr>
                <w:b/>
                <w:sz w:val="22"/>
                <w:szCs w:val="22"/>
              </w:rPr>
              <w:t>50 м</w:t>
            </w:r>
            <w:r w:rsidRPr="008578C2">
              <w:rPr>
                <w:sz w:val="22"/>
                <w:szCs w:val="22"/>
              </w:rPr>
              <w:t>. с учетом выполнения требований СанПиН 2.2.1/1200-03.</w:t>
            </w:r>
          </w:p>
          <w:p w:rsidR="009E4E90" w:rsidRDefault="009E4E90" w:rsidP="007F2A0B">
            <w:pPr>
              <w:ind w:firstLine="318"/>
              <w:jc w:val="both"/>
              <w:rPr>
                <w:sz w:val="22"/>
                <w:szCs w:val="22"/>
              </w:rPr>
            </w:pPr>
            <w:r w:rsidRPr="008578C2">
              <w:rPr>
                <w:sz w:val="22"/>
                <w:szCs w:val="22"/>
              </w:rPr>
              <w:t>Расстояние может быть изменено Главным госуда</w:t>
            </w:r>
            <w:r w:rsidRPr="008578C2">
              <w:rPr>
                <w:sz w:val="22"/>
                <w:szCs w:val="22"/>
              </w:rPr>
              <w:t>р</w:t>
            </w:r>
            <w:r w:rsidRPr="008578C2">
              <w:rPr>
                <w:sz w:val="22"/>
                <w:szCs w:val="22"/>
              </w:rPr>
              <w:t xml:space="preserve">ственным врачом субъекта РФ или его заместителем. </w:t>
            </w:r>
          </w:p>
          <w:p w:rsidR="009E4E90" w:rsidRPr="008578C2" w:rsidRDefault="009E4E90" w:rsidP="007F2A0B">
            <w:pPr>
              <w:ind w:firstLine="318"/>
              <w:jc w:val="both"/>
              <w:rPr>
                <w:sz w:val="22"/>
                <w:szCs w:val="22"/>
              </w:rPr>
            </w:pPr>
            <w:r w:rsidRPr="008578C2">
              <w:rPr>
                <w:sz w:val="22"/>
                <w:szCs w:val="22"/>
              </w:rPr>
              <w:t>Расстояние от АЗС до границ земельных участков дошкольных и школьных образовательных учреждений, лечебных учреждений, до жилых домов и других общ</w:t>
            </w:r>
            <w:r w:rsidRPr="008578C2">
              <w:rPr>
                <w:sz w:val="22"/>
                <w:szCs w:val="22"/>
              </w:rPr>
              <w:t>е</w:t>
            </w:r>
            <w:r w:rsidRPr="008578C2">
              <w:rPr>
                <w:sz w:val="22"/>
                <w:szCs w:val="22"/>
              </w:rPr>
              <w:t xml:space="preserve">ственных зданий и сооружений не менее </w:t>
            </w:r>
            <w:r w:rsidRPr="008578C2">
              <w:rPr>
                <w:b/>
                <w:sz w:val="22"/>
                <w:szCs w:val="22"/>
              </w:rPr>
              <w:t>50 м</w:t>
            </w:r>
            <w:r w:rsidRPr="008578C2">
              <w:rPr>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9E4E90" w:rsidRPr="008578C2" w:rsidRDefault="009E4E90" w:rsidP="007F2A0B">
            <w:pPr>
              <w:tabs>
                <w:tab w:val="left" w:pos="2520"/>
              </w:tabs>
              <w:ind w:firstLine="317"/>
              <w:jc w:val="both"/>
              <w:rPr>
                <w:sz w:val="22"/>
                <w:szCs w:val="22"/>
              </w:rPr>
            </w:pPr>
            <w:r w:rsidRPr="008578C2">
              <w:rPr>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9E4E90" w:rsidRPr="008578C2" w:rsidTr="007F2A0B">
        <w:trPr>
          <w:trHeight w:val="552"/>
        </w:trPr>
        <w:tc>
          <w:tcPr>
            <w:tcW w:w="1975" w:type="pct"/>
            <w:vAlign w:val="center"/>
          </w:tcPr>
          <w:p w:rsidR="009E4E90" w:rsidRDefault="009E4E90" w:rsidP="007F2A0B">
            <w:pPr>
              <w:autoSpaceDE w:val="0"/>
              <w:autoSpaceDN w:val="0"/>
              <w:adjustRightInd w:val="0"/>
              <w:jc w:val="both"/>
              <w:rPr>
                <w:sz w:val="22"/>
                <w:szCs w:val="22"/>
              </w:rPr>
            </w:pPr>
            <w:r>
              <w:rPr>
                <w:sz w:val="22"/>
                <w:szCs w:val="22"/>
              </w:rPr>
              <w:lastRenderedPageBreak/>
              <w:t>- религиозное использование (3.7)</w:t>
            </w:r>
          </w:p>
          <w:p w:rsidR="009E4E90" w:rsidRPr="008578C2" w:rsidRDefault="009E4E90" w:rsidP="007F2A0B">
            <w:pPr>
              <w:jc w:val="both"/>
              <w:rPr>
                <w:sz w:val="22"/>
                <w:szCs w:val="22"/>
              </w:rPr>
            </w:pPr>
          </w:p>
        </w:tc>
        <w:tc>
          <w:tcPr>
            <w:tcW w:w="3025" w:type="pct"/>
            <w:vAlign w:val="center"/>
          </w:tcPr>
          <w:p w:rsidR="009E4E90" w:rsidRPr="008578C2" w:rsidRDefault="009E4E90" w:rsidP="007F2A0B">
            <w:pPr>
              <w:jc w:val="both"/>
              <w:rPr>
                <w:sz w:val="22"/>
                <w:szCs w:val="22"/>
              </w:rPr>
            </w:pPr>
            <w:r w:rsidRPr="008578C2">
              <w:rPr>
                <w:sz w:val="22"/>
                <w:szCs w:val="22"/>
              </w:rPr>
              <w:t xml:space="preserve">- минимальная площадь земельных участков - </w:t>
            </w:r>
            <w:r w:rsidRPr="008578C2">
              <w:rPr>
                <w:b/>
                <w:sz w:val="22"/>
                <w:szCs w:val="22"/>
              </w:rPr>
              <w:t>300 кв. м</w:t>
            </w:r>
            <w:r w:rsidRPr="008578C2">
              <w:rPr>
                <w:sz w:val="22"/>
                <w:szCs w:val="22"/>
              </w:rPr>
              <w:t xml:space="preserve">; </w:t>
            </w:r>
          </w:p>
          <w:p w:rsidR="009E4E90" w:rsidRPr="008578C2" w:rsidRDefault="009E4E90" w:rsidP="007F2A0B">
            <w:pPr>
              <w:jc w:val="both"/>
              <w:rPr>
                <w:sz w:val="22"/>
                <w:szCs w:val="22"/>
              </w:rPr>
            </w:pPr>
            <w:r w:rsidRPr="008578C2">
              <w:rPr>
                <w:sz w:val="22"/>
                <w:szCs w:val="22"/>
              </w:rPr>
              <w:t xml:space="preserve">- максимальный процент  застройки </w:t>
            </w:r>
            <w:r w:rsidRPr="008578C2">
              <w:rPr>
                <w:b/>
                <w:sz w:val="22"/>
                <w:szCs w:val="22"/>
              </w:rPr>
              <w:t>- 40;</w:t>
            </w:r>
          </w:p>
          <w:p w:rsidR="009E4E90" w:rsidRPr="008578C2" w:rsidRDefault="009E4E90" w:rsidP="007F2A0B">
            <w:pPr>
              <w:jc w:val="both"/>
              <w:rPr>
                <w:b/>
                <w:sz w:val="22"/>
                <w:szCs w:val="22"/>
              </w:rPr>
            </w:pPr>
            <w:r w:rsidRPr="008578C2">
              <w:rPr>
                <w:sz w:val="22"/>
                <w:szCs w:val="22"/>
              </w:rPr>
              <w:t xml:space="preserve">- максимальная высота зданий, строений, сооружений от уровня земли - </w:t>
            </w:r>
            <w:r w:rsidRPr="008578C2">
              <w:rPr>
                <w:b/>
                <w:sz w:val="22"/>
                <w:szCs w:val="22"/>
              </w:rPr>
              <w:t>50 м;</w:t>
            </w:r>
          </w:p>
        </w:tc>
      </w:tr>
      <w:tr w:rsidR="009E4E90" w:rsidRPr="008578C2" w:rsidTr="007F2A0B">
        <w:trPr>
          <w:trHeight w:val="552"/>
        </w:trPr>
        <w:tc>
          <w:tcPr>
            <w:tcW w:w="1975" w:type="pct"/>
          </w:tcPr>
          <w:p w:rsidR="009E4E90" w:rsidRPr="008578C2" w:rsidRDefault="009E4E90" w:rsidP="007F2A0B">
            <w:pPr>
              <w:keepLines/>
              <w:widowControl w:val="0"/>
              <w:jc w:val="both"/>
              <w:rPr>
                <w:sz w:val="22"/>
                <w:szCs w:val="22"/>
              </w:rPr>
            </w:pPr>
            <w:r>
              <w:rPr>
                <w:sz w:val="22"/>
                <w:szCs w:val="22"/>
              </w:rPr>
              <w:t xml:space="preserve">для </w:t>
            </w:r>
            <w:r w:rsidRPr="008578C2">
              <w:rPr>
                <w:sz w:val="22"/>
                <w:szCs w:val="22"/>
              </w:rPr>
              <w:t>индивидуального жилищного строительства</w:t>
            </w:r>
            <w:r>
              <w:rPr>
                <w:sz w:val="22"/>
                <w:szCs w:val="22"/>
              </w:rPr>
              <w:t xml:space="preserve"> (2.1)</w:t>
            </w:r>
          </w:p>
        </w:tc>
        <w:tc>
          <w:tcPr>
            <w:tcW w:w="3025" w:type="pct"/>
          </w:tcPr>
          <w:p w:rsidR="009E4E90" w:rsidRPr="008578C2" w:rsidRDefault="009E4E90" w:rsidP="007F2A0B">
            <w:pPr>
              <w:ind w:firstLine="223"/>
              <w:jc w:val="both"/>
              <w:rPr>
                <w:sz w:val="22"/>
                <w:szCs w:val="22"/>
              </w:rPr>
            </w:pPr>
            <w:r w:rsidRPr="008578C2">
              <w:rPr>
                <w:sz w:val="22"/>
                <w:szCs w:val="22"/>
              </w:rPr>
              <w:t xml:space="preserve">- минимальная/максимальная площадь земельных участков   – </w:t>
            </w:r>
            <w:r w:rsidRPr="008578C2">
              <w:rPr>
                <w:b/>
                <w:sz w:val="22"/>
                <w:szCs w:val="22"/>
              </w:rPr>
              <w:t>300 /1500</w:t>
            </w:r>
            <w:r w:rsidRPr="008578C2">
              <w:rPr>
                <w:sz w:val="22"/>
                <w:szCs w:val="22"/>
              </w:rPr>
              <w:t xml:space="preserve"> кв. м;</w:t>
            </w:r>
          </w:p>
          <w:p w:rsidR="009E4E90" w:rsidRPr="008578C2" w:rsidRDefault="009E4E90" w:rsidP="007F2A0B">
            <w:pPr>
              <w:ind w:firstLine="223"/>
              <w:jc w:val="both"/>
              <w:rPr>
                <w:sz w:val="22"/>
                <w:szCs w:val="22"/>
              </w:rPr>
            </w:pPr>
            <w:r w:rsidRPr="008578C2">
              <w:rPr>
                <w:sz w:val="22"/>
                <w:szCs w:val="22"/>
              </w:rPr>
              <w:t>- минимальная ширина земельных участков вдоль фро</w:t>
            </w:r>
            <w:r w:rsidRPr="008578C2">
              <w:rPr>
                <w:sz w:val="22"/>
                <w:szCs w:val="22"/>
              </w:rPr>
              <w:t>н</w:t>
            </w:r>
            <w:r w:rsidRPr="008578C2">
              <w:rPr>
                <w:sz w:val="22"/>
                <w:szCs w:val="22"/>
              </w:rPr>
              <w:t xml:space="preserve">та улицы (проезда) – </w:t>
            </w:r>
            <w:r w:rsidRPr="008578C2">
              <w:rPr>
                <w:b/>
                <w:sz w:val="22"/>
                <w:szCs w:val="22"/>
              </w:rPr>
              <w:t>12м</w:t>
            </w:r>
            <w:r w:rsidRPr="008578C2">
              <w:rPr>
                <w:sz w:val="22"/>
                <w:szCs w:val="22"/>
              </w:rPr>
              <w:t xml:space="preserve">; </w:t>
            </w:r>
          </w:p>
          <w:p w:rsidR="009E4E90" w:rsidRPr="008578C2" w:rsidRDefault="009E4E90" w:rsidP="007F2A0B">
            <w:pPr>
              <w:ind w:firstLine="223"/>
              <w:jc w:val="both"/>
              <w:rPr>
                <w:sz w:val="22"/>
                <w:szCs w:val="22"/>
              </w:rPr>
            </w:pPr>
            <w:r w:rsidRPr="008578C2">
              <w:rPr>
                <w:sz w:val="22"/>
                <w:szCs w:val="22"/>
              </w:rPr>
              <w:t>-максимальное количество этажей зданий – 3 этажа (или 2 этажа с возможностью использования мансардного эт</w:t>
            </w:r>
            <w:r w:rsidRPr="008578C2">
              <w:rPr>
                <w:sz w:val="22"/>
                <w:szCs w:val="22"/>
              </w:rPr>
              <w:t>а</w:t>
            </w:r>
            <w:r w:rsidRPr="008578C2">
              <w:rPr>
                <w:sz w:val="22"/>
                <w:szCs w:val="22"/>
              </w:rPr>
              <w:t>жа);</w:t>
            </w:r>
          </w:p>
          <w:p w:rsidR="009E4E90" w:rsidRPr="008578C2" w:rsidRDefault="009E4E90" w:rsidP="007F2A0B">
            <w:pPr>
              <w:ind w:firstLine="223"/>
              <w:jc w:val="both"/>
              <w:rPr>
                <w:sz w:val="22"/>
                <w:szCs w:val="22"/>
              </w:rPr>
            </w:pPr>
            <w:r w:rsidRPr="008578C2">
              <w:rPr>
                <w:sz w:val="22"/>
                <w:szCs w:val="22"/>
              </w:rPr>
              <w:t xml:space="preserve">- максимальная высота зданий от уровня земли до верха перекрытия последнего этажа (или конька кровли) - </w:t>
            </w:r>
            <w:r w:rsidRPr="008578C2">
              <w:rPr>
                <w:b/>
                <w:sz w:val="22"/>
                <w:szCs w:val="22"/>
              </w:rPr>
              <w:t>12 м</w:t>
            </w:r>
            <w:r w:rsidRPr="008578C2">
              <w:rPr>
                <w:sz w:val="22"/>
                <w:szCs w:val="22"/>
              </w:rPr>
              <w:t xml:space="preserve">; </w:t>
            </w:r>
          </w:p>
          <w:p w:rsidR="009E4E90" w:rsidRPr="008578C2" w:rsidRDefault="009E4E90" w:rsidP="007F2A0B">
            <w:pPr>
              <w:ind w:firstLine="223"/>
              <w:jc w:val="both"/>
              <w:rPr>
                <w:rFonts w:eastAsia="SimSun" w:cs="Calibri"/>
                <w:sz w:val="22"/>
                <w:szCs w:val="22"/>
                <w:lang w:eastAsia="zh-CN"/>
              </w:rPr>
            </w:pPr>
            <w:r w:rsidRPr="008578C2">
              <w:rPr>
                <w:rFonts w:eastAsia="SimSun" w:cs="Calibri"/>
                <w:sz w:val="22"/>
                <w:szCs w:val="22"/>
                <w:lang w:eastAsia="zh-CN"/>
              </w:rPr>
              <w:t xml:space="preserve">- </w:t>
            </w:r>
            <w:r w:rsidRPr="008578C2">
              <w:rPr>
                <w:sz w:val="22"/>
                <w:szCs w:val="22"/>
              </w:rPr>
              <w:t>максимальный процент застройки в границах земел</w:t>
            </w:r>
            <w:r w:rsidRPr="008578C2">
              <w:rPr>
                <w:sz w:val="22"/>
                <w:szCs w:val="22"/>
              </w:rPr>
              <w:t>ь</w:t>
            </w:r>
            <w:r w:rsidRPr="008578C2">
              <w:rPr>
                <w:sz w:val="22"/>
                <w:szCs w:val="22"/>
              </w:rPr>
              <w:t xml:space="preserve">ного участка - </w:t>
            </w:r>
            <w:r w:rsidRPr="008578C2">
              <w:rPr>
                <w:b/>
                <w:sz w:val="22"/>
                <w:szCs w:val="22"/>
              </w:rPr>
              <w:t>40</w:t>
            </w:r>
            <w:r w:rsidRPr="008578C2">
              <w:rPr>
                <w:sz w:val="22"/>
                <w:szCs w:val="22"/>
              </w:rPr>
              <w:t>;</w:t>
            </w:r>
          </w:p>
          <w:p w:rsidR="009E4E90" w:rsidRPr="008578C2" w:rsidRDefault="009E4E90" w:rsidP="007F2A0B">
            <w:pPr>
              <w:ind w:firstLine="223"/>
              <w:jc w:val="both"/>
              <w:rPr>
                <w:b/>
                <w:sz w:val="22"/>
                <w:szCs w:val="22"/>
              </w:rPr>
            </w:pPr>
            <w:r w:rsidRPr="008578C2">
              <w:rPr>
                <w:rFonts w:eastAsia="SimSun" w:cs="Calibri"/>
                <w:sz w:val="22"/>
                <w:szCs w:val="22"/>
                <w:lang w:eastAsia="zh-CN"/>
              </w:rPr>
              <w:t xml:space="preserve">- </w:t>
            </w:r>
            <w:r w:rsidRPr="008578C2">
              <w:rPr>
                <w:sz w:val="22"/>
                <w:szCs w:val="22"/>
              </w:rPr>
              <w:t xml:space="preserve">коэффициент плотности застройки </w:t>
            </w:r>
            <w:r w:rsidRPr="008578C2">
              <w:rPr>
                <w:b/>
                <w:sz w:val="22"/>
                <w:szCs w:val="22"/>
              </w:rPr>
              <w:t>Кпз-0,8;</w:t>
            </w:r>
          </w:p>
          <w:p w:rsidR="009E4E90" w:rsidRPr="008578C2" w:rsidRDefault="009E4E90" w:rsidP="007F2A0B">
            <w:pPr>
              <w:ind w:firstLine="223"/>
              <w:jc w:val="both"/>
              <w:rPr>
                <w:sz w:val="22"/>
                <w:szCs w:val="22"/>
              </w:rPr>
            </w:pPr>
            <w:r w:rsidRPr="008578C2">
              <w:rPr>
                <w:sz w:val="22"/>
                <w:szCs w:val="22"/>
              </w:rPr>
              <w:t>Минимальные отступы до границы смежного земельн</w:t>
            </w:r>
            <w:r w:rsidRPr="008578C2">
              <w:rPr>
                <w:sz w:val="22"/>
                <w:szCs w:val="22"/>
              </w:rPr>
              <w:t>о</w:t>
            </w:r>
            <w:r w:rsidRPr="008578C2">
              <w:rPr>
                <w:sz w:val="22"/>
                <w:szCs w:val="22"/>
              </w:rPr>
              <w:t>го участка:</w:t>
            </w:r>
          </w:p>
          <w:p w:rsidR="009E4E90" w:rsidRPr="008578C2" w:rsidRDefault="009E4E90" w:rsidP="007F2A0B">
            <w:pPr>
              <w:ind w:firstLine="223"/>
              <w:jc w:val="both"/>
              <w:rPr>
                <w:b/>
                <w:sz w:val="22"/>
                <w:szCs w:val="22"/>
              </w:rPr>
            </w:pPr>
            <w:r w:rsidRPr="008578C2">
              <w:rPr>
                <w:sz w:val="22"/>
                <w:szCs w:val="22"/>
              </w:rPr>
              <w:t xml:space="preserve"> - от жилых зданий - </w:t>
            </w:r>
            <w:r w:rsidRPr="008578C2">
              <w:rPr>
                <w:b/>
                <w:sz w:val="22"/>
                <w:szCs w:val="22"/>
              </w:rPr>
              <w:t>3 м;</w:t>
            </w:r>
          </w:p>
          <w:p w:rsidR="009E4E90" w:rsidRPr="008578C2" w:rsidRDefault="009E4E90" w:rsidP="007F2A0B">
            <w:pPr>
              <w:ind w:firstLine="223"/>
              <w:jc w:val="both"/>
              <w:rPr>
                <w:sz w:val="22"/>
                <w:szCs w:val="22"/>
              </w:rPr>
            </w:pPr>
            <w:r w:rsidRPr="008578C2">
              <w:rPr>
                <w:b/>
                <w:sz w:val="22"/>
                <w:szCs w:val="22"/>
              </w:rPr>
              <w:t>-</w:t>
            </w:r>
            <w:r w:rsidRPr="008578C2">
              <w:rPr>
                <w:sz w:val="22"/>
                <w:szCs w:val="22"/>
              </w:rPr>
              <w:t xml:space="preserve"> от хозяйственных построек- </w:t>
            </w:r>
            <w:r w:rsidRPr="008578C2">
              <w:rPr>
                <w:b/>
                <w:sz w:val="22"/>
                <w:szCs w:val="22"/>
              </w:rPr>
              <w:t>1 м</w:t>
            </w:r>
            <w:r w:rsidRPr="008578C2">
              <w:rPr>
                <w:sz w:val="22"/>
                <w:szCs w:val="22"/>
              </w:rPr>
              <w:t xml:space="preserve"> с учетом соблюдения требований технических регламентов;</w:t>
            </w:r>
          </w:p>
          <w:p w:rsidR="009E4E90" w:rsidRPr="008578C2" w:rsidRDefault="009E4E90" w:rsidP="007F2A0B">
            <w:pPr>
              <w:ind w:firstLine="223"/>
              <w:jc w:val="both"/>
              <w:rPr>
                <w:sz w:val="22"/>
                <w:szCs w:val="22"/>
              </w:rPr>
            </w:pPr>
            <w:r w:rsidRPr="008578C2">
              <w:rPr>
                <w:sz w:val="22"/>
                <w:szCs w:val="22"/>
              </w:rPr>
              <w:t xml:space="preserve">- от постройки для содержания скота и птицы – </w:t>
            </w:r>
            <w:r w:rsidRPr="008578C2">
              <w:rPr>
                <w:b/>
                <w:sz w:val="22"/>
                <w:szCs w:val="22"/>
              </w:rPr>
              <w:t>4 м.</w:t>
            </w:r>
          </w:p>
          <w:p w:rsidR="009E4E90" w:rsidRPr="008578C2" w:rsidRDefault="009E4E90" w:rsidP="007F2A0B">
            <w:pPr>
              <w:ind w:firstLine="223"/>
              <w:jc w:val="both"/>
              <w:rPr>
                <w:sz w:val="22"/>
                <w:szCs w:val="22"/>
              </w:rPr>
            </w:pPr>
            <w:r w:rsidRPr="008578C2">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w:t>
            </w:r>
            <w:r w:rsidRPr="008578C2">
              <w:rPr>
                <w:sz w:val="22"/>
                <w:szCs w:val="22"/>
              </w:rPr>
              <w:t>о</w:t>
            </w:r>
            <w:r w:rsidRPr="008578C2">
              <w:rPr>
                <w:sz w:val="22"/>
                <w:szCs w:val="22"/>
              </w:rPr>
              <w:t>ставляет:</w:t>
            </w:r>
          </w:p>
          <w:p w:rsidR="009E4E90" w:rsidRPr="008578C2" w:rsidRDefault="009E4E90" w:rsidP="007F2A0B">
            <w:pPr>
              <w:ind w:firstLine="223"/>
              <w:jc w:val="both"/>
              <w:rPr>
                <w:sz w:val="22"/>
                <w:szCs w:val="22"/>
              </w:rPr>
            </w:pPr>
            <w:r w:rsidRPr="008578C2">
              <w:rPr>
                <w:sz w:val="22"/>
                <w:szCs w:val="22"/>
              </w:rPr>
              <w:t>- для одноэтажного – 1 м.;</w:t>
            </w:r>
          </w:p>
          <w:p w:rsidR="009E4E90" w:rsidRPr="008578C2" w:rsidRDefault="009E4E90" w:rsidP="007F2A0B">
            <w:pPr>
              <w:ind w:firstLine="223"/>
              <w:jc w:val="both"/>
              <w:rPr>
                <w:sz w:val="22"/>
                <w:szCs w:val="22"/>
              </w:rPr>
            </w:pPr>
            <w:r w:rsidRPr="008578C2">
              <w:rPr>
                <w:sz w:val="22"/>
                <w:szCs w:val="22"/>
              </w:rPr>
              <w:t>- для двухэтажного – 1,5 м.;</w:t>
            </w:r>
          </w:p>
          <w:p w:rsidR="009E4E90" w:rsidRPr="008578C2" w:rsidRDefault="009E4E90" w:rsidP="007F2A0B">
            <w:pPr>
              <w:ind w:firstLine="223"/>
              <w:jc w:val="both"/>
              <w:rPr>
                <w:sz w:val="22"/>
                <w:szCs w:val="22"/>
              </w:rPr>
            </w:pPr>
            <w:r w:rsidRPr="008578C2">
              <w:rPr>
                <w:sz w:val="22"/>
                <w:szCs w:val="22"/>
              </w:rPr>
              <w:t>- для трехэтажного – 2 м., при условии, что расстояние до расположенного на соседнем земельном участке жил</w:t>
            </w:r>
            <w:r w:rsidRPr="008578C2">
              <w:rPr>
                <w:sz w:val="22"/>
                <w:szCs w:val="22"/>
              </w:rPr>
              <w:t>о</w:t>
            </w:r>
            <w:r w:rsidRPr="008578C2">
              <w:rPr>
                <w:sz w:val="22"/>
                <w:szCs w:val="22"/>
              </w:rPr>
              <w:t>го дома не менее 5 м.</w:t>
            </w:r>
          </w:p>
          <w:p w:rsidR="009E4E90" w:rsidRPr="008578C2" w:rsidRDefault="009E4E90" w:rsidP="007F2A0B">
            <w:pPr>
              <w:ind w:firstLine="223"/>
              <w:jc w:val="both"/>
              <w:rPr>
                <w:sz w:val="22"/>
                <w:szCs w:val="22"/>
              </w:rPr>
            </w:pPr>
            <w:r w:rsidRPr="008578C2">
              <w:rPr>
                <w:sz w:val="22"/>
                <w:szCs w:val="22"/>
              </w:rPr>
              <w:t xml:space="preserve">-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w:t>
            </w:r>
            <w:r w:rsidRPr="008578C2">
              <w:rPr>
                <w:sz w:val="22"/>
                <w:szCs w:val="22"/>
              </w:rPr>
              <w:lastRenderedPageBreak/>
              <w:t>линии застройки;</w:t>
            </w:r>
          </w:p>
          <w:p w:rsidR="009E4E90" w:rsidRPr="008578C2" w:rsidRDefault="009E4E90" w:rsidP="007F2A0B">
            <w:pPr>
              <w:ind w:firstLine="223"/>
              <w:jc w:val="both"/>
              <w:rPr>
                <w:sz w:val="22"/>
                <w:szCs w:val="22"/>
              </w:rPr>
            </w:pPr>
            <w:proofErr w:type="spellStart"/>
            <w:r w:rsidRPr="008578C2">
              <w:rPr>
                <w:sz w:val="22"/>
                <w:szCs w:val="22"/>
              </w:rPr>
              <w:t>Отмостка</w:t>
            </w:r>
            <w:proofErr w:type="spellEnd"/>
            <w:r w:rsidRPr="008578C2">
              <w:rPr>
                <w:sz w:val="22"/>
                <w:szCs w:val="22"/>
              </w:rPr>
              <w:t xml:space="preserve"> зданий должна располагаться в пределах о</w:t>
            </w:r>
            <w:r w:rsidRPr="008578C2">
              <w:rPr>
                <w:sz w:val="22"/>
                <w:szCs w:val="22"/>
              </w:rPr>
              <w:t>т</w:t>
            </w:r>
            <w:r w:rsidRPr="008578C2">
              <w:rPr>
                <w:sz w:val="22"/>
                <w:szCs w:val="22"/>
              </w:rPr>
              <w:t>веденного (предоставленного) земельного участка.</w:t>
            </w:r>
          </w:p>
        </w:tc>
      </w:tr>
      <w:tr w:rsidR="009E4E90" w:rsidRPr="008578C2" w:rsidTr="007F2A0B">
        <w:trPr>
          <w:trHeight w:val="331"/>
        </w:trPr>
        <w:tc>
          <w:tcPr>
            <w:tcW w:w="1975" w:type="pct"/>
          </w:tcPr>
          <w:p w:rsidR="009E4E90" w:rsidRPr="008578C2" w:rsidRDefault="009E4E90" w:rsidP="007F2A0B">
            <w:pPr>
              <w:keepLines/>
              <w:widowControl w:val="0"/>
              <w:jc w:val="both"/>
              <w:rPr>
                <w:sz w:val="22"/>
                <w:szCs w:val="22"/>
              </w:rPr>
            </w:pPr>
            <w:r>
              <w:rPr>
                <w:sz w:val="22"/>
                <w:szCs w:val="22"/>
              </w:rPr>
              <w:lastRenderedPageBreak/>
              <w:t xml:space="preserve">для </w:t>
            </w:r>
            <w:r w:rsidRPr="008578C2">
              <w:rPr>
                <w:sz w:val="22"/>
                <w:szCs w:val="22"/>
              </w:rPr>
              <w:t>ведения личного подсобного х</w:t>
            </w:r>
            <w:r w:rsidRPr="008578C2">
              <w:rPr>
                <w:sz w:val="22"/>
                <w:szCs w:val="22"/>
              </w:rPr>
              <w:t>о</w:t>
            </w:r>
            <w:r w:rsidRPr="008578C2">
              <w:rPr>
                <w:sz w:val="22"/>
                <w:szCs w:val="22"/>
              </w:rPr>
              <w:t>зяйства</w:t>
            </w:r>
            <w:r>
              <w:rPr>
                <w:sz w:val="22"/>
                <w:szCs w:val="22"/>
              </w:rPr>
              <w:t xml:space="preserve"> (2.2)</w:t>
            </w:r>
          </w:p>
        </w:tc>
        <w:tc>
          <w:tcPr>
            <w:tcW w:w="3025" w:type="pct"/>
          </w:tcPr>
          <w:p w:rsidR="009E4E90" w:rsidRPr="008578C2" w:rsidRDefault="009E4E90" w:rsidP="007F2A0B">
            <w:pPr>
              <w:keepLines/>
              <w:overflowPunct w:val="0"/>
              <w:autoSpaceDE w:val="0"/>
              <w:ind w:firstLine="223"/>
              <w:jc w:val="both"/>
              <w:textAlignment w:val="baseline"/>
              <w:rPr>
                <w:sz w:val="22"/>
                <w:szCs w:val="22"/>
              </w:rPr>
            </w:pPr>
            <w:r w:rsidRPr="008578C2">
              <w:rPr>
                <w:sz w:val="22"/>
                <w:szCs w:val="22"/>
              </w:rPr>
              <w:t xml:space="preserve">- минимальная/максимальная площадь земельных участков   – </w:t>
            </w:r>
            <w:r w:rsidRPr="008578C2">
              <w:rPr>
                <w:b/>
                <w:sz w:val="22"/>
                <w:szCs w:val="22"/>
              </w:rPr>
              <w:t>500 /5000</w:t>
            </w:r>
            <w:r w:rsidRPr="008578C2">
              <w:rPr>
                <w:sz w:val="22"/>
                <w:szCs w:val="22"/>
              </w:rPr>
              <w:t xml:space="preserve"> кв. м;</w:t>
            </w:r>
          </w:p>
          <w:p w:rsidR="009E4E90" w:rsidRPr="008578C2" w:rsidRDefault="009E4E90" w:rsidP="007F2A0B">
            <w:pPr>
              <w:ind w:firstLine="223"/>
              <w:jc w:val="both"/>
              <w:rPr>
                <w:sz w:val="22"/>
                <w:szCs w:val="22"/>
              </w:rPr>
            </w:pPr>
            <w:r w:rsidRPr="008578C2">
              <w:rPr>
                <w:sz w:val="22"/>
                <w:szCs w:val="22"/>
              </w:rPr>
              <w:t>- минимальная ширина земельных участков вдоль фро</w:t>
            </w:r>
            <w:r w:rsidRPr="008578C2">
              <w:rPr>
                <w:sz w:val="22"/>
                <w:szCs w:val="22"/>
              </w:rPr>
              <w:t>н</w:t>
            </w:r>
            <w:r w:rsidRPr="008578C2">
              <w:rPr>
                <w:sz w:val="22"/>
                <w:szCs w:val="22"/>
              </w:rPr>
              <w:t xml:space="preserve">та улицы (проезда) – </w:t>
            </w:r>
            <w:r w:rsidRPr="008578C2">
              <w:rPr>
                <w:b/>
                <w:sz w:val="22"/>
                <w:szCs w:val="22"/>
              </w:rPr>
              <w:t>12м</w:t>
            </w:r>
            <w:r w:rsidRPr="008578C2">
              <w:rPr>
                <w:sz w:val="22"/>
                <w:szCs w:val="22"/>
              </w:rPr>
              <w:t xml:space="preserve">; </w:t>
            </w:r>
          </w:p>
          <w:p w:rsidR="009E4E90" w:rsidRPr="008578C2" w:rsidRDefault="009E4E90" w:rsidP="007F2A0B">
            <w:pPr>
              <w:ind w:firstLine="223"/>
              <w:jc w:val="both"/>
              <w:rPr>
                <w:sz w:val="22"/>
                <w:szCs w:val="22"/>
              </w:rPr>
            </w:pPr>
            <w:r w:rsidRPr="008578C2">
              <w:rPr>
                <w:sz w:val="22"/>
                <w:szCs w:val="22"/>
              </w:rPr>
              <w:t>-максимальное количество этажей зданий – 3 этажа (или 2 этажа с возможностью использования мансардного эт</w:t>
            </w:r>
            <w:r w:rsidRPr="008578C2">
              <w:rPr>
                <w:sz w:val="22"/>
                <w:szCs w:val="22"/>
              </w:rPr>
              <w:t>а</w:t>
            </w:r>
            <w:r w:rsidRPr="008578C2">
              <w:rPr>
                <w:sz w:val="22"/>
                <w:szCs w:val="22"/>
              </w:rPr>
              <w:t>жа);</w:t>
            </w:r>
          </w:p>
          <w:p w:rsidR="009E4E90" w:rsidRPr="008578C2" w:rsidRDefault="009E4E90" w:rsidP="007F2A0B">
            <w:pPr>
              <w:ind w:firstLine="223"/>
              <w:jc w:val="both"/>
              <w:rPr>
                <w:sz w:val="22"/>
                <w:szCs w:val="22"/>
              </w:rPr>
            </w:pPr>
            <w:r w:rsidRPr="008578C2">
              <w:rPr>
                <w:sz w:val="22"/>
                <w:szCs w:val="22"/>
              </w:rPr>
              <w:t xml:space="preserve">- максимальная высота зданий от уровня земли до верха перекрытия последнего этажа (или конька кровли) - </w:t>
            </w:r>
            <w:r w:rsidRPr="008578C2">
              <w:rPr>
                <w:b/>
                <w:sz w:val="22"/>
                <w:szCs w:val="22"/>
              </w:rPr>
              <w:t>12 м</w:t>
            </w:r>
            <w:r w:rsidRPr="008578C2">
              <w:rPr>
                <w:sz w:val="22"/>
                <w:szCs w:val="22"/>
              </w:rPr>
              <w:t xml:space="preserve">; </w:t>
            </w:r>
          </w:p>
          <w:p w:rsidR="009E4E90" w:rsidRPr="008578C2" w:rsidRDefault="009E4E90" w:rsidP="007F2A0B">
            <w:pPr>
              <w:ind w:firstLine="223"/>
              <w:jc w:val="both"/>
              <w:rPr>
                <w:rFonts w:eastAsia="SimSun" w:cs="Calibri"/>
                <w:sz w:val="22"/>
                <w:szCs w:val="22"/>
                <w:lang w:eastAsia="zh-CN"/>
              </w:rPr>
            </w:pPr>
            <w:r w:rsidRPr="008578C2">
              <w:rPr>
                <w:rFonts w:eastAsia="SimSun" w:cs="Calibri"/>
                <w:sz w:val="22"/>
                <w:szCs w:val="22"/>
                <w:lang w:eastAsia="zh-CN"/>
              </w:rPr>
              <w:t xml:space="preserve">- </w:t>
            </w:r>
            <w:r w:rsidRPr="008578C2">
              <w:rPr>
                <w:sz w:val="22"/>
                <w:szCs w:val="22"/>
              </w:rPr>
              <w:t>максимальный процент застройки в границах земел</w:t>
            </w:r>
            <w:r w:rsidRPr="008578C2">
              <w:rPr>
                <w:sz w:val="22"/>
                <w:szCs w:val="22"/>
              </w:rPr>
              <w:t>ь</w:t>
            </w:r>
            <w:r w:rsidRPr="008578C2">
              <w:rPr>
                <w:sz w:val="22"/>
                <w:szCs w:val="22"/>
              </w:rPr>
              <w:t xml:space="preserve">ного участка - </w:t>
            </w:r>
            <w:r w:rsidRPr="008578C2">
              <w:rPr>
                <w:b/>
                <w:sz w:val="22"/>
                <w:szCs w:val="22"/>
              </w:rPr>
              <w:t>40</w:t>
            </w:r>
            <w:r w:rsidRPr="008578C2">
              <w:rPr>
                <w:sz w:val="22"/>
                <w:szCs w:val="22"/>
              </w:rPr>
              <w:t>;</w:t>
            </w:r>
          </w:p>
          <w:p w:rsidR="009E4E90" w:rsidRPr="008578C2" w:rsidRDefault="009E4E90" w:rsidP="007F2A0B">
            <w:pPr>
              <w:ind w:firstLine="223"/>
              <w:jc w:val="both"/>
              <w:rPr>
                <w:b/>
                <w:sz w:val="22"/>
                <w:szCs w:val="22"/>
              </w:rPr>
            </w:pPr>
            <w:r w:rsidRPr="008578C2">
              <w:rPr>
                <w:rFonts w:eastAsia="SimSun" w:cs="Calibri"/>
                <w:sz w:val="22"/>
                <w:szCs w:val="22"/>
                <w:lang w:eastAsia="zh-CN"/>
              </w:rPr>
              <w:t xml:space="preserve">- </w:t>
            </w:r>
            <w:r w:rsidRPr="008578C2">
              <w:rPr>
                <w:sz w:val="22"/>
                <w:szCs w:val="22"/>
              </w:rPr>
              <w:t xml:space="preserve">коэффициент плотности застройки </w:t>
            </w:r>
            <w:r w:rsidRPr="008578C2">
              <w:rPr>
                <w:b/>
                <w:sz w:val="22"/>
                <w:szCs w:val="22"/>
              </w:rPr>
              <w:t>Кпз-0,8;</w:t>
            </w:r>
          </w:p>
          <w:p w:rsidR="009E4E90" w:rsidRPr="008578C2" w:rsidRDefault="009E4E90" w:rsidP="007F2A0B">
            <w:pPr>
              <w:ind w:firstLine="223"/>
              <w:jc w:val="both"/>
              <w:rPr>
                <w:sz w:val="22"/>
                <w:szCs w:val="22"/>
              </w:rPr>
            </w:pPr>
            <w:r w:rsidRPr="008578C2">
              <w:rPr>
                <w:sz w:val="22"/>
                <w:szCs w:val="22"/>
              </w:rPr>
              <w:t>Минимальные отступы до границы смежного земельн</w:t>
            </w:r>
            <w:r w:rsidRPr="008578C2">
              <w:rPr>
                <w:sz w:val="22"/>
                <w:szCs w:val="22"/>
              </w:rPr>
              <w:t>о</w:t>
            </w:r>
            <w:r w:rsidRPr="008578C2">
              <w:rPr>
                <w:sz w:val="22"/>
                <w:szCs w:val="22"/>
              </w:rPr>
              <w:t>го участка:</w:t>
            </w:r>
          </w:p>
          <w:p w:rsidR="009E4E90" w:rsidRPr="008578C2" w:rsidRDefault="009E4E90" w:rsidP="007F2A0B">
            <w:pPr>
              <w:ind w:firstLine="223"/>
              <w:jc w:val="both"/>
              <w:rPr>
                <w:b/>
                <w:sz w:val="22"/>
                <w:szCs w:val="22"/>
              </w:rPr>
            </w:pPr>
            <w:r w:rsidRPr="008578C2">
              <w:rPr>
                <w:sz w:val="22"/>
                <w:szCs w:val="22"/>
              </w:rPr>
              <w:t xml:space="preserve"> - от жилых зданий - </w:t>
            </w:r>
            <w:r w:rsidRPr="008578C2">
              <w:rPr>
                <w:b/>
                <w:sz w:val="22"/>
                <w:szCs w:val="22"/>
              </w:rPr>
              <w:t>3 м;</w:t>
            </w:r>
          </w:p>
          <w:p w:rsidR="009E4E90" w:rsidRPr="008578C2" w:rsidRDefault="009E4E90" w:rsidP="007F2A0B">
            <w:pPr>
              <w:ind w:firstLine="223"/>
              <w:jc w:val="both"/>
              <w:rPr>
                <w:sz w:val="22"/>
                <w:szCs w:val="22"/>
              </w:rPr>
            </w:pPr>
            <w:r w:rsidRPr="008578C2">
              <w:rPr>
                <w:b/>
                <w:sz w:val="22"/>
                <w:szCs w:val="22"/>
              </w:rPr>
              <w:t>-</w:t>
            </w:r>
            <w:r w:rsidRPr="008578C2">
              <w:rPr>
                <w:sz w:val="22"/>
                <w:szCs w:val="22"/>
              </w:rPr>
              <w:t xml:space="preserve"> от хозяйственных построек- </w:t>
            </w:r>
            <w:r w:rsidRPr="008578C2">
              <w:rPr>
                <w:b/>
                <w:sz w:val="22"/>
                <w:szCs w:val="22"/>
              </w:rPr>
              <w:t>1 м</w:t>
            </w:r>
            <w:r w:rsidRPr="008578C2">
              <w:rPr>
                <w:sz w:val="22"/>
                <w:szCs w:val="22"/>
              </w:rPr>
              <w:t xml:space="preserve"> с учетом соблюдения требований технических регламентов;</w:t>
            </w:r>
          </w:p>
          <w:p w:rsidR="009E4E90" w:rsidRPr="008578C2" w:rsidRDefault="009E4E90" w:rsidP="007F2A0B">
            <w:pPr>
              <w:ind w:firstLine="223"/>
              <w:jc w:val="both"/>
              <w:rPr>
                <w:sz w:val="22"/>
                <w:szCs w:val="22"/>
              </w:rPr>
            </w:pPr>
            <w:r w:rsidRPr="008578C2">
              <w:rPr>
                <w:sz w:val="22"/>
                <w:szCs w:val="22"/>
              </w:rPr>
              <w:t xml:space="preserve">- от постройки для содержания скота и птицы – </w:t>
            </w:r>
            <w:r w:rsidRPr="008578C2">
              <w:rPr>
                <w:b/>
                <w:sz w:val="22"/>
                <w:szCs w:val="22"/>
              </w:rPr>
              <w:t>4 м.</w:t>
            </w:r>
          </w:p>
          <w:p w:rsidR="009E4E90" w:rsidRPr="008578C2" w:rsidRDefault="009E4E90" w:rsidP="007F2A0B">
            <w:pPr>
              <w:ind w:firstLine="223"/>
              <w:jc w:val="both"/>
              <w:rPr>
                <w:sz w:val="22"/>
                <w:szCs w:val="22"/>
              </w:rPr>
            </w:pPr>
            <w:r w:rsidRPr="008578C2">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w:t>
            </w:r>
            <w:r w:rsidRPr="008578C2">
              <w:rPr>
                <w:sz w:val="22"/>
                <w:szCs w:val="22"/>
              </w:rPr>
              <w:t>о</w:t>
            </w:r>
            <w:r w:rsidRPr="008578C2">
              <w:rPr>
                <w:sz w:val="22"/>
                <w:szCs w:val="22"/>
              </w:rPr>
              <w:t>ставляет:</w:t>
            </w:r>
          </w:p>
          <w:p w:rsidR="009E4E90" w:rsidRPr="008578C2" w:rsidRDefault="009E4E90" w:rsidP="007F2A0B">
            <w:pPr>
              <w:ind w:firstLine="223"/>
              <w:jc w:val="both"/>
              <w:rPr>
                <w:sz w:val="22"/>
                <w:szCs w:val="22"/>
              </w:rPr>
            </w:pPr>
            <w:r w:rsidRPr="008578C2">
              <w:rPr>
                <w:sz w:val="22"/>
                <w:szCs w:val="22"/>
              </w:rPr>
              <w:t>- для одноэтажного – 1 м.;</w:t>
            </w:r>
          </w:p>
          <w:p w:rsidR="009E4E90" w:rsidRPr="008578C2" w:rsidRDefault="009E4E90" w:rsidP="007F2A0B">
            <w:pPr>
              <w:ind w:firstLine="223"/>
              <w:jc w:val="both"/>
              <w:rPr>
                <w:sz w:val="22"/>
                <w:szCs w:val="22"/>
              </w:rPr>
            </w:pPr>
            <w:r w:rsidRPr="008578C2">
              <w:rPr>
                <w:sz w:val="22"/>
                <w:szCs w:val="22"/>
              </w:rPr>
              <w:t>- для двухэтажного – 1,5 м.;</w:t>
            </w:r>
          </w:p>
          <w:p w:rsidR="009E4E90" w:rsidRPr="008578C2" w:rsidRDefault="009E4E90" w:rsidP="007F2A0B">
            <w:pPr>
              <w:ind w:firstLine="223"/>
              <w:jc w:val="both"/>
              <w:rPr>
                <w:sz w:val="22"/>
                <w:szCs w:val="22"/>
              </w:rPr>
            </w:pPr>
            <w:r w:rsidRPr="008578C2">
              <w:rPr>
                <w:sz w:val="22"/>
                <w:szCs w:val="22"/>
              </w:rPr>
              <w:t>- для трехэтажного – 2 м., при условии, что расстояние до расположенного на соседнем земельном участке жил</w:t>
            </w:r>
            <w:r w:rsidRPr="008578C2">
              <w:rPr>
                <w:sz w:val="22"/>
                <w:szCs w:val="22"/>
              </w:rPr>
              <w:t>о</w:t>
            </w:r>
            <w:r w:rsidRPr="008578C2">
              <w:rPr>
                <w:sz w:val="22"/>
                <w:szCs w:val="22"/>
              </w:rPr>
              <w:t>го дома не менее 5 м.</w:t>
            </w:r>
          </w:p>
          <w:p w:rsidR="009E4E90" w:rsidRPr="008578C2" w:rsidRDefault="009E4E90" w:rsidP="007F2A0B">
            <w:pPr>
              <w:ind w:firstLine="223"/>
              <w:jc w:val="both"/>
              <w:rPr>
                <w:sz w:val="22"/>
                <w:szCs w:val="22"/>
              </w:rPr>
            </w:pPr>
            <w:r w:rsidRPr="008578C2">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9E4E90" w:rsidRPr="008578C2" w:rsidRDefault="009E4E90" w:rsidP="007F2A0B">
            <w:pPr>
              <w:ind w:firstLine="223"/>
              <w:jc w:val="both"/>
              <w:rPr>
                <w:sz w:val="22"/>
                <w:szCs w:val="22"/>
              </w:rPr>
            </w:pPr>
            <w:proofErr w:type="spellStart"/>
            <w:r w:rsidRPr="008578C2">
              <w:rPr>
                <w:sz w:val="22"/>
                <w:szCs w:val="22"/>
              </w:rPr>
              <w:t>Отмостка</w:t>
            </w:r>
            <w:proofErr w:type="spellEnd"/>
            <w:r w:rsidRPr="008578C2">
              <w:rPr>
                <w:sz w:val="22"/>
                <w:szCs w:val="22"/>
              </w:rPr>
              <w:t xml:space="preserve"> зданий должна располагаться в пределах о</w:t>
            </w:r>
            <w:r w:rsidRPr="008578C2">
              <w:rPr>
                <w:sz w:val="22"/>
                <w:szCs w:val="22"/>
              </w:rPr>
              <w:t>т</w:t>
            </w:r>
            <w:r w:rsidRPr="008578C2">
              <w:rPr>
                <w:sz w:val="22"/>
                <w:szCs w:val="22"/>
              </w:rPr>
              <w:t>веденного (предоставленного) земельного участка.</w:t>
            </w:r>
          </w:p>
        </w:tc>
      </w:tr>
      <w:tr w:rsidR="009E4E90" w:rsidRPr="008578C2" w:rsidTr="007F2A0B">
        <w:trPr>
          <w:trHeight w:val="331"/>
        </w:trPr>
        <w:tc>
          <w:tcPr>
            <w:tcW w:w="1975" w:type="pct"/>
          </w:tcPr>
          <w:p w:rsidR="009E4E90" w:rsidRDefault="009E4E90" w:rsidP="007F2A0B">
            <w:pPr>
              <w:autoSpaceDE w:val="0"/>
              <w:autoSpaceDN w:val="0"/>
              <w:adjustRightInd w:val="0"/>
              <w:jc w:val="both"/>
              <w:rPr>
                <w:rFonts w:eastAsia="Calibri"/>
                <w:sz w:val="22"/>
                <w:szCs w:val="22"/>
              </w:rPr>
            </w:pPr>
            <w:r>
              <w:rPr>
                <w:rFonts w:eastAsia="Calibri"/>
                <w:sz w:val="22"/>
                <w:szCs w:val="22"/>
              </w:rPr>
              <w:t>- дошкольное, начальное и среднее общее образование (3.5.1);</w:t>
            </w:r>
          </w:p>
          <w:p w:rsidR="009E4E90" w:rsidRDefault="009E4E90" w:rsidP="007F2A0B">
            <w:pPr>
              <w:keepLines/>
              <w:widowControl w:val="0"/>
              <w:jc w:val="both"/>
              <w:rPr>
                <w:sz w:val="22"/>
                <w:szCs w:val="22"/>
              </w:rPr>
            </w:pPr>
            <w:r>
              <w:rPr>
                <w:rFonts w:eastAsia="Calibri"/>
                <w:sz w:val="22"/>
                <w:szCs w:val="22"/>
              </w:rPr>
              <w:t>- среднее и высшее профессионал</w:t>
            </w:r>
            <w:r>
              <w:rPr>
                <w:rFonts w:eastAsia="Calibri"/>
                <w:sz w:val="22"/>
                <w:szCs w:val="22"/>
              </w:rPr>
              <w:t>ь</w:t>
            </w:r>
            <w:r>
              <w:rPr>
                <w:rFonts w:eastAsia="Calibri"/>
                <w:sz w:val="22"/>
                <w:szCs w:val="22"/>
              </w:rPr>
              <w:t>ное образование (3.5.2)</w:t>
            </w:r>
          </w:p>
        </w:tc>
        <w:tc>
          <w:tcPr>
            <w:tcW w:w="3025" w:type="pct"/>
          </w:tcPr>
          <w:p w:rsidR="009E4E90" w:rsidRPr="00257105" w:rsidRDefault="009E4E90" w:rsidP="007F2A0B">
            <w:pPr>
              <w:ind w:firstLine="317"/>
              <w:jc w:val="both"/>
              <w:rPr>
                <w:sz w:val="22"/>
              </w:rPr>
            </w:pPr>
            <w:r w:rsidRPr="00257105">
              <w:rPr>
                <w:sz w:val="22"/>
              </w:rPr>
              <w:t xml:space="preserve">Минимальная/максимальная площадь </w:t>
            </w:r>
            <w:proofErr w:type="gramStart"/>
            <w:r w:rsidRPr="00257105">
              <w:rPr>
                <w:sz w:val="22"/>
              </w:rPr>
              <w:t>земельного</w:t>
            </w:r>
            <w:proofErr w:type="gramEnd"/>
            <w:r w:rsidRPr="00257105">
              <w:rPr>
                <w:sz w:val="22"/>
              </w:rPr>
              <w:t xml:space="preserve"> участка-</w:t>
            </w:r>
            <w:r>
              <w:rPr>
                <w:b/>
                <w:sz w:val="22"/>
              </w:rPr>
              <w:t>100-10</w:t>
            </w:r>
            <w:r w:rsidRPr="003857C9">
              <w:rPr>
                <w:b/>
                <w:sz w:val="22"/>
              </w:rPr>
              <w:t xml:space="preserve">000 </w:t>
            </w:r>
            <w:proofErr w:type="spellStart"/>
            <w:r w:rsidRPr="003857C9">
              <w:rPr>
                <w:b/>
                <w:sz w:val="22"/>
              </w:rPr>
              <w:t>кв.м</w:t>
            </w:r>
            <w:proofErr w:type="spellEnd"/>
            <w:r w:rsidRPr="003857C9">
              <w:rPr>
                <w:b/>
                <w:sz w:val="22"/>
              </w:rPr>
              <w:t>.</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rPr>
              <w:t>Минимальная (максимальная) площадь земельного участка, предоставляемого для зданий зоны  объектов  о</w:t>
            </w:r>
            <w:r w:rsidRPr="00257105">
              <w:rPr>
                <w:sz w:val="22"/>
              </w:rPr>
              <w:t>б</w:t>
            </w:r>
            <w:r w:rsidRPr="00257105">
              <w:rPr>
                <w:sz w:val="22"/>
              </w:rPr>
              <w:t>разования, определяется в соответствии с приложению</w:t>
            </w:r>
            <w:proofErr w:type="gramStart"/>
            <w:r w:rsidRPr="00257105">
              <w:rPr>
                <w:sz w:val="22"/>
              </w:rPr>
              <w:t xml:space="preserve"> Ж</w:t>
            </w:r>
            <w:proofErr w:type="gramEnd"/>
            <w:r w:rsidRPr="00257105">
              <w:rPr>
                <w:sz w:val="22"/>
              </w:rPr>
              <w:t xml:space="preserve"> СП 42.13330.2011 «Градостроительство. Планировка и з</w:t>
            </w:r>
            <w:r w:rsidRPr="00257105">
              <w:rPr>
                <w:sz w:val="22"/>
              </w:rPr>
              <w:t>а</w:t>
            </w:r>
            <w:r w:rsidRPr="00257105">
              <w:rPr>
                <w:sz w:val="22"/>
              </w:rPr>
              <w:t>стройка городских и сельских поселений»</w:t>
            </w:r>
          </w:p>
          <w:p w:rsidR="009E4E90" w:rsidRPr="00257105" w:rsidRDefault="009E4E90" w:rsidP="007F2A0B">
            <w:pPr>
              <w:ind w:firstLine="284"/>
              <w:jc w:val="both"/>
              <w:rPr>
                <w:sz w:val="22"/>
                <w:szCs w:val="22"/>
              </w:rPr>
            </w:pPr>
            <w:r w:rsidRPr="00257105">
              <w:rPr>
                <w:sz w:val="22"/>
                <w:szCs w:val="22"/>
              </w:rPr>
              <w:t>Максимальное количество этажей  – не более 3 этажей.</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szCs w:val="22"/>
              </w:rPr>
              <w:t xml:space="preserve">Высота – не более 15 м. </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szCs w:val="22"/>
              </w:rPr>
              <w:t>Озеленение не менее 10%.</w:t>
            </w:r>
          </w:p>
          <w:p w:rsidR="009E4E90" w:rsidRPr="00257105" w:rsidRDefault="009E4E90" w:rsidP="007F2A0B">
            <w:pPr>
              <w:ind w:firstLine="284"/>
              <w:jc w:val="both"/>
              <w:rPr>
                <w:sz w:val="22"/>
                <w:szCs w:val="22"/>
              </w:rPr>
            </w:pPr>
            <w:r w:rsidRPr="00257105">
              <w:rPr>
                <w:sz w:val="22"/>
                <w:szCs w:val="22"/>
              </w:rPr>
              <w:t>Максимальный процент застройки участка – определ</w:t>
            </w:r>
            <w:r w:rsidRPr="00257105">
              <w:rPr>
                <w:sz w:val="22"/>
                <w:szCs w:val="22"/>
              </w:rPr>
              <w:t>я</w:t>
            </w:r>
            <w:r w:rsidRPr="00257105">
              <w:rPr>
                <w:sz w:val="22"/>
                <w:szCs w:val="22"/>
              </w:rPr>
              <w:t>ется в соответствии с СП 42.13330.2011.</w:t>
            </w:r>
          </w:p>
          <w:p w:rsidR="009E4E90" w:rsidRPr="008578C2" w:rsidRDefault="009E4E90" w:rsidP="007F2A0B">
            <w:pPr>
              <w:keepLines/>
              <w:overflowPunct w:val="0"/>
              <w:autoSpaceDE w:val="0"/>
              <w:ind w:firstLine="223"/>
              <w:jc w:val="both"/>
              <w:textAlignment w:val="baseline"/>
              <w:rPr>
                <w:sz w:val="22"/>
                <w:szCs w:val="22"/>
              </w:rPr>
            </w:pPr>
            <w:r w:rsidRPr="00257105">
              <w:rPr>
                <w:sz w:val="22"/>
                <w:szCs w:val="22"/>
              </w:rPr>
              <w:t xml:space="preserve">Минимальные отступы от границ участка - 5 м, </w:t>
            </w:r>
            <w:r w:rsidRPr="00257105">
              <w:rPr>
                <w:sz w:val="22"/>
              </w:rPr>
              <w:t xml:space="preserve">от  красной  линии - 10 м, </w:t>
            </w:r>
            <w:r w:rsidRPr="00257105">
              <w:rPr>
                <w:sz w:val="22"/>
                <w:szCs w:val="22"/>
              </w:rPr>
              <w:t>с учетом соблюдения требований технических регламентов, размещение зданий по красной линии допускается в условиях реконструкции сложивше</w:t>
            </w:r>
            <w:r w:rsidRPr="00257105">
              <w:rPr>
                <w:sz w:val="22"/>
                <w:szCs w:val="22"/>
              </w:rPr>
              <w:t>й</w:t>
            </w:r>
            <w:r w:rsidRPr="00257105">
              <w:rPr>
                <w:sz w:val="22"/>
                <w:szCs w:val="22"/>
              </w:rPr>
              <w:t xml:space="preserve">ся застройки при соответствующем </w:t>
            </w:r>
            <w:r w:rsidRPr="00257105">
              <w:rPr>
                <w:sz w:val="22"/>
                <w:szCs w:val="22"/>
              </w:rPr>
              <w:lastRenderedPageBreak/>
              <w:t>обосновании и согл</w:t>
            </w:r>
            <w:r w:rsidRPr="00257105">
              <w:rPr>
                <w:sz w:val="22"/>
                <w:szCs w:val="22"/>
              </w:rPr>
              <w:t>а</w:t>
            </w:r>
            <w:r w:rsidRPr="00257105">
              <w:rPr>
                <w:sz w:val="22"/>
                <w:szCs w:val="22"/>
              </w:rPr>
              <w:t>совании с уполномоченными органами местного сам</w:t>
            </w:r>
            <w:r w:rsidRPr="00257105">
              <w:rPr>
                <w:sz w:val="22"/>
                <w:szCs w:val="22"/>
              </w:rPr>
              <w:t>о</w:t>
            </w:r>
            <w:r w:rsidRPr="00257105">
              <w:rPr>
                <w:sz w:val="22"/>
                <w:szCs w:val="22"/>
              </w:rPr>
              <w:t>управления.</w:t>
            </w:r>
          </w:p>
        </w:tc>
      </w:tr>
    </w:tbl>
    <w:p w:rsidR="009E4E90" w:rsidRPr="00257105" w:rsidRDefault="009E4E90" w:rsidP="009E4E90">
      <w:pPr>
        <w:jc w:val="both"/>
        <w:rPr>
          <w:b/>
          <w:sz w:val="22"/>
        </w:rPr>
      </w:pPr>
    </w:p>
    <w:p w:rsidR="009E4E90" w:rsidRPr="00257105" w:rsidRDefault="009E4E90" w:rsidP="009E4E90">
      <w:pPr>
        <w:jc w:val="both"/>
        <w:rPr>
          <w:b/>
          <w:sz w:val="22"/>
        </w:rPr>
      </w:pPr>
      <w:r w:rsidRPr="00257105">
        <w:rPr>
          <w:b/>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1"/>
      </w:tblGrid>
      <w:tr w:rsidR="009E4E90" w:rsidRPr="00257105" w:rsidTr="007F2A0B">
        <w:trPr>
          <w:trHeight w:val="552"/>
          <w:tblHeader/>
        </w:trPr>
        <w:tc>
          <w:tcPr>
            <w:tcW w:w="1975" w:type="pct"/>
            <w:vAlign w:val="center"/>
          </w:tcPr>
          <w:p w:rsidR="009E4E90" w:rsidRPr="00257105" w:rsidRDefault="009E4E90" w:rsidP="007F2A0B">
            <w:pPr>
              <w:jc w:val="both"/>
              <w:rPr>
                <w:b/>
                <w:sz w:val="22"/>
              </w:rPr>
            </w:pPr>
            <w:r w:rsidRPr="00257105">
              <w:rPr>
                <w:b/>
                <w:sz w:val="22"/>
              </w:rPr>
              <w:t>ВИДЫ ИСПОЛЬЗОВАНИЯ</w:t>
            </w:r>
          </w:p>
        </w:tc>
        <w:tc>
          <w:tcPr>
            <w:tcW w:w="3025" w:type="pct"/>
            <w:vAlign w:val="center"/>
          </w:tcPr>
          <w:p w:rsidR="009E4E90" w:rsidRPr="00573092" w:rsidRDefault="009E4E90" w:rsidP="007F2A0B">
            <w:pPr>
              <w:tabs>
                <w:tab w:val="left" w:pos="2520"/>
              </w:tabs>
              <w:jc w:val="both"/>
              <w:rPr>
                <w:b/>
                <w:sz w:val="22"/>
                <w:szCs w:val="22"/>
              </w:rPr>
            </w:pPr>
            <w:r w:rsidRPr="00573092">
              <w:rPr>
                <w:b/>
                <w:sz w:val="22"/>
                <w:szCs w:val="22"/>
              </w:rPr>
              <w:t xml:space="preserve">ПРЕДЕЛЬНЫЕ РАЗМЕРЫ </w:t>
            </w:r>
            <w:proofErr w:type="gramStart"/>
            <w:r w:rsidRPr="00573092">
              <w:rPr>
                <w:b/>
                <w:sz w:val="22"/>
                <w:szCs w:val="22"/>
              </w:rPr>
              <w:t>ЗЕМЕЛЬНЫХ</w:t>
            </w:r>
            <w:proofErr w:type="gramEnd"/>
          </w:p>
          <w:p w:rsidR="009E4E90" w:rsidRPr="00573092" w:rsidRDefault="009E4E90" w:rsidP="007F2A0B">
            <w:pPr>
              <w:tabs>
                <w:tab w:val="left" w:pos="2520"/>
              </w:tabs>
              <w:jc w:val="both"/>
              <w:rPr>
                <w:b/>
                <w:sz w:val="22"/>
                <w:szCs w:val="22"/>
              </w:rPr>
            </w:pPr>
            <w:r w:rsidRPr="00573092">
              <w:rPr>
                <w:b/>
                <w:sz w:val="22"/>
                <w:szCs w:val="22"/>
              </w:rPr>
              <w:t>УЧАСТКОВ И ПРЕДЕЛЬНЫЕ ПАРАМЕТРЫ</w:t>
            </w:r>
          </w:p>
          <w:p w:rsidR="009E4E90" w:rsidRPr="00257105" w:rsidRDefault="009E4E90" w:rsidP="007F2A0B">
            <w:pPr>
              <w:jc w:val="both"/>
              <w:rPr>
                <w:b/>
                <w:sz w:val="22"/>
              </w:rPr>
            </w:pPr>
            <w:r w:rsidRPr="00573092">
              <w:rPr>
                <w:b/>
                <w:sz w:val="22"/>
                <w:szCs w:val="22"/>
              </w:rPr>
              <w:t>РАЗРЕШЕННОГО СТРОИТЕЛЬСТВА</w:t>
            </w:r>
          </w:p>
        </w:tc>
      </w:tr>
      <w:tr w:rsidR="009E4E90" w:rsidRPr="00257105" w:rsidTr="007F2A0B">
        <w:tc>
          <w:tcPr>
            <w:tcW w:w="1975" w:type="pct"/>
            <w:shd w:val="clear" w:color="auto" w:fill="auto"/>
          </w:tcPr>
          <w:p w:rsidR="009E4E90" w:rsidRPr="00573092" w:rsidRDefault="009E4E90" w:rsidP="007F2A0B">
            <w:pPr>
              <w:ind w:firstLine="317"/>
              <w:jc w:val="both"/>
              <w:rPr>
                <w:sz w:val="22"/>
                <w:szCs w:val="22"/>
              </w:rPr>
            </w:pPr>
            <w:r>
              <w:rPr>
                <w:sz w:val="22"/>
                <w:szCs w:val="22"/>
              </w:rPr>
              <w:t>Земельные участки общего пол</w:t>
            </w:r>
            <w:r>
              <w:rPr>
                <w:sz w:val="22"/>
                <w:szCs w:val="22"/>
              </w:rPr>
              <w:t>ь</w:t>
            </w:r>
            <w:r>
              <w:rPr>
                <w:sz w:val="22"/>
                <w:szCs w:val="22"/>
              </w:rPr>
              <w:t>зования (12.0)</w:t>
            </w:r>
          </w:p>
        </w:tc>
        <w:tc>
          <w:tcPr>
            <w:tcW w:w="3025" w:type="pct"/>
            <w:shd w:val="clear" w:color="auto" w:fill="auto"/>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(вольеров, нав</w:t>
            </w:r>
            <w:r w:rsidRPr="00573092">
              <w:rPr>
                <w:sz w:val="22"/>
                <w:szCs w:val="22"/>
              </w:rPr>
              <w:t>е</w:t>
            </w:r>
            <w:r w:rsidRPr="00573092">
              <w:rPr>
                <w:sz w:val="22"/>
                <w:szCs w:val="22"/>
              </w:rPr>
              <w:t xml:space="preserve">сов, загонов) для содержания и разведения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примечании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w:t>
            </w:r>
            <w:r w:rsidRPr="00573092">
              <w:rPr>
                <w:sz w:val="22"/>
                <w:szCs w:val="22"/>
              </w:rPr>
              <w:t>о</w:t>
            </w:r>
            <w:r w:rsidRPr="00573092">
              <w:rPr>
                <w:sz w:val="22"/>
                <w:szCs w:val="22"/>
              </w:rPr>
              <w:t>вания объектов капитального строительства не могут по своим суммарным характеристикам (строительному объ</w:t>
            </w:r>
            <w:r w:rsidRPr="00573092">
              <w:rPr>
                <w:sz w:val="22"/>
                <w:szCs w:val="22"/>
              </w:rPr>
              <w:t>ё</w:t>
            </w:r>
            <w:r w:rsidRPr="00573092">
              <w:rPr>
                <w:sz w:val="22"/>
                <w:szCs w:val="22"/>
              </w:rPr>
              <w:t>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w:t>
            </w:r>
            <w:r w:rsidRPr="00573092">
              <w:rPr>
                <w:sz w:val="22"/>
                <w:szCs w:val="22"/>
              </w:rPr>
              <w:t>о</w:t>
            </w:r>
            <w:r w:rsidRPr="00573092">
              <w:rPr>
                <w:sz w:val="22"/>
                <w:szCs w:val="22"/>
              </w:rPr>
              <w:t>ительства, при которых установлены данные вспомог</w:t>
            </w:r>
            <w:r w:rsidRPr="00573092">
              <w:rPr>
                <w:sz w:val="22"/>
                <w:szCs w:val="22"/>
              </w:rPr>
              <w:t>а</w:t>
            </w:r>
            <w:r w:rsidRPr="00573092">
              <w:rPr>
                <w:sz w:val="22"/>
                <w:szCs w:val="22"/>
              </w:rPr>
              <w:t>тельные виды разрешённого использования.</w:t>
            </w:r>
          </w:p>
        </w:tc>
      </w:tr>
    </w:tbl>
    <w:p w:rsidR="009E4E90" w:rsidRPr="00257105" w:rsidRDefault="009E4E90" w:rsidP="009E4E90">
      <w:pPr>
        <w:jc w:val="both"/>
        <w:rPr>
          <w:b/>
          <w:sz w:val="22"/>
        </w:rPr>
      </w:pPr>
    </w:p>
    <w:p w:rsidR="009E4E90" w:rsidRPr="00257105" w:rsidRDefault="009E4E90" w:rsidP="009E4E90">
      <w:pPr>
        <w:ind w:firstLine="284"/>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57105">
        <w:rPr>
          <w:rFonts w:eastAsia="SimSun"/>
          <w:sz w:val="24"/>
          <w:szCs w:val="24"/>
          <w:lang w:eastAsia="zh-CN"/>
        </w:rPr>
        <w:t>я</w:t>
      </w:r>
      <w:r w:rsidRPr="00257105">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10 постов - 1,0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15 постов - 1,5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25 постов - 2,0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40 постов - 3,5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Расстояния от </w:t>
      </w:r>
      <w:r w:rsidRPr="00257105">
        <w:rPr>
          <w:rFonts w:eastAsia="Calibri"/>
          <w:sz w:val="24"/>
          <w:szCs w:val="24"/>
        </w:rPr>
        <w:t xml:space="preserve">границы земельного участка </w:t>
      </w:r>
      <w:r w:rsidRPr="00257105">
        <w:rPr>
          <w:rFonts w:eastAsia="SimSun"/>
          <w:sz w:val="24"/>
          <w:szCs w:val="24"/>
          <w:lang w:eastAsia="zh-CN"/>
        </w:rPr>
        <w:t>станций технического обслуживания до ж</w:t>
      </w:r>
      <w:r w:rsidRPr="00257105">
        <w:rPr>
          <w:rFonts w:eastAsia="SimSun"/>
          <w:sz w:val="24"/>
          <w:szCs w:val="24"/>
          <w:lang w:eastAsia="zh-CN"/>
        </w:rPr>
        <w:t>и</w:t>
      </w:r>
      <w:r w:rsidRPr="00257105">
        <w:rPr>
          <w:rFonts w:eastAsia="SimSun"/>
          <w:sz w:val="24"/>
          <w:szCs w:val="24"/>
          <w:lang w:eastAsia="zh-CN"/>
        </w:rPr>
        <w:t>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w:t>
      </w:r>
      <w:r w:rsidRPr="00257105">
        <w:rPr>
          <w:rFonts w:eastAsia="SimSun"/>
          <w:sz w:val="24"/>
          <w:szCs w:val="24"/>
          <w:lang w:eastAsia="zh-CN"/>
        </w:rPr>
        <w:t>и</w:t>
      </w:r>
      <w:r w:rsidRPr="00257105">
        <w:rPr>
          <w:rFonts w:eastAsia="SimSun"/>
          <w:sz w:val="24"/>
          <w:szCs w:val="24"/>
          <w:lang w:eastAsia="zh-CN"/>
        </w:rPr>
        <w:t xml:space="preserve">тебных территориях, следует принимать не менее приведенных в </w:t>
      </w:r>
      <w:hyperlink r:id="rId57" w:history="1">
        <w:r w:rsidRPr="00257105">
          <w:rPr>
            <w:rFonts w:eastAsia="SimSun"/>
            <w:sz w:val="24"/>
            <w:szCs w:val="24"/>
            <w:lang w:eastAsia="zh-CN"/>
          </w:rPr>
          <w:t>таблице</w:t>
        </w:r>
      </w:hyperlink>
      <w:r w:rsidRPr="00257105">
        <w:rPr>
          <w:rFonts w:eastAsia="SimSun"/>
          <w:sz w:val="24"/>
          <w:szCs w:val="24"/>
          <w:lang w:eastAsia="zh-CN"/>
        </w:rPr>
        <w:t>.</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5529"/>
        <w:gridCol w:w="2531"/>
        <w:gridCol w:w="1488"/>
      </w:tblGrid>
      <w:tr w:rsidR="009E4E90" w:rsidRPr="00257105" w:rsidTr="007F2A0B">
        <w:trPr>
          <w:trHeight w:val="400"/>
          <w:tblCellSpacing w:w="5" w:type="nil"/>
        </w:trPr>
        <w:tc>
          <w:tcPr>
            <w:tcW w:w="5529" w:type="dxa"/>
            <w:vMerge w:val="restart"/>
            <w:tcBorders>
              <w:top w:val="single" w:sz="4" w:space="0" w:color="auto"/>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  Здания, до которых определяется расстояние   </w:t>
            </w:r>
          </w:p>
        </w:tc>
        <w:tc>
          <w:tcPr>
            <w:tcW w:w="4019" w:type="dxa"/>
            <w:gridSpan w:val="2"/>
            <w:tcBorders>
              <w:top w:val="single" w:sz="4" w:space="0" w:color="auto"/>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      Расстояние, </w:t>
            </w:r>
            <w:proofErr w:type="gramStart"/>
            <w:r w:rsidRPr="00257105">
              <w:rPr>
                <w:rFonts w:eastAsia="Calibri"/>
                <w:sz w:val="22"/>
                <w:szCs w:val="22"/>
              </w:rPr>
              <w:t>м</w:t>
            </w:r>
            <w:proofErr w:type="gramEnd"/>
          </w:p>
        </w:tc>
      </w:tr>
      <w:tr w:rsidR="009E4E90" w:rsidRPr="00257105" w:rsidTr="007F2A0B">
        <w:trPr>
          <w:trHeight w:val="561"/>
          <w:tblCellSpacing w:w="5" w:type="nil"/>
        </w:trPr>
        <w:tc>
          <w:tcPr>
            <w:tcW w:w="5529" w:type="dxa"/>
            <w:vMerge/>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p>
        </w:tc>
        <w:tc>
          <w:tcPr>
            <w:tcW w:w="4019" w:type="dxa"/>
            <w:gridSpan w:val="2"/>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 от станций технического</w:t>
            </w:r>
            <w:r>
              <w:rPr>
                <w:rFonts w:eastAsia="Calibri"/>
                <w:sz w:val="22"/>
                <w:szCs w:val="22"/>
              </w:rPr>
              <w:t xml:space="preserve"> </w:t>
            </w:r>
            <w:r w:rsidRPr="00257105">
              <w:rPr>
                <w:rFonts w:eastAsia="Calibri"/>
                <w:sz w:val="22"/>
                <w:szCs w:val="22"/>
              </w:rPr>
              <w:t>обслуживания при числе</w:t>
            </w:r>
            <w:r>
              <w:rPr>
                <w:rFonts w:eastAsia="Calibri"/>
                <w:sz w:val="22"/>
                <w:szCs w:val="22"/>
              </w:rPr>
              <w:t xml:space="preserve"> </w:t>
            </w:r>
            <w:r w:rsidRPr="00257105">
              <w:rPr>
                <w:rFonts w:eastAsia="Calibri"/>
                <w:sz w:val="22"/>
                <w:szCs w:val="22"/>
              </w:rPr>
              <w:t xml:space="preserve"> постов          </w:t>
            </w:r>
          </w:p>
        </w:tc>
      </w:tr>
      <w:tr w:rsidR="009E4E90" w:rsidRPr="00257105" w:rsidTr="007F2A0B">
        <w:trPr>
          <w:tblCellSpacing w:w="5" w:type="nil"/>
        </w:trPr>
        <w:tc>
          <w:tcPr>
            <w:tcW w:w="5529" w:type="dxa"/>
            <w:vMerge/>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p>
        </w:tc>
        <w:tc>
          <w:tcPr>
            <w:tcW w:w="2531"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10 и менее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11 - 30  </w:t>
            </w:r>
          </w:p>
        </w:tc>
      </w:tr>
      <w:tr w:rsidR="009E4E90" w:rsidRPr="00257105" w:rsidTr="007F2A0B">
        <w:trPr>
          <w:tblCellSpacing w:w="5" w:type="nil"/>
        </w:trPr>
        <w:tc>
          <w:tcPr>
            <w:tcW w:w="5529"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Жилые дома,                                    </w:t>
            </w:r>
          </w:p>
        </w:tc>
        <w:tc>
          <w:tcPr>
            <w:tcW w:w="2531"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25        </w:t>
            </w:r>
          </w:p>
        </w:tc>
      </w:tr>
      <w:tr w:rsidR="009E4E90" w:rsidRPr="00257105" w:rsidTr="007F2A0B">
        <w:trPr>
          <w:tblCellSpacing w:w="5" w:type="nil"/>
        </w:trPr>
        <w:tc>
          <w:tcPr>
            <w:tcW w:w="5529"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в том числе торцы жилых домов без окон         </w:t>
            </w:r>
          </w:p>
        </w:tc>
        <w:tc>
          <w:tcPr>
            <w:tcW w:w="2531"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25        </w:t>
            </w:r>
          </w:p>
        </w:tc>
      </w:tr>
      <w:tr w:rsidR="009E4E90" w:rsidRPr="00257105" w:rsidTr="007F2A0B">
        <w:trPr>
          <w:tblCellSpacing w:w="5" w:type="nil"/>
        </w:trPr>
        <w:tc>
          <w:tcPr>
            <w:tcW w:w="5529"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Общественные здания                            </w:t>
            </w:r>
          </w:p>
        </w:tc>
        <w:tc>
          <w:tcPr>
            <w:tcW w:w="2531"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20        </w:t>
            </w:r>
          </w:p>
        </w:tc>
      </w:tr>
      <w:tr w:rsidR="009E4E90" w:rsidRPr="00257105" w:rsidTr="007F2A0B">
        <w:trPr>
          <w:trHeight w:val="400"/>
          <w:tblCellSpacing w:w="5" w:type="nil"/>
        </w:trPr>
        <w:tc>
          <w:tcPr>
            <w:tcW w:w="5529"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Общеобразовательные школы и дошкольные         </w:t>
            </w:r>
            <w:r w:rsidRPr="00257105">
              <w:rPr>
                <w:rFonts w:eastAsia="Calibri"/>
                <w:sz w:val="22"/>
                <w:szCs w:val="22"/>
              </w:rPr>
              <w:br/>
              <w:t xml:space="preserve">образовательные учреждения                     </w:t>
            </w:r>
          </w:p>
        </w:tc>
        <w:tc>
          <w:tcPr>
            <w:tcW w:w="2531"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hyperlink r:id="rId58" w:history="1">
              <w:r w:rsidRPr="00257105">
                <w:rPr>
                  <w:rFonts w:eastAsia="Calibri"/>
                  <w:sz w:val="22"/>
                  <w:szCs w:val="22"/>
                </w:rPr>
                <w:t>&lt;*&gt;</w:t>
              </w:r>
            </w:hyperlink>
          </w:p>
        </w:tc>
      </w:tr>
      <w:tr w:rsidR="009E4E90" w:rsidRPr="00257105" w:rsidTr="007F2A0B">
        <w:trPr>
          <w:tblCellSpacing w:w="5" w:type="nil"/>
        </w:trPr>
        <w:tc>
          <w:tcPr>
            <w:tcW w:w="5529"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lastRenderedPageBreak/>
              <w:t xml:space="preserve">Лечебные учреждения со стационаром             </w:t>
            </w:r>
          </w:p>
        </w:tc>
        <w:tc>
          <w:tcPr>
            <w:tcW w:w="2531"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r w:rsidRPr="00257105">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2"/>
                <w:szCs w:val="22"/>
              </w:rPr>
            </w:pPr>
            <w:hyperlink r:id="rId59" w:history="1">
              <w:r w:rsidRPr="00257105">
                <w:rPr>
                  <w:rFonts w:eastAsia="Calibri"/>
                  <w:sz w:val="22"/>
                  <w:szCs w:val="22"/>
                </w:rPr>
                <w:t>&lt;*&gt;</w:t>
              </w:r>
            </w:hyperlink>
          </w:p>
        </w:tc>
      </w:tr>
    </w:tbl>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&lt;*&gt; Определяется по согласованию с органами Государственного санитарно-эпидемиологического надзора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Автозаправочные станции (далее - АЗС) следует проектировать из расчета одна топл</w:t>
      </w:r>
      <w:r w:rsidRPr="00257105">
        <w:rPr>
          <w:rFonts w:eastAsia="SimSun"/>
          <w:sz w:val="24"/>
          <w:szCs w:val="24"/>
          <w:lang w:eastAsia="zh-CN"/>
        </w:rPr>
        <w:t>и</w:t>
      </w:r>
      <w:r w:rsidRPr="00257105">
        <w:rPr>
          <w:rFonts w:eastAsia="SimSun"/>
          <w:sz w:val="24"/>
          <w:szCs w:val="24"/>
          <w:lang w:eastAsia="zh-CN"/>
        </w:rPr>
        <w:t>вораздаточная колонка на 1200 легковых автомобилей, принимая размеры их земельных участков для станций: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2 колонки - 0,1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5 колонок - 0,2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7 колонок - 0,3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9 колонок - 0,35 га;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11 колонок - 0,4 га.</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 xml:space="preserve">Расстояние от АЗС для легкового автотранспорта, оборудованных системой </w:t>
      </w:r>
      <w:proofErr w:type="spellStart"/>
      <w:r w:rsidRPr="00257105">
        <w:rPr>
          <w:rFonts w:eastAsia="SimSun"/>
          <w:sz w:val="24"/>
          <w:szCs w:val="24"/>
          <w:lang w:eastAsia="zh-CN"/>
        </w:rPr>
        <w:t>закольцо</w:t>
      </w:r>
      <w:r w:rsidRPr="00257105">
        <w:rPr>
          <w:rFonts w:eastAsia="SimSun"/>
          <w:sz w:val="24"/>
          <w:szCs w:val="24"/>
          <w:lang w:eastAsia="zh-CN"/>
        </w:rPr>
        <w:t>в</w:t>
      </w:r>
      <w:r w:rsidRPr="00257105">
        <w:rPr>
          <w:rFonts w:eastAsia="SimSun"/>
          <w:sz w:val="24"/>
          <w:szCs w:val="24"/>
          <w:lang w:eastAsia="zh-CN"/>
        </w:rPr>
        <w:t>ки</w:t>
      </w:r>
      <w:proofErr w:type="spellEnd"/>
      <w:r w:rsidRPr="00257105">
        <w:rPr>
          <w:rFonts w:eastAsia="SimSun"/>
          <w:sz w:val="24"/>
          <w:szCs w:val="24"/>
          <w:lang w:eastAsia="zh-CN"/>
        </w:rPr>
        <w:t xml:space="preserve"> паров бензина, </w:t>
      </w:r>
      <w:proofErr w:type="spellStart"/>
      <w:r w:rsidRPr="00257105">
        <w:rPr>
          <w:rFonts w:eastAsia="SimSun"/>
          <w:sz w:val="24"/>
          <w:szCs w:val="24"/>
          <w:lang w:eastAsia="zh-CN"/>
        </w:rPr>
        <w:t>автогазозаправочных</w:t>
      </w:r>
      <w:proofErr w:type="spellEnd"/>
      <w:r w:rsidRPr="00257105">
        <w:rPr>
          <w:rFonts w:eastAsia="SimSun"/>
          <w:sz w:val="24"/>
          <w:szCs w:val="24"/>
          <w:lang w:eastAsia="zh-CN"/>
        </w:rPr>
        <w:t xml:space="preserve"> станций с компрессорами внутри помещения с количеством заправок не более 500 автомобилей в сутки без объектов технического о</w:t>
      </w:r>
      <w:r w:rsidRPr="00257105">
        <w:rPr>
          <w:rFonts w:eastAsia="SimSun"/>
          <w:sz w:val="24"/>
          <w:szCs w:val="24"/>
          <w:lang w:eastAsia="zh-CN"/>
        </w:rPr>
        <w:t>б</w:t>
      </w:r>
      <w:r w:rsidRPr="00257105">
        <w:rPr>
          <w:rFonts w:eastAsia="SimSun"/>
          <w:sz w:val="24"/>
          <w:szCs w:val="24"/>
          <w:lang w:eastAsia="zh-CN"/>
        </w:rPr>
        <w:t>служивания автомобилей до границ земельных участков дошкольных и школьных образ</w:t>
      </w:r>
      <w:r w:rsidRPr="00257105">
        <w:rPr>
          <w:rFonts w:eastAsia="SimSun"/>
          <w:sz w:val="24"/>
          <w:szCs w:val="24"/>
          <w:lang w:eastAsia="zh-CN"/>
        </w:rPr>
        <w:t>о</w:t>
      </w:r>
      <w:r w:rsidRPr="00257105">
        <w:rPr>
          <w:rFonts w:eastAsia="SimSun"/>
          <w:sz w:val="24"/>
          <w:szCs w:val="24"/>
          <w:lang w:eastAsia="zh-CN"/>
        </w:rPr>
        <w:t>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Расстояние от АЗС для заправки грузового и легкового автотранспорта жидким и газ</w:t>
      </w:r>
      <w:r w:rsidRPr="00257105">
        <w:rPr>
          <w:rFonts w:eastAsia="SimSun"/>
          <w:sz w:val="24"/>
          <w:szCs w:val="24"/>
          <w:lang w:eastAsia="zh-CN"/>
        </w:rPr>
        <w:t>о</w:t>
      </w:r>
      <w:r w:rsidRPr="00257105">
        <w:rPr>
          <w:rFonts w:eastAsia="SimSun"/>
          <w:sz w:val="24"/>
          <w:szCs w:val="24"/>
          <w:lang w:eastAsia="zh-CN"/>
        </w:rPr>
        <w:t>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w:t>
      </w:r>
      <w:r w:rsidRPr="00257105">
        <w:rPr>
          <w:rFonts w:eastAsia="SimSun"/>
          <w:sz w:val="24"/>
          <w:szCs w:val="24"/>
          <w:lang w:eastAsia="zh-CN"/>
        </w:rPr>
        <w:t>ь</w:t>
      </w:r>
      <w:r w:rsidRPr="00257105">
        <w:rPr>
          <w:rFonts w:eastAsia="SimSun"/>
          <w:sz w:val="24"/>
          <w:szCs w:val="24"/>
          <w:lang w:eastAsia="zh-CN"/>
        </w:rPr>
        <w:t>ских поселений», региональными и местными нормативами градостроительного проект</w:t>
      </w:r>
      <w:r w:rsidRPr="00257105">
        <w:rPr>
          <w:rFonts w:eastAsia="SimSun"/>
          <w:sz w:val="24"/>
          <w:szCs w:val="24"/>
          <w:lang w:eastAsia="zh-CN"/>
        </w:rPr>
        <w:t>и</w:t>
      </w:r>
      <w:r w:rsidRPr="00257105">
        <w:rPr>
          <w:rFonts w:eastAsia="SimSun"/>
          <w:sz w:val="24"/>
          <w:szCs w:val="24"/>
          <w:lang w:eastAsia="zh-CN"/>
        </w:rPr>
        <w:t>рования.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Границы территорий, подверженных затоплению и подтоплению, и режим осуществл</w:t>
      </w:r>
      <w:r w:rsidRPr="00257105">
        <w:rPr>
          <w:rFonts w:eastAsia="SimSun"/>
          <w:sz w:val="24"/>
          <w:szCs w:val="24"/>
          <w:lang w:eastAsia="zh-CN"/>
        </w:rPr>
        <w:t>е</w:t>
      </w:r>
      <w:r w:rsidRPr="00257105">
        <w:rPr>
          <w:rFonts w:eastAsia="SimSun"/>
          <w:sz w:val="24"/>
          <w:szCs w:val="24"/>
          <w:lang w:eastAsia="zh-CN"/>
        </w:rPr>
        <w:t>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w:t>
      </w:r>
      <w:r w:rsidRPr="00257105">
        <w:rPr>
          <w:rFonts w:eastAsia="SimSun"/>
          <w:sz w:val="24"/>
          <w:szCs w:val="24"/>
          <w:lang w:eastAsia="zh-CN"/>
        </w:rPr>
        <w:t>о</w:t>
      </w:r>
      <w:r w:rsidRPr="00257105">
        <w:rPr>
          <w:rFonts w:eastAsia="SimSun"/>
          <w:sz w:val="24"/>
          <w:szCs w:val="24"/>
          <w:lang w:eastAsia="zh-CN"/>
        </w:rPr>
        <w:t>строительной деятельности.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Default="009E4E90" w:rsidP="009E4E90">
      <w:pPr>
        <w:ind w:firstLine="284"/>
        <w:jc w:val="both"/>
        <w:rPr>
          <w:rFonts w:eastAsia="SimSun"/>
          <w:b/>
          <w:sz w:val="24"/>
          <w:szCs w:val="24"/>
          <w:u w:val="single"/>
          <w:lang w:eastAsia="zh-CN"/>
        </w:rPr>
      </w:pPr>
    </w:p>
    <w:p w:rsidR="009E4E90" w:rsidRPr="00257105" w:rsidRDefault="009E4E90" w:rsidP="009E4E90">
      <w:pPr>
        <w:ind w:firstLine="284"/>
        <w:jc w:val="both"/>
        <w:rPr>
          <w:rFonts w:eastAsia="SimSun"/>
          <w:b/>
          <w:sz w:val="24"/>
          <w:szCs w:val="24"/>
          <w:u w:val="single"/>
          <w:lang w:eastAsia="zh-CN"/>
        </w:rPr>
      </w:pPr>
      <w:r w:rsidRPr="00257105">
        <w:rPr>
          <w:rFonts w:eastAsia="SimSun"/>
          <w:b/>
          <w:sz w:val="24"/>
          <w:szCs w:val="24"/>
          <w:u w:val="single"/>
          <w:lang w:eastAsia="zh-CN"/>
        </w:rPr>
        <w:t>Требования к ограждению земельных участков: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Ограждения  земельных участков со стороны улицы должны выполняться в соотве</w:t>
      </w:r>
      <w:r w:rsidRPr="00257105">
        <w:rPr>
          <w:rFonts w:eastAsia="SimSun"/>
          <w:sz w:val="24"/>
          <w:szCs w:val="24"/>
          <w:lang w:eastAsia="zh-CN"/>
        </w:rPr>
        <w:t>т</w:t>
      </w:r>
      <w:r w:rsidRPr="00257105">
        <w:rPr>
          <w:rFonts w:eastAsia="SimSun"/>
          <w:sz w:val="24"/>
          <w:szCs w:val="24"/>
          <w:lang w:eastAsia="zh-CN"/>
        </w:rPr>
        <w:t>ствии с требованиями, утвержденными органами местного самоуправления и согласова</w:t>
      </w:r>
      <w:r w:rsidRPr="00257105">
        <w:rPr>
          <w:rFonts w:eastAsia="SimSun"/>
          <w:sz w:val="24"/>
          <w:szCs w:val="24"/>
          <w:lang w:eastAsia="zh-CN"/>
        </w:rPr>
        <w:t>н</w:t>
      </w:r>
      <w:r w:rsidRPr="00257105">
        <w:rPr>
          <w:rFonts w:eastAsia="SimSun"/>
          <w:sz w:val="24"/>
          <w:szCs w:val="24"/>
          <w:lang w:eastAsia="zh-CN"/>
        </w:rPr>
        <w:t>ными  органом, уполномоченным в области архитектуры и градостроительства. Огражд</w:t>
      </w:r>
      <w:r w:rsidRPr="00257105">
        <w:rPr>
          <w:rFonts w:eastAsia="SimSun"/>
          <w:sz w:val="24"/>
          <w:szCs w:val="24"/>
          <w:lang w:eastAsia="zh-CN"/>
        </w:rPr>
        <w:t>е</w:t>
      </w:r>
      <w:r w:rsidRPr="00257105">
        <w:rPr>
          <w:rFonts w:eastAsia="SimSun"/>
          <w:sz w:val="24"/>
          <w:szCs w:val="24"/>
          <w:lang w:eastAsia="zh-CN"/>
        </w:rPr>
        <w:t xml:space="preserve">ния должны быть </w:t>
      </w:r>
      <w:proofErr w:type="spellStart"/>
      <w:r w:rsidRPr="00257105">
        <w:rPr>
          <w:rFonts w:eastAsia="SimSun"/>
          <w:sz w:val="24"/>
          <w:szCs w:val="24"/>
          <w:lang w:eastAsia="zh-CN"/>
        </w:rPr>
        <w:t>светопрозрачными</w:t>
      </w:r>
      <w:proofErr w:type="spellEnd"/>
      <w:r w:rsidRPr="00257105">
        <w:rPr>
          <w:rFonts w:eastAsia="SimSun"/>
          <w:sz w:val="24"/>
          <w:szCs w:val="24"/>
          <w:lang w:eastAsia="zh-CN"/>
        </w:rPr>
        <w:t xml:space="preserve">,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w:t>
      </w:r>
      <w:r w:rsidRPr="00257105">
        <w:rPr>
          <w:rFonts w:eastAsia="SimSun"/>
          <w:sz w:val="24"/>
          <w:szCs w:val="24"/>
          <w:lang w:eastAsia="zh-CN"/>
        </w:rPr>
        <w:t>с</w:t>
      </w:r>
      <w:r w:rsidRPr="00257105">
        <w:rPr>
          <w:rFonts w:eastAsia="SimSun"/>
          <w:sz w:val="24"/>
          <w:szCs w:val="24"/>
          <w:lang w:eastAsia="zh-CN"/>
        </w:rPr>
        <w:t>ности.</w:t>
      </w:r>
    </w:p>
    <w:p w:rsidR="009E4E90" w:rsidRPr="00257105" w:rsidRDefault="009E4E90" w:rsidP="009E4E90">
      <w:pPr>
        <w:ind w:firstLine="284"/>
        <w:jc w:val="both"/>
        <w:rPr>
          <w:sz w:val="24"/>
          <w:szCs w:val="24"/>
        </w:rPr>
      </w:pPr>
      <w:r w:rsidRPr="00257105">
        <w:rPr>
          <w:sz w:val="24"/>
          <w:szCs w:val="24"/>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w:t>
      </w:r>
      <w:r w:rsidRPr="00257105">
        <w:rPr>
          <w:sz w:val="24"/>
          <w:szCs w:val="24"/>
        </w:rPr>
        <w:lastRenderedPageBreak/>
        <w:t>макс</w:t>
      </w:r>
      <w:r w:rsidRPr="00257105">
        <w:rPr>
          <w:sz w:val="24"/>
          <w:szCs w:val="24"/>
        </w:rPr>
        <w:t>и</w:t>
      </w:r>
      <w:r w:rsidRPr="00257105">
        <w:rPr>
          <w:sz w:val="24"/>
          <w:szCs w:val="24"/>
        </w:rPr>
        <w:t>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w:t>
      </w:r>
      <w:r w:rsidRPr="00257105">
        <w:rPr>
          <w:sz w:val="24"/>
          <w:szCs w:val="24"/>
        </w:rPr>
        <w:t>с</w:t>
      </w:r>
      <w:r w:rsidRPr="00257105">
        <w:rPr>
          <w:sz w:val="24"/>
          <w:szCs w:val="24"/>
        </w:rPr>
        <w:t>порта, размещения септиков, мусорных площадок и других).</w:t>
      </w:r>
    </w:p>
    <w:p w:rsidR="009E4E90" w:rsidRPr="00257105" w:rsidRDefault="009E4E90" w:rsidP="009E4E90">
      <w:pPr>
        <w:ind w:firstLine="284"/>
        <w:jc w:val="both"/>
        <w:rPr>
          <w:sz w:val="24"/>
          <w:szCs w:val="24"/>
        </w:rPr>
      </w:pPr>
      <w:r w:rsidRPr="00257105">
        <w:rPr>
          <w:sz w:val="24"/>
          <w:szCs w:val="24"/>
        </w:rPr>
        <w:t>Изменение общего рельефа участка, осуществляемое путем выемки или насыпи, вед</w:t>
      </w:r>
      <w:r w:rsidRPr="00257105">
        <w:rPr>
          <w:sz w:val="24"/>
          <w:szCs w:val="24"/>
        </w:rPr>
        <w:t>у</w:t>
      </w:r>
      <w:r w:rsidRPr="00257105">
        <w:rPr>
          <w:sz w:val="24"/>
          <w:szCs w:val="24"/>
        </w:rPr>
        <w:t>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w:t>
      </w:r>
      <w:r w:rsidRPr="00257105">
        <w:rPr>
          <w:sz w:val="24"/>
          <w:szCs w:val="24"/>
        </w:rPr>
        <w:t>о</w:t>
      </w:r>
      <w:r w:rsidRPr="00257105">
        <w:rPr>
          <w:sz w:val="24"/>
          <w:szCs w:val="24"/>
        </w:rPr>
        <w:t>приятия по недопущению возможных негативных последствий.</w:t>
      </w:r>
    </w:p>
    <w:p w:rsidR="009E4E90" w:rsidRPr="00257105" w:rsidRDefault="009E4E90" w:rsidP="009E4E90">
      <w:pPr>
        <w:ind w:firstLine="284"/>
        <w:jc w:val="both"/>
        <w:rPr>
          <w:sz w:val="24"/>
          <w:szCs w:val="24"/>
        </w:rPr>
      </w:pPr>
      <w:r w:rsidRPr="00257105">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E4E90" w:rsidRPr="00257105" w:rsidRDefault="009E4E90" w:rsidP="009E4E90">
      <w:pPr>
        <w:ind w:firstLine="284"/>
        <w:jc w:val="both"/>
        <w:rPr>
          <w:sz w:val="24"/>
          <w:szCs w:val="24"/>
        </w:rPr>
      </w:pPr>
      <w:r w:rsidRPr="0025710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w:t>
      </w:r>
      <w:r w:rsidRPr="00257105">
        <w:rPr>
          <w:sz w:val="24"/>
          <w:szCs w:val="24"/>
        </w:rPr>
        <w:t>а</w:t>
      </w:r>
      <w:r w:rsidRPr="00257105">
        <w:rPr>
          <w:sz w:val="24"/>
          <w:szCs w:val="24"/>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57105">
        <w:rPr>
          <w:sz w:val="24"/>
          <w:szCs w:val="24"/>
        </w:rPr>
        <w:t>а</w:t>
      </w:r>
      <w:r w:rsidRPr="00257105">
        <w:rPr>
          <w:sz w:val="24"/>
          <w:szCs w:val="24"/>
        </w:rPr>
        <w:t>ний  технических регламентов, строительных норм и правил, других нормативных док</w:t>
      </w:r>
      <w:r w:rsidRPr="00257105">
        <w:rPr>
          <w:sz w:val="24"/>
          <w:szCs w:val="24"/>
        </w:rPr>
        <w:t>у</w:t>
      </w:r>
      <w:r w:rsidRPr="00257105">
        <w:rPr>
          <w:sz w:val="24"/>
          <w:szCs w:val="24"/>
        </w:rPr>
        <w:t>ментов действующих на территории Российской Федерации).</w:t>
      </w:r>
    </w:p>
    <w:bookmarkEnd w:id="156"/>
    <w:bookmarkEnd w:id="157"/>
    <w:bookmarkEnd w:id="158"/>
    <w:p w:rsidR="009E4E90" w:rsidRDefault="009E4E90" w:rsidP="009E4E90">
      <w:pPr>
        <w:ind w:firstLine="284"/>
        <w:jc w:val="both"/>
        <w:rPr>
          <w:rFonts w:eastAsia="SimSun"/>
          <w:b/>
          <w:sz w:val="24"/>
          <w:szCs w:val="24"/>
          <w:u w:val="single"/>
          <w:lang w:eastAsia="zh-CN"/>
        </w:rPr>
      </w:pPr>
    </w:p>
    <w:p w:rsidR="009E4E90" w:rsidRPr="00257105" w:rsidRDefault="009E4E90" w:rsidP="009E4E90">
      <w:pPr>
        <w:ind w:firstLine="284"/>
        <w:jc w:val="center"/>
        <w:rPr>
          <w:rFonts w:eastAsia="SimSun"/>
          <w:sz w:val="24"/>
          <w:szCs w:val="24"/>
          <w:lang w:eastAsia="zh-CN"/>
        </w:rPr>
      </w:pPr>
      <w:r w:rsidRPr="00257105">
        <w:rPr>
          <w:rFonts w:eastAsia="SimSun"/>
          <w:b/>
          <w:sz w:val="24"/>
          <w:szCs w:val="24"/>
          <w:u w:val="single"/>
          <w:lang w:eastAsia="zh-CN"/>
        </w:rPr>
        <w:t>ОД-3.</w:t>
      </w:r>
      <w:r w:rsidRPr="00257105">
        <w:rPr>
          <w:rFonts w:eastAsia="SimSun"/>
          <w:b/>
          <w:sz w:val="24"/>
          <w:szCs w:val="24"/>
          <w:u w:val="single"/>
          <w:lang w:eastAsia="zh-CN"/>
        </w:rPr>
        <w:tab/>
        <w:t>Зона объектов здравоохранения.</w:t>
      </w:r>
    </w:p>
    <w:p w:rsidR="009E4E90" w:rsidRPr="00257105" w:rsidRDefault="009E4E90" w:rsidP="009E4E90">
      <w:pPr>
        <w:widowControl w:val="0"/>
        <w:tabs>
          <w:tab w:val="left" w:pos="1260"/>
        </w:tabs>
        <w:ind w:firstLine="284"/>
        <w:jc w:val="both"/>
        <w:rPr>
          <w:i/>
          <w:iCs/>
          <w:sz w:val="24"/>
          <w:szCs w:val="24"/>
        </w:rPr>
      </w:pPr>
    </w:p>
    <w:p w:rsidR="009E4E90" w:rsidRPr="00257105" w:rsidRDefault="009E4E90" w:rsidP="009E4E90">
      <w:pPr>
        <w:widowControl w:val="0"/>
        <w:tabs>
          <w:tab w:val="left" w:pos="1260"/>
        </w:tabs>
        <w:ind w:firstLine="284"/>
        <w:jc w:val="both"/>
        <w:rPr>
          <w:i/>
          <w:iCs/>
          <w:sz w:val="24"/>
          <w:szCs w:val="24"/>
        </w:rPr>
      </w:pPr>
      <w:r w:rsidRPr="00257105">
        <w:rPr>
          <w:i/>
          <w:iCs/>
          <w:sz w:val="24"/>
          <w:szCs w:val="24"/>
        </w:rPr>
        <w:t>Зона ОД-3 выделена для обеспечения правовых условий формирования объектов здр</w:t>
      </w:r>
      <w:r w:rsidRPr="00257105">
        <w:rPr>
          <w:i/>
          <w:iCs/>
          <w:sz w:val="24"/>
          <w:szCs w:val="24"/>
        </w:rPr>
        <w:t>а</w:t>
      </w:r>
      <w:r w:rsidRPr="00257105">
        <w:rPr>
          <w:i/>
          <w:iCs/>
          <w:sz w:val="24"/>
          <w:szCs w:val="24"/>
        </w:rPr>
        <w:t>воохранения, требующих значительные территориальные ресурсы для своего нормальн</w:t>
      </w:r>
      <w:r w:rsidRPr="00257105">
        <w:rPr>
          <w:i/>
          <w:iCs/>
          <w:sz w:val="24"/>
          <w:szCs w:val="24"/>
        </w:rPr>
        <w:t>о</w:t>
      </w:r>
      <w:r w:rsidRPr="00257105">
        <w:rPr>
          <w:i/>
          <w:iCs/>
          <w:sz w:val="24"/>
          <w:szCs w:val="24"/>
        </w:rPr>
        <w:t>го функционирования.</w:t>
      </w:r>
    </w:p>
    <w:p w:rsidR="009E4E90" w:rsidRPr="00257105" w:rsidRDefault="009E4E90" w:rsidP="009E4E90">
      <w:pPr>
        <w:widowControl w:val="0"/>
        <w:ind w:firstLine="426"/>
        <w:jc w:val="both"/>
        <w:rPr>
          <w:rFonts w:eastAsia="SimSun"/>
          <w:b/>
          <w:sz w:val="24"/>
          <w:szCs w:val="24"/>
          <w:u w:val="single"/>
          <w:lang w:eastAsia="zh-CN"/>
        </w:rPr>
      </w:pPr>
    </w:p>
    <w:p w:rsidR="009E4E90" w:rsidRPr="00257105" w:rsidRDefault="009E4E90" w:rsidP="009E4E90">
      <w:pPr>
        <w:ind w:firstLine="709"/>
        <w:jc w:val="both"/>
        <w:rPr>
          <w:b/>
          <w:sz w:val="22"/>
          <w:szCs w:val="22"/>
        </w:rPr>
      </w:pPr>
      <w:bookmarkStart w:id="159" w:name="_Toc339439028"/>
      <w:bookmarkStart w:id="160" w:name="_Toc344035072"/>
      <w:bookmarkStart w:id="161" w:name="_Toc344077898"/>
      <w:r w:rsidRPr="00257105">
        <w:rPr>
          <w:b/>
          <w:sz w:val="22"/>
          <w:szCs w:val="22"/>
        </w:rPr>
        <w:t>1. ОСНОВНЫЕ ВИДЫ И ПАРАМЕТРЫ РАЗРЕШЕННОГО ИСПОЛЬЗОВАНИЯ</w:t>
      </w:r>
      <w:bookmarkStart w:id="162" w:name="_Toc339439029"/>
      <w:bookmarkStart w:id="163" w:name="_Toc344035073"/>
      <w:bookmarkStart w:id="164" w:name="_Toc344077899"/>
      <w:bookmarkEnd w:id="159"/>
      <w:bookmarkEnd w:id="160"/>
      <w:bookmarkEnd w:id="161"/>
      <w:r w:rsidRPr="00257105">
        <w:rPr>
          <w:b/>
          <w:sz w:val="22"/>
          <w:szCs w:val="22"/>
        </w:rPr>
        <w:t>З</w:t>
      </w:r>
      <w:r w:rsidRPr="00257105">
        <w:rPr>
          <w:b/>
          <w:sz w:val="22"/>
          <w:szCs w:val="22"/>
        </w:rPr>
        <w:t>Е</w:t>
      </w:r>
      <w:r w:rsidRPr="00257105">
        <w:rPr>
          <w:b/>
          <w:sz w:val="22"/>
          <w:szCs w:val="22"/>
        </w:rPr>
        <w:t>МЕЛЬНЫХ УЧАСТКОВ И ОБЪЕКТОВ КАПИТАЛЬНОГО СТРОИТЕЛЬСТВА</w:t>
      </w:r>
      <w:bookmarkEnd w:id="162"/>
      <w:bookmarkEnd w:id="163"/>
      <w:bookmarkEnd w:id="16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9E4E90" w:rsidRPr="00257105" w:rsidTr="007F2A0B">
        <w:trPr>
          <w:trHeight w:val="552"/>
          <w:tblHeader/>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3794" w:type="dxa"/>
          </w:tcPr>
          <w:p w:rsidR="009E4E90" w:rsidRDefault="009E4E90" w:rsidP="007F2A0B">
            <w:pPr>
              <w:autoSpaceDE w:val="0"/>
              <w:autoSpaceDN w:val="0"/>
              <w:adjustRightInd w:val="0"/>
              <w:jc w:val="both"/>
              <w:rPr>
                <w:sz w:val="22"/>
                <w:szCs w:val="22"/>
              </w:rPr>
            </w:pPr>
            <w:r>
              <w:rPr>
                <w:sz w:val="22"/>
                <w:szCs w:val="22"/>
              </w:rPr>
              <w:t>Здравоохранение (3.4):</w:t>
            </w:r>
          </w:p>
          <w:p w:rsidR="009E4E90" w:rsidRDefault="009E4E90" w:rsidP="007F2A0B">
            <w:pPr>
              <w:autoSpaceDE w:val="0"/>
              <w:autoSpaceDN w:val="0"/>
              <w:adjustRightInd w:val="0"/>
              <w:jc w:val="both"/>
              <w:rPr>
                <w:sz w:val="22"/>
                <w:szCs w:val="22"/>
              </w:rPr>
            </w:pPr>
            <w:r>
              <w:rPr>
                <w:sz w:val="22"/>
                <w:szCs w:val="22"/>
              </w:rPr>
              <w:t>- амбулаторно-поликлиническое о</w:t>
            </w:r>
            <w:r>
              <w:rPr>
                <w:sz w:val="22"/>
                <w:szCs w:val="22"/>
              </w:rPr>
              <w:t>б</w:t>
            </w:r>
            <w:r>
              <w:rPr>
                <w:sz w:val="22"/>
                <w:szCs w:val="22"/>
              </w:rPr>
              <w:t>служивание (3.4.1);</w:t>
            </w:r>
          </w:p>
          <w:p w:rsidR="009E4E90" w:rsidRDefault="009E4E90" w:rsidP="007F2A0B">
            <w:pPr>
              <w:autoSpaceDE w:val="0"/>
              <w:autoSpaceDN w:val="0"/>
              <w:adjustRightInd w:val="0"/>
              <w:jc w:val="both"/>
              <w:rPr>
                <w:sz w:val="22"/>
                <w:szCs w:val="22"/>
              </w:rPr>
            </w:pPr>
            <w:r>
              <w:rPr>
                <w:sz w:val="22"/>
                <w:szCs w:val="22"/>
              </w:rPr>
              <w:t>- стационарное медицинское обсл</w:t>
            </w:r>
            <w:r>
              <w:rPr>
                <w:sz w:val="22"/>
                <w:szCs w:val="22"/>
              </w:rPr>
              <w:t>у</w:t>
            </w:r>
            <w:r>
              <w:rPr>
                <w:sz w:val="22"/>
                <w:szCs w:val="22"/>
              </w:rPr>
              <w:t>живание (3.4.2);</w:t>
            </w:r>
          </w:p>
          <w:p w:rsidR="009E4E90" w:rsidRPr="00257105" w:rsidRDefault="009E4E90" w:rsidP="007F2A0B">
            <w:pPr>
              <w:autoSpaceDE w:val="0"/>
              <w:autoSpaceDN w:val="0"/>
              <w:adjustRightInd w:val="0"/>
              <w:jc w:val="both"/>
              <w:rPr>
                <w:sz w:val="22"/>
                <w:szCs w:val="22"/>
              </w:rPr>
            </w:pPr>
          </w:p>
        </w:tc>
        <w:tc>
          <w:tcPr>
            <w:tcW w:w="5812" w:type="dxa"/>
          </w:tcPr>
          <w:p w:rsidR="009E4E90" w:rsidRPr="003857C9" w:rsidRDefault="009E4E90" w:rsidP="007F2A0B">
            <w:pPr>
              <w:ind w:firstLine="459"/>
              <w:jc w:val="both"/>
              <w:rPr>
                <w:b/>
                <w:sz w:val="22"/>
                <w:szCs w:val="22"/>
              </w:rPr>
            </w:pPr>
            <w:r w:rsidRPr="00257105">
              <w:rPr>
                <w:sz w:val="22"/>
                <w:szCs w:val="22"/>
              </w:rPr>
              <w:t xml:space="preserve">Минимальная/максимальная площадь земельного участка- </w:t>
            </w:r>
            <w:r>
              <w:rPr>
                <w:b/>
                <w:sz w:val="22"/>
                <w:szCs w:val="22"/>
              </w:rPr>
              <w:t>10</w:t>
            </w:r>
            <w:r w:rsidRPr="003857C9">
              <w:rPr>
                <w:b/>
                <w:sz w:val="22"/>
                <w:szCs w:val="22"/>
              </w:rPr>
              <w:t>0-</w:t>
            </w:r>
            <w:r>
              <w:rPr>
                <w:b/>
                <w:sz w:val="22"/>
                <w:szCs w:val="22"/>
              </w:rPr>
              <w:t>50</w:t>
            </w:r>
            <w:r w:rsidRPr="003857C9">
              <w:rPr>
                <w:b/>
                <w:sz w:val="22"/>
                <w:szCs w:val="22"/>
              </w:rPr>
              <w:t xml:space="preserve">00 </w:t>
            </w:r>
            <w:proofErr w:type="spellStart"/>
            <w:r w:rsidRPr="003857C9">
              <w:rPr>
                <w:b/>
                <w:sz w:val="22"/>
                <w:szCs w:val="22"/>
              </w:rPr>
              <w:t>кв.м</w:t>
            </w:r>
            <w:proofErr w:type="spellEnd"/>
            <w:r w:rsidRPr="003857C9">
              <w:rPr>
                <w:b/>
                <w:sz w:val="22"/>
                <w:szCs w:val="22"/>
              </w:rPr>
              <w:t>.</w:t>
            </w:r>
          </w:p>
          <w:p w:rsidR="009E4E90" w:rsidRPr="00257105" w:rsidRDefault="009E4E90" w:rsidP="007F2A0B">
            <w:pPr>
              <w:ind w:firstLine="459"/>
              <w:jc w:val="both"/>
              <w:rPr>
                <w:sz w:val="22"/>
                <w:szCs w:val="22"/>
              </w:rPr>
            </w:pPr>
            <w:r w:rsidRPr="00257105">
              <w:rPr>
                <w:sz w:val="22"/>
                <w:szCs w:val="22"/>
              </w:rPr>
              <w:t>Минимальная (максимальная) площадь земельного участка, предоставляемого для объектов здравоохранения, определяется в соответствии с приложением</w:t>
            </w:r>
            <w:proofErr w:type="gramStart"/>
            <w:r w:rsidRPr="00257105">
              <w:rPr>
                <w:sz w:val="22"/>
                <w:szCs w:val="22"/>
              </w:rPr>
              <w:t xml:space="preserve"> Ж</w:t>
            </w:r>
            <w:proofErr w:type="gramEnd"/>
            <w:r w:rsidRPr="00257105">
              <w:rPr>
                <w:sz w:val="22"/>
                <w:szCs w:val="22"/>
              </w:rPr>
              <w:t xml:space="preserve"> СП 42.13330.2011 «Градостроительство. Планировка и з</w:t>
            </w:r>
            <w:r w:rsidRPr="00257105">
              <w:rPr>
                <w:sz w:val="22"/>
                <w:szCs w:val="22"/>
              </w:rPr>
              <w:t>а</w:t>
            </w:r>
            <w:r w:rsidRPr="00257105">
              <w:rPr>
                <w:sz w:val="22"/>
                <w:szCs w:val="22"/>
              </w:rPr>
              <w:t>стройка городских и сельских поселений».</w:t>
            </w:r>
          </w:p>
          <w:p w:rsidR="009E4E90" w:rsidRPr="00257105" w:rsidRDefault="009E4E90" w:rsidP="007F2A0B">
            <w:pPr>
              <w:ind w:firstLine="459"/>
              <w:jc w:val="both"/>
              <w:rPr>
                <w:sz w:val="22"/>
                <w:szCs w:val="22"/>
              </w:rPr>
            </w:pPr>
            <w:r w:rsidRPr="00257105">
              <w:rPr>
                <w:sz w:val="22"/>
                <w:szCs w:val="22"/>
              </w:rPr>
              <w:t>Максимальное количество этажей  – 3.</w:t>
            </w:r>
          </w:p>
          <w:p w:rsidR="009E4E90" w:rsidRPr="00257105" w:rsidRDefault="009E4E90" w:rsidP="007F2A0B">
            <w:pPr>
              <w:keepLines/>
              <w:overflowPunct w:val="0"/>
              <w:autoSpaceDE w:val="0"/>
              <w:autoSpaceDN w:val="0"/>
              <w:adjustRightInd w:val="0"/>
              <w:ind w:left="34" w:firstLine="459"/>
              <w:jc w:val="both"/>
              <w:textAlignment w:val="baseline"/>
              <w:rPr>
                <w:sz w:val="22"/>
                <w:szCs w:val="22"/>
              </w:rPr>
            </w:pPr>
            <w:r w:rsidRPr="00257105">
              <w:rPr>
                <w:sz w:val="22"/>
                <w:szCs w:val="22"/>
              </w:rPr>
              <w:t>Максимальная высота этажа – 3 м.</w:t>
            </w:r>
          </w:p>
          <w:p w:rsidR="009E4E90" w:rsidRPr="00257105" w:rsidRDefault="009E4E90" w:rsidP="007F2A0B">
            <w:pPr>
              <w:keepLines/>
              <w:overflowPunct w:val="0"/>
              <w:autoSpaceDE w:val="0"/>
              <w:autoSpaceDN w:val="0"/>
              <w:adjustRightInd w:val="0"/>
              <w:ind w:left="34" w:firstLine="459"/>
              <w:jc w:val="both"/>
              <w:textAlignment w:val="baseline"/>
              <w:rPr>
                <w:sz w:val="22"/>
                <w:szCs w:val="22"/>
              </w:rPr>
            </w:pPr>
            <w:r w:rsidRPr="00257105">
              <w:rPr>
                <w:sz w:val="22"/>
                <w:szCs w:val="22"/>
              </w:rPr>
              <w:t xml:space="preserve">Высота здания – не более 12 м. </w:t>
            </w:r>
          </w:p>
          <w:p w:rsidR="009E4E90" w:rsidRPr="00257105" w:rsidRDefault="009E4E90" w:rsidP="007F2A0B">
            <w:pPr>
              <w:ind w:firstLine="459"/>
              <w:jc w:val="both"/>
              <w:rPr>
                <w:sz w:val="22"/>
                <w:szCs w:val="22"/>
              </w:rPr>
            </w:pPr>
            <w:r w:rsidRPr="00257105">
              <w:rPr>
                <w:sz w:val="22"/>
                <w:szCs w:val="22"/>
              </w:rPr>
              <w:t>Запрещается перепрофилирование объектов.</w:t>
            </w:r>
          </w:p>
          <w:p w:rsidR="009E4E90" w:rsidRPr="00257105" w:rsidRDefault="009E4E90" w:rsidP="007F2A0B">
            <w:pPr>
              <w:ind w:firstLine="459"/>
              <w:jc w:val="both"/>
              <w:rPr>
                <w:sz w:val="22"/>
                <w:szCs w:val="22"/>
              </w:rPr>
            </w:pPr>
            <w:r w:rsidRPr="00257105">
              <w:rPr>
                <w:sz w:val="22"/>
                <w:szCs w:val="22"/>
              </w:rPr>
              <w:t>Основное строение должно располагаться:</w:t>
            </w:r>
          </w:p>
          <w:p w:rsidR="009E4E90" w:rsidRPr="00257105" w:rsidRDefault="009E4E90" w:rsidP="007F2A0B">
            <w:pPr>
              <w:ind w:firstLine="459"/>
              <w:jc w:val="both"/>
              <w:rPr>
                <w:sz w:val="22"/>
                <w:szCs w:val="22"/>
              </w:rPr>
            </w:pPr>
            <w:r w:rsidRPr="00257105">
              <w:rPr>
                <w:sz w:val="22"/>
                <w:szCs w:val="22"/>
              </w:rPr>
              <w:t>- от красной линии улиц - не менее чем на 5 м.,</w:t>
            </w:r>
          </w:p>
          <w:p w:rsidR="009E4E90" w:rsidRPr="00257105" w:rsidRDefault="009E4E90" w:rsidP="007F2A0B">
            <w:pPr>
              <w:ind w:firstLine="459"/>
              <w:jc w:val="both"/>
              <w:rPr>
                <w:sz w:val="22"/>
                <w:szCs w:val="22"/>
              </w:rPr>
            </w:pPr>
            <w:r w:rsidRPr="00257105">
              <w:rPr>
                <w:sz w:val="22"/>
                <w:szCs w:val="22"/>
              </w:rPr>
              <w:t>- от красной линии проездов - не менее чем на 3 м.,</w:t>
            </w:r>
          </w:p>
          <w:p w:rsidR="009E4E90" w:rsidRPr="00257105" w:rsidRDefault="009E4E90" w:rsidP="007F2A0B">
            <w:pPr>
              <w:ind w:firstLine="459"/>
              <w:jc w:val="both"/>
              <w:rPr>
                <w:sz w:val="22"/>
                <w:szCs w:val="22"/>
              </w:rPr>
            </w:pPr>
            <w:r w:rsidRPr="00257105">
              <w:rPr>
                <w:sz w:val="22"/>
                <w:szCs w:val="22"/>
              </w:rPr>
              <w:t>- от границ соседнего участка - не менее чем 3 м.</w:t>
            </w:r>
          </w:p>
          <w:p w:rsidR="009E4E90" w:rsidRPr="00257105" w:rsidRDefault="009E4E90" w:rsidP="007F2A0B">
            <w:pPr>
              <w:ind w:firstLine="459"/>
              <w:jc w:val="both"/>
              <w:rPr>
                <w:sz w:val="22"/>
                <w:szCs w:val="22"/>
              </w:rPr>
            </w:pPr>
            <w:r w:rsidRPr="00257105">
              <w:rPr>
                <w:sz w:val="22"/>
                <w:szCs w:val="22"/>
              </w:rPr>
              <w:t>Расстояние от границ соседнего участка до:</w:t>
            </w:r>
          </w:p>
          <w:p w:rsidR="009E4E90" w:rsidRPr="00257105" w:rsidRDefault="009E4E90" w:rsidP="007F2A0B">
            <w:pPr>
              <w:ind w:firstLine="459"/>
              <w:jc w:val="both"/>
              <w:rPr>
                <w:sz w:val="22"/>
                <w:szCs w:val="22"/>
              </w:rPr>
            </w:pPr>
            <w:r w:rsidRPr="00257105">
              <w:rPr>
                <w:sz w:val="22"/>
                <w:szCs w:val="22"/>
              </w:rPr>
              <w:t>- стволов высокорослых деревьев - 4 м;</w:t>
            </w:r>
          </w:p>
          <w:p w:rsidR="009E4E90" w:rsidRPr="00257105" w:rsidRDefault="009E4E90" w:rsidP="007F2A0B">
            <w:pPr>
              <w:ind w:firstLine="459"/>
              <w:jc w:val="both"/>
              <w:rPr>
                <w:sz w:val="22"/>
                <w:szCs w:val="22"/>
              </w:rPr>
            </w:pPr>
            <w:r w:rsidRPr="00257105">
              <w:rPr>
                <w:sz w:val="22"/>
                <w:szCs w:val="22"/>
              </w:rPr>
              <w:t>- стволов среднерослых деревьев - 2 м;</w:t>
            </w:r>
          </w:p>
          <w:p w:rsidR="009E4E90" w:rsidRPr="00257105" w:rsidRDefault="009E4E90" w:rsidP="007F2A0B">
            <w:pPr>
              <w:ind w:firstLine="459"/>
              <w:jc w:val="both"/>
              <w:rPr>
                <w:sz w:val="22"/>
                <w:szCs w:val="22"/>
              </w:rPr>
            </w:pPr>
            <w:r w:rsidRPr="00257105">
              <w:rPr>
                <w:sz w:val="22"/>
                <w:szCs w:val="22"/>
              </w:rPr>
              <w:t>- до кустарника - 1 м.</w:t>
            </w:r>
          </w:p>
          <w:p w:rsidR="009E4E90" w:rsidRPr="00257105" w:rsidRDefault="009E4E90" w:rsidP="007F2A0B">
            <w:pPr>
              <w:ind w:firstLine="459"/>
              <w:jc w:val="both"/>
              <w:rPr>
                <w:sz w:val="22"/>
                <w:szCs w:val="22"/>
              </w:rPr>
            </w:pPr>
            <w:r w:rsidRPr="00257105">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w:t>
            </w:r>
            <w:r w:rsidRPr="00257105">
              <w:rPr>
                <w:sz w:val="22"/>
                <w:szCs w:val="22"/>
              </w:rPr>
              <w:t>о</w:t>
            </w:r>
            <w:r w:rsidRPr="00257105">
              <w:rPr>
                <w:sz w:val="22"/>
                <w:szCs w:val="22"/>
              </w:rPr>
              <w:t>ченными органами местного самоуправления.</w:t>
            </w:r>
          </w:p>
          <w:p w:rsidR="009E4E90" w:rsidRPr="00257105" w:rsidRDefault="009E4E90" w:rsidP="007F2A0B">
            <w:pPr>
              <w:ind w:firstLine="459"/>
              <w:jc w:val="both"/>
              <w:rPr>
                <w:sz w:val="22"/>
                <w:szCs w:val="22"/>
              </w:rPr>
            </w:pPr>
            <w:r w:rsidRPr="00257105">
              <w:rPr>
                <w:sz w:val="22"/>
                <w:szCs w:val="22"/>
              </w:rPr>
              <w:t>Коэффициент застройки территории – не более 40% от площади земельного участка.</w:t>
            </w:r>
          </w:p>
          <w:p w:rsidR="009E4E90" w:rsidRPr="00257105" w:rsidRDefault="009E4E90" w:rsidP="007F2A0B">
            <w:pPr>
              <w:ind w:firstLine="459"/>
              <w:jc w:val="both"/>
              <w:rPr>
                <w:sz w:val="22"/>
                <w:szCs w:val="22"/>
              </w:rPr>
            </w:pPr>
            <w:r w:rsidRPr="00257105">
              <w:rPr>
                <w:sz w:val="22"/>
                <w:szCs w:val="22"/>
              </w:rPr>
              <w:t xml:space="preserve">Коэффициент озеленения территории – не менее 15% </w:t>
            </w:r>
            <w:r w:rsidRPr="00257105">
              <w:rPr>
                <w:sz w:val="22"/>
                <w:szCs w:val="22"/>
              </w:rPr>
              <w:lastRenderedPageBreak/>
              <w:t>от площади земельного участка.</w:t>
            </w:r>
          </w:p>
        </w:tc>
      </w:tr>
      <w:tr w:rsidR="009E4E90" w:rsidRPr="00257105" w:rsidTr="007F2A0B">
        <w:trPr>
          <w:trHeight w:val="552"/>
        </w:trPr>
        <w:tc>
          <w:tcPr>
            <w:tcW w:w="3794" w:type="dxa"/>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lastRenderedPageBreak/>
              <w:t>-Коммунальное обслуживание (3.1)</w:t>
            </w:r>
          </w:p>
        </w:tc>
        <w:tc>
          <w:tcPr>
            <w:tcW w:w="5812" w:type="dxa"/>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tabs>
          <w:tab w:val="left" w:pos="2520"/>
        </w:tabs>
        <w:jc w:val="both"/>
        <w:rPr>
          <w:b/>
        </w:rPr>
      </w:pPr>
    </w:p>
    <w:p w:rsidR="009E4E90" w:rsidRPr="00257105" w:rsidRDefault="009E4E90" w:rsidP="009E4E90">
      <w:pPr>
        <w:ind w:firstLine="709"/>
        <w:jc w:val="both"/>
        <w:rPr>
          <w:b/>
          <w:sz w:val="22"/>
          <w:szCs w:val="22"/>
        </w:rPr>
      </w:pPr>
      <w:bookmarkStart w:id="165" w:name="_Toc339439031"/>
      <w:bookmarkStart w:id="166" w:name="_Toc344035075"/>
      <w:bookmarkStart w:id="167" w:name="_Toc344077901"/>
      <w:r w:rsidRPr="00257105">
        <w:rPr>
          <w:b/>
          <w:sz w:val="22"/>
          <w:szCs w:val="22"/>
        </w:rPr>
        <w:t>2. УСЛОВНО РАЗРЕШЕННЫЕ ВИДЫ И ПАРАМЕТРЫ ИСПОЛЬЗОВАНИЯ</w:t>
      </w:r>
      <w:bookmarkStart w:id="168" w:name="_Toc339439032"/>
      <w:bookmarkStart w:id="169" w:name="_Toc344035076"/>
      <w:bookmarkStart w:id="170" w:name="_Toc344077902"/>
      <w:bookmarkEnd w:id="165"/>
      <w:bookmarkEnd w:id="166"/>
      <w:bookmarkEnd w:id="167"/>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168"/>
      <w:bookmarkEnd w:id="169"/>
      <w:bookmarkEnd w:id="170"/>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9E4E90" w:rsidRPr="00257105" w:rsidTr="007F2A0B">
        <w:trPr>
          <w:trHeight w:val="552"/>
          <w:tblHeader/>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3794" w:type="dxa"/>
            <w:vAlign w:val="center"/>
          </w:tcPr>
          <w:p w:rsidR="009E4E90" w:rsidRPr="00257105" w:rsidRDefault="009E4E90" w:rsidP="007F2A0B">
            <w:pPr>
              <w:jc w:val="both"/>
              <w:rPr>
                <w:sz w:val="22"/>
              </w:rPr>
            </w:pPr>
            <w:r>
              <w:rPr>
                <w:sz w:val="22"/>
              </w:rPr>
              <w:t>Обеспечение внутреннего правоп</w:t>
            </w:r>
            <w:r>
              <w:rPr>
                <w:sz w:val="22"/>
              </w:rPr>
              <w:t>о</w:t>
            </w:r>
            <w:r>
              <w:rPr>
                <w:sz w:val="22"/>
              </w:rPr>
              <w:t>рядка (8.3)</w:t>
            </w:r>
          </w:p>
          <w:p w:rsidR="009E4E90" w:rsidRPr="00257105" w:rsidRDefault="009E4E90" w:rsidP="007F2A0B">
            <w:pPr>
              <w:jc w:val="both"/>
              <w:rPr>
                <w:sz w:val="22"/>
              </w:rPr>
            </w:pPr>
          </w:p>
        </w:tc>
        <w:tc>
          <w:tcPr>
            <w:tcW w:w="5812" w:type="dxa"/>
            <w:vAlign w:val="center"/>
          </w:tcPr>
          <w:p w:rsidR="009E4E90" w:rsidRPr="003857C9" w:rsidRDefault="009E4E90" w:rsidP="007F2A0B">
            <w:pPr>
              <w:keepLines/>
              <w:overflowPunct w:val="0"/>
              <w:autoSpaceDE w:val="0"/>
              <w:autoSpaceDN w:val="0"/>
              <w:adjustRightInd w:val="0"/>
              <w:ind w:firstLine="284"/>
              <w:jc w:val="both"/>
              <w:rPr>
                <w:rFonts w:eastAsia="SimSun"/>
                <w:b/>
                <w:sz w:val="24"/>
                <w:szCs w:val="24"/>
                <w:lang w:eastAsia="zh-CN"/>
              </w:rPr>
            </w:pPr>
            <w:r w:rsidRPr="00257105">
              <w:rPr>
                <w:rFonts w:eastAsia="SimSun"/>
                <w:sz w:val="24"/>
                <w:szCs w:val="24"/>
                <w:lang w:eastAsia="zh-CN"/>
              </w:rPr>
              <w:t>М</w:t>
            </w:r>
            <w:r w:rsidRPr="00A12800">
              <w:rPr>
                <w:rFonts w:eastAsia="SimSun"/>
                <w:sz w:val="24"/>
                <w:szCs w:val="24"/>
                <w:lang w:eastAsia="zh-CN"/>
              </w:rPr>
              <w:t xml:space="preserve">инимальная/максимальная площадь земельного участка – </w:t>
            </w:r>
            <w:r w:rsidRPr="003857C9">
              <w:rPr>
                <w:rFonts w:eastAsia="SimSun"/>
                <w:b/>
                <w:sz w:val="24"/>
                <w:szCs w:val="24"/>
                <w:lang w:eastAsia="zh-CN"/>
              </w:rPr>
              <w:t>1000-20000 кв. м;</w:t>
            </w:r>
          </w:p>
          <w:p w:rsidR="009E4E90" w:rsidRPr="00257105" w:rsidRDefault="009E4E90" w:rsidP="007F2A0B">
            <w:pPr>
              <w:jc w:val="both"/>
              <w:rPr>
                <w:sz w:val="22"/>
              </w:rPr>
            </w:pPr>
            <w:r w:rsidRPr="00257105">
              <w:rPr>
                <w:sz w:val="22"/>
              </w:rPr>
              <w:t>Минимальная,  максимальная  площадь  земельных участков и параметры разрешенного строительства, реко</w:t>
            </w:r>
            <w:r w:rsidRPr="00257105">
              <w:rPr>
                <w:sz w:val="22"/>
              </w:rPr>
              <w:t>н</w:t>
            </w:r>
            <w:r w:rsidRPr="00257105">
              <w:rPr>
                <w:sz w:val="22"/>
              </w:rPr>
              <w:t>струкции определяются в соответствии с  требованиями технических регламентов, строительных норм и правил, других нормативных документов действующих на терр</w:t>
            </w:r>
            <w:r w:rsidRPr="00257105">
              <w:rPr>
                <w:sz w:val="22"/>
              </w:rPr>
              <w:t>и</w:t>
            </w:r>
            <w:r w:rsidRPr="00257105">
              <w:rPr>
                <w:sz w:val="22"/>
              </w:rPr>
              <w:t>тории Российской Федерации.</w:t>
            </w:r>
          </w:p>
          <w:p w:rsidR="009E4E90" w:rsidRPr="00257105" w:rsidRDefault="009E4E90" w:rsidP="007F2A0B">
            <w:pPr>
              <w:jc w:val="both"/>
              <w:rPr>
                <w:sz w:val="22"/>
              </w:rPr>
            </w:pPr>
            <w:r w:rsidRPr="00257105">
              <w:rPr>
                <w:sz w:val="22"/>
              </w:rPr>
              <w:t>Пожарные депо следует размещать на земельных участках, имеющих выезды на магистральные улицы или дороги общегородского значения.</w:t>
            </w:r>
          </w:p>
          <w:p w:rsidR="009E4E90" w:rsidRPr="00257105" w:rsidRDefault="009E4E90" w:rsidP="007F2A0B">
            <w:pPr>
              <w:ind w:firstLine="318"/>
              <w:jc w:val="both"/>
              <w:rPr>
                <w:sz w:val="22"/>
              </w:rPr>
            </w:pPr>
            <w:r w:rsidRPr="00257105">
              <w:rPr>
                <w:sz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9E4E90" w:rsidRPr="00257105" w:rsidRDefault="009E4E90" w:rsidP="007F2A0B">
            <w:pPr>
              <w:ind w:firstLine="318"/>
              <w:jc w:val="both"/>
              <w:rPr>
                <w:sz w:val="22"/>
              </w:rPr>
            </w:pPr>
            <w:r w:rsidRPr="00257105">
              <w:rPr>
                <w:sz w:val="22"/>
              </w:rPr>
              <w:t>Расстояние от границ участка пожарного депо до общ</w:t>
            </w:r>
            <w:r w:rsidRPr="00257105">
              <w:rPr>
                <w:sz w:val="22"/>
              </w:rPr>
              <w:t>е</w:t>
            </w:r>
            <w:r w:rsidRPr="00257105">
              <w:rPr>
                <w:sz w:val="22"/>
              </w:rPr>
              <w:t>ственных и жилых зданий должно быть не менее 15 м, а до границ земельных участков детских дошкольных образ</w:t>
            </w:r>
            <w:r w:rsidRPr="00257105">
              <w:rPr>
                <w:sz w:val="22"/>
              </w:rPr>
              <w:t>о</w:t>
            </w:r>
            <w:r w:rsidRPr="00257105">
              <w:rPr>
                <w:sz w:val="22"/>
              </w:rPr>
              <w:t>вательных учреждений, образовательных учреждений и лечебных учреждений стационарного типа - не менее 30 метров.</w:t>
            </w:r>
          </w:p>
          <w:p w:rsidR="009E4E90" w:rsidRPr="00257105" w:rsidRDefault="009E4E90" w:rsidP="007F2A0B">
            <w:pPr>
              <w:jc w:val="both"/>
              <w:rPr>
                <w:sz w:val="22"/>
                <w:szCs w:val="22"/>
              </w:rPr>
            </w:pPr>
            <w:r w:rsidRPr="00257105">
              <w:rPr>
                <w:sz w:val="22"/>
                <w:szCs w:val="22"/>
              </w:rPr>
              <w:t xml:space="preserve">Этажность – не более 2 </w:t>
            </w:r>
            <w:proofErr w:type="spellStart"/>
            <w:r w:rsidRPr="00257105">
              <w:rPr>
                <w:sz w:val="22"/>
                <w:szCs w:val="22"/>
              </w:rPr>
              <w:t>эт</w:t>
            </w:r>
            <w:proofErr w:type="spellEnd"/>
            <w:r w:rsidRPr="00257105">
              <w:rPr>
                <w:sz w:val="22"/>
                <w:szCs w:val="22"/>
              </w:rPr>
              <w:t>.</w:t>
            </w:r>
          </w:p>
          <w:p w:rsidR="009E4E90" w:rsidRPr="00257105" w:rsidRDefault="009E4E90" w:rsidP="007F2A0B">
            <w:pPr>
              <w:jc w:val="both"/>
              <w:rPr>
                <w:sz w:val="22"/>
                <w:szCs w:val="22"/>
              </w:rPr>
            </w:pPr>
            <w:r w:rsidRPr="00257105">
              <w:rPr>
                <w:sz w:val="22"/>
                <w:szCs w:val="22"/>
              </w:rPr>
              <w:t xml:space="preserve">Высота этажа – не более 6 м.  </w:t>
            </w:r>
          </w:p>
          <w:p w:rsidR="009E4E90" w:rsidRPr="00257105" w:rsidRDefault="009E4E90" w:rsidP="007F2A0B">
            <w:pPr>
              <w:jc w:val="both"/>
              <w:rPr>
                <w:sz w:val="22"/>
                <w:szCs w:val="22"/>
              </w:rPr>
            </w:pPr>
            <w:r w:rsidRPr="00257105">
              <w:rPr>
                <w:sz w:val="22"/>
                <w:szCs w:val="22"/>
              </w:rPr>
              <w:t xml:space="preserve">Высота здания – не более 15 м. </w:t>
            </w:r>
          </w:p>
          <w:p w:rsidR="009E4E90" w:rsidRPr="00257105" w:rsidRDefault="009E4E90" w:rsidP="007F2A0B">
            <w:pPr>
              <w:jc w:val="both"/>
              <w:rPr>
                <w:sz w:val="22"/>
                <w:szCs w:val="22"/>
              </w:rPr>
            </w:pPr>
            <w:r w:rsidRPr="00257105">
              <w:rPr>
                <w:sz w:val="22"/>
                <w:szCs w:val="22"/>
              </w:rPr>
              <w:t>Озеленение – не менее 10 % от площади земельного учас</w:t>
            </w:r>
            <w:r w:rsidRPr="00257105">
              <w:rPr>
                <w:sz w:val="22"/>
                <w:szCs w:val="22"/>
              </w:rPr>
              <w:t>т</w:t>
            </w:r>
            <w:r w:rsidRPr="00257105">
              <w:rPr>
                <w:sz w:val="22"/>
                <w:szCs w:val="22"/>
              </w:rPr>
              <w:t>ка.</w:t>
            </w:r>
          </w:p>
        </w:tc>
      </w:tr>
    </w:tbl>
    <w:p w:rsidR="009E4E90" w:rsidRPr="00257105" w:rsidRDefault="009E4E90" w:rsidP="009E4E90">
      <w:pPr>
        <w:tabs>
          <w:tab w:val="left" w:pos="2520"/>
        </w:tabs>
        <w:jc w:val="both"/>
        <w:rPr>
          <w:b/>
        </w:rPr>
      </w:pPr>
    </w:p>
    <w:p w:rsidR="009E4E90" w:rsidRPr="00257105" w:rsidRDefault="009E4E90" w:rsidP="009E4E90">
      <w:pPr>
        <w:ind w:firstLine="709"/>
        <w:jc w:val="both"/>
        <w:rPr>
          <w:b/>
          <w:sz w:val="22"/>
          <w:szCs w:val="22"/>
        </w:rPr>
      </w:pPr>
      <w:bookmarkStart w:id="171" w:name="_Toc339439030"/>
      <w:bookmarkStart w:id="172" w:name="_Toc344035074"/>
      <w:bookmarkStart w:id="173" w:name="_Toc344077900"/>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171"/>
      <w:bookmarkEnd w:id="172"/>
      <w:bookmarkEnd w:id="17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9E4E90" w:rsidRPr="00257105" w:rsidTr="007F2A0B">
        <w:trPr>
          <w:trHeight w:val="552"/>
          <w:tblHeader/>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3794" w:type="dxa"/>
          </w:tcPr>
          <w:p w:rsidR="009E4E90" w:rsidRPr="00573092" w:rsidRDefault="009E4E90" w:rsidP="007F2A0B">
            <w:pPr>
              <w:ind w:firstLine="317"/>
              <w:jc w:val="both"/>
              <w:rPr>
                <w:sz w:val="22"/>
                <w:szCs w:val="22"/>
              </w:rPr>
            </w:pPr>
            <w:r>
              <w:rPr>
                <w:sz w:val="22"/>
                <w:szCs w:val="22"/>
              </w:rPr>
              <w:t>Земельные участки общего пол</w:t>
            </w:r>
            <w:r>
              <w:rPr>
                <w:sz w:val="22"/>
                <w:szCs w:val="22"/>
              </w:rPr>
              <w:t>ь</w:t>
            </w:r>
            <w:r>
              <w:rPr>
                <w:sz w:val="22"/>
                <w:szCs w:val="22"/>
              </w:rPr>
              <w:t>зования (12.0)</w:t>
            </w:r>
          </w:p>
        </w:tc>
        <w:tc>
          <w:tcPr>
            <w:tcW w:w="5812"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(вольеров, нав</w:t>
            </w:r>
            <w:r w:rsidRPr="00573092">
              <w:rPr>
                <w:sz w:val="22"/>
                <w:szCs w:val="22"/>
              </w:rPr>
              <w:t>е</w:t>
            </w:r>
            <w:r w:rsidRPr="00573092">
              <w:rPr>
                <w:sz w:val="22"/>
                <w:szCs w:val="22"/>
              </w:rPr>
              <w:t xml:space="preserve">сов, загонов) для содержания и разведения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примечании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w:t>
            </w:r>
            <w:r w:rsidRPr="00573092">
              <w:rPr>
                <w:sz w:val="22"/>
                <w:szCs w:val="22"/>
              </w:rPr>
              <w:t>о</w:t>
            </w:r>
            <w:r w:rsidRPr="00573092">
              <w:rPr>
                <w:sz w:val="22"/>
                <w:szCs w:val="22"/>
              </w:rPr>
              <w:t xml:space="preserve">вания объектов капитального строительства не </w:t>
            </w:r>
            <w:r w:rsidRPr="00573092">
              <w:rPr>
                <w:sz w:val="22"/>
                <w:szCs w:val="22"/>
              </w:rPr>
              <w:lastRenderedPageBreak/>
              <w:t>могут по своим суммарным характеристикам (строительному объ</w:t>
            </w:r>
            <w:r w:rsidRPr="00573092">
              <w:rPr>
                <w:sz w:val="22"/>
                <w:szCs w:val="22"/>
              </w:rPr>
              <w:t>ё</w:t>
            </w:r>
            <w:r w:rsidRPr="00573092">
              <w:rPr>
                <w:sz w:val="22"/>
                <w:szCs w:val="22"/>
              </w:rPr>
              <w:t>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w:t>
            </w:r>
            <w:r w:rsidRPr="00573092">
              <w:rPr>
                <w:sz w:val="22"/>
                <w:szCs w:val="22"/>
              </w:rPr>
              <w:t>о</w:t>
            </w:r>
            <w:r w:rsidRPr="00573092">
              <w:rPr>
                <w:sz w:val="22"/>
                <w:szCs w:val="22"/>
              </w:rPr>
              <w:t>ительства, при которых установлены данные вспомог</w:t>
            </w:r>
            <w:r w:rsidRPr="00573092">
              <w:rPr>
                <w:sz w:val="22"/>
                <w:szCs w:val="22"/>
              </w:rPr>
              <w:t>а</w:t>
            </w:r>
            <w:r w:rsidRPr="00573092">
              <w:rPr>
                <w:sz w:val="22"/>
                <w:szCs w:val="22"/>
              </w:rPr>
              <w:t>тельные виды разрешённого использования.</w:t>
            </w:r>
          </w:p>
        </w:tc>
      </w:tr>
    </w:tbl>
    <w:p w:rsidR="009E4E90" w:rsidRPr="00257105" w:rsidRDefault="009E4E90" w:rsidP="009E4E90">
      <w:pPr>
        <w:tabs>
          <w:tab w:val="left" w:pos="2520"/>
        </w:tabs>
        <w:jc w:val="both"/>
        <w:rPr>
          <w:b/>
        </w:rPr>
      </w:pPr>
    </w:p>
    <w:p w:rsidR="009E4E90" w:rsidRPr="00257105" w:rsidRDefault="009E4E90" w:rsidP="009E4E90">
      <w:pPr>
        <w:widowControl w:val="0"/>
        <w:ind w:firstLine="426"/>
        <w:jc w:val="center"/>
        <w:rPr>
          <w:rFonts w:eastAsia="SimSun"/>
          <w:b/>
          <w:sz w:val="24"/>
          <w:szCs w:val="24"/>
          <w:u w:val="single"/>
          <w:lang w:eastAsia="zh-CN"/>
        </w:rPr>
      </w:pPr>
      <w:bookmarkStart w:id="174" w:name="_Toc339439034"/>
      <w:bookmarkStart w:id="175" w:name="_Toc344035078"/>
      <w:bookmarkStart w:id="176" w:name="_Toc344077904"/>
      <w:r w:rsidRPr="00257105">
        <w:rPr>
          <w:rFonts w:eastAsia="SimSun"/>
          <w:b/>
          <w:sz w:val="24"/>
          <w:szCs w:val="24"/>
          <w:u w:val="single"/>
          <w:lang w:eastAsia="zh-CN"/>
        </w:rPr>
        <w:t>ОД-4.</w:t>
      </w:r>
      <w:r w:rsidRPr="00257105">
        <w:rPr>
          <w:rFonts w:eastAsia="SimSun"/>
          <w:b/>
          <w:sz w:val="24"/>
          <w:szCs w:val="24"/>
          <w:u w:val="single"/>
          <w:lang w:eastAsia="zh-CN"/>
        </w:rPr>
        <w:tab/>
        <w:t>Зона объектов образования.</w:t>
      </w:r>
    </w:p>
    <w:p w:rsidR="009E4E90" w:rsidRPr="00257105" w:rsidRDefault="009E4E90" w:rsidP="009E4E90">
      <w:pPr>
        <w:widowControl w:val="0"/>
        <w:tabs>
          <w:tab w:val="left" w:pos="1260"/>
        </w:tabs>
        <w:ind w:firstLine="284"/>
        <w:jc w:val="both"/>
        <w:rPr>
          <w:i/>
          <w:iCs/>
          <w:sz w:val="24"/>
          <w:szCs w:val="24"/>
        </w:rPr>
      </w:pPr>
    </w:p>
    <w:bookmarkEnd w:id="174"/>
    <w:bookmarkEnd w:id="175"/>
    <w:bookmarkEnd w:id="176"/>
    <w:p w:rsidR="009E4E90" w:rsidRPr="00257105" w:rsidRDefault="009E4E90" w:rsidP="009E4E90">
      <w:pPr>
        <w:widowControl w:val="0"/>
        <w:tabs>
          <w:tab w:val="left" w:pos="1260"/>
        </w:tabs>
        <w:ind w:firstLine="284"/>
        <w:jc w:val="both"/>
        <w:rPr>
          <w:i/>
          <w:iCs/>
          <w:sz w:val="24"/>
          <w:szCs w:val="24"/>
        </w:rPr>
      </w:pPr>
      <w:r w:rsidRPr="00257105">
        <w:rPr>
          <w:i/>
          <w:iCs/>
          <w:sz w:val="24"/>
          <w:szCs w:val="24"/>
        </w:rPr>
        <w:t>Зона ОД-4 выделена для обеспечения правовых условий формирования объектов обр</w:t>
      </w:r>
      <w:r w:rsidRPr="00257105">
        <w:rPr>
          <w:i/>
          <w:iCs/>
          <w:sz w:val="24"/>
          <w:szCs w:val="24"/>
        </w:rPr>
        <w:t>а</w:t>
      </w:r>
      <w:r w:rsidRPr="00257105">
        <w:rPr>
          <w:i/>
          <w:iCs/>
          <w:sz w:val="24"/>
          <w:szCs w:val="24"/>
        </w:rPr>
        <w:t>зования и научных комплексов, требующих значительные территориальные ресурсы для своего нормального функционирования.</w:t>
      </w:r>
    </w:p>
    <w:p w:rsidR="009E4E90" w:rsidRPr="00257105" w:rsidRDefault="009E4E90" w:rsidP="009E4E90">
      <w:pPr>
        <w:jc w:val="both"/>
        <w:rPr>
          <w:b/>
          <w:sz w:val="22"/>
          <w:szCs w:val="22"/>
        </w:rPr>
      </w:pPr>
    </w:p>
    <w:p w:rsidR="009E4E90" w:rsidRPr="00257105" w:rsidRDefault="009E4E90" w:rsidP="009E4E90">
      <w:pPr>
        <w:ind w:firstLine="709"/>
        <w:jc w:val="both"/>
        <w:rPr>
          <w:b/>
          <w:sz w:val="22"/>
          <w:szCs w:val="22"/>
        </w:rPr>
      </w:pPr>
      <w:r w:rsidRPr="00257105">
        <w:rPr>
          <w:b/>
          <w:sz w:val="22"/>
          <w:szCs w:val="22"/>
        </w:rPr>
        <w:t>1. ОСНОВНЫЕ ВИДЫ И ПАРАМЕТРЫ РАЗРЕШЕННОГО ИСПОЛЬЗОВАНИЯ</w:t>
      </w:r>
      <w:bookmarkStart w:id="177" w:name="_Toc339439035"/>
      <w:bookmarkStart w:id="178" w:name="_Toc344035079"/>
      <w:bookmarkStart w:id="179" w:name="_Toc344077905"/>
      <w:r w:rsidRPr="00257105">
        <w:rPr>
          <w:b/>
          <w:sz w:val="22"/>
          <w:szCs w:val="22"/>
        </w:rPr>
        <w:t xml:space="preserve"> ЗЕМЕЛЬНЫХ УЧАСТКОВ И ОБЪЕКТОВ КАПИТАЛЬНОГО СТРОИТЕЛЬСТВА</w:t>
      </w:r>
      <w:bookmarkEnd w:id="177"/>
      <w:bookmarkEnd w:id="178"/>
      <w:bookmarkEnd w:id="1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9E4E90" w:rsidRPr="00257105" w:rsidTr="007F2A0B">
        <w:trPr>
          <w:trHeight w:val="552"/>
          <w:tblHeader/>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3794" w:type="dxa"/>
          </w:tcPr>
          <w:p w:rsidR="009E4E90" w:rsidRDefault="009E4E90" w:rsidP="007F2A0B">
            <w:pPr>
              <w:autoSpaceDE w:val="0"/>
              <w:autoSpaceDN w:val="0"/>
              <w:adjustRightInd w:val="0"/>
              <w:jc w:val="both"/>
              <w:rPr>
                <w:rFonts w:eastAsia="Calibri"/>
                <w:sz w:val="22"/>
                <w:szCs w:val="22"/>
              </w:rPr>
            </w:pPr>
            <w:r>
              <w:rPr>
                <w:rFonts w:eastAsia="Calibri"/>
                <w:sz w:val="22"/>
                <w:szCs w:val="22"/>
              </w:rPr>
              <w:t>Образование и просвещение (3.5):</w:t>
            </w:r>
          </w:p>
          <w:p w:rsidR="009E4E90" w:rsidRDefault="009E4E90" w:rsidP="007F2A0B">
            <w:pPr>
              <w:autoSpaceDE w:val="0"/>
              <w:autoSpaceDN w:val="0"/>
              <w:adjustRightInd w:val="0"/>
              <w:jc w:val="both"/>
              <w:rPr>
                <w:rFonts w:eastAsia="Calibri"/>
                <w:sz w:val="22"/>
                <w:szCs w:val="22"/>
              </w:rPr>
            </w:pPr>
            <w:r>
              <w:rPr>
                <w:rFonts w:eastAsia="Calibri"/>
                <w:sz w:val="22"/>
                <w:szCs w:val="22"/>
              </w:rPr>
              <w:t>- дошкольное, начальное и среднее общее образование (3.5.1);</w:t>
            </w:r>
          </w:p>
          <w:p w:rsidR="009E4E90" w:rsidRPr="00257105" w:rsidRDefault="009E4E90" w:rsidP="007F2A0B">
            <w:pPr>
              <w:autoSpaceDE w:val="0"/>
              <w:autoSpaceDN w:val="0"/>
              <w:adjustRightInd w:val="0"/>
              <w:jc w:val="both"/>
              <w:rPr>
                <w:rFonts w:eastAsia="Calibri"/>
                <w:sz w:val="22"/>
                <w:szCs w:val="22"/>
              </w:rPr>
            </w:pPr>
            <w:r>
              <w:rPr>
                <w:rFonts w:eastAsia="Calibri"/>
                <w:sz w:val="22"/>
                <w:szCs w:val="22"/>
              </w:rPr>
              <w:t>- среднее и высшее профессионал</w:t>
            </w:r>
            <w:r>
              <w:rPr>
                <w:rFonts w:eastAsia="Calibri"/>
                <w:sz w:val="22"/>
                <w:szCs w:val="22"/>
              </w:rPr>
              <w:t>ь</w:t>
            </w:r>
            <w:r>
              <w:rPr>
                <w:rFonts w:eastAsia="Calibri"/>
                <w:sz w:val="22"/>
                <w:szCs w:val="22"/>
              </w:rPr>
              <w:t>ное образование (3.5.2)</w:t>
            </w:r>
          </w:p>
        </w:tc>
        <w:tc>
          <w:tcPr>
            <w:tcW w:w="5812" w:type="dxa"/>
          </w:tcPr>
          <w:p w:rsidR="009E4E90" w:rsidRPr="00257105" w:rsidRDefault="009E4E90" w:rsidP="007F2A0B">
            <w:pPr>
              <w:ind w:firstLine="317"/>
              <w:jc w:val="both"/>
              <w:rPr>
                <w:sz w:val="22"/>
              </w:rPr>
            </w:pPr>
            <w:r w:rsidRPr="00257105">
              <w:rPr>
                <w:sz w:val="22"/>
              </w:rPr>
              <w:t>Минимальная/максимальная площадь земельного участк</w:t>
            </w:r>
            <w:r>
              <w:rPr>
                <w:sz w:val="22"/>
              </w:rPr>
              <w:t xml:space="preserve">а: </w:t>
            </w:r>
            <w:r>
              <w:rPr>
                <w:b/>
                <w:sz w:val="22"/>
              </w:rPr>
              <w:t>100-20</w:t>
            </w:r>
            <w:r w:rsidRPr="003857C9">
              <w:rPr>
                <w:b/>
                <w:sz w:val="22"/>
              </w:rPr>
              <w:t xml:space="preserve">000 </w:t>
            </w:r>
            <w:proofErr w:type="spellStart"/>
            <w:r w:rsidRPr="003857C9">
              <w:rPr>
                <w:b/>
                <w:sz w:val="22"/>
              </w:rPr>
              <w:t>кв.м</w:t>
            </w:r>
            <w:proofErr w:type="spellEnd"/>
            <w:r w:rsidRPr="003857C9">
              <w:rPr>
                <w:b/>
                <w:sz w:val="22"/>
              </w:rPr>
              <w:t>.</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rPr>
              <w:t>Минимальная (максимальная) площадь земельного участка, предоставляемого д</w:t>
            </w:r>
            <w:r>
              <w:rPr>
                <w:sz w:val="22"/>
              </w:rPr>
              <w:t xml:space="preserve">ля зданий зоны объектов </w:t>
            </w:r>
            <w:r w:rsidRPr="00257105">
              <w:rPr>
                <w:sz w:val="22"/>
              </w:rPr>
              <w:t>о</w:t>
            </w:r>
            <w:r w:rsidRPr="00257105">
              <w:rPr>
                <w:sz w:val="22"/>
              </w:rPr>
              <w:t>б</w:t>
            </w:r>
            <w:r w:rsidRPr="00257105">
              <w:rPr>
                <w:sz w:val="22"/>
              </w:rPr>
              <w:t>разования, определяется в соответствии с приложению</w:t>
            </w:r>
            <w:proofErr w:type="gramStart"/>
            <w:r w:rsidRPr="00257105">
              <w:rPr>
                <w:sz w:val="22"/>
              </w:rPr>
              <w:t xml:space="preserve"> Ж</w:t>
            </w:r>
            <w:proofErr w:type="gramEnd"/>
            <w:r w:rsidRPr="00257105">
              <w:rPr>
                <w:sz w:val="22"/>
              </w:rPr>
              <w:t xml:space="preserve"> СП 42.13330.2011 «Градостроительство. Планировка и з</w:t>
            </w:r>
            <w:r w:rsidRPr="00257105">
              <w:rPr>
                <w:sz w:val="22"/>
              </w:rPr>
              <w:t>а</w:t>
            </w:r>
            <w:r w:rsidRPr="00257105">
              <w:rPr>
                <w:sz w:val="22"/>
              </w:rPr>
              <w:t>стройка городских и сельских поселений»</w:t>
            </w:r>
          </w:p>
          <w:p w:rsidR="009E4E90" w:rsidRPr="00257105" w:rsidRDefault="009E4E90" w:rsidP="007F2A0B">
            <w:pPr>
              <w:ind w:firstLine="284"/>
              <w:jc w:val="both"/>
              <w:rPr>
                <w:sz w:val="22"/>
                <w:szCs w:val="22"/>
              </w:rPr>
            </w:pPr>
            <w:r w:rsidRPr="00257105">
              <w:rPr>
                <w:sz w:val="22"/>
                <w:szCs w:val="22"/>
              </w:rPr>
              <w:t>Максимальное количество этажей  – не более 3 этажей.</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szCs w:val="22"/>
              </w:rPr>
              <w:t xml:space="preserve">Высота – не более 15 м. </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szCs w:val="22"/>
              </w:rPr>
              <w:t>Озеленение не менее 10%.</w:t>
            </w:r>
          </w:p>
          <w:p w:rsidR="009E4E90" w:rsidRPr="00257105" w:rsidRDefault="009E4E90" w:rsidP="007F2A0B">
            <w:pPr>
              <w:ind w:firstLine="284"/>
              <w:jc w:val="both"/>
              <w:rPr>
                <w:sz w:val="22"/>
                <w:szCs w:val="22"/>
              </w:rPr>
            </w:pPr>
            <w:r w:rsidRPr="00257105">
              <w:rPr>
                <w:sz w:val="22"/>
                <w:szCs w:val="22"/>
              </w:rPr>
              <w:t>Максимальный процент застройки участка – определ</w:t>
            </w:r>
            <w:r w:rsidRPr="00257105">
              <w:rPr>
                <w:sz w:val="22"/>
                <w:szCs w:val="22"/>
              </w:rPr>
              <w:t>я</w:t>
            </w:r>
            <w:r w:rsidRPr="00257105">
              <w:rPr>
                <w:sz w:val="22"/>
                <w:szCs w:val="22"/>
              </w:rPr>
              <w:t>ется в соответствии с СП 42.13330.2011.</w:t>
            </w:r>
          </w:p>
          <w:p w:rsidR="009E4E90" w:rsidRPr="00257105" w:rsidRDefault="009E4E90" w:rsidP="007F2A0B">
            <w:pPr>
              <w:keepLines/>
              <w:overflowPunct w:val="0"/>
              <w:autoSpaceDE w:val="0"/>
              <w:autoSpaceDN w:val="0"/>
              <w:adjustRightInd w:val="0"/>
              <w:ind w:left="34" w:firstLine="284"/>
              <w:jc w:val="both"/>
              <w:textAlignment w:val="baseline"/>
              <w:rPr>
                <w:sz w:val="22"/>
                <w:szCs w:val="22"/>
              </w:rPr>
            </w:pPr>
            <w:r w:rsidRPr="00257105">
              <w:rPr>
                <w:sz w:val="22"/>
                <w:szCs w:val="22"/>
              </w:rPr>
              <w:t xml:space="preserve">Минимальные отступы от границ участка - 5 м, </w:t>
            </w:r>
            <w:r w:rsidRPr="00257105">
              <w:rPr>
                <w:sz w:val="22"/>
              </w:rPr>
              <w:t xml:space="preserve">от  красной  линии - 10 м, </w:t>
            </w:r>
            <w:r w:rsidRPr="00257105">
              <w:rPr>
                <w:sz w:val="22"/>
                <w:szCs w:val="22"/>
              </w:rPr>
              <w:t>с учетом соблюдения требований технических регламентов, размещение зданий по красной линии допускается в условиях реконструкции сложивше</w:t>
            </w:r>
            <w:r w:rsidRPr="00257105">
              <w:rPr>
                <w:sz w:val="22"/>
                <w:szCs w:val="22"/>
              </w:rPr>
              <w:t>й</w:t>
            </w:r>
            <w:r w:rsidRPr="00257105">
              <w:rPr>
                <w:sz w:val="22"/>
                <w:szCs w:val="22"/>
              </w:rPr>
              <w:t>ся застройки при соответствующем обосновании и согл</w:t>
            </w:r>
            <w:r w:rsidRPr="00257105">
              <w:rPr>
                <w:sz w:val="22"/>
                <w:szCs w:val="22"/>
              </w:rPr>
              <w:t>а</w:t>
            </w:r>
            <w:r w:rsidRPr="00257105">
              <w:rPr>
                <w:sz w:val="22"/>
                <w:szCs w:val="22"/>
              </w:rPr>
              <w:t>совании с уполномоченными органами местного сам</w:t>
            </w:r>
            <w:r w:rsidRPr="00257105">
              <w:rPr>
                <w:sz w:val="22"/>
                <w:szCs w:val="22"/>
              </w:rPr>
              <w:t>о</w:t>
            </w:r>
            <w:r w:rsidRPr="00257105">
              <w:rPr>
                <w:sz w:val="22"/>
                <w:szCs w:val="22"/>
              </w:rPr>
              <w:t>управления.</w:t>
            </w:r>
          </w:p>
        </w:tc>
      </w:tr>
      <w:tr w:rsidR="009E4E90" w:rsidRPr="00257105" w:rsidTr="007F2A0B">
        <w:trPr>
          <w:trHeight w:val="552"/>
        </w:trPr>
        <w:tc>
          <w:tcPr>
            <w:tcW w:w="3794" w:type="dxa"/>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t>-Коммунальное обслуживание (3.1)</w:t>
            </w:r>
          </w:p>
        </w:tc>
        <w:tc>
          <w:tcPr>
            <w:tcW w:w="5812" w:type="dxa"/>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jc w:val="both"/>
        <w:rPr>
          <w:b/>
          <w:sz w:val="22"/>
          <w:szCs w:val="22"/>
        </w:rPr>
      </w:pPr>
      <w:bookmarkStart w:id="180" w:name="_Toc339439036"/>
      <w:bookmarkStart w:id="181" w:name="_Toc344035080"/>
      <w:bookmarkStart w:id="182" w:name="_Toc344077906"/>
    </w:p>
    <w:p w:rsidR="009E4E90" w:rsidRPr="00257105" w:rsidRDefault="009E4E90" w:rsidP="009E4E90">
      <w:pPr>
        <w:ind w:firstLine="709"/>
        <w:jc w:val="both"/>
        <w:rPr>
          <w:b/>
          <w:sz w:val="22"/>
          <w:szCs w:val="22"/>
        </w:rPr>
      </w:pPr>
      <w:bookmarkStart w:id="183" w:name="_Toc339439037"/>
      <w:bookmarkStart w:id="184" w:name="_Toc344035081"/>
      <w:bookmarkStart w:id="185" w:name="_Toc344077907"/>
      <w:r w:rsidRPr="00257105">
        <w:rPr>
          <w:b/>
          <w:sz w:val="22"/>
          <w:szCs w:val="22"/>
        </w:rPr>
        <w:t>2. УСЛОВНО РАЗРЕШЕННЫЕ ВИДЫ И ПАРАМЕТРЫ ИСПОЛЬЗОВАНИЯ</w:t>
      </w:r>
      <w:bookmarkStart w:id="186" w:name="_Toc339439038"/>
      <w:bookmarkStart w:id="187" w:name="_Toc344035082"/>
      <w:bookmarkStart w:id="188" w:name="_Toc344077908"/>
      <w:bookmarkEnd w:id="183"/>
      <w:bookmarkEnd w:id="184"/>
      <w:bookmarkEnd w:id="185"/>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186"/>
      <w:bookmarkEnd w:id="187"/>
      <w:bookmarkEnd w:id="188"/>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9E4E90" w:rsidRPr="00257105" w:rsidTr="007F2A0B">
        <w:trPr>
          <w:trHeight w:val="552"/>
          <w:tblHeader/>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3794" w:type="dxa"/>
            <w:shd w:val="clear" w:color="auto" w:fill="auto"/>
          </w:tcPr>
          <w:p w:rsidR="009E4E90" w:rsidRDefault="009E4E90" w:rsidP="007F2A0B">
            <w:pPr>
              <w:jc w:val="both"/>
              <w:rPr>
                <w:sz w:val="22"/>
              </w:rPr>
            </w:pPr>
            <w:r>
              <w:rPr>
                <w:sz w:val="22"/>
              </w:rPr>
              <w:t xml:space="preserve"> Культурное развитие (3.6)</w:t>
            </w:r>
          </w:p>
          <w:p w:rsidR="009E4E90" w:rsidRDefault="009E4E90" w:rsidP="007F2A0B">
            <w:pPr>
              <w:jc w:val="both"/>
              <w:rPr>
                <w:sz w:val="22"/>
              </w:rPr>
            </w:pPr>
            <w:r>
              <w:rPr>
                <w:sz w:val="22"/>
              </w:rPr>
              <w:t>- магазины (4.4)</w:t>
            </w:r>
          </w:p>
          <w:p w:rsidR="009E4E90" w:rsidRPr="00257105" w:rsidRDefault="009E4E90" w:rsidP="007F2A0B">
            <w:pPr>
              <w:jc w:val="both"/>
              <w:rPr>
                <w:sz w:val="22"/>
              </w:rPr>
            </w:pPr>
            <w:r>
              <w:rPr>
                <w:sz w:val="22"/>
              </w:rPr>
              <w:t>- Спорт (5.1)</w:t>
            </w:r>
          </w:p>
        </w:tc>
        <w:tc>
          <w:tcPr>
            <w:tcW w:w="5812" w:type="dxa"/>
            <w:shd w:val="clear" w:color="auto" w:fill="auto"/>
          </w:tcPr>
          <w:p w:rsidR="009E4E90" w:rsidRPr="003857C9" w:rsidRDefault="009E4E90" w:rsidP="007F2A0B">
            <w:pPr>
              <w:keepLines/>
              <w:overflowPunct w:val="0"/>
              <w:autoSpaceDE w:val="0"/>
              <w:autoSpaceDN w:val="0"/>
              <w:adjustRightInd w:val="0"/>
              <w:ind w:firstLine="284"/>
              <w:jc w:val="both"/>
              <w:rPr>
                <w:rFonts w:eastAsia="SimSun"/>
                <w:b/>
                <w:sz w:val="24"/>
                <w:szCs w:val="24"/>
                <w:lang w:eastAsia="zh-CN"/>
              </w:rPr>
            </w:pPr>
            <w:r w:rsidRPr="00257105">
              <w:rPr>
                <w:rFonts w:eastAsia="SimSun"/>
                <w:sz w:val="24"/>
                <w:szCs w:val="24"/>
                <w:lang w:eastAsia="zh-CN"/>
              </w:rPr>
              <w:t>М</w:t>
            </w:r>
            <w:r w:rsidRPr="00A12800">
              <w:rPr>
                <w:rFonts w:eastAsia="SimSun"/>
                <w:sz w:val="24"/>
                <w:szCs w:val="24"/>
                <w:lang w:eastAsia="zh-CN"/>
              </w:rPr>
              <w:t xml:space="preserve">инимальная/максимальная площадь земельного участка – </w:t>
            </w:r>
            <w:r w:rsidRPr="003857C9">
              <w:rPr>
                <w:rFonts w:eastAsia="SimSun"/>
                <w:b/>
                <w:sz w:val="24"/>
                <w:szCs w:val="24"/>
                <w:lang w:eastAsia="zh-CN"/>
              </w:rPr>
              <w:t>1000</w:t>
            </w:r>
            <w:r>
              <w:rPr>
                <w:rFonts w:eastAsia="SimSun"/>
                <w:b/>
                <w:sz w:val="24"/>
                <w:szCs w:val="24"/>
                <w:lang w:eastAsia="zh-CN"/>
              </w:rPr>
              <w:t xml:space="preserve"> </w:t>
            </w:r>
            <w:r w:rsidRPr="003857C9">
              <w:rPr>
                <w:rFonts w:eastAsia="SimSun"/>
                <w:b/>
                <w:sz w:val="24"/>
                <w:szCs w:val="24"/>
                <w:lang w:eastAsia="zh-CN"/>
              </w:rPr>
              <w:t>-</w:t>
            </w:r>
            <w:r>
              <w:rPr>
                <w:rFonts w:eastAsia="SimSun"/>
                <w:b/>
                <w:sz w:val="24"/>
                <w:szCs w:val="24"/>
                <w:lang w:eastAsia="zh-CN"/>
              </w:rPr>
              <w:t>1</w:t>
            </w:r>
            <w:r w:rsidRPr="003857C9">
              <w:rPr>
                <w:rFonts w:eastAsia="SimSun"/>
                <w:b/>
                <w:sz w:val="24"/>
                <w:szCs w:val="24"/>
                <w:lang w:eastAsia="zh-CN"/>
              </w:rPr>
              <w:t>0000 кв. м;</w:t>
            </w:r>
          </w:p>
          <w:p w:rsidR="009E4E90" w:rsidRPr="00257105" w:rsidRDefault="009E4E90" w:rsidP="007F2A0B">
            <w:pPr>
              <w:jc w:val="both"/>
              <w:rPr>
                <w:sz w:val="22"/>
              </w:rPr>
            </w:pPr>
            <w:r w:rsidRPr="00257105">
              <w:rPr>
                <w:sz w:val="22"/>
              </w:rPr>
              <w:t xml:space="preserve">Минимальная,  максимальная  площадь  земельных участков и параметры разрешенного строительства, </w:t>
            </w:r>
            <w:r w:rsidRPr="00257105">
              <w:rPr>
                <w:sz w:val="22"/>
              </w:rPr>
              <w:lastRenderedPageBreak/>
              <w:t>реко</w:t>
            </w:r>
            <w:r w:rsidRPr="00257105">
              <w:rPr>
                <w:sz w:val="22"/>
              </w:rPr>
              <w:t>н</w:t>
            </w:r>
            <w:r w:rsidRPr="00257105">
              <w:rPr>
                <w:sz w:val="22"/>
              </w:rPr>
              <w:t>струкции определяются в соответствии с  требованиями технических регламентов, строительных норм и правил, других нормативных документов действующих на терр</w:t>
            </w:r>
            <w:r w:rsidRPr="00257105">
              <w:rPr>
                <w:sz w:val="22"/>
              </w:rPr>
              <w:t>и</w:t>
            </w:r>
            <w:r w:rsidRPr="00257105">
              <w:rPr>
                <w:sz w:val="22"/>
              </w:rPr>
              <w:t>тории Российской Федерации.</w:t>
            </w:r>
          </w:p>
          <w:p w:rsidR="009E4E90" w:rsidRPr="00257105" w:rsidRDefault="009E4E90" w:rsidP="007F2A0B">
            <w:pPr>
              <w:jc w:val="both"/>
              <w:rPr>
                <w:sz w:val="22"/>
                <w:szCs w:val="22"/>
              </w:rPr>
            </w:pPr>
            <w:r w:rsidRPr="00257105">
              <w:rPr>
                <w:sz w:val="22"/>
                <w:szCs w:val="22"/>
              </w:rPr>
              <w:t xml:space="preserve">Этажность – не более 2 </w:t>
            </w:r>
            <w:proofErr w:type="spellStart"/>
            <w:r w:rsidRPr="00257105">
              <w:rPr>
                <w:sz w:val="22"/>
                <w:szCs w:val="22"/>
              </w:rPr>
              <w:t>эт</w:t>
            </w:r>
            <w:proofErr w:type="spellEnd"/>
            <w:r w:rsidRPr="00257105">
              <w:rPr>
                <w:sz w:val="22"/>
                <w:szCs w:val="22"/>
              </w:rPr>
              <w:t>.</w:t>
            </w:r>
          </w:p>
          <w:p w:rsidR="009E4E90" w:rsidRPr="00257105" w:rsidRDefault="009E4E90" w:rsidP="007F2A0B">
            <w:pPr>
              <w:jc w:val="both"/>
              <w:rPr>
                <w:sz w:val="22"/>
                <w:szCs w:val="22"/>
              </w:rPr>
            </w:pPr>
            <w:r w:rsidRPr="00257105">
              <w:rPr>
                <w:sz w:val="22"/>
                <w:szCs w:val="22"/>
              </w:rPr>
              <w:t xml:space="preserve">Высота этажа – не более 6 м.  </w:t>
            </w:r>
          </w:p>
          <w:p w:rsidR="009E4E90" w:rsidRPr="00257105" w:rsidRDefault="009E4E90" w:rsidP="007F2A0B">
            <w:pPr>
              <w:jc w:val="both"/>
              <w:rPr>
                <w:sz w:val="22"/>
                <w:szCs w:val="22"/>
              </w:rPr>
            </w:pPr>
            <w:r w:rsidRPr="00257105">
              <w:rPr>
                <w:sz w:val="22"/>
                <w:szCs w:val="22"/>
              </w:rPr>
              <w:t xml:space="preserve">Высота здания – не более 15 м. </w:t>
            </w:r>
          </w:p>
          <w:p w:rsidR="009E4E90" w:rsidRDefault="009E4E90" w:rsidP="007F2A0B">
            <w:pPr>
              <w:ind w:firstLine="317"/>
              <w:jc w:val="both"/>
              <w:rPr>
                <w:sz w:val="22"/>
              </w:rPr>
            </w:pPr>
            <w:r w:rsidRPr="00257105">
              <w:rPr>
                <w:sz w:val="22"/>
                <w:szCs w:val="22"/>
              </w:rPr>
              <w:t>Озеленение – не менее 10 % от площади земельного учас</w:t>
            </w:r>
            <w:r w:rsidRPr="00257105">
              <w:rPr>
                <w:sz w:val="22"/>
                <w:szCs w:val="22"/>
              </w:rPr>
              <w:t>т</w:t>
            </w:r>
            <w:r w:rsidRPr="00257105">
              <w:rPr>
                <w:sz w:val="22"/>
                <w:szCs w:val="22"/>
              </w:rPr>
              <w:t>ка.</w:t>
            </w:r>
          </w:p>
          <w:p w:rsidR="009E4E90" w:rsidRPr="00257105" w:rsidRDefault="009E4E90" w:rsidP="007F2A0B">
            <w:pPr>
              <w:ind w:firstLine="317"/>
              <w:jc w:val="both"/>
              <w:rPr>
                <w:sz w:val="22"/>
              </w:rPr>
            </w:pPr>
            <w:r w:rsidRPr="00257105">
              <w:rPr>
                <w:sz w:val="22"/>
              </w:rPr>
              <w:t>Размеры земельных участков для отдельно стоящих объектов некапитального строительства (киосков, лото</w:t>
            </w:r>
            <w:r w:rsidRPr="00257105">
              <w:rPr>
                <w:sz w:val="22"/>
              </w:rPr>
              <w:t>ч</w:t>
            </w:r>
            <w:r w:rsidRPr="00257105">
              <w:rPr>
                <w:sz w:val="22"/>
              </w:rPr>
              <w:t xml:space="preserve">ной торговли, павильонов розничной торговли) площадью не более 20 </w:t>
            </w:r>
            <w:proofErr w:type="spellStart"/>
            <w:r w:rsidRPr="00257105">
              <w:rPr>
                <w:sz w:val="22"/>
              </w:rPr>
              <w:t>кв.м</w:t>
            </w:r>
            <w:proofErr w:type="spellEnd"/>
            <w:r w:rsidRPr="00257105">
              <w:rPr>
                <w:sz w:val="22"/>
              </w:rPr>
              <w:t xml:space="preserve">. </w:t>
            </w:r>
          </w:p>
          <w:p w:rsidR="009E4E90" w:rsidRPr="00257105" w:rsidRDefault="009E4E90" w:rsidP="007F2A0B">
            <w:pPr>
              <w:ind w:firstLine="317"/>
              <w:jc w:val="both"/>
              <w:rPr>
                <w:sz w:val="22"/>
              </w:rPr>
            </w:pPr>
            <w:r w:rsidRPr="00257105">
              <w:rPr>
                <w:sz w:val="22"/>
              </w:rPr>
              <w:t xml:space="preserve">- минимальный - 10 </w:t>
            </w:r>
            <w:proofErr w:type="spellStart"/>
            <w:r w:rsidRPr="00257105">
              <w:rPr>
                <w:sz w:val="22"/>
              </w:rPr>
              <w:t>кв.м</w:t>
            </w:r>
            <w:proofErr w:type="spellEnd"/>
            <w:r w:rsidRPr="00257105">
              <w:rPr>
                <w:sz w:val="22"/>
              </w:rPr>
              <w:t>.,</w:t>
            </w:r>
          </w:p>
          <w:p w:rsidR="009E4E90" w:rsidRPr="003857C9" w:rsidRDefault="009E4E90" w:rsidP="007F2A0B">
            <w:pPr>
              <w:ind w:firstLine="317"/>
              <w:jc w:val="both"/>
              <w:rPr>
                <w:sz w:val="22"/>
              </w:rPr>
            </w:pPr>
            <w:r>
              <w:rPr>
                <w:sz w:val="22"/>
              </w:rPr>
              <w:t xml:space="preserve">- максимальный – 100 </w:t>
            </w:r>
            <w:proofErr w:type="spellStart"/>
            <w:r>
              <w:rPr>
                <w:sz w:val="22"/>
              </w:rPr>
              <w:t>кв.м</w:t>
            </w:r>
            <w:proofErr w:type="spellEnd"/>
            <w:r>
              <w:rPr>
                <w:sz w:val="22"/>
              </w:rPr>
              <w:t>.</w:t>
            </w:r>
          </w:p>
        </w:tc>
      </w:tr>
    </w:tbl>
    <w:p w:rsidR="009E4E90" w:rsidRDefault="009E4E90" w:rsidP="009E4E90">
      <w:pPr>
        <w:ind w:firstLine="709"/>
        <w:jc w:val="both"/>
        <w:rPr>
          <w:b/>
          <w:sz w:val="22"/>
          <w:szCs w:val="22"/>
        </w:rPr>
      </w:pPr>
    </w:p>
    <w:p w:rsidR="009E4E90" w:rsidRPr="00257105" w:rsidRDefault="009E4E90" w:rsidP="009E4E90">
      <w:pPr>
        <w:ind w:firstLine="709"/>
        <w:jc w:val="both"/>
        <w:rPr>
          <w:b/>
          <w:sz w:val="22"/>
          <w:szCs w:val="22"/>
        </w:rPr>
      </w:pPr>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180"/>
      <w:bookmarkEnd w:id="181"/>
      <w:bookmarkEnd w:id="1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9E4E90" w:rsidRPr="00257105" w:rsidTr="007F2A0B">
        <w:trPr>
          <w:trHeight w:val="552"/>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3794" w:type="dxa"/>
          </w:tcPr>
          <w:p w:rsidR="009E4E90" w:rsidRPr="00573092" w:rsidRDefault="009E4E90" w:rsidP="007F2A0B">
            <w:pPr>
              <w:ind w:firstLine="317"/>
              <w:jc w:val="both"/>
              <w:rPr>
                <w:sz w:val="22"/>
                <w:szCs w:val="22"/>
              </w:rPr>
            </w:pPr>
            <w:r>
              <w:rPr>
                <w:sz w:val="22"/>
                <w:szCs w:val="22"/>
              </w:rPr>
              <w:t>Земельные участки общего пол</w:t>
            </w:r>
            <w:r>
              <w:rPr>
                <w:sz w:val="22"/>
                <w:szCs w:val="22"/>
              </w:rPr>
              <w:t>ь</w:t>
            </w:r>
            <w:r>
              <w:rPr>
                <w:sz w:val="22"/>
                <w:szCs w:val="22"/>
              </w:rPr>
              <w:t>зования (12.0)</w:t>
            </w:r>
          </w:p>
        </w:tc>
        <w:tc>
          <w:tcPr>
            <w:tcW w:w="5812"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(вольеров, нав</w:t>
            </w:r>
            <w:r w:rsidRPr="00573092">
              <w:rPr>
                <w:sz w:val="22"/>
                <w:szCs w:val="22"/>
              </w:rPr>
              <w:t>е</w:t>
            </w:r>
            <w:r w:rsidRPr="00573092">
              <w:rPr>
                <w:sz w:val="22"/>
                <w:szCs w:val="22"/>
              </w:rPr>
              <w:t xml:space="preserve">сов, загонов) для содержания и разведения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примечании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w:t>
            </w:r>
            <w:r w:rsidRPr="00573092">
              <w:rPr>
                <w:sz w:val="22"/>
                <w:szCs w:val="22"/>
              </w:rPr>
              <w:t>о</w:t>
            </w:r>
            <w:r w:rsidRPr="00573092">
              <w:rPr>
                <w:sz w:val="22"/>
                <w:szCs w:val="22"/>
              </w:rPr>
              <w:t>вания объектов капитального строительства не могут по своим суммарным характеристикам (строительному объ</w:t>
            </w:r>
            <w:r w:rsidRPr="00573092">
              <w:rPr>
                <w:sz w:val="22"/>
                <w:szCs w:val="22"/>
              </w:rPr>
              <w:t>ё</w:t>
            </w:r>
            <w:r w:rsidRPr="00573092">
              <w:rPr>
                <w:sz w:val="22"/>
                <w:szCs w:val="22"/>
              </w:rPr>
              <w:t>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w:t>
            </w:r>
            <w:r w:rsidRPr="00573092">
              <w:rPr>
                <w:sz w:val="22"/>
                <w:szCs w:val="22"/>
              </w:rPr>
              <w:t>о</w:t>
            </w:r>
            <w:r w:rsidRPr="00573092">
              <w:rPr>
                <w:sz w:val="22"/>
                <w:szCs w:val="22"/>
              </w:rPr>
              <w:t>ительства, при которых установлены данные вспомог</w:t>
            </w:r>
            <w:r w:rsidRPr="00573092">
              <w:rPr>
                <w:sz w:val="22"/>
                <w:szCs w:val="22"/>
              </w:rPr>
              <w:t>а</w:t>
            </w:r>
            <w:r w:rsidRPr="00573092">
              <w:rPr>
                <w:sz w:val="22"/>
                <w:szCs w:val="22"/>
              </w:rPr>
              <w:t>тельные виды разрешённого использования.</w:t>
            </w:r>
          </w:p>
        </w:tc>
      </w:tr>
    </w:tbl>
    <w:p w:rsidR="009E4E90" w:rsidRPr="00257105" w:rsidRDefault="009E4E90" w:rsidP="009E4E90">
      <w:pPr>
        <w:tabs>
          <w:tab w:val="left" w:pos="2520"/>
        </w:tabs>
        <w:jc w:val="both"/>
        <w:rPr>
          <w:b/>
          <w:sz w:val="22"/>
          <w:szCs w:val="22"/>
        </w:rPr>
      </w:pPr>
    </w:p>
    <w:p w:rsidR="009E4E90" w:rsidRPr="00257105" w:rsidRDefault="009E4E90" w:rsidP="009E4E90">
      <w:pPr>
        <w:jc w:val="both"/>
        <w:rPr>
          <w:sz w:val="24"/>
          <w:szCs w:val="24"/>
          <w:u w:val="single"/>
        </w:rPr>
      </w:pPr>
      <w:r w:rsidRPr="00257105">
        <w:rPr>
          <w:sz w:val="24"/>
          <w:szCs w:val="24"/>
          <w:u w:val="single"/>
        </w:rPr>
        <w:t>Примечание:</w:t>
      </w:r>
    </w:p>
    <w:p w:rsidR="009E4E90" w:rsidRPr="00257105" w:rsidRDefault="009E4E90" w:rsidP="009E4E90">
      <w:pPr>
        <w:ind w:firstLine="426"/>
        <w:jc w:val="both"/>
        <w:rPr>
          <w:sz w:val="24"/>
          <w:szCs w:val="24"/>
          <w:u w:val="single"/>
        </w:rPr>
      </w:pPr>
      <w:r w:rsidRPr="00257105">
        <w:rPr>
          <w:sz w:val="24"/>
          <w:szCs w:val="24"/>
        </w:rPr>
        <w:t xml:space="preserve">Размеры земельного участка </w:t>
      </w:r>
      <w:r w:rsidRPr="00257105">
        <w:rPr>
          <w:sz w:val="24"/>
          <w:szCs w:val="24"/>
          <w:u w:val="single"/>
        </w:rPr>
        <w:t>для отдельно стоящего объекта дошкольного  образов</w:t>
      </w:r>
      <w:r w:rsidRPr="00257105">
        <w:rPr>
          <w:sz w:val="24"/>
          <w:szCs w:val="24"/>
          <w:u w:val="single"/>
        </w:rPr>
        <w:t>а</w:t>
      </w:r>
      <w:r w:rsidRPr="00257105">
        <w:rPr>
          <w:sz w:val="24"/>
          <w:szCs w:val="24"/>
          <w:u w:val="single"/>
        </w:rPr>
        <w:t>ния:</w:t>
      </w:r>
    </w:p>
    <w:p w:rsidR="009E4E90" w:rsidRPr="00257105" w:rsidRDefault="009E4E90" w:rsidP="009E4E90">
      <w:pPr>
        <w:ind w:firstLine="426"/>
        <w:jc w:val="both"/>
        <w:rPr>
          <w:sz w:val="24"/>
          <w:szCs w:val="24"/>
        </w:rPr>
      </w:pPr>
      <w:r w:rsidRPr="00257105">
        <w:rPr>
          <w:sz w:val="24"/>
          <w:szCs w:val="24"/>
        </w:rPr>
        <w:t xml:space="preserve">-  при вместимости до 100 мест – 40 </w:t>
      </w:r>
      <w:proofErr w:type="spellStart"/>
      <w:r w:rsidRPr="00257105">
        <w:rPr>
          <w:sz w:val="24"/>
          <w:szCs w:val="24"/>
        </w:rPr>
        <w:t>кв.м</w:t>
      </w:r>
      <w:proofErr w:type="spellEnd"/>
      <w:r w:rsidRPr="00257105">
        <w:rPr>
          <w:sz w:val="24"/>
          <w:szCs w:val="24"/>
        </w:rPr>
        <w:t>. на 1 чел.;</w:t>
      </w:r>
    </w:p>
    <w:p w:rsidR="009E4E90" w:rsidRPr="00257105" w:rsidRDefault="009E4E90" w:rsidP="009E4E90">
      <w:pPr>
        <w:ind w:firstLine="426"/>
        <w:jc w:val="both"/>
        <w:rPr>
          <w:sz w:val="24"/>
          <w:szCs w:val="24"/>
        </w:rPr>
      </w:pPr>
      <w:r w:rsidRPr="00257105">
        <w:rPr>
          <w:sz w:val="24"/>
          <w:szCs w:val="24"/>
        </w:rPr>
        <w:t xml:space="preserve">- при вместимости свыше 100 мест – 35 </w:t>
      </w:r>
      <w:proofErr w:type="spellStart"/>
      <w:r w:rsidRPr="00257105">
        <w:rPr>
          <w:sz w:val="24"/>
          <w:szCs w:val="24"/>
        </w:rPr>
        <w:t>кв.м</w:t>
      </w:r>
      <w:proofErr w:type="spellEnd"/>
      <w:r w:rsidRPr="00257105">
        <w:rPr>
          <w:sz w:val="24"/>
          <w:szCs w:val="24"/>
        </w:rPr>
        <w:t>. на 1 чел.</w:t>
      </w:r>
    </w:p>
    <w:p w:rsidR="009E4E90" w:rsidRPr="00257105" w:rsidRDefault="009E4E90" w:rsidP="009E4E90">
      <w:pPr>
        <w:ind w:firstLine="426"/>
        <w:jc w:val="both"/>
        <w:rPr>
          <w:sz w:val="24"/>
          <w:szCs w:val="24"/>
        </w:rPr>
      </w:pPr>
      <w:r w:rsidRPr="00257105">
        <w:rPr>
          <w:sz w:val="24"/>
          <w:szCs w:val="24"/>
        </w:rPr>
        <w:t xml:space="preserve">Размеры земельного участка </w:t>
      </w:r>
      <w:r w:rsidRPr="00257105">
        <w:rPr>
          <w:sz w:val="24"/>
          <w:szCs w:val="24"/>
          <w:u w:val="single"/>
        </w:rPr>
        <w:t>для встроенного объекта дошкольного  образования</w:t>
      </w:r>
      <w:r w:rsidRPr="00257105">
        <w:rPr>
          <w:sz w:val="24"/>
          <w:szCs w:val="24"/>
        </w:rPr>
        <w:t>:</w:t>
      </w:r>
    </w:p>
    <w:p w:rsidR="009E4E90" w:rsidRPr="00257105" w:rsidRDefault="009E4E90" w:rsidP="009E4E90">
      <w:pPr>
        <w:ind w:firstLine="426"/>
        <w:jc w:val="both"/>
        <w:rPr>
          <w:sz w:val="24"/>
          <w:szCs w:val="24"/>
        </w:rPr>
      </w:pPr>
      <w:r w:rsidRPr="00257105">
        <w:rPr>
          <w:sz w:val="24"/>
          <w:szCs w:val="24"/>
        </w:rPr>
        <w:t xml:space="preserve">- при вместимости более 100 мест – 29 </w:t>
      </w:r>
      <w:proofErr w:type="spellStart"/>
      <w:r w:rsidRPr="00257105">
        <w:rPr>
          <w:sz w:val="24"/>
          <w:szCs w:val="24"/>
        </w:rPr>
        <w:t>кв.м</w:t>
      </w:r>
      <w:proofErr w:type="spellEnd"/>
      <w:r w:rsidRPr="00257105">
        <w:rPr>
          <w:sz w:val="24"/>
          <w:szCs w:val="24"/>
        </w:rPr>
        <w:t>. на 1 чел.;</w:t>
      </w:r>
    </w:p>
    <w:p w:rsidR="009E4E90" w:rsidRPr="00257105" w:rsidRDefault="009E4E90" w:rsidP="009E4E90">
      <w:pPr>
        <w:ind w:firstLine="426"/>
        <w:jc w:val="both"/>
        <w:rPr>
          <w:sz w:val="24"/>
          <w:szCs w:val="24"/>
        </w:rPr>
      </w:pPr>
      <w:r w:rsidRPr="00257105">
        <w:rPr>
          <w:sz w:val="24"/>
          <w:szCs w:val="24"/>
        </w:rPr>
        <w:t>Минимальные отступы от границ земельного участка в целях определения места д</w:t>
      </w:r>
      <w:r w:rsidRPr="00257105">
        <w:rPr>
          <w:sz w:val="24"/>
          <w:szCs w:val="24"/>
        </w:rPr>
        <w:t>о</w:t>
      </w:r>
      <w:r w:rsidRPr="00257105">
        <w:rPr>
          <w:sz w:val="24"/>
          <w:szCs w:val="24"/>
        </w:rPr>
        <w:t>пустимого размещения объекта – 5 м.;</w:t>
      </w:r>
    </w:p>
    <w:p w:rsidR="009E4E90" w:rsidRPr="00257105" w:rsidRDefault="009E4E90" w:rsidP="009E4E90">
      <w:pPr>
        <w:ind w:firstLine="426"/>
        <w:jc w:val="both"/>
        <w:rPr>
          <w:sz w:val="24"/>
          <w:szCs w:val="24"/>
        </w:rPr>
      </w:pPr>
      <w:r w:rsidRPr="00257105">
        <w:rPr>
          <w:sz w:val="24"/>
          <w:szCs w:val="24"/>
        </w:rPr>
        <w:t>- минимальный отступ от красной линии улицы до объектов основного назначения – 10 м.;</w:t>
      </w:r>
    </w:p>
    <w:p w:rsidR="009E4E90" w:rsidRPr="00257105" w:rsidRDefault="009E4E90" w:rsidP="009E4E90">
      <w:pPr>
        <w:ind w:firstLine="426"/>
        <w:jc w:val="both"/>
        <w:rPr>
          <w:sz w:val="24"/>
          <w:szCs w:val="24"/>
        </w:rPr>
      </w:pPr>
      <w:r w:rsidRPr="00257105">
        <w:rPr>
          <w:sz w:val="24"/>
          <w:szCs w:val="24"/>
        </w:rPr>
        <w:t>- предельная высота ограждения – 2 м.;</w:t>
      </w:r>
    </w:p>
    <w:p w:rsidR="009E4E90" w:rsidRPr="00257105" w:rsidRDefault="009E4E90" w:rsidP="009E4E90">
      <w:pPr>
        <w:ind w:firstLine="426"/>
        <w:jc w:val="both"/>
        <w:rPr>
          <w:sz w:val="24"/>
          <w:szCs w:val="24"/>
        </w:rPr>
      </w:pPr>
      <w:r w:rsidRPr="00257105">
        <w:rPr>
          <w:sz w:val="24"/>
          <w:szCs w:val="24"/>
        </w:rPr>
        <w:t>Расстояние между зданиями определяются по нормам инсоляции и освещенности.</w:t>
      </w:r>
    </w:p>
    <w:p w:rsidR="009E4E90" w:rsidRPr="00257105" w:rsidRDefault="009E4E90" w:rsidP="009E4E90">
      <w:pPr>
        <w:ind w:firstLine="426"/>
        <w:jc w:val="both"/>
        <w:rPr>
          <w:sz w:val="24"/>
          <w:szCs w:val="24"/>
        </w:rPr>
      </w:pPr>
      <w:r w:rsidRPr="00257105">
        <w:rPr>
          <w:sz w:val="24"/>
          <w:szCs w:val="24"/>
          <w:u w:val="single"/>
        </w:rPr>
        <w:t>Для  объекта общеобразовательного назначения</w:t>
      </w:r>
      <w:r w:rsidRPr="00257105">
        <w:rPr>
          <w:sz w:val="24"/>
          <w:szCs w:val="24"/>
        </w:rPr>
        <w:t xml:space="preserve"> размеры земельного участка при вм</w:t>
      </w:r>
      <w:r w:rsidRPr="00257105">
        <w:rPr>
          <w:sz w:val="24"/>
          <w:szCs w:val="24"/>
        </w:rPr>
        <w:t>е</w:t>
      </w:r>
      <w:r w:rsidRPr="00257105">
        <w:rPr>
          <w:sz w:val="24"/>
          <w:szCs w:val="24"/>
        </w:rPr>
        <w:t>стимости:</w:t>
      </w:r>
    </w:p>
    <w:p w:rsidR="009E4E90" w:rsidRPr="00257105" w:rsidRDefault="009E4E90" w:rsidP="009E4E90">
      <w:pPr>
        <w:ind w:firstLine="426"/>
        <w:jc w:val="both"/>
        <w:rPr>
          <w:sz w:val="24"/>
          <w:szCs w:val="24"/>
        </w:rPr>
      </w:pPr>
      <w:r w:rsidRPr="00257105">
        <w:rPr>
          <w:sz w:val="24"/>
          <w:szCs w:val="24"/>
        </w:rPr>
        <w:t xml:space="preserve">- до 400 мест – 50 </w:t>
      </w:r>
      <w:proofErr w:type="spellStart"/>
      <w:r w:rsidRPr="00257105">
        <w:rPr>
          <w:sz w:val="24"/>
          <w:szCs w:val="24"/>
        </w:rPr>
        <w:t>кв.м</w:t>
      </w:r>
      <w:proofErr w:type="spellEnd"/>
      <w:r w:rsidRPr="00257105">
        <w:rPr>
          <w:sz w:val="24"/>
          <w:szCs w:val="24"/>
        </w:rPr>
        <w:t>. на 1 чел.;</w:t>
      </w:r>
    </w:p>
    <w:p w:rsidR="009E4E90" w:rsidRPr="00257105" w:rsidRDefault="009E4E90" w:rsidP="009E4E90">
      <w:pPr>
        <w:ind w:firstLine="426"/>
        <w:jc w:val="both"/>
        <w:rPr>
          <w:sz w:val="24"/>
          <w:szCs w:val="24"/>
        </w:rPr>
      </w:pPr>
      <w:r w:rsidRPr="00257105">
        <w:rPr>
          <w:sz w:val="24"/>
          <w:szCs w:val="24"/>
        </w:rPr>
        <w:lastRenderedPageBreak/>
        <w:t xml:space="preserve">- от 401 до 500 мест – 60 </w:t>
      </w:r>
      <w:proofErr w:type="spellStart"/>
      <w:r w:rsidRPr="00257105">
        <w:rPr>
          <w:sz w:val="24"/>
          <w:szCs w:val="24"/>
        </w:rPr>
        <w:t>кв.м</w:t>
      </w:r>
      <w:proofErr w:type="spellEnd"/>
      <w:r w:rsidRPr="00257105">
        <w:rPr>
          <w:sz w:val="24"/>
          <w:szCs w:val="24"/>
        </w:rPr>
        <w:t>. на 1 чел.;</w:t>
      </w:r>
    </w:p>
    <w:p w:rsidR="009E4E90" w:rsidRPr="00257105" w:rsidRDefault="009E4E90" w:rsidP="009E4E90">
      <w:pPr>
        <w:ind w:firstLine="426"/>
        <w:jc w:val="both"/>
        <w:rPr>
          <w:sz w:val="24"/>
          <w:szCs w:val="24"/>
        </w:rPr>
      </w:pPr>
      <w:r w:rsidRPr="00257105">
        <w:rPr>
          <w:sz w:val="24"/>
          <w:szCs w:val="24"/>
        </w:rPr>
        <w:t>Минимальные отступы от границ земельного участка в целях определения места д</w:t>
      </w:r>
      <w:r w:rsidRPr="00257105">
        <w:rPr>
          <w:sz w:val="24"/>
          <w:szCs w:val="24"/>
        </w:rPr>
        <w:t>о</w:t>
      </w:r>
      <w:r w:rsidRPr="00257105">
        <w:rPr>
          <w:sz w:val="24"/>
          <w:szCs w:val="24"/>
        </w:rPr>
        <w:t>пустимого размещения объекта – 5 м.</w:t>
      </w:r>
    </w:p>
    <w:p w:rsidR="009E4E90" w:rsidRPr="00257105" w:rsidRDefault="009E4E90" w:rsidP="009E4E90">
      <w:pPr>
        <w:ind w:firstLine="426"/>
        <w:jc w:val="both"/>
        <w:rPr>
          <w:sz w:val="24"/>
          <w:szCs w:val="24"/>
        </w:rPr>
      </w:pPr>
      <w:r w:rsidRPr="00257105">
        <w:rPr>
          <w:sz w:val="24"/>
          <w:szCs w:val="24"/>
        </w:rPr>
        <w:t>Минимальный отступ от красной линии улицы до объектов основного назначения – 10 м.;</w:t>
      </w:r>
    </w:p>
    <w:p w:rsidR="009E4E90" w:rsidRPr="00257105" w:rsidRDefault="009E4E90" w:rsidP="009E4E90">
      <w:pPr>
        <w:ind w:firstLine="426"/>
        <w:jc w:val="both"/>
        <w:rPr>
          <w:sz w:val="24"/>
          <w:szCs w:val="24"/>
        </w:rPr>
      </w:pPr>
      <w:r w:rsidRPr="00257105">
        <w:rPr>
          <w:sz w:val="24"/>
          <w:szCs w:val="24"/>
        </w:rPr>
        <w:t>Расстояние между зданиями определяется  по нормам инсоляции и освещенности.</w:t>
      </w:r>
    </w:p>
    <w:p w:rsidR="009E4E90" w:rsidRPr="00257105" w:rsidRDefault="009E4E90" w:rsidP="009E4E90">
      <w:pPr>
        <w:ind w:firstLine="426"/>
        <w:jc w:val="both"/>
        <w:rPr>
          <w:sz w:val="24"/>
          <w:szCs w:val="24"/>
          <w:u w:val="single"/>
        </w:rPr>
      </w:pPr>
      <w:r w:rsidRPr="00257105">
        <w:rPr>
          <w:sz w:val="24"/>
          <w:szCs w:val="24"/>
          <w:u w:val="single"/>
        </w:rPr>
        <w:t xml:space="preserve">Для объектов некапитального строительства: </w:t>
      </w:r>
    </w:p>
    <w:p w:rsidR="009E4E90" w:rsidRPr="00257105" w:rsidRDefault="009E4E90" w:rsidP="009E4E90">
      <w:pPr>
        <w:ind w:firstLine="426"/>
        <w:jc w:val="both"/>
        <w:rPr>
          <w:sz w:val="24"/>
          <w:szCs w:val="24"/>
        </w:rPr>
      </w:pPr>
      <w:r w:rsidRPr="00257105">
        <w:rPr>
          <w:sz w:val="24"/>
          <w:szCs w:val="24"/>
        </w:rPr>
        <w:t xml:space="preserve">- минимальные размеры земельных участков предприятий розничной торговли -10 </w:t>
      </w:r>
      <w:proofErr w:type="spellStart"/>
      <w:r w:rsidRPr="00257105">
        <w:rPr>
          <w:sz w:val="24"/>
          <w:szCs w:val="24"/>
        </w:rPr>
        <w:t>кв.м</w:t>
      </w:r>
      <w:proofErr w:type="spellEnd"/>
      <w:r w:rsidRPr="00257105">
        <w:rPr>
          <w:sz w:val="24"/>
          <w:szCs w:val="24"/>
        </w:rPr>
        <w:t>.;</w:t>
      </w:r>
    </w:p>
    <w:p w:rsidR="009E4E90" w:rsidRPr="00257105" w:rsidRDefault="009E4E90" w:rsidP="009E4E90">
      <w:pPr>
        <w:ind w:firstLine="426"/>
        <w:jc w:val="both"/>
        <w:rPr>
          <w:sz w:val="24"/>
          <w:szCs w:val="24"/>
        </w:rPr>
      </w:pPr>
      <w:r w:rsidRPr="00257105">
        <w:rPr>
          <w:sz w:val="24"/>
          <w:szCs w:val="24"/>
        </w:rPr>
        <w:t xml:space="preserve">- максимальные размеры земельных участков предприятий розничной торговли - 100 </w:t>
      </w:r>
      <w:proofErr w:type="spellStart"/>
      <w:r w:rsidRPr="00257105">
        <w:rPr>
          <w:sz w:val="24"/>
          <w:szCs w:val="24"/>
        </w:rPr>
        <w:t>кв.м</w:t>
      </w:r>
      <w:proofErr w:type="spellEnd"/>
      <w:r w:rsidRPr="00257105">
        <w:rPr>
          <w:sz w:val="24"/>
          <w:szCs w:val="24"/>
        </w:rPr>
        <w:t>.</w:t>
      </w:r>
    </w:p>
    <w:p w:rsidR="009E4E90" w:rsidRPr="00257105" w:rsidRDefault="009E4E90" w:rsidP="009E4E90">
      <w:pPr>
        <w:ind w:firstLine="426"/>
        <w:jc w:val="both"/>
        <w:rPr>
          <w:sz w:val="24"/>
          <w:szCs w:val="24"/>
        </w:rPr>
      </w:pPr>
      <w:r w:rsidRPr="00257105">
        <w:rPr>
          <w:sz w:val="24"/>
          <w:szCs w:val="24"/>
        </w:rPr>
        <w:t>Для вновь создаваемых земельных участков размеры земельных участков определ</w:t>
      </w:r>
      <w:r w:rsidRPr="00257105">
        <w:rPr>
          <w:sz w:val="24"/>
          <w:szCs w:val="24"/>
        </w:rPr>
        <w:t>я</w:t>
      </w:r>
      <w:r w:rsidRPr="00257105">
        <w:rPr>
          <w:sz w:val="24"/>
          <w:szCs w:val="24"/>
        </w:rPr>
        <w:t xml:space="preserve">ются проектом планировки и межевания территории. </w:t>
      </w:r>
    </w:p>
    <w:p w:rsidR="009E4E90" w:rsidRPr="00257105" w:rsidRDefault="009E4E90" w:rsidP="009E4E90">
      <w:pPr>
        <w:ind w:firstLine="426"/>
        <w:jc w:val="both"/>
        <w:rPr>
          <w:sz w:val="24"/>
          <w:szCs w:val="24"/>
        </w:rPr>
      </w:pPr>
      <w:proofErr w:type="spellStart"/>
      <w:r w:rsidRPr="00257105">
        <w:rPr>
          <w:sz w:val="24"/>
          <w:szCs w:val="24"/>
        </w:rPr>
        <w:t>Отмостка</w:t>
      </w:r>
      <w:proofErr w:type="spellEnd"/>
      <w:r w:rsidRPr="00257105">
        <w:rPr>
          <w:sz w:val="24"/>
          <w:szCs w:val="24"/>
        </w:rPr>
        <w:t xml:space="preserve"> должна располагаться в пределах отведенного (предоставленного) земел</w:t>
      </w:r>
      <w:r w:rsidRPr="00257105">
        <w:rPr>
          <w:sz w:val="24"/>
          <w:szCs w:val="24"/>
        </w:rPr>
        <w:t>ь</w:t>
      </w:r>
      <w:r w:rsidRPr="00257105">
        <w:rPr>
          <w:sz w:val="24"/>
          <w:szCs w:val="24"/>
        </w:rPr>
        <w:t>ного участка.</w:t>
      </w:r>
    </w:p>
    <w:p w:rsidR="009E4E90" w:rsidRPr="00257105" w:rsidRDefault="009E4E90" w:rsidP="009E4E90">
      <w:pPr>
        <w:ind w:firstLine="426"/>
        <w:jc w:val="both"/>
        <w:rPr>
          <w:sz w:val="24"/>
          <w:szCs w:val="24"/>
        </w:rPr>
      </w:pPr>
      <w:r w:rsidRPr="00257105">
        <w:rPr>
          <w:sz w:val="24"/>
          <w:szCs w:val="24"/>
        </w:rPr>
        <w:t xml:space="preserve"> Расстояние от вспомогательных (хозяйственных) строений и сооружений: </w:t>
      </w:r>
    </w:p>
    <w:p w:rsidR="009E4E90" w:rsidRPr="00257105" w:rsidRDefault="009E4E90" w:rsidP="009E4E90">
      <w:pPr>
        <w:ind w:firstLine="426"/>
        <w:jc w:val="both"/>
        <w:rPr>
          <w:sz w:val="24"/>
          <w:szCs w:val="24"/>
        </w:rPr>
      </w:pPr>
      <w:r w:rsidRPr="00257105">
        <w:rPr>
          <w:sz w:val="24"/>
          <w:szCs w:val="24"/>
        </w:rPr>
        <w:t>- до красных линий улиц и проездов должно быть не менее 10 м.,</w:t>
      </w:r>
    </w:p>
    <w:p w:rsidR="009E4E90" w:rsidRPr="00257105" w:rsidRDefault="009E4E90" w:rsidP="009E4E90">
      <w:pPr>
        <w:ind w:firstLine="426"/>
        <w:jc w:val="both"/>
        <w:rPr>
          <w:sz w:val="24"/>
          <w:szCs w:val="24"/>
        </w:rPr>
      </w:pPr>
      <w:r w:rsidRPr="00257105">
        <w:rPr>
          <w:sz w:val="24"/>
          <w:szCs w:val="24"/>
        </w:rPr>
        <w:t>- до границы соседнего земельного участка – 3 м.;</w:t>
      </w:r>
    </w:p>
    <w:p w:rsidR="009E4E90" w:rsidRPr="00257105" w:rsidRDefault="009E4E90" w:rsidP="009E4E90">
      <w:pPr>
        <w:ind w:firstLine="426"/>
        <w:jc w:val="both"/>
        <w:rPr>
          <w:sz w:val="24"/>
          <w:szCs w:val="24"/>
        </w:rPr>
      </w:pPr>
      <w:r w:rsidRPr="00257105">
        <w:rPr>
          <w:sz w:val="24"/>
          <w:szCs w:val="24"/>
        </w:rPr>
        <w:t>- от стволов высокорослых деревьев - 4 м.;</w:t>
      </w:r>
    </w:p>
    <w:p w:rsidR="009E4E90" w:rsidRPr="00257105" w:rsidRDefault="009E4E90" w:rsidP="009E4E90">
      <w:pPr>
        <w:ind w:firstLine="426"/>
        <w:jc w:val="both"/>
        <w:rPr>
          <w:sz w:val="24"/>
          <w:szCs w:val="24"/>
        </w:rPr>
      </w:pPr>
      <w:r w:rsidRPr="00257105">
        <w:rPr>
          <w:sz w:val="24"/>
          <w:szCs w:val="24"/>
        </w:rPr>
        <w:t>- от стволов среднерослых деревьев - 2 м.;</w:t>
      </w:r>
    </w:p>
    <w:p w:rsidR="009E4E90" w:rsidRPr="00257105" w:rsidRDefault="009E4E90" w:rsidP="009E4E90">
      <w:pPr>
        <w:ind w:firstLine="426"/>
        <w:jc w:val="both"/>
        <w:rPr>
          <w:sz w:val="24"/>
          <w:szCs w:val="24"/>
        </w:rPr>
      </w:pPr>
      <w:r w:rsidRPr="00257105">
        <w:rPr>
          <w:sz w:val="24"/>
          <w:szCs w:val="24"/>
        </w:rPr>
        <w:t>- от кустарника - 1 м.</w:t>
      </w:r>
    </w:p>
    <w:p w:rsidR="009E4E90" w:rsidRPr="00257105" w:rsidRDefault="009E4E90" w:rsidP="009E4E90">
      <w:pPr>
        <w:ind w:firstLine="426"/>
        <w:jc w:val="both"/>
        <w:rPr>
          <w:sz w:val="24"/>
          <w:szCs w:val="24"/>
        </w:rPr>
      </w:pPr>
      <w:r w:rsidRPr="00257105">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w:t>
      </w:r>
      <w:r w:rsidRPr="00257105">
        <w:rPr>
          <w:sz w:val="24"/>
          <w:szCs w:val="24"/>
        </w:rPr>
        <w:t>а</w:t>
      </w:r>
      <w:r w:rsidRPr="00257105">
        <w:rPr>
          <w:sz w:val="24"/>
          <w:szCs w:val="24"/>
        </w:rPr>
        <w:t>нировка и застройка городских и сельских поселений".</w:t>
      </w:r>
    </w:p>
    <w:p w:rsidR="009E4E90" w:rsidRPr="00257105" w:rsidRDefault="009E4E90" w:rsidP="009E4E90">
      <w:pPr>
        <w:ind w:firstLine="426"/>
        <w:jc w:val="both"/>
        <w:rPr>
          <w:sz w:val="24"/>
          <w:szCs w:val="24"/>
        </w:rPr>
      </w:pPr>
      <w:r w:rsidRPr="00257105">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E4E90" w:rsidRPr="00257105" w:rsidRDefault="009E4E90" w:rsidP="009E4E90">
      <w:pPr>
        <w:ind w:firstLine="426"/>
        <w:jc w:val="both"/>
        <w:rPr>
          <w:sz w:val="24"/>
          <w:szCs w:val="24"/>
        </w:rPr>
      </w:pPr>
      <w:r w:rsidRPr="00257105">
        <w:rPr>
          <w:sz w:val="24"/>
          <w:szCs w:val="24"/>
        </w:rPr>
        <w:t>На территориях, подверженных затоплению строительство капитальных зданий, стр</w:t>
      </w:r>
      <w:r w:rsidRPr="00257105">
        <w:rPr>
          <w:sz w:val="24"/>
          <w:szCs w:val="24"/>
        </w:rPr>
        <w:t>о</w:t>
      </w:r>
      <w:r w:rsidRPr="00257105">
        <w:rPr>
          <w:sz w:val="24"/>
          <w:szCs w:val="24"/>
        </w:rPr>
        <w:t>ений, сооружений без проведения специальных защитных мероприятий по предотвращ</w:t>
      </w:r>
      <w:r w:rsidRPr="00257105">
        <w:rPr>
          <w:sz w:val="24"/>
          <w:szCs w:val="24"/>
        </w:rPr>
        <w:t>е</w:t>
      </w:r>
      <w:r w:rsidRPr="00257105">
        <w:rPr>
          <w:sz w:val="24"/>
          <w:szCs w:val="24"/>
        </w:rPr>
        <w:t>нию негативного воздействия вод запрещаются.</w:t>
      </w:r>
    </w:p>
    <w:p w:rsidR="009E4E90" w:rsidRPr="00257105" w:rsidRDefault="009E4E90" w:rsidP="009E4E90">
      <w:pPr>
        <w:ind w:firstLine="426"/>
        <w:jc w:val="both"/>
        <w:rPr>
          <w:sz w:val="24"/>
          <w:szCs w:val="24"/>
        </w:rPr>
      </w:pPr>
      <w:proofErr w:type="gramStart"/>
      <w:r w:rsidRPr="00257105">
        <w:rPr>
          <w:sz w:val="24"/>
          <w:szCs w:val="24"/>
        </w:rPr>
        <w:t>Проектирование  и строительство зданий, строений и сооружений вести в соотве</w:t>
      </w:r>
      <w:r w:rsidRPr="00257105">
        <w:rPr>
          <w:sz w:val="24"/>
          <w:szCs w:val="24"/>
        </w:rPr>
        <w:t>т</w:t>
      </w:r>
      <w:r w:rsidRPr="00257105">
        <w:rPr>
          <w:sz w:val="24"/>
          <w:szCs w:val="24"/>
        </w:rPr>
        <w:t>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w:t>
      </w:r>
      <w:r w:rsidRPr="00257105">
        <w:rPr>
          <w:sz w:val="24"/>
          <w:szCs w:val="24"/>
        </w:rPr>
        <w:t>б</w:t>
      </w:r>
      <w:r w:rsidRPr="00257105">
        <w:rPr>
          <w:sz w:val="24"/>
          <w:szCs w:val="24"/>
        </w:rPr>
        <w:t>ласти обеспечения санитарно-эпидемиологического благополучия населения, минимал</w:t>
      </w:r>
      <w:r w:rsidRPr="00257105">
        <w:rPr>
          <w:sz w:val="24"/>
          <w:szCs w:val="24"/>
        </w:rPr>
        <w:t>ь</w:t>
      </w:r>
      <w:r w:rsidRPr="00257105">
        <w:rPr>
          <w:sz w:val="24"/>
          <w:szCs w:val="24"/>
        </w:rPr>
        <w:t>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w:t>
      </w:r>
      <w:r w:rsidRPr="00257105">
        <w:rPr>
          <w:sz w:val="24"/>
          <w:szCs w:val="24"/>
        </w:rPr>
        <w:t>д</w:t>
      </w:r>
      <w:r w:rsidRPr="00257105">
        <w:rPr>
          <w:sz w:val="24"/>
          <w:szCs w:val="24"/>
        </w:rPr>
        <w:t>них земельных участках, а также техническими регламентами, градостроительными и стро</w:t>
      </w:r>
      <w:r w:rsidRPr="00257105">
        <w:rPr>
          <w:sz w:val="24"/>
          <w:szCs w:val="24"/>
        </w:rPr>
        <w:t>и</w:t>
      </w:r>
      <w:r w:rsidRPr="00257105">
        <w:rPr>
          <w:sz w:val="24"/>
          <w:szCs w:val="24"/>
        </w:rPr>
        <w:t>тельными нормами и</w:t>
      </w:r>
      <w:proofErr w:type="gramEnd"/>
      <w:r w:rsidRPr="00257105">
        <w:rPr>
          <w:sz w:val="24"/>
          <w:szCs w:val="24"/>
        </w:rPr>
        <w:t xml:space="preserve"> Правилами.</w:t>
      </w:r>
    </w:p>
    <w:p w:rsidR="009E4E90" w:rsidRPr="00257105" w:rsidRDefault="009E4E90" w:rsidP="009E4E90">
      <w:pPr>
        <w:ind w:firstLine="426"/>
        <w:jc w:val="both"/>
        <w:rPr>
          <w:sz w:val="24"/>
          <w:szCs w:val="24"/>
        </w:rPr>
      </w:pPr>
      <w:r w:rsidRPr="0025710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w:t>
      </w:r>
      <w:r w:rsidRPr="00257105">
        <w:rPr>
          <w:sz w:val="24"/>
          <w:szCs w:val="24"/>
        </w:rPr>
        <w:t>а</w:t>
      </w:r>
      <w:r w:rsidRPr="00257105">
        <w:rPr>
          <w:sz w:val="24"/>
          <w:szCs w:val="24"/>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57105">
        <w:rPr>
          <w:sz w:val="24"/>
          <w:szCs w:val="24"/>
        </w:rPr>
        <w:t>а</w:t>
      </w:r>
      <w:r w:rsidRPr="00257105">
        <w:rPr>
          <w:sz w:val="24"/>
          <w:szCs w:val="24"/>
        </w:rPr>
        <w:t>ний  технических регламентов, строительных норм и правил, других нормативных док</w:t>
      </w:r>
      <w:r w:rsidRPr="00257105">
        <w:rPr>
          <w:sz w:val="24"/>
          <w:szCs w:val="24"/>
        </w:rPr>
        <w:t>у</w:t>
      </w:r>
      <w:r w:rsidRPr="00257105">
        <w:rPr>
          <w:sz w:val="24"/>
          <w:szCs w:val="24"/>
        </w:rPr>
        <w:t>ментов действующих на территории Российской Федерации).</w:t>
      </w:r>
    </w:p>
    <w:p w:rsidR="009E4E90" w:rsidRPr="00257105" w:rsidRDefault="009E4E90" w:rsidP="009E4E90">
      <w:pPr>
        <w:jc w:val="both"/>
        <w:rPr>
          <w:sz w:val="24"/>
          <w:szCs w:val="24"/>
          <w:u w:val="single"/>
        </w:rPr>
      </w:pPr>
      <w:r w:rsidRPr="00257105">
        <w:rPr>
          <w:sz w:val="24"/>
          <w:szCs w:val="24"/>
          <w:u w:val="single"/>
        </w:rPr>
        <w:t>Требования к ограждению земельных участков:</w:t>
      </w:r>
    </w:p>
    <w:p w:rsidR="009E4E90" w:rsidRPr="00257105" w:rsidRDefault="009E4E90" w:rsidP="009E4E90">
      <w:pPr>
        <w:jc w:val="both"/>
        <w:rPr>
          <w:sz w:val="24"/>
          <w:szCs w:val="24"/>
        </w:rPr>
      </w:pPr>
      <w:r w:rsidRPr="00257105">
        <w:rPr>
          <w:sz w:val="24"/>
          <w:szCs w:val="24"/>
        </w:rPr>
        <w:t>Ограждения детских садов и школ должны обеспечивать защиту территории от проникн</w:t>
      </w:r>
      <w:r w:rsidRPr="00257105">
        <w:rPr>
          <w:sz w:val="24"/>
          <w:szCs w:val="24"/>
        </w:rPr>
        <w:t>о</w:t>
      </w:r>
      <w:r w:rsidRPr="00257105">
        <w:rPr>
          <w:sz w:val="24"/>
          <w:szCs w:val="24"/>
        </w:rPr>
        <w:t>вения посторонних  и несанкционированного въезда автомобилей, должны быть изгото</w:t>
      </w:r>
      <w:r w:rsidRPr="00257105">
        <w:rPr>
          <w:sz w:val="24"/>
          <w:szCs w:val="24"/>
        </w:rPr>
        <w:t>в</w:t>
      </w:r>
      <w:r w:rsidRPr="00257105">
        <w:rPr>
          <w:sz w:val="24"/>
          <w:szCs w:val="24"/>
        </w:rPr>
        <w:t>лены и установлены таким образом, чтобы полностью исключалась вероятность получ</w:t>
      </w:r>
      <w:r w:rsidRPr="00257105">
        <w:rPr>
          <w:sz w:val="24"/>
          <w:szCs w:val="24"/>
        </w:rPr>
        <w:t>е</w:t>
      </w:r>
      <w:r w:rsidRPr="00257105">
        <w:rPr>
          <w:sz w:val="24"/>
          <w:szCs w:val="24"/>
        </w:rPr>
        <w:t>ния травм об элементы конструкции, должны быть устойчивы к различным механическим повреждениям.</w:t>
      </w:r>
    </w:p>
    <w:p w:rsidR="009E4E90" w:rsidRPr="00257105" w:rsidRDefault="009E4E90" w:rsidP="009E4E90">
      <w:pPr>
        <w:widowControl w:val="0"/>
        <w:jc w:val="both"/>
        <w:rPr>
          <w:rFonts w:eastAsia="SimSun"/>
          <w:b/>
          <w:sz w:val="24"/>
          <w:szCs w:val="24"/>
          <w:u w:val="single"/>
          <w:lang w:eastAsia="zh-CN"/>
        </w:rPr>
      </w:pPr>
    </w:p>
    <w:p w:rsidR="009E4E90" w:rsidRPr="00257105" w:rsidRDefault="009E4E90" w:rsidP="009E4E90">
      <w:pPr>
        <w:widowControl w:val="0"/>
        <w:jc w:val="center"/>
        <w:rPr>
          <w:rFonts w:eastAsia="SimSun"/>
          <w:b/>
          <w:sz w:val="24"/>
          <w:szCs w:val="24"/>
          <w:u w:val="single"/>
          <w:lang w:eastAsia="zh-CN"/>
        </w:rPr>
      </w:pPr>
      <w:r w:rsidRPr="00257105">
        <w:rPr>
          <w:rFonts w:eastAsia="SimSun"/>
          <w:b/>
          <w:sz w:val="24"/>
          <w:szCs w:val="24"/>
          <w:u w:val="single"/>
          <w:lang w:eastAsia="zh-CN"/>
        </w:rPr>
        <w:lastRenderedPageBreak/>
        <w:t>ОД-5.</w:t>
      </w:r>
      <w:r w:rsidRPr="00257105">
        <w:rPr>
          <w:rFonts w:eastAsia="SimSun"/>
          <w:b/>
          <w:sz w:val="24"/>
          <w:szCs w:val="24"/>
          <w:u w:val="single"/>
          <w:lang w:eastAsia="zh-CN"/>
        </w:rPr>
        <w:tab/>
        <w:t>Зона религиозных объектов.</w:t>
      </w:r>
    </w:p>
    <w:p w:rsidR="009E4E90" w:rsidRPr="00257105" w:rsidRDefault="009E4E90" w:rsidP="009E4E90">
      <w:pPr>
        <w:widowControl w:val="0"/>
        <w:tabs>
          <w:tab w:val="left" w:pos="1260"/>
        </w:tabs>
        <w:ind w:firstLine="284"/>
        <w:jc w:val="both"/>
        <w:rPr>
          <w:i/>
          <w:iCs/>
          <w:sz w:val="24"/>
          <w:szCs w:val="24"/>
        </w:rPr>
      </w:pPr>
    </w:p>
    <w:p w:rsidR="009E4E90" w:rsidRPr="00257105" w:rsidRDefault="009E4E90" w:rsidP="009E4E90">
      <w:pPr>
        <w:widowControl w:val="0"/>
        <w:tabs>
          <w:tab w:val="left" w:pos="1260"/>
        </w:tabs>
        <w:ind w:firstLine="284"/>
        <w:jc w:val="both"/>
        <w:rPr>
          <w:i/>
          <w:iCs/>
          <w:sz w:val="24"/>
          <w:szCs w:val="24"/>
        </w:rPr>
      </w:pPr>
      <w:r w:rsidRPr="00257105">
        <w:rPr>
          <w:i/>
          <w:iCs/>
          <w:sz w:val="24"/>
          <w:szCs w:val="24"/>
        </w:rPr>
        <w:t>Зона ОД-5 выделена для обеспечения правовых условий формирования объектов рел</w:t>
      </w:r>
      <w:r w:rsidRPr="00257105">
        <w:rPr>
          <w:i/>
          <w:iCs/>
          <w:sz w:val="24"/>
          <w:szCs w:val="24"/>
        </w:rPr>
        <w:t>и</w:t>
      </w:r>
      <w:r w:rsidRPr="00257105">
        <w:rPr>
          <w:i/>
          <w:iCs/>
          <w:sz w:val="24"/>
          <w:szCs w:val="24"/>
        </w:rPr>
        <w:t>гиозного назначения и мемориальных комплексов, требующих значительные территор</w:t>
      </w:r>
      <w:r w:rsidRPr="00257105">
        <w:rPr>
          <w:i/>
          <w:iCs/>
          <w:sz w:val="24"/>
          <w:szCs w:val="24"/>
        </w:rPr>
        <w:t>и</w:t>
      </w:r>
      <w:r w:rsidRPr="00257105">
        <w:rPr>
          <w:i/>
          <w:iCs/>
          <w:sz w:val="24"/>
          <w:szCs w:val="24"/>
        </w:rPr>
        <w:t>альные ресурсы для своего нормального функционирования.</w:t>
      </w:r>
    </w:p>
    <w:p w:rsidR="009E4E90" w:rsidRPr="00257105" w:rsidRDefault="009E4E90" w:rsidP="009E4E90">
      <w:pPr>
        <w:widowControl w:val="0"/>
        <w:tabs>
          <w:tab w:val="left" w:pos="1260"/>
        </w:tabs>
        <w:ind w:firstLine="284"/>
        <w:jc w:val="both"/>
        <w:rPr>
          <w:i/>
          <w:iCs/>
          <w:sz w:val="24"/>
          <w:szCs w:val="24"/>
        </w:rPr>
      </w:pPr>
    </w:p>
    <w:p w:rsidR="009E4E90" w:rsidRPr="00257105" w:rsidRDefault="009E4E90" w:rsidP="009E4E90">
      <w:pPr>
        <w:numPr>
          <w:ilvl w:val="0"/>
          <w:numId w:val="21"/>
        </w:numPr>
        <w:contextualSpacing/>
        <w:jc w:val="both"/>
        <w:rPr>
          <w:b/>
          <w:sz w:val="22"/>
          <w:szCs w:val="22"/>
          <w:lang w:eastAsia="en-US" w:bidi="en-US"/>
        </w:rPr>
      </w:pPr>
      <w:r w:rsidRPr="00257105">
        <w:rPr>
          <w:b/>
          <w:sz w:val="22"/>
          <w:szCs w:val="22"/>
          <w:lang w:eastAsia="en-US" w:bidi="en-US"/>
        </w:rPr>
        <w:t>ОСНОВНЫЕ ВИДЫ И ПАРАМЕТРЫ РАЗРЕШЕННОГО ИСПОЛЬЗОВАНИЯ</w:t>
      </w:r>
    </w:p>
    <w:p w:rsidR="009E4E90" w:rsidRPr="00257105" w:rsidRDefault="009E4E90" w:rsidP="009E4E90">
      <w:pPr>
        <w:ind w:firstLine="709"/>
        <w:jc w:val="both"/>
        <w:rPr>
          <w:b/>
          <w:sz w:val="22"/>
          <w:szCs w:val="22"/>
        </w:rPr>
      </w:pPr>
      <w:r w:rsidRPr="00257105">
        <w:rPr>
          <w:b/>
          <w:sz w:val="22"/>
          <w:szCs w:val="22"/>
        </w:rPr>
        <w:t>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9E4E90" w:rsidRPr="00257105" w:rsidTr="007F2A0B">
        <w:trPr>
          <w:trHeight w:val="552"/>
        </w:trPr>
        <w:tc>
          <w:tcPr>
            <w:tcW w:w="379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81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3794" w:type="dxa"/>
          </w:tcPr>
          <w:p w:rsidR="009E4E90" w:rsidRDefault="009E4E90" w:rsidP="007F2A0B">
            <w:pPr>
              <w:autoSpaceDE w:val="0"/>
              <w:autoSpaceDN w:val="0"/>
              <w:adjustRightInd w:val="0"/>
              <w:jc w:val="both"/>
              <w:rPr>
                <w:sz w:val="22"/>
                <w:szCs w:val="22"/>
              </w:rPr>
            </w:pPr>
            <w:r>
              <w:rPr>
                <w:sz w:val="22"/>
                <w:szCs w:val="22"/>
              </w:rPr>
              <w:t>- Религиозное использование (3.7)</w:t>
            </w:r>
          </w:p>
          <w:p w:rsidR="009E4E90" w:rsidRPr="00257105" w:rsidRDefault="009E4E90" w:rsidP="007F2A0B">
            <w:pPr>
              <w:ind w:firstLine="284"/>
              <w:jc w:val="both"/>
              <w:rPr>
                <w:sz w:val="22"/>
                <w:szCs w:val="22"/>
              </w:rPr>
            </w:pPr>
          </w:p>
        </w:tc>
        <w:tc>
          <w:tcPr>
            <w:tcW w:w="5812" w:type="dxa"/>
          </w:tcPr>
          <w:p w:rsidR="009E4E90" w:rsidRPr="00257105" w:rsidRDefault="009E4E90" w:rsidP="007F2A0B">
            <w:pPr>
              <w:ind w:firstLine="284"/>
              <w:jc w:val="both"/>
              <w:rPr>
                <w:sz w:val="22"/>
                <w:szCs w:val="22"/>
              </w:rPr>
            </w:pPr>
            <w:r w:rsidRPr="00257105">
              <w:rPr>
                <w:sz w:val="22"/>
                <w:szCs w:val="22"/>
              </w:rPr>
              <w:t xml:space="preserve">- минимальная/максимальная  площадь земельного участка – </w:t>
            </w:r>
            <w:r w:rsidRPr="003857C9">
              <w:rPr>
                <w:b/>
                <w:sz w:val="22"/>
                <w:szCs w:val="22"/>
              </w:rPr>
              <w:t>1</w:t>
            </w:r>
            <w:r>
              <w:rPr>
                <w:b/>
                <w:sz w:val="22"/>
                <w:szCs w:val="22"/>
              </w:rPr>
              <w:t>0</w:t>
            </w:r>
            <w:r w:rsidRPr="003857C9">
              <w:rPr>
                <w:b/>
                <w:sz w:val="22"/>
                <w:szCs w:val="22"/>
              </w:rPr>
              <w:t>0-3000 кв. м;</w:t>
            </w:r>
          </w:p>
          <w:p w:rsidR="009E4E90" w:rsidRPr="00257105" w:rsidRDefault="009E4E90" w:rsidP="007F2A0B">
            <w:pPr>
              <w:ind w:firstLine="284"/>
              <w:jc w:val="both"/>
              <w:rPr>
                <w:sz w:val="22"/>
                <w:szCs w:val="22"/>
              </w:rPr>
            </w:pPr>
            <w:r w:rsidRPr="00257105">
              <w:rPr>
                <w:sz w:val="22"/>
                <w:szCs w:val="22"/>
              </w:rPr>
              <w:t>- минимальные отступы от границ участка - 3 м,  с уч</w:t>
            </w:r>
            <w:r w:rsidRPr="00257105">
              <w:rPr>
                <w:sz w:val="22"/>
                <w:szCs w:val="22"/>
              </w:rPr>
              <w:t>е</w:t>
            </w:r>
            <w:r w:rsidRPr="00257105">
              <w:rPr>
                <w:sz w:val="22"/>
                <w:szCs w:val="22"/>
              </w:rPr>
              <w:t>том соблюдения требований технических регламентов;</w:t>
            </w:r>
          </w:p>
          <w:p w:rsidR="009E4E90" w:rsidRPr="00257105" w:rsidRDefault="009E4E90" w:rsidP="007F2A0B">
            <w:pPr>
              <w:ind w:firstLine="284"/>
              <w:jc w:val="both"/>
              <w:rPr>
                <w:sz w:val="22"/>
                <w:szCs w:val="22"/>
              </w:rPr>
            </w:pPr>
            <w:r w:rsidRPr="00257105">
              <w:rPr>
                <w:sz w:val="22"/>
                <w:szCs w:val="22"/>
              </w:rPr>
              <w:t>- максимальная высота зданий - 50 м. от планировочной отметки земли;</w:t>
            </w:r>
          </w:p>
          <w:p w:rsidR="009E4E90" w:rsidRPr="00257105" w:rsidRDefault="009E4E90" w:rsidP="007F2A0B">
            <w:pPr>
              <w:ind w:firstLine="284"/>
              <w:jc w:val="both"/>
              <w:rPr>
                <w:sz w:val="22"/>
                <w:szCs w:val="22"/>
              </w:rPr>
            </w:pPr>
            <w:r w:rsidRPr="00257105">
              <w:rPr>
                <w:sz w:val="22"/>
                <w:szCs w:val="22"/>
              </w:rPr>
              <w:t>- максимальный процент застройки в границах земел</w:t>
            </w:r>
            <w:r w:rsidRPr="00257105">
              <w:rPr>
                <w:sz w:val="22"/>
                <w:szCs w:val="22"/>
              </w:rPr>
              <w:t>ь</w:t>
            </w:r>
            <w:r w:rsidRPr="00257105">
              <w:rPr>
                <w:sz w:val="22"/>
                <w:szCs w:val="22"/>
              </w:rPr>
              <w:t xml:space="preserve">ного участка - </w:t>
            </w:r>
            <w:r>
              <w:rPr>
                <w:sz w:val="22"/>
                <w:szCs w:val="22"/>
              </w:rPr>
              <w:t>60</w:t>
            </w:r>
            <w:r w:rsidRPr="00257105">
              <w:rPr>
                <w:sz w:val="22"/>
                <w:szCs w:val="22"/>
              </w:rPr>
              <w:t>.</w:t>
            </w:r>
          </w:p>
        </w:tc>
      </w:tr>
      <w:tr w:rsidR="009E4E90" w:rsidRPr="00257105" w:rsidTr="007F2A0B">
        <w:trPr>
          <w:trHeight w:val="552"/>
        </w:trPr>
        <w:tc>
          <w:tcPr>
            <w:tcW w:w="3794" w:type="dxa"/>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t>-Коммунальное обслуживание (3.1)</w:t>
            </w:r>
          </w:p>
        </w:tc>
        <w:tc>
          <w:tcPr>
            <w:tcW w:w="5812" w:type="dxa"/>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tabs>
          <w:tab w:val="left" w:pos="2520"/>
        </w:tabs>
        <w:ind w:firstLine="284"/>
        <w:jc w:val="both"/>
        <w:rPr>
          <w:rFonts w:eastAsia="SimSun"/>
          <w:sz w:val="24"/>
          <w:szCs w:val="24"/>
          <w:lang w:eastAsia="zh-CN"/>
        </w:rPr>
      </w:pPr>
    </w:p>
    <w:p w:rsidR="009E4E90" w:rsidRPr="00257105" w:rsidRDefault="009E4E90" w:rsidP="009E4E90">
      <w:pPr>
        <w:numPr>
          <w:ilvl w:val="0"/>
          <w:numId w:val="21"/>
        </w:numPr>
        <w:contextualSpacing/>
        <w:jc w:val="both"/>
        <w:rPr>
          <w:b/>
          <w:sz w:val="22"/>
          <w:szCs w:val="22"/>
          <w:lang w:eastAsia="en-US" w:bidi="en-US"/>
        </w:rPr>
      </w:pPr>
      <w:r w:rsidRPr="00257105">
        <w:rPr>
          <w:b/>
          <w:sz w:val="22"/>
          <w:szCs w:val="22"/>
          <w:lang w:eastAsia="en-US" w:bidi="en-US"/>
        </w:rPr>
        <w:t>УСЛОВНО РАЗРЕШЕННЫЕ ВИДЫ И ПАРАМЕТРЫ ИСПОЛЬЗОВАНИЯ</w:t>
      </w:r>
    </w:p>
    <w:p w:rsidR="009E4E90" w:rsidRPr="00257105" w:rsidRDefault="009E4E90" w:rsidP="009E4E90">
      <w:pPr>
        <w:ind w:left="720"/>
        <w:contextualSpacing/>
        <w:jc w:val="both"/>
        <w:rPr>
          <w:b/>
          <w:sz w:val="22"/>
          <w:szCs w:val="22"/>
          <w:lang w:eastAsia="en-US" w:bidi="en-US"/>
        </w:rPr>
      </w:pPr>
      <w:r w:rsidRPr="00257105">
        <w:rPr>
          <w:b/>
          <w:sz w:val="22"/>
          <w:szCs w:val="22"/>
          <w:lang w:eastAsia="en-US" w:bidi="en-US"/>
        </w:rPr>
        <w:t>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36"/>
        <w:gridCol w:w="5670"/>
      </w:tblGrid>
      <w:tr w:rsidR="009E4E90" w:rsidRPr="00257105" w:rsidTr="007F2A0B">
        <w:trPr>
          <w:trHeight w:val="552"/>
        </w:trPr>
        <w:tc>
          <w:tcPr>
            <w:tcW w:w="393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67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3936" w:type="dxa"/>
            <w:shd w:val="clear" w:color="auto" w:fill="auto"/>
            <w:vAlign w:val="center"/>
          </w:tcPr>
          <w:p w:rsidR="009E4E90" w:rsidRDefault="009E4E90" w:rsidP="007F2A0B">
            <w:pPr>
              <w:jc w:val="both"/>
              <w:rPr>
                <w:sz w:val="22"/>
              </w:rPr>
            </w:pPr>
            <w:r w:rsidRPr="00257105">
              <w:rPr>
                <w:sz w:val="22"/>
                <w:szCs w:val="22"/>
              </w:rPr>
              <w:t xml:space="preserve"> </w:t>
            </w:r>
            <w:r>
              <w:rPr>
                <w:sz w:val="22"/>
                <w:szCs w:val="22"/>
              </w:rPr>
              <w:t>- к</w:t>
            </w:r>
            <w:r>
              <w:rPr>
                <w:sz w:val="22"/>
              </w:rPr>
              <w:t>ультурное развитие (3.6)</w:t>
            </w:r>
          </w:p>
          <w:p w:rsidR="009E4E90" w:rsidRPr="00257105" w:rsidRDefault="009E4E90" w:rsidP="007F2A0B">
            <w:pPr>
              <w:widowControl w:val="0"/>
              <w:jc w:val="both"/>
              <w:rPr>
                <w:sz w:val="22"/>
                <w:szCs w:val="22"/>
              </w:rPr>
            </w:pPr>
            <w:r>
              <w:rPr>
                <w:sz w:val="22"/>
                <w:szCs w:val="22"/>
              </w:rPr>
              <w:t>- магазины (4.4)</w:t>
            </w:r>
          </w:p>
        </w:tc>
        <w:tc>
          <w:tcPr>
            <w:tcW w:w="5670" w:type="dxa"/>
            <w:shd w:val="clear" w:color="auto" w:fill="auto"/>
            <w:vAlign w:val="center"/>
          </w:tcPr>
          <w:p w:rsidR="009E4E90" w:rsidRPr="00257105" w:rsidRDefault="009E4E90" w:rsidP="007F2A0B">
            <w:pPr>
              <w:widowControl w:val="0"/>
              <w:ind w:firstLine="284"/>
              <w:jc w:val="both"/>
              <w:rPr>
                <w:sz w:val="22"/>
                <w:szCs w:val="22"/>
              </w:rPr>
            </w:pPr>
            <w:r w:rsidRPr="00257105">
              <w:rPr>
                <w:sz w:val="22"/>
                <w:szCs w:val="22"/>
              </w:rPr>
              <w:t>Максимальное количество этажей зданий – не более 1 этажа.</w:t>
            </w:r>
          </w:p>
          <w:p w:rsidR="009E4E90" w:rsidRPr="00257105" w:rsidRDefault="009E4E90" w:rsidP="007F2A0B">
            <w:pPr>
              <w:widowControl w:val="0"/>
              <w:ind w:firstLine="284"/>
              <w:jc w:val="both"/>
              <w:rPr>
                <w:strike/>
                <w:sz w:val="22"/>
                <w:szCs w:val="22"/>
              </w:rPr>
            </w:pPr>
            <w:r w:rsidRPr="00257105">
              <w:rPr>
                <w:sz w:val="22"/>
                <w:szCs w:val="22"/>
              </w:rPr>
              <w:t xml:space="preserve">Максимальная высота – до </w:t>
            </w:r>
            <w:smartTag w:uri="urn:schemas-microsoft-com:office:smarttags" w:element="metricconverter">
              <w:smartTagPr>
                <w:attr w:name="ProductID" w:val="6 м"/>
              </w:smartTagPr>
              <w:r w:rsidRPr="00257105">
                <w:rPr>
                  <w:sz w:val="22"/>
                  <w:szCs w:val="22"/>
                </w:rPr>
                <w:t>6 м</w:t>
              </w:r>
            </w:smartTag>
            <w:r w:rsidRPr="00257105">
              <w:rPr>
                <w:strike/>
                <w:sz w:val="22"/>
                <w:szCs w:val="22"/>
              </w:rPr>
              <w:t>.</w:t>
            </w:r>
          </w:p>
          <w:p w:rsidR="009E4E90" w:rsidRPr="00257105" w:rsidRDefault="009E4E90" w:rsidP="007F2A0B">
            <w:pPr>
              <w:ind w:firstLine="317"/>
              <w:jc w:val="both"/>
              <w:rPr>
                <w:sz w:val="22"/>
              </w:rPr>
            </w:pPr>
            <w:r w:rsidRPr="00257105">
              <w:rPr>
                <w:sz w:val="22"/>
              </w:rPr>
              <w:t>Площадь земельных участков для отдельно стоящих объектов некапитального строительства (киосков, лото</w:t>
            </w:r>
            <w:r w:rsidRPr="00257105">
              <w:rPr>
                <w:sz w:val="22"/>
              </w:rPr>
              <w:t>ч</w:t>
            </w:r>
            <w:r w:rsidRPr="00257105">
              <w:rPr>
                <w:sz w:val="22"/>
              </w:rPr>
              <w:t>ной торговли, павильонов розничной торговли) площ</w:t>
            </w:r>
            <w:r w:rsidRPr="00257105">
              <w:rPr>
                <w:sz w:val="22"/>
              </w:rPr>
              <w:t>а</w:t>
            </w:r>
            <w:r w:rsidRPr="00257105">
              <w:rPr>
                <w:sz w:val="22"/>
              </w:rPr>
              <w:t xml:space="preserve">дью не более 20 </w:t>
            </w:r>
            <w:proofErr w:type="spellStart"/>
            <w:r w:rsidRPr="00257105">
              <w:rPr>
                <w:sz w:val="22"/>
              </w:rPr>
              <w:t>кв.м</w:t>
            </w:r>
            <w:proofErr w:type="spellEnd"/>
            <w:r w:rsidRPr="00257105">
              <w:rPr>
                <w:sz w:val="22"/>
              </w:rPr>
              <w:t xml:space="preserve">. </w:t>
            </w:r>
          </w:p>
          <w:p w:rsidR="009E4E90" w:rsidRPr="00257105" w:rsidRDefault="009E4E90" w:rsidP="007F2A0B">
            <w:pPr>
              <w:ind w:firstLine="317"/>
              <w:jc w:val="both"/>
              <w:rPr>
                <w:sz w:val="22"/>
              </w:rPr>
            </w:pPr>
            <w:r w:rsidRPr="00257105">
              <w:rPr>
                <w:sz w:val="22"/>
              </w:rPr>
              <w:t xml:space="preserve">- минимальный - 10 </w:t>
            </w:r>
            <w:proofErr w:type="spellStart"/>
            <w:r w:rsidRPr="00257105">
              <w:rPr>
                <w:sz w:val="22"/>
              </w:rPr>
              <w:t>кв.м</w:t>
            </w:r>
            <w:proofErr w:type="spellEnd"/>
            <w:r w:rsidRPr="00257105">
              <w:rPr>
                <w:sz w:val="22"/>
              </w:rPr>
              <w:t>.,</w:t>
            </w:r>
          </w:p>
          <w:p w:rsidR="009E4E90" w:rsidRPr="00257105" w:rsidRDefault="009E4E90" w:rsidP="007F2A0B">
            <w:pPr>
              <w:ind w:firstLine="317"/>
              <w:jc w:val="both"/>
              <w:rPr>
                <w:sz w:val="22"/>
              </w:rPr>
            </w:pPr>
            <w:r w:rsidRPr="00257105">
              <w:rPr>
                <w:sz w:val="22"/>
              </w:rPr>
              <w:t xml:space="preserve">- максимальный – 100 </w:t>
            </w:r>
            <w:proofErr w:type="spellStart"/>
            <w:r w:rsidRPr="00257105">
              <w:rPr>
                <w:sz w:val="22"/>
              </w:rPr>
              <w:t>кв.м</w:t>
            </w:r>
            <w:proofErr w:type="spellEnd"/>
            <w:r w:rsidRPr="00257105">
              <w:rPr>
                <w:sz w:val="22"/>
              </w:rPr>
              <w:t>.</w:t>
            </w:r>
          </w:p>
          <w:p w:rsidR="009E4E90" w:rsidRPr="00257105" w:rsidRDefault="009E4E90" w:rsidP="007F2A0B">
            <w:pPr>
              <w:ind w:firstLine="317"/>
              <w:jc w:val="both"/>
              <w:rPr>
                <w:sz w:val="22"/>
              </w:rPr>
            </w:pPr>
            <w:r w:rsidRPr="00257105">
              <w:rPr>
                <w:sz w:val="22"/>
              </w:rPr>
              <w:t>Высота  строения –</w:t>
            </w:r>
            <w:r>
              <w:rPr>
                <w:sz w:val="22"/>
              </w:rPr>
              <w:t xml:space="preserve"> </w:t>
            </w:r>
            <w:r w:rsidRPr="00257105">
              <w:rPr>
                <w:sz w:val="22"/>
              </w:rPr>
              <w:t xml:space="preserve">до </w:t>
            </w:r>
            <w:smartTag w:uri="urn:schemas-microsoft-com:office:smarttags" w:element="metricconverter">
              <w:smartTagPr>
                <w:attr w:name="ProductID" w:val="7 м"/>
              </w:smartTagPr>
              <w:r w:rsidRPr="00257105">
                <w:rPr>
                  <w:sz w:val="22"/>
                </w:rPr>
                <w:t>7 м</w:t>
              </w:r>
            </w:smartTag>
            <w:r w:rsidRPr="00257105">
              <w:rPr>
                <w:sz w:val="22"/>
              </w:rPr>
              <w:t>.</w:t>
            </w:r>
          </w:p>
          <w:p w:rsidR="009E4E90" w:rsidRPr="00257105" w:rsidRDefault="009E4E90" w:rsidP="007F2A0B">
            <w:pPr>
              <w:widowControl w:val="0"/>
              <w:ind w:firstLine="284"/>
              <w:jc w:val="both"/>
              <w:rPr>
                <w:sz w:val="22"/>
                <w:szCs w:val="22"/>
              </w:rPr>
            </w:pPr>
            <w:r w:rsidRPr="00257105">
              <w:rPr>
                <w:sz w:val="22"/>
                <w:szCs w:val="22"/>
              </w:rPr>
              <w:t xml:space="preserve">Минимальные отступы от границ участка - </w:t>
            </w:r>
            <w:smartTag w:uri="urn:schemas-microsoft-com:office:smarttags" w:element="metricconverter">
              <w:smartTagPr>
                <w:attr w:name="ProductID" w:val="1 м"/>
              </w:smartTagPr>
              <w:r w:rsidRPr="00257105">
                <w:rPr>
                  <w:sz w:val="22"/>
                  <w:szCs w:val="22"/>
                </w:rPr>
                <w:t>1 м</w:t>
              </w:r>
            </w:smartTag>
            <w:r w:rsidRPr="00257105">
              <w:rPr>
                <w:sz w:val="22"/>
                <w:szCs w:val="22"/>
              </w:rPr>
              <w:t>, с уч</w:t>
            </w:r>
            <w:r w:rsidRPr="00257105">
              <w:rPr>
                <w:sz w:val="22"/>
                <w:szCs w:val="22"/>
              </w:rPr>
              <w:t>е</w:t>
            </w:r>
            <w:r w:rsidRPr="00257105">
              <w:rPr>
                <w:sz w:val="22"/>
                <w:szCs w:val="22"/>
              </w:rPr>
              <w:t>том соблюдения требований технических регламентов.</w:t>
            </w:r>
          </w:p>
        </w:tc>
      </w:tr>
    </w:tbl>
    <w:p w:rsidR="009E4E90" w:rsidRPr="00257105" w:rsidRDefault="009E4E90" w:rsidP="009E4E90">
      <w:pPr>
        <w:tabs>
          <w:tab w:val="left" w:pos="2520"/>
        </w:tabs>
        <w:ind w:firstLine="284"/>
        <w:jc w:val="both"/>
        <w:rPr>
          <w:rFonts w:eastAsia="SimSun"/>
          <w:sz w:val="24"/>
          <w:szCs w:val="24"/>
          <w:lang w:eastAsia="zh-CN"/>
        </w:rPr>
      </w:pPr>
    </w:p>
    <w:p w:rsidR="009E4E90" w:rsidRPr="00257105" w:rsidRDefault="009E4E90" w:rsidP="009E4E90">
      <w:pPr>
        <w:numPr>
          <w:ilvl w:val="0"/>
          <w:numId w:val="21"/>
        </w:numPr>
        <w:contextualSpacing/>
        <w:jc w:val="both"/>
        <w:rPr>
          <w:b/>
          <w:sz w:val="22"/>
          <w:szCs w:val="22"/>
          <w:lang w:eastAsia="en-US" w:bidi="en-US"/>
        </w:rPr>
      </w:pPr>
      <w:r w:rsidRPr="00257105">
        <w:rPr>
          <w:b/>
          <w:sz w:val="22"/>
          <w:szCs w:val="22"/>
          <w:lang w:eastAsia="en-US" w:bidi="en-US"/>
        </w:rPr>
        <w:t>ВСПОМОГАТЕЛЬНЫЕ ВИДЫ И ПАРАМЕТРЫ РАЗРЕШЕННОГО ИСПОЛЬЗ</w:t>
      </w:r>
      <w:r w:rsidRPr="00257105">
        <w:rPr>
          <w:b/>
          <w:sz w:val="22"/>
          <w:szCs w:val="22"/>
          <w:lang w:eastAsia="en-US" w:bidi="en-US"/>
        </w:rPr>
        <w:t>О</w:t>
      </w:r>
      <w:r w:rsidRPr="00257105">
        <w:rPr>
          <w:b/>
          <w:sz w:val="22"/>
          <w:szCs w:val="22"/>
          <w:lang w:eastAsia="en-US" w:bidi="en-US"/>
        </w:rPr>
        <w:t>ВАНИЯ ЗЕМЕЛЬНЫХ УЧАСТКОВ И ОБЪЕКТОВ КАПИТАЛЬНОГО СТРО</w:t>
      </w:r>
      <w:r w:rsidRPr="00257105">
        <w:rPr>
          <w:b/>
          <w:sz w:val="22"/>
          <w:szCs w:val="22"/>
          <w:lang w:eastAsia="en-US" w:bidi="en-US"/>
        </w:rPr>
        <w:t>И</w:t>
      </w:r>
      <w:r w:rsidRPr="00257105">
        <w:rPr>
          <w:b/>
          <w:sz w:val="22"/>
          <w:szCs w:val="22"/>
          <w:lang w:eastAsia="en-US" w:bidi="en-US"/>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670"/>
      </w:tblGrid>
      <w:tr w:rsidR="009E4E90" w:rsidRPr="00257105" w:rsidTr="007F2A0B">
        <w:trPr>
          <w:trHeight w:val="552"/>
        </w:trPr>
        <w:tc>
          <w:tcPr>
            <w:tcW w:w="393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670" w:type="dxa"/>
            <w:vAlign w:val="center"/>
          </w:tcPr>
          <w:p w:rsidR="009E4E90" w:rsidRPr="00257105" w:rsidRDefault="009E4E90" w:rsidP="007F2A0B">
            <w:pPr>
              <w:tabs>
                <w:tab w:val="left" w:pos="2520"/>
              </w:tabs>
              <w:jc w:val="both"/>
              <w:rPr>
                <w:b/>
                <w:sz w:val="22"/>
                <w:szCs w:val="22"/>
              </w:rPr>
            </w:pPr>
            <w:r w:rsidRPr="00257105">
              <w:rPr>
                <w:b/>
                <w:sz w:val="22"/>
                <w:szCs w:val="22"/>
              </w:rPr>
              <w:t>ПРЕДЕЛЬНЫЕ РАЗМЕРЫ ЗЕМЕЛЬНЫХ УЧАС</w:t>
            </w:r>
            <w:r w:rsidRPr="00257105">
              <w:rPr>
                <w:b/>
                <w:sz w:val="22"/>
                <w:szCs w:val="22"/>
              </w:rPr>
              <w:t>Т</w:t>
            </w:r>
            <w:r w:rsidRPr="00257105">
              <w:rPr>
                <w:b/>
                <w:sz w:val="22"/>
                <w:szCs w:val="22"/>
              </w:rPr>
              <w:t>КОВ И ПРЕДЕЛЬНЫЕ ПАРАМЕТРЫ РАЗРЕШЕ</w:t>
            </w:r>
            <w:r w:rsidRPr="00257105">
              <w:rPr>
                <w:b/>
                <w:sz w:val="22"/>
                <w:szCs w:val="22"/>
              </w:rPr>
              <w:t>Н</w:t>
            </w:r>
            <w:r w:rsidRPr="00257105">
              <w:rPr>
                <w:b/>
                <w:sz w:val="22"/>
                <w:szCs w:val="22"/>
              </w:rPr>
              <w:t>НОГО СТРОИТЕЛЬСТВА</w:t>
            </w:r>
          </w:p>
        </w:tc>
      </w:tr>
      <w:tr w:rsidR="009E4E90" w:rsidRPr="00257105" w:rsidTr="007F2A0B">
        <w:trPr>
          <w:trHeight w:val="552"/>
        </w:trPr>
        <w:tc>
          <w:tcPr>
            <w:tcW w:w="3936" w:type="dxa"/>
          </w:tcPr>
          <w:p w:rsidR="009E4E90" w:rsidRPr="00573092" w:rsidRDefault="009E4E90" w:rsidP="007F2A0B">
            <w:pPr>
              <w:ind w:firstLine="317"/>
              <w:jc w:val="both"/>
              <w:rPr>
                <w:sz w:val="22"/>
                <w:szCs w:val="22"/>
              </w:rPr>
            </w:pPr>
            <w:r>
              <w:rPr>
                <w:sz w:val="22"/>
                <w:szCs w:val="22"/>
              </w:rPr>
              <w:t>Земельные участки общего польз</w:t>
            </w:r>
            <w:r>
              <w:rPr>
                <w:sz w:val="22"/>
                <w:szCs w:val="22"/>
              </w:rPr>
              <w:t>о</w:t>
            </w:r>
            <w:r>
              <w:rPr>
                <w:sz w:val="22"/>
                <w:szCs w:val="22"/>
              </w:rPr>
              <w:t>вания (12.0)</w:t>
            </w:r>
          </w:p>
        </w:tc>
        <w:tc>
          <w:tcPr>
            <w:tcW w:w="567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(вольеров, нав</w:t>
            </w:r>
            <w:r w:rsidRPr="00573092">
              <w:rPr>
                <w:sz w:val="22"/>
                <w:szCs w:val="22"/>
              </w:rPr>
              <w:t>е</w:t>
            </w:r>
            <w:r w:rsidRPr="00573092">
              <w:rPr>
                <w:sz w:val="22"/>
                <w:szCs w:val="22"/>
              </w:rPr>
              <w:t xml:space="preserve">сов, загонов) для содержания и разведения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примечании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w:t>
            </w:r>
            <w:r w:rsidRPr="00573092">
              <w:rPr>
                <w:sz w:val="22"/>
                <w:szCs w:val="22"/>
              </w:rPr>
              <w:t>ь</w:t>
            </w:r>
            <w:r w:rsidRPr="00573092">
              <w:rPr>
                <w:sz w:val="22"/>
                <w:szCs w:val="22"/>
              </w:rPr>
              <w:t xml:space="preserve">зования объектов капитального строительства не </w:t>
            </w:r>
            <w:r w:rsidRPr="00573092">
              <w:rPr>
                <w:sz w:val="22"/>
                <w:szCs w:val="22"/>
              </w:rPr>
              <w:lastRenderedPageBreak/>
              <w:t>могут по своим суммарным характеристикам (строительному объ</w:t>
            </w:r>
            <w:r w:rsidRPr="00573092">
              <w:rPr>
                <w:sz w:val="22"/>
                <w:szCs w:val="22"/>
              </w:rPr>
              <w:t>ё</w:t>
            </w:r>
            <w:r w:rsidRPr="00573092">
              <w:rPr>
                <w:sz w:val="22"/>
                <w:szCs w:val="22"/>
              </w:rPr>
              <w:t>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w:t>
            </w:r>
            <w:r w:rsidRPr="00573092">
              <w:rPr>
                <w:sz w:val="22"/>
                <w:szCs w:val="22"/>
              </w:rPr>
              <w:t>ь</w:t>
            </w:r>
            <w:r w:rsidRPr="00573092">
              <w:rPr>
                <w:sz w:val="22"/>
                <w:szCs w:val="22"/>
              </w:rPr>
              <w:t>ного строительства, при которых установлены данные вспом</w:t>
            </w:r>
            <w:r w:rsidRPr="00573092">
              <w:rPr>
                <w:sz w:val="22"/>
                <w:szCs w:val="22"/>
              </w:rPr>
              <w:t>о</w:t>
            </w:r>
            <w:r w:rsidRPr="00573092">
              <w:rPr>
                <w:sz w:val="22"/>
                <w:szCs w:val="22"/>
              </w:rPr>
              <w:t>гательные виды разрешённого использования.</w:t>
            </w:r>
          </w:p>
        </w:tc>
      </w:tr>
    </w:tbl>
    <w:p w:rsidR="009E4E90" w:rsidRPr="00257105" w:rsidRDefault="009E4E90" w:rsidP="009E4E90">
      <w:pPr>
        <w:ind w:firstLine="284"/>
        <w:jc w:val="both"/>
        <w:rPr>
          <w:rFonts w:eastAsia="SimSun"/>
          <w:sz w:val="24"/>
          <w:szCs w:val="24"/>
          <w:lang w:eastAsia="zh-CN"/>
        </w:rPr>
      </w:pPr>
    </w:p>
    <w:p w:rsidR="009E4E90" w:rsidRPr="00257105" w:rsidRDefault="009E4E90" w:rsidP="009E4E90">
      <w:pPr>
        <w:ind w:firstLine="284"/>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57105">
        <w:rPr>
          <w:rFonts w:eastAsia="SimSun"/>
          <w:sz w:val="24"/>
          <w:szCs w:val="24"/>
          <w:lang w:eastAsia="zh-CN"/>
        </w:rPr>
        <w:t>я</w:t>
      </w:r>
      <w:r w:rsidRPr="00257105">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E4E90" w:rsidRPr="00257105" w:rsidRDefault="009E4E90" w:rsidP="009E4E90">
      <w:pPr>
        <w:jc w:val="both"/>
        <w:rPr>
          <w:sz w:val="24"/>
          <w:szCs w:val="24"/>
        </w:rPr>
      </w:pPr>
      <w:r w:rsidRPr="00257105">
        <w:rPr>
          <w:sz w:val="24"/>
          <w:szCs w:val="24"/>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Pr="00257105" w:rsidRDefault="009E4E90" w:rsidP="009E4E90">
      <w:pPr>
        <w:widowControl w:val="0"/>
        <w:jc w:val="both"/>
        <w:rPr>
          <w:rFonts w:eastAsia="SimSun"/>
          <w:b/>
          <w:sz w:val="24"/>
          <w:szCs w:val="24"/>
          <w:u w:val="single"/>
          <w:lang w:eastAsia="zh-CN"/>
        </w:rPr>
      </w:pPr>
    </w:p>
    <w:p w:rsidR="009E4E90" w:rsidRDefault="009E4E90" w:rsidP="009E4E90">
      <w:pPr>
        <w:widowControl w:val="0"/>
        <w:jc w:val="center"/>
        <w:rPr>
          <w:rFonts w:eastAsia="SimSun"/>
          <w:b/>
          <w:sz w:val="24"/>
          <w:szCs w:val="24"/>
          <w:u w:val="single"/>
          <w:lang w:eastAsia="zh-CN"/>
        </w:rPr>
      </w:pPr>
      <w:r w:rsidRPr="00257105">
        <w:rPr>
          <w:rFonts w:eastAsia="SimSun"/>
          <w:b/>
          <w:sz w:val="24"/>
          <w:szCs w:val="24"/>
          <w:u w:val="single"/>
          <w:lang w:eastAsia="zh-CN"/>
        </w:rPr>
        <w:t>ОД-6. Зона обслуживания и деловой активности при транспортных коридорах</w:t>
      </w:r>
    </w:p>
    <w:p w:rsidR="009E4E90" w:rsidRPr="00257105" w:rsidRDefault="009E4E90" w:rsidP="009E4E90">
      <w:pPr>
        <w:widowControl w:val="0"/>
        <w:jc w:val="center"/>
        <w:rPr>
          <w:b/>
          <w:sz w:val="24"/>
          <w:szCs w:val="24"/>
        </w:rPr>
      </w:pPr>
      <w:r w:rsidRPr="00257105">
        <w:rPr>
          <w:rFonts w:eastAsia="SimSun"/>
          <w:b/>
          <w:sz w:val="24"/>
          <w:szCs w:val="24"/>
          <w:u w:val="single"/>
          <w:lang w:eastAsia="zh-CN"/>
        </w:rPr>
        <w:t xml:space="preserve"> и </w:t>
      </w:r>
      <w:proofErr w:type="gramStart"/>
      <w:r w:rsidRPr="00257105">
        <w:rPr>
          <w:rFonts w:eastAsia="SimSun"/>
          <w:b/>
          <w:sz w:val="24"/>
          <w:szCs w:val="24"/>
          <w:u w:val="single"/>
          <w:lang w:eastAsia="zh-CN"/>
        </w:rPr>
        <w:t>у</w:t>
      </w:r>
      <w:r w:rsidRPr="00257105">
        <w:rPr>
          <w:rFonts w:eastAsia="SimSun"/>
          <w:b/>
          <w:sz w:val="24"/>
          <w:szCs w:val="24"/>
          <w:u w:val="single"/>
          <w:lang w:eastAsia="zh-CN"/>
        </w:rPr>
        <w:t>з</w:t>
      </w:r>
      <w:r w:rsidRPr="00257105">
        <w:rPr>
          <w:rFonts w:eastAsia="SimSun"/>
          <w:b/>
          <w:sz w:val="24"/>
          <w:szCs w:val="24"/>
          <w:u w:val="single"/>
          <w:lang w:eastAsia="zh-CN"/>
        </w:rPr>
        <w:t>лах</w:t>
      </w:r>
      <w:proofErr w:type="gramEnd"/>
    </w:p>
    <w:p w:rsidR="009E4E90" w:rsidRPr="00257105" w:rsidRDefault="009E4E90" w:rsidP="009E4E90">
      <w:pPr>
        <w:tabs>
          <w:tab w:val="left" w:pos="2520"/>
        </w:tabs>
        <w:jc w:val="both"/>
        <w:rPr>
          <w:b/>
        </w:rPr>
      </w:pPr>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8578C2" w:rsidTr="007F2A0B">
        <w:trPr>
          <w:trHeight w:val="552"/>
        </w:trPr>
        <w:tc>
          <w:tcPr>
            <w:tcW w:w="4786" w:type="dxa"/>
            <w:vAlign w:val="center"/>
          </w:tcPr>
          <w:p w:rsidR="009E4E90" w:rsidRPr="008578C2" w:rsidRDefault="009E4E90" w:rsidP="007F2A0B">
            <w:pPr>
              <w:tabs>
                <w:tab w:val="left" w:pos="2520"/>
              </w:tabs>
              <w:jc w:val="both"/>
              <w:rPr>
                <w:b/>
                <w:sz w:val="22"/>
                <w:szCs w:val="22"/>
              </w:rPr>
            </w:pPr>
            <w:r w:rsidRPr="008578C2">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8578C2"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8578C2" w:rsidTr="007F2A0B">
        <w:trPr>
          <w:trHeight w:val="698"/>
        </w:trPr>
        <w:tc>
          <w:tcPr>
            <w:tcW w:w="4786" w:type="dxa"/>
          </w:tcPr>
          <w:p w:rsidR="009E4E90" w:rsidRDefault="009E4E90" w:rsidP="007F2A0B">
            <w:pPr>
              <w:autoSpaceDE w:val="0"/>
              <w:autoSpaceDN w:val="0"/>
              <w:adjustRightInd w:val="0"/>
              <w:jc w:val="both"/>
              <w:rPr>
                <w:sz w:val="22"/>
                <w:szCs w:val="22"/>
              </w:rPr>
            </w:pPr>
            <w:r>
              <w:rPr>
                <w:sz w:val="22"/>
                <w:szCs w:val="22"/>
              </w:rPr>
              <w:t>Обслуживание автотранспорта (4.9);</w:t>
            </w:r>
          </w:p>
          <w:p w:rsidR="009E4E90" w:rsidRDefault="009E4E90" w:rsidP="007F2A0B">
            <w:pPr>
              <w:autoSpaceDE w:val="0"/>
              <w:autoSpaceDN w:val="0"/>
              <w:adjustRightInd w:val="0"/>
              <w:jc w:val="both"/>
              <w:rPr>
                <w:sz w:val="22"/>
                <w:szCs w:val="22"/>
              </w:rPr>
            </w:pPr>
            <w:r>
              <w:rPr>
                <w:sz w:val="22"/>
                <w:szCs w:val="22"/>
              </w:rPr>
              <w:t>Объекты придорожного сервиса (4.9.1);</w:t>
            </w:r>
          </w:p>
          <w:p w:rsidR="009E4E90" w:rsidRDefault="009E4E90" w:rsidP="007F2A0B">
            <w:pPr>
              <w:autoSpaceDE w:val="0"/>
              <w:autoSpaceDN w:val="0"/>
              <w:adjustRightInd w:val="0"/>
              <w:jc w:val="both"/>
              <w:rPr>
                <w:sz w:val="22"/>
                <w:szCs w:val="22"/>
              </w:rPr>
            </w:pPr>
            <w:r>
              <w:rPr>
                <w:sz w:val="22"/>
                <w:szCs w:val="22"/>
              </w:rPr>
              <w:t>Общественное использование объектов кап</w:t>
            </w:r>
            <w:r>
              <w:rPr>
                <w:sz w:val="22"/>
                <w:szCs w:val="22"/>
              </w:rPr>
              <w:t>и</w:t>
            </w:r>
            <w:r>
              <w:rPr>
                <w:sz w:val="22"/>
                <w:szCs w:val="22"/>
              </w:rPr>
              <w:t>тального строительства (3.0):</w:t>
            </w:r>
          </w:p>
          <w:p w:rsidR="009E4E90" w:rsidRDefault="009E4E90" w:rsidP="007F2A0B">
            <w:pPr>
              <w:autoSpaceDE w:val="0"/>
              <w:autoSpaceDN w:val="0"/>
              <w:adjustRightInd w:val="0"/>
              <w:jc w:val="both"/>
              <w:rPr>
                <w:sz w:val="22"/>
                <w:szCs w:val="22"/>
              </w:rPr>
            </w:pPr>
            <w:r>
              <w:rPr>
                <w:sz w:val="22"/>
                <w:szCs w:val="22"/>
              </w:rPr>
              <w:t>-социальное обслуживание (3.2);</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 амбулаторно - поликлиническое обслуживание (3.4.1);</w:t>
            </w:r>
          </w:p>
          <w:p w:rsidR="009E4E90" w:rsidRDefault="009E4E90" w:rsidP="007F2A0B">
            <w:pPr>
              <w:autoSpaceDE w:val="0"/>
              <w:autoSpaceDN w:val="0"/>
              <w:adjustRightInd w:val="0"/>
              <w:jc w:val="both"/>
              <w:rPr>
                <w:sz w:val="22"/>
                <w:szCs w:val="22"/>
              </w:rPr>
            </w:pPr>
            <w:r>
              <w:rPr>
                <w:sz w:val="22"/>
                <w:szCs w:val="22"/>
              </w:rPr>
              <w:t>- амбулаторное ветеринарное обсл</w:t>
            </w:r>
            <w:r>
              <w:rPr>
                <w:sz w:val="22"/>
                <w:szCs w:val="22"/>
              </w:rPr>
              <w:t>у</w:t>
            </w:r>
            <w:r>
              <w:rPr>
                <w:sz w:val="22"/>
                <w:szCs w:val="22"/>
              </w:rPr>
              <w:t>живание (3.10.1);</w:t>
            </w:r>
          </w:p>
          <w:p w:rsidR="009E4E90" w:rsidRDefault="009E4E90" w:rsidP="007F2A0B">
            <w:pPr>
              <w:autoSpaceDE w:val="0"/>
              <w:autoSpaceDN w:val="0"/>
              <w:adjustRightInd w:val="0"/>
              <w:jc w:val="both"/>
              <w:rPr>
                <w:sz w:val="22"/>
                <w:szCs w:val="22"/>
              </w:rPr>
            </w:pPr>
            <w:r>
              <w:rPr>
                <w:sz w:val="22"/>
                <w:szCs w:val="22"/>
              </w:rPr>
              <w:t>Предпринимательство (4.0):</w:t>
            </w:r>
          </w:p>
          <w:p w:rsidR="009E4E90" w:rsidRDefault="009E4E90" w:rsidP="007F2A0B">
            <w:pPr>
              <w:autoSpaceDE w:val="0"/>
              <w:autoSpaceDN w:val="0"/>
              <w:adjustRightInd w:val="0"/>
              <w:jc w:val="both"/>
              <w:rPr>
                <w:sz w:val="22"/>
                <w:szCs w:val="22"/>
              </w:rPr>
            </w:pPr>
            <w:r>
              <w:rPr>
                <w:sz w:val="22"/>
                <w:szCs w:val="22"/>
              </w:rPr>
              <w:t>- объекты торговли (торговые це</w:t>
            </w:r>
            <w:r>
              <w:rPr>
                <w:sz w:val="22"/>
                <w:szCs w:val="22"/>
              </w:rPr>
              <w:t>н</w:t>
            </w:r>
            <w:r>
              <w:rPr>
                <w:sz w:val="22"/>
                <w:szCs w:val="22"/>
              </w:rPr>
              <w:t>тры, торгово-развлекательные це</w:t>
            </w:r>
            <w:r>
              <w:rPr>
                <w:sz w:val="22"/>
                <w:szCs w:val="22"/>
              </w:rPr>
              <w:t>н</w:t>
            </w:r>
            <w:r>
              <w:rPr>
                <w:sz w:val="22"/>
                <w:szCs w:val="22"/>
              </w:rPr>
              <w:t>тры (комплексы)) (4.2);</w:t>
            </w:r>
          </w:p>
          <w:p w:rsidR="009E4E90" w:rsidRDefault="009E4E90" w:rsidP="007F2A0B">
            <w:pPr>
              <w:autoSpaceDE w:val="0"/>
              <w:autoSpaceDN w:val="0"/>
              <w:adjustRightInd w:val="0"/>
              <w:jc w:val="both"/>
              <w:rPr>
                <w:sz w:val="22"/>
                <w:szCs w:val="22"/>
              </w:rPr>
            </w:pPr>
            <w:r>
              <w:rPr>
                <w:sz w:val="22"/>
                <w:szCs w:val="22"/>
              </w:rPr>
              <w:t>- рынки (4.3);</w:t>
            </w:r>
          </w:p>
          <w:p w:rsidR="009E4E90" w:rsidRDefault="009E4E90" w:rsidP="007F2A0B">
            <w:pPr>
              <w:autoSpaceDE w:val="0"/>
              <w:autoSpaceDN w:val="0"/>
              <w:adjustRightInd w:val="0"/>
              <w:jc w:val="both"/>
              <w:rPr>
                <w:sz w:val="22"/>
                <w:szCs w:val="22"/>
              </w:rPr>
            </w:pPr>
            <w:r>
              <w:rPr>
                <w:sz w:val="22"/>
                <w:szCs w:val="22"/>
              </w:rPr>
              <w:t>- магазины (4.4);</w:t>
            </w:r>
          </w:p>
          <w:p w:rsidR="009E4E90" w:rsidRDefault="009E4E90" w:rsidP="007F2A0B">
            <w:pPr>
              <w:autoSpaceDE w:val="0"/>
              <w:autoSpaceDN w:val="0"/>
              <w:adjustRightInd w:val="0"/>
              <w:jc w:val="both"/>
              <w:rPr>
                <w:sz w:val="22"/>
                <w:szCs w:val="22"/>
              </w:rPr>
            </w:pPr>
            <w:r>
              <w:rPr>
                <w:sz w:val="22"/>
                <w:szCs w:val="22"/>
              </w:rPr>
              <w:t>- банковская и страховая деятел</w:t>
            </w:r>
            <w:r>
              <w:rPr>
                <w:sz w:val="22"/>
                <w:szCs w:val="22"/>
              </w:rPr>
              <w:t>ь</w:t>
            </w:r>
            <w:r>
              <w:rPr>
                <w:sz w:val="22"/>
                <w:szCs w:val="22"/>
              </w:rPr>
              <w:t>ность (4.5);</w:t>
            </w:r>
          </w:p>
          <w:p w:rsidR="009E4E90" w:rsidRDefault="009E4E90" w:rsidP="007F2A0B">
            <w:pPr>
              <w:autoSpaceDE w:val="0"/>
              <w:autoSpaceDN w:val="0"/>
              <w:adjustRightInd w:val="0"/>
              <w:jc w:val="both"/>
              <w:rPr>
                <w:sz w:val="22"/>
                <w:szCs w:val="22"/>
              </w:rPr>
            </w:pPr>
            <w:r>
              <w:rPr>
                <w:sz w:val="22"/>
                <w:szCs w:val="22"/>
              </w:rPr>
              <w:t>- общественное питание (4.6);</w:t>
            </w:r>
          </w:p>
          <w:p w:rsidR="009E4E90" w:rsidRDefault="009E4E90" w:rsidP="007F2A0B">
            <w:pPr>
              <w:autoSpaceDE w:val="0"/>
              <w:autoSpaceDN w:val="0"/>
              <w:adjustRightInd w:val="0"/>
              <w:jc w:val="both"/>
              <w:rPr>
                <w:sz w:val="22"/>
                <w:szCs w:val="22"/>
              </w:rPr>
            </w:pPr>
            <w:r>
              <w:rPr>
                <w:sz w:val="22"/>
                <w:szCs w:val="22"/>
              </w:rPr>
              <w:t>- гостиничное обслуживание (4.7);</w:t>
            </w:r>
          </w:p>
          <w:p w:rsidR="009E4E90" w:rsidRDefault="009E4E90" w:rsidP="007F2A0B">
            <w:pPr>
              <w:autoSpaceDE w:val="0"/>
              <w:autoSpaceDN w:val="0"/>
              <w:adjustRightInd w:val="0"/>
              <w:jc w:val="both"/>
              <w:rPr>
                <w:sz w:val="22"/>
                <w:szCs w:val="22"/>
              </w:rPr>
            </w:pPr>
            <w:r>
              <w:rPr>
                <w:sz w:val="22"/>
                <w:szCs w:val="22"/>
              </w:rPr>
              <w:lastRenderedPageBreak/>
              <w:t>Спорт (5.1)</w:t>
            </w:r>
          </w:p>
          <w:p w:rsidR="009E4E90" w:rsidRDefault="009E4E90" w:rsidP="007F2A0B">
            <w:pPr>
              <w:autoSpaceDE w:val="0"/>
              <w:autoSpaceDN w:val="0"/>
              <w:adjustRightInd w:val="0"/>
              <w:jc w:val="both"/>
              <w:rPr>
                <w:sz w:val="22"/>
                <w:szCs w:val="22"/>
              </w:rPr>
            </w:pPr>
            <w:r>
              <w:rPr>
                <w:sz w:val="22"/>
                <w:szCs w:val="22"/>
              </w:rPr>
              <w:t>Связь (6.8)</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Pr="008578C2" w:rsidRDefault="009E4E90" w:rsidP="007F2A0B">
            <w:pPr>
              <w:jc w:val="both"/>
              <w:rPr>
                <w:sz w:val="22"/>
                <w:szCs w:val="22"/>
              </w:rPr>
            </w:pPr>
            <w:r>
              <w:rPr>
                <w:sz w:val="22"/>
                <w:szCs w:val="22"/>
              </w:rPr>
              <w:t>Обеспечение внутреннего правоп</w:t>
            </w:r>
            <w:r>
              <w:rPr>
                <w:sz w:val="22"/>
                <w:szCs w:val="22"/>
              </w:rPr>
              <w:t>о</w:t>
            </w:r>
            <w:r>
              <w:rPr>
                <w:sz w:val="22"/>
                <w:szCs w:val="22"/>
              </w:rPr>
              <w:t>рядка (8.3)</w:t>
            </w:r>
          </w:p>
        </w:tc>
        <w:tc>
          <w:tcPr>
            <w:tcW w:w="4820" w:type="dxa"/>
          </w:tcPr>
          <w:p w:rsidR="009E4E90" w:rsidRPr="008578C2" w:rsidRDefault="009E4E90" w:rsidP="007F2A0B">
            <w:pPr>
              <w:jc w:val="both"/>
              <w:rPr>
                <w:b/>
                <w:sz w:val="22"/>
                <w:szCs w:val="22"/>
              </w:rPr>
            </w:pPr>
            <w:r w:rsidRPr="008578C2">
              <w:rPr>
                <w:sz w:val="22"/>
                <w:szCs w:val="22"/>
              </w:rPr>
              <w:lastRenderedPageBreak/>
              <w:t>Минимальная/максимальная  площадь земел</w:t>
            </w:r>
            <w:r w:rsidRPr="008578C2">
              <w:rPr>
                <w:sz w:val="22"/>
                <w:szCs w:val="22"/>
              </w:rPr>
              <w:t>ь</w:t>
            </w:r>
            <w:r w:rsidRPr="008578C2">
              <w:rPr>
                <w:sz w:val="22"/>
                <w:szCs w:val="22"/>
              </w:rPr>
              <w:t>ного участка – 1</w:t>
            </w:r>
            <w:r w:rsidRPr="008578C2">
              <w:rPr>
                <w:b/>
                <w:sz w:val="22"/>
                <w:szCs w:val="22"/>
              </w:rPr>
              <w:t>50-3000 кв. м;</w:t>
            </w:r>
          </w:p>
          <w:p w:rsidR="009E4E90" w:rsidRPr="008578C2" w:rsidRDefault="009E4E90" w:rsidP="007F2A0B">
            <w:pPr>
              <w:jc w:val="both"/>
              <w:rPr>
                <w:sz w:val="22"/>
                <w:szCs w:val="22"/>
              </w:rPr>
            </w:pPr>
            <w:r w:rsidRPr="008578C2">
              <w:rPr>
                <w:sz w:val="22"/>
                <w:szCs w:val="22"/>
              </w:rPr>
              <w:t xml:space="preserve">Этажность – не более 2 </w:t>
            </w:r>
            <w:proofErr w:type="spellStart"/>
            <w:r w:rsidRPr="008578C2">
              <w:rPr>
                <w:sz w:val="22"/>
                <w:szCs w:val="22"/>
              </w:rPr>
              <w:t>эт</w:t>
            </w:r>
            <w:proofErr w:type="spellEnd"/>
            <w:r w:rsidRPr="008578C2">
              <w:rPr>
                <w:sz w:val="22"/>
                <w:szCs w:val="22"/>
              </w:rPr>
              <w:t>.</w:t>
            </w:r>
          </w:p>
          <w:p w:rsidR="009E4E90" w:rsidRPr="008578C2" w:rsidRDefault="009E4E90" w:rsidP="007F2A0B">
            <w:pPr>
              <w:jc w:val="both"/>
              <w:rPr>
                <w:sz w:val="22"/>
                <w:szCs w:val="22"/>
              </w:rPr>
            </w:pPr>
            <w:r w:rsidRPr="008578C2">
              <w:rPr>
                <w:sz w:val="22"/>
                <w:szCs w:val="22"/>
              </w:rPr>
              <w:t xml:space="preserve">Высота этажа – не более 6 м.  </w:t>
            </w:r>
          </w:p>
          <w:p w:rsidR="009E4E90" w:rsidRPr="008578C2" w:rsidRDefault="009E4E90" w:rsidP="007F2A0B">
            <w:pPr>
              <w:jc w:val="both"/>
              <w:rPr>
                <w:sz w:val="22"/>
                <w:szCs w:val="22"/>
              </w:rPr>
            </w:pPr>
            <w:r w:rsidRPr="008578C2">
              <w:rPr>
                <w:sz w:val="22"/>
                <w:szCs w:val="22"/>
              </w:rPr>
              <w:t>Озеленение – не менее 10 % от площади з</w:t>
            </w:r>
            <w:r w:rsidRPr="008578C2">
              <w:rPr>
                <w:sz w:val="22"/>
                <w:szCs w:val="22"/>
              </w:rPr>
              <w:t>е</w:t>
            </w:r>
            <w:r w:rsidRPr="008578C2">
              <w:rPr>
                <w:sz w:val="22"/>
                <w:szCs w:val="22"/>
              </w:rPr>
              <w:t>мельного участка.</w:t>
            </w:r>
          </w:p>
          <w:p w:rsidR="009E4E90" w:rsidRPr="008578C2" w:rsidRDefault="009E4E90" w:rsidP="007F2A0B">
            <w:pPr>
              <w:jc w:val="both"/>
              <w:rPr>
                <w:sz w:val="22"/>
                <w:szCs w:val="22"/>
              </w:rPr>
            </w:pPr>
            <w:r w:rsidRPr="008578C2">
              <w:rPr>
                <w:sz w:val="22"/>
                <w:szCs w:val="22"/>
              </w:rPr>
              <w:t>Расстояние от АЗС до границ земельных учас</w:t>
            </w:r>
            <w:r w:rsidRPr="008578C2">
              <w:rPr>
                <w:sz w:val="22"/>
                <w:szCs w:val="22"/>
              </w:rPr>
              <w:t>т</w:t>
            </w:r>
            <w:r w:rsidRPr="008578C2">
              <w:rPr>
                <w:sz w:val="22"/>
                <w:szCs w:val="22"/>
              </w:rPr>
              <w:t>ков дошкольных и школьных образовательных учреждений, лечебных учреждений, до жилых домов и других общественных зданий и соор</w:t>
            </w:r>
            <w:r w:rsidRPr="008578C2">
              <w:rPr>
                <w:sz w:val="22"/>
                <w:szCs w:val="22"/>
              </w:rPr>
              <w:t>у</w:t>
            </w:r>
            <w:r w:rsidRPr="008578C2">
              <w:rPr>
                <w:sz w:val="22"/>
                <w:szCs w:val="22"/>
              </w:rPr>
              <w:t xml:space="preserve">жений не менее </w:t>
            </w:r>
            <w:r w:rsidRPr="008578C2">
              <w:rPr>
                <w:b/>
                <w:sz w:val="22"/>
                <w:szCs w:val="22"/>
              </w:rPr>
              <w:t>50 м</w:t>
            </w:r>
            <w:r w:rsidRPr="008578C2">
              <w:rPr>
                <w:sz w:val="22"/>
                <w:szCs w:val="22"/>
              </w:rPr>
              <w:t>. Указанное расстояние следует определять от топливораздаточных к</w:t>
            </w:r>
            <w:r w:rsidRPr="008578C2">
              <w:rPr>
                <w:sz w:val="22"/>
                <w:szCs w:val="22"/>
              </w:rPr>
              <w:t>о</w:t>
            </w:r>
            <w:r w:rsidRPr="008578C2">
              <w:rPr>
                <w:sz w:val="22"/>
                <w:szCs w:val="22"/>
              </w:rPr>
              <w:t>лонок и подземных резервуаров для хранения жидкого топлива.</w:t>
            </w:r>
          </w:p>
          <w:p w:rsidR="009E4E90" w:rsidRPr="008578C2" w:rsidRDefault="009E4E90" w:rsidP="007F2A0B">
            <w:pPr>
              <w:jc w:val="both"/>
              <w:rPr>
                <w:sz w:val="22"/>
                <w:szCs w:val="22"/>
              </w:rPr>
            </w:pPr>
            <w:r w:rsidRPr="008578C2">
              <w:rPr>
                <w:sz w:val="22"/>
                <w:szCs w:val="22"/>
              </w:rPr>
              <w:t>Размещаются в соответствии с СанПиН 2.2.1/2.1.1.2739-10. При условии наличия подключения к системе централизованной канал</w:t>
            </w:r>
            <w:r w:rsidRPr="008578C2">
              <w:rPr>
                <w:sz w:val="22"/>
                <w:szCs w:val="22"/>
              </w:rPr>
              <w:t>и</w:t>
            </w:r>
            <w:r w:rsidRPr="008578C2">
              <w:rPr>
                <w:sz w:val="22"/>
                <w:szCs w:val="22"/>
              </w:rPr>
              <w:t xml:space="preserve">зации или локальной системы </w:t>
            </w:r>
            <w:r w:rsidRPr="008578C2">
              <w:rPr>
                <w:sz w:val="22"/>
                <w:szCs w:val="22"/>
              </w:rPr>
              <w:lastRenderedPageBreak/>
              <w:t>водоочистки.</w:t>
            </w:r>
          </w:p>
        </w:tc>
      </w:tr>
      <w:tr w:rsidR="009E4E90" w:rsidRPr="008578C2" w:rsidTr="007F2A0B">
        <w:trPr>
          <w:trHeight w:val="698"/>
        </w:trPr>
        <w:tc>
          <w:tcPr>
            <w:tcW w:w="4786" w:type="dxa"/>
          </w:tcPr>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lastRenderedPageBreak/>
              <w:t>-Коммунальное обслуживание (3.1)</w:t>
            </w:r>
          </w:p>
        </w:tc>
        <w:tc>
          <w:tcPr>
            <w:tcW w:w="4820" w:type="dxa"/>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tabs>
          <w:tab w:val="left" w:pos="2520"/>
        </w:tabs>
        <w:jc w:val="both"/>
        <w:rPr>
          <w:b/>
          <w:sz w:val="22"/>
          <w:szCs w:val="22"/>
        </w:rPr>
      </w:pPr>
    </w:p>
    <w:p w:rsidR="009E4E90" w:rsidRPr="00257105" w:rsidRDefault="009E4E90" w:rsidP="009E4E90">
      <w:pPr>
        <w:ind w:firstLine="567"/>
        <w:jc w:val="both"/>
        <w:rPr>
          <w:b/>
          <w:sz w:val="22"/>
          <w:szCs w:val="22"/>
        </w:rPr>
      </w:pPr>
      <w:r w:rsidRPr="00257105">
        <w:rPr>
          <w:b/>
          <w:sz w:val="22"/>
          <w:szCs w:val="22"/>
        </w:rPr>
        <w:t>2. УСЛОВНО РАЗРЕШЕННЫЕ ВИДЫ И ПАРАМЕТРЫ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D04BB9" w:rsidTr="007F2A0B">
        <w:trPr>
          <w:trHeight w:val="552"/>
          <w:tblHeader/>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244"/>
        </w:trPr>
        <w:tc>
          <w:tcPr>
            <w:tcW w:w="4786" w:type="dxa"/>
          </w:tcPr>
          <w:p w:rsidR="009E4E90" w:rsidRPr="00D04BB9" w:rsidRDefault="009E4E90" w:rsidP="007F2A0B">
            <w:pPr>
              <w:jc w:val="both"/>
              <w:rPr>
                <w:sz w:val="22"/>
                <w:szCs w:val="22"/>
              </w:rPr>
            </w:pPr>
            <w:r>
              <w:rPr>
                <w:sz w:val="22"/>
                <w:szCs w:val="22"/>
              </w:rPr>
              <w:t>-</w:t>
            </w:r>
          </w:p>
        </w:tc>
        <w:tc>
          <w:tcPr>
            <w:tcW w:w="4820" w:type="dxa"/>
          </w:tcPr>
          <w:p w:rsidR="009E4E90" w:rsidRPr="00D04BB9" w:rsidRDefault="009E4E90" w:rsidP="007F2A0B">
            <w:pPr>
              <w:jc w:val="both"/>
              <w:rPr>
                <w:sz w:val="22"/>
                <w:szCs w:val="22"/>
              </w:rPr>
            </w:pPr>
            <w:r>
              <w:rPr>
                <w:sz w:val="22"/>
                <w:szCs w:val="22"/>
              </w:rPr>
              <w:t>-</w:t>
            </w:r>
          </w:p>
        </w:tc>
      </w:tr>
    </w:tbl>
    <w:p w:rsidR="009E4E90" w:rsidRPr="00257105" w:rsidRDefault="009E4E90" w:rsidP="009E4E90">
      <w:pPr>
        <w:tabs>
          <w:tab w:val="left" w:pos="2520"/>
        </w:tabs>
        <w:jc w:val="both"/>
        <w:rPr>
          <w:b/>
        </w:rPr>
      </w:pPr>
    </w:p>
    <w:p w:rsidR="009E4E90" w:rsidRPr="00257105" w:rsidRDefault="009E4E90" w:rsidP="009E4E90">
      <w:pPr>
        <w:tabs>
          <w:tab w:val="left" w:pos="2520"/>
        </w:tabs>
        <w:jc w:val="both"/>
        <w:rPr>
          <w:b/>
          <w:sz w:val="22"/>
          <w:szCs w:val="22"/>
        </w:rPr>
      </w:pPr>
      <w:r w:rsidRPr="00257105">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552"/>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1628"/>
        </w:trPr>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Default="009E4E90" w:rsidP="009E4E90">
      <w:pPr>
        <w:widowControl w:val="0"/>
        <w:jc w:val="both"/>
        <w:rPr>
          <w:sz w:val="24"/>
          <w:szCs w:val="24"/>
          <w:u w:val="single"/>
        </w:rPr>
      </w:pPr>
    </w:p>
    <w:p w:rsidR="009E4E90" w:rsidRPr="00257105" w:rsidRDefault="009E4E90" w:rsidP="009E4E90">
      <w:pPr>
        <w:widowControl w:val="0"/>
        <w:jc w:val="both"/>
        <w:rPr>
          <w:sz w:val="24"/>
          <w:szCs w:val="24"/>
          <w:u w:val="single"/>
        </w:rPr>
      </w:pPr>
      <w:r w:rsidRPr="00257105">
        <w:rPr>
          <w:sz w:val="24"/>
          <w:szCs w:val="24"/>
          <w:u w:val="single"/>
        </w:rPr>
        <w:t>Примечание:</w:t>
      </w:r>
    </w:p>
    <w:p w:rsidR="009E4E90" w:rsidRPr="00257105" w:rsidRDefault="009E4E90" w:rsidP="009E4E90">
      <w:pPr>
        <w:widowControl w:val="0"/>
        <w:jc w:val="both"/>
        <w:rPr>
          <w:sz w:val="24"/>
          <w:szCs w:val="24"/>
        </w:rPr>
      </w:pPr>
      <w:proofErr w:type="gramStart"/>
      <w:r w:rsidRPr="00257105">
        <w:rPr>
          <w:sz w:val="24"/>
          <w:szCs w:val="24"/>
        </w:rPr>
        <w:t xml:space="preserve">Расстояние от АЗС для легкового автотранспорта, оборудованных системой </w:t>
      </w:r>
      <w:proofErr w:type="spellStart"/>
      <w:r w:rsidRPr="00257105">
        <w:rPr>
          <w:sz w:val="24"/>
          <w:szCs w:val="24"/>
        </w:rPr>
        <w:t>закольцовки</w:t>
      </w:r>
      <w:proofErr w:type="spellEnd"/>
      <w:r w:rsidRPr="00257105">
        <w:rPr>
          <w:sz w:val="24"/>
          <w:szCs w:val="24"/>
        </w:rPr>
        <w:t xml:space="preserve"> паров бензина, </w:t>
      </w:r>
      <w:proofErr w:type="spellStart"/>
      <w:r w:rsidRPr="00257105">
        <w:rPr>
          <w:sz w:val="24"/>
          <w:szCs w:val="24"/>
        </w:rPr>
        <w:t>автогазозаправочных</w:t>
      </w:r>
      <w:proofErr w:type="spellEnd"/>
      <w:r w:rsidRPr="00257105">
        <w:rPr>
          <w:sz w:val="24"/>
          <w:szCs w:val="24"/>
        </w:rPr>
        <w:t xml:space="preserve"> станций с компрессорами внутри помещения с кол</w:t>
      </w:r>
      <w:r w:rsidRPr="00257105">
        <w:rPr>
          <w:sz w:val="24"/>
          <w:szCs w:val="24"/>
        </w:rPr>
        <w:t>и</w:t>
      </w:r>
      <w:r w:rsidRPr="00257105">
        <w:rPr>
          <w:sz w:val="24"/>
          <w:szCs w:val="24"/>
        </w:rPr>
        <w:t>чеством заправок не более 500 автомобилей в сутки без объектов технического обслуж</w:t>
      </w:r>
      <w:r w:rsidRPr="00257105">
        <w:rPr>
          <w:sz w:val="24"/>
          <w:szCs w:val="24"/>
        </w:rPr>
        <w:t>и</w:t>
      </w:r>
      <w:r w:rsidRPr="00257105">
        <w:rPr>
          <w:sz w:val="24"/>
          <w:szCs w:val="24"/>
        </w:rPr>
        <w:t>вания автомобилей до границ земельных участков дошкольных и школьных образов</w:t>
      </w:r>
      <w:r w:rsidRPr="00257105">
        <w:rPr>
          <w:sz w:val="24"/>
          <w:szCs w:val="24"/>
        </w:rPr>
        <w:t>а</w:t>
      </w:r>
      <w:r w:rsidRPr="00257105">
        <w:rPr>
          <w:sz w:val="24"/>
          <w:szCs w:val="24"/>
        </w:rPr>
        <w:t xml:space="preserve">тельных учреждений, лечебных учреждений, до жилых домов и других общественных зданий и сооружений следует принимать не менее </w:t>
      </w:r>
      <w:r w:rsidRPr="00257105">
        <w:rPr>
          <w:b/>
          <w:sz w:val="24"/>
          <w:szCs w:val="24"/>
        </w:rPr>
        <w:t>50 м.</w:t>
      </w:r>
      <w:proofErr w:type="gramEnd"/>
    </w:p>
    <w:p w:rsidR="009E4E90" w:rsidRPr="00257105" w:rsidRDefault="009E4E90" w:rsidP="009E4E90">
      <w:pPr>
        <w:widowControl w:val="0"/>
        <w:jc w:val="both"/>
        <w:rPr>
          <w:b/>
          <w:sz w:val="24"/>
          <w:szCs w:val="24"/>
        </w:rPr>
      </w:pPr>
      <w:r w:rsidRPr="00257105">
        <w:rPr>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w:t>
      </w:r>
      <w:r w:rsidRPr="00257105">
        <w:rPr>
          <w:sz w:val="24"/>
          <w:szCs w:val="24"/>
        </w:rPr>
        <w:t>о</w:t>
      </w:r>
      <w:r w:rsidRPr="00257105">
        <w:rPr>
          <w:sz w:val="24"/>
          <w:szCs w:val="24"/>
        </w:rPr>
        <w:t xml:space="preserve">оружений должно быть не менее </w:t>
      </w:r>
      <w:r w:rsidRPr="00257105">
        <w:rPr>
          <w:b/>
          <w:sz w:val="24"/>
          <w:szCs w:val="24"/>
        </w:rPr>
        <w:t>100 м.</w:t>
      </w:r>
    </w:p>
    <w:p w:rsidR="009E4E90" w:rsidRPr="00257105" w:rsidRDefault="009E4E90" w:rsidP="009E4E90">
      <w:pPr>
        <w:ind w:firstLine="284"/>
        <w:jc w:val="both"/>
        <w:rPr>
          <w:rFonts w:eastAsia="SimSun"/>
          <w:sz w:val="24"/>
          <w:szCs w:val="24"/>
          <w:lang w:eastAsia="zh-CN"/>
        </w:rPr>
      </w:pPr>
      <w:proofErr w:type="gramStart"/>
      <w:r w:rsidRPr="00257105">
        <w:rPr>
          <w:sz w:val="24"/>
          <w:szCs w:val="24"/>
        </w:rPr>
        <w:lastRenderedPageBreak/>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257105">
        <w:rPr>
          <w:rFonts w:eastAsia="SimSun"/>
          <w:sz w:val="24"/>
          <w:szCs w:val="24"/>
          <w:lang w:eastAsia="zh-CN"/>
        </w:rPr>
        <w:t xml:space="preserve"> с учетом выполнения требования СанПиН 2.2.1/2.1.1.1200-03.</w:t>
      </w:r>
      <w:proofErr w:type="gramEnd"/>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Расстояние от мойки автомобилей с количеством постов от 2 до 5 – 100 м., до 2 постов – 50 м.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Расстояние может быть изменено Главным государственным врачом субъекта РФ или его заместителем.</w:t>
      </w:r>
    </w:p>
    <w:p w:rsidR="009E4E90" w:rsidRPr="00257105" w:rsidRDefault="009E4E90" w:rsidP="009E4E90">
      <w:pPr>
        <w:widowControl w:val="0"/>
        <w:jc w:val="both"/>
        <w:rPr>
          <w:rFonts w:eastAsia="SimSun"/>
          <w:b/>
          <w:sz w:val="24"/>
          <w:szCs w:val="24"/>
          <w:u w:val="single"/>
          <w:lang w:eastAsia="zh-CN"/>
        </w:rPr>
      </w:pPr>
    </w:p>
    <w:p w:rsidR="009E4E90" w:rsidRPr="00257105" w:rsidRDefault="009E4E90" w:rsidP="009E4E90">
      <w:pPr>
        <w:widowControl w:val="0"/>
        <w:jc w:val="center"/>
        <w:rPr>
          <w:rFonts w:eastAsia="SimSun"/>
          <w:b/>
          <w:sz w:val="24"/>
          <w:szCs w:val="24"/>
          <w:u w:val="single"/>
          <w:lang w:eastAsia="zh-CN"/>
        </w:rPr>
      </w:pPr>
      <w:r w:rsidRPr="00257105">
        <w:rPr>
          <w:rFonts w:eastAsia="SimSun"/>
          <w:b/>
          <w:sz w:val="24"/>
          <w:szCs w:val="24"/>
          <w:u w:val="single"/>
          <w:lang w:eastAsia="zh-CN"/>
        </w:rPr>
        <w:t>П</w:t>
      </w:r>
      <w:r w:rsidRPr="00257105">
        <w:rPr>
          <w:b/>
          <w:sz w:val="24"/>
          <w:szCs w:val="24"/>
          <w:u w:val="single"/>
        </w:rPr>
        <w:t>–2</w:t>
      </w:r>
      <w:r w:rsidRPr="00257105">
        <w:rPr>
          <w:rFonts w:eastAsia="SimSun"/>
          <w:b/>
          <w:sz w:val="24"/>
          <w:szCs w:val="24"/>
          <w:u w:val="single"/>
          <w:lang w:eastAsia="zh-CN"/>
        </w:rPr>
        <w:t xml:space="preserve">. Зона предприятий, производств и объектов </w:t>
      </w:r>
      <w:r w:rsidRPr="00257105">
        <w:rPr>
          <w:rFonts w:eastAsia="SimSun"/>
          <w:b/>
          <w:sz w:val="24"/>
          <w:szCs w:val="24"/>
          <w:u w:val="single"/>
          <w:lang w:val="en-US" w:eastAsia="zh-CN"/>
        </w:rPr>
        <w:t>II</w:t>
      </w:r>
      <w:r w:rsidRPr="00257105">
        <w:rPr>
          <w:rFonts w:eastAsia="SimSun"/>
          <w:b/>
          <w:sz w:val="24"/>
          <w:szCs w:val="24"/>
          <w:u w:val="single"/>
          <w:lang w:eastAsia="zh-CN"/>
        </w:rPr>
        <w:t xml:space="preserve"> класса опасности СЗЗ-500 м.</w:t>
      </w:r>
    </w:p>
    <w:p w:rsidR="009E4E90" w:rsidRPr="00257105" w:rsidRDefault="009E4E90" w:rsidP="009E4E90">
      <w:pPr>
        <w:jc w:val="both"/>
        <w:rPr>
          <w:b/>
          <w:bCs/>
        </w:rPr>
      </w:pPr>
    </w:p>
    <w:p w:rsidR="009E4E90" w:rsidRPr="00257105" w:rsidRDefault="009E4E90" w:rsidP="009E4E90">
      <w:pPr>
        <w:widowControl w:val="0"/>
        <w:ind w:firstLine="709"/>
        <w:jc w:val="both"/>
        <w:rPr>
          <w:i/>
          <w:iCs/>
          <w:sz w:val="24"/>
          <w:szCs w:val="24"/>
        </w:rPr>
      </w:pPr>
      <w:r w:rsidRPr="00257105">
        <w:rPr>
          <w:i/>
          <w:iCs/>
          <w:sz w:val="24"/>
          <w:szCs w:val="24"/>
        </w:rPr>
        <w:t xml:space="preserve">Зона П-2 выделена для обеспечения правовых условий формирования предприятий, производств и объектов </w:t>
      </w:r>
      <w:r w:rsidRPr="00257105">
        <w:rPr>
          <w:i/>
          <w:iCs/>
          <w:sz w:val="24"/>
          <w:szCs w:val="24"/>
          <w:lang w:val="en-US"/>
        </w:rPr>
        <w:t>II</w:t>
      </w:r>
      <w:r w:rsidRPr="00257105">
        <w:rPr>
          <w:i/>
          <w:iCs/>
          <w:sz w:val="24"/>
          <w:szCs w:val="24"/>
        </w:rPr>
        <w:t xml:space="preserve"> класса </w:t>
      </w:r>
      <w:r w:rsidRPr="00257105">
        <w:rPr>
          <w:bCs/>
          <w:i/>
          <w:sz w:val="24"/>
          <w:szCs w:val="24"/>
        </w:rPr>
        <w:t>опасности</w:t>
      </w:r>
      <w:r w:rsidRPr="00257105">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E4E90" w:rsidRPr="00257105" w:rsidRDefault="009E4E90" w:rsidP="009E4E90">
      <w:pPr>
        <w:tabs>
          <w:tab w:val="left" w:pos="2520"/>
        </w:tabs>
        <w:jc w:val="both"/>
        <w:rPr>
          <w:b/>
          <w:sz w:val="24"/>
          <w:szCs w:val="24"/>
        </w:rPr>
      </w:pPr>
    </w:p>
    <w:p w:rsidR="009E4E90" w:rsidRPr="00257105" w:rsidRDefault="009E4E90" w:rsidP="009E4E90">
      <w:pPr>
        <w:jc w:val="both"/>
        <w:rPr>
          <w:b/>
          <w:sz w:val="22"/>
          <w:szCs w:val="22"/>
        </w:rPr>
      </w:pPr>
      <w:bookmarkStart w:id="189" w:name="_Toc339439054"/>
      <w:bookmarkStart w:id="190" w:name="_Toc344035099"/>
      <w:bookmarkStart w:id="191" w:name="_Toc344077926"/>
      <w:r w:rsidRPr="00257105">
        <w:rPr>
          <w:b/>
          <w:sz w:val="22"/>
          <w:szCs w:val="22"/>
        </w:rPr>
        <w:t>1. ОСНОВНЫЕ ВИДЫ И ПАРАМЕТРЫ РАЗРЕШЕННОГО ИСПОЛЬЗОВАНИЯ</w:t>
      </w:r>
      <w:bookmarkStart w:id="192" w:name="_Toc339439055"/>
      <w:bookmarkStart w:id="193" w:name="_Toc344035100"/>
      <w:bookmarkStart w:id="194" w:name="_Toc344077927"/>
      <w:bookmarkEnd w:id="189"/>
      <w:bookmarkEnd w:id="190"/>
      <w:bookmarkEnd w:id="191"/>
      <w:r w:rsidRPr="00257105">
        <w:rPr>
          <w:b/>
          <w:sz w:val="22"/>
          <w:szCs w:val="22"/>
        </w:rPr>
        <w:t xml:space="preserve"> ЗЕМЕЛ</w:t>
      </w:r>
      <w:r w:rsidRPr="00257105">
        <w:rPr>
          <w:b/>
          <w:sz w:val="22"/>
          <w:szCs w:val="22"/>
        </w:rPr>
        <w:t>Ь</w:t>
      </w:r>
      <w:r w:rsidRPr="00257105">
        <w:rPr>
          <w:b/>
          <w:sz w:val="22"/>
          <w:szCs w:val="22"/>
        </w:rPr>
        <w:t>НЫХ УЧАСТКОВ И ОБЪЕКТОВ КАПИТАЛЬНОГО СТРОИТЕЛЬСТВА</w:t>
      </w:r>
      <w:bookmarkEnd w:id="192"/>
      <w:bookmarkEnd w:id="193"/>
      <w:bookmarkEnd w:id="19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552"/>
          <w:tblHeader/>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552"/>
        </w:trPr>
        <w:tc>
          <w:tcPr>
            <w:tcW w:w="4786" w:type="dxa"/>
          </w:tcPr>
          <w:p w:rsidR="009E4E90" w:rsidRDefault="009E4E90" w:rsidP="007F2A0B">
            <w:pPr>
              <w:shd w:val="clear" w:color="auto" w:fill="FFFFFF"/>
              <w:jc w:val="both"/>
              <w:rPr>
                <w:sz w:val="22"/>
                <w:szCs w:val="22"/>
              </w:rPr>
            </w:pPr>
            <w:r>
              <w:rPr>
                <w:sz w:val="22"/>
                <w:szCs w:val="22"/>
              </w:rPr>
              <w:t>Легкая промышленность (6.3)</w:t>
            </w:r>
          </w:p>
          <w:p w:rsidR="009E4E90" w:rsidRDefault="009E4E90" w:rsidP="007F2A0B">
            <w:pPr>
              <w:shd w:val="clear" w:color="auto" w:fill="FFFFFF"/>
              <w:jc w:val="both"/>
              <w:rPr>
                <w:sz w:val="22"/>
                <w:szCs w:val="22"/>
              </w:rPr>
            </w:pPr>
            <w:r>
              <w:rPr>
                <w:sz w:val="22"/>
                <w:szCs w:val="22"/>
              </w:rPr>
              <w:t>Фармацевтическая промышленность (6.3.1)</w:t>
            </w:r>
          </w:p>
          <w:p w:rsidR="009E4E90" w:rsidRDefault="009E4E90" w:rsidP="007F2A0B">
            <w:pPr>
              <w:shd w:val="clear" w:color="auto" w:fill="FFFFFF"/>
              <w:jc w:val="both"/>
              <w:rPr>
                <w:sz w:val="22"/>
                <w:szCs w:val="22"/>
              </w:rPr>
            </w:pPr>
            <w:r>
              <w:rPr>
                <w:sz w:val="22"/>
                <w:szCs w:val="22"/>
              </w:rPr>
              <w:t>Пищевая промышленность (6.4)</w:t>
            </w:r>
          </w:p>
          <w:p w:rsidR="009E4E90" w:rsidRDefault="009E4E90" w:rsidP="007F2A0B">
            <w:pPr>
              <w:shd w:val="clear" w:color="auto" w:fill="FFFFFF"/>
              <w:jc w:val="both"/>
              <w:rPr>
                <w:sz w:val="22"/>
                <w:szCs w:val="22"/>
              </w:rPr>
            </w:pPr>
            <w:r>
              <w:rPr>
                <w:sz w:val="22"/>
                <w:szCs w:val="22"/>
              </w:rPr>
              <w:t>Строительная промышленность (6.6)</w:t>
            </w:r>
          </w:p>
          <w:p w:rsidR="009E4E90" w:rsidRDefault="009E4E90" w:rsidP="007F2A0B">
            <w:pPr>
              <w:shd w:val="clear" w:color="auto" w:fill="FFFFFF"/>
              <w:jc w:val="both"/>
              <w:rPr>
                <w:sz w:val="22"/>
                <w:szCs w:val="22"/>
              </w:rPr>
            </w:pPr>
            <w:r>
              <w:rPr>
                <w:sz w:val="22"/>
                <w:szCs w:val="22"/>
              </w:rPr>
              <w:t>Склады (6.8)</w:t>
            </w:r>
          </w:p>
          <w:p w:rsidR="009E4E90" w:rsidRPr="00D04BB9" w:rsidRDefault="009E4E90" w:rsidP="007F2A0B">
            <w:pPr>
              <w:shd w:val="clear" w:color="auto" w:fill="FFFFFF"/>
              <w:jc w:val="both"/>
              <w:rPr>
                <w:sz w:val="22"/>
                <w:szCs w:val="22"/>
              </w:rPr>
            </w:pPr>
            <w:r>
              <w:rPr>
                <w:sz w:val="22"/>
                <w:szCs w:val="22"/>
              </w:rPr>
              <w:t>Целлюлозно-бумажная промышленность (6.11)</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 амбулаторно - поликлиническое обслуживание (3.4.1);</w:t>
            </w:r>
          </w:p>
          <w:p w:rsidR="009E4E90" w:rsidRDefault="009E4E90" w:rsidP="007F2A0B">
            <w:pPr>
              <w:autoSpaceDE w:val="0"/>
              <w:autoSpaceDN w:val="0"/>
              <w:adjustRightInd w:val="0"/>
              <w:jc w:val="both"/>
              <w:rPr>
                <w:sz w:val="22"/>
                <w:szCs w:val="22"/>
              </w:rPr>
            </w:pPr>
            <w:r>
              <w:rPr>
                <w:sz w:val="22"/>
                <w:szCs w:val="22"/>
              </w:rPr>
              <w:t>- обеспечение научной деятельности (3.9);</w:t>
            </w:r>
          </w:p>
          <w:p w:rsidR="009E4E90" w:rsidRDefault="009E4E90" w:rsidP="007F2A0B">
            <w:pPr>
              <w:autoSpaceDE w:val="0"/>
              <w:autoSpaceDN w:val="0"/>
              <w:adjustRightInd w:val="0"/>
              <w:jc w:val="both"/>
              <w:rPr>
                <w:sz w:val="22"/>
                <w:szCs w:val="22"/>
              </w:rPr>
            </w:pPr>
            <w:r>
              <w:rPr>
                <w:sz w:val="22"/>
                <w:szCs w:val="22"/>
              </w:rPr>
              <w:t>- обслуживание автотранспорта (4.9);</w:t>
            </w:r>
          </w:p>
          <w:p w:rsidR="009E4E90" w:rsidRDefault="009E4E90" w:rsidP="007F2A0B">
            <w:pPr>
              <w:autoSpaceDE w:val="0"/>
              <w:autoSpaceDN w:val="0"/>
              <w:adjustRightInd w:val="0"/>
              <w:jc w:val="both"/>
              <w:rPr>
                <w:sz w:val="22"/>
                <w:szCs w:val="22"/>
              </w:rPr>
            </w:pPr>
            <w:r>
              <w:rPr>
                <w:sz w:val="22"/>
                <w:szCs w:val="22"/>
              </w:rPr>
              <w:t>Спорт (5.1)</w:t>
            </w:r>
          </w:p>
          <w:p w:rsidR="009E4E90" w:rsidRDefault="009E4E90" w:rsidP="007F2A0B">
            <w:pPr>
              <w:autoSpaceDE w:val="0"/>
              <w:autoSpaceDN w:val="0"/>
              <w:adjustRightInd w:val="0"/>
              <w:jc w:val="both"/>
              <w:rPr>
                <w:sz w:val="22"/>
                <w:szCs w:val="22"/>
              </w:rPr>
            </w:pPr>
            <w:r>
              <w:rPr>
                <w:sz w:val="22"/>
                <w:szCs w:val="22"/>
              </w:rPr>
              <w:t>Связь (6.8)</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Default="009E4E90" w:rsidP="007F2A0B">
            <w:pPr>
              <w:shd w:val="clear" w:color="auto" w:fill="FFFFFF"/>
              <w:jc w:val="both"/>
              <w:rPr>
                <w:sz w:val="22"/>
                <w:szCs w:val="22"/>
              </w:rPr>
            </w:pPr>
            <w:r>
              <w:rPr>
                <w:sz w:val="22"/>
                <w:szCs w:val="22"/>
              </w:rPr>
              <w:t>Обеспечение внутреннего правопорядка (8.3)</w:t>
            </w:r>
          </w:p>
          <w:p w:rsidR="009E4E90" w:rsidRPr="00D04BB9" w:rsidRDefault="009E4E90" w:rsidP="007F2A0B">
            <w:pPr>
              <w:shd w:val="clear" w:color="auto" w:fill="FFFFFF"/>
              <w:jc w:val="both"/>
              <w:rPr>
                <w:sz w:val="22"/>
                <w:szCs w:val="22"/>
              </w:rPr>
            </w:pPr>
          </w:p>
        </w:tc>
        <w:tc>
          <w:tcPr>
            <w:tcW w:w="4820" w:type="dxa"/>
          </w:tcPr>
          <w:p w:rsidR="009E4E90" w:rsidRPr="00D04BB9" w:rsidRDefault="009E4E90" w:rsidP="007F2A0B">
            <w:pPr>
              <w:ind w:firstLine="284"/>
              <w:jc w:val="both"/>
              <w:rPr>
                <w:sz w:val="22"/>
                <w:szCs w:val="22"/>
              </w:rPr>
            </w:pPr>
            <w:r w:rsidRPr="00D04BB9">
              <w:rPr>
                <w:sz w:val="22"/>
                <w:szCs w:val="22"/>
              </w:rPr>
              <w:t>- минимальная/максимальная  площадь з</w:t>
            </w:r>
            <w:r w:rsidRPr="00D04BB9">
              <w:rPr>
                <w:sz w:val="22"/>
                <w:szCs w:val="22"/>
              </w:rPr>
              <w:t>е</w:t>
            </w:r>
            <w:r w:rsidRPr="00D04BB9">
              <w:rPr>
                <w:sz w:val="22"/>
                <w:szCs w:val="22"/>
              </w:rPr>
              <w:t xml:space="preserve">мельного участка – </w:t>
            </w:r>
            <w:r w:rsidRPr="00D04BB9">
              <w:rPr>
                <w:b/>
                <w:sz w:val="22"/>
                <w:szCs w:val="22"/>
              </w:rPr>
              <w:t>800-20000 кв. м;</w:t>
            </w:r>
          </w:p>
          <w:p w:rsidR="009E4E90" w:rsidRPr="00D04BB9" w:rsidRDefault="009E4E90" w:rsidP="007F2A0B">
            <w:pPr>
              <w:widowControl w:val="0"/>
              <w:ind w:firstLine="284"/>
              <w:jc w:val="both"/>
              <w:rPr>
                <w:sz w:val="22"/>
                <w:szCs w:val="22"/>
              </w:rPr>
            </w:pPr>
            <w:r w:rsidRPr="00D04BB9">
              <w:rPr>
                <w:sz w:val="22"/>
                <w:szCs w:val="22"/>
              </w:rPr>
              <w:t>-максимальное количество этажей зданий –2.</w:t>
            </w:r>
          </w:p>
          <w:p w:rsidR="009E4E90" w:rsidRPr="00D04BB9" w:rsidRDefault="009E4E90" w:rsidP="007F2A0B">
            <w:pPr>
              <w:shd w:val="clear" w:color="auto" w:fill="FFFFFF"/>
              <w:ind w:firstLine="426"/>
              <w:jc w:val="both"/>
              <w:rPr>
                <w:sz w:val="22"/>
                <w:szCs w:val="22"/>
              </w:rPr>
            </w:pPr>
            <w:r w:rsidRPr="00D04BB9">
              <w:rPr>
                <w:sz w:val="22"/>
                <w:szCs w:val="22"/>
              </w:rPr>
              <w:t xml:space="preserve">- максимальная высота этажа - 6 м. </w:t>
            </w:r>
          </w:p>
          <w:p w:rsidR="009E4E90" w:rsidRPr="00D04BB9" w:rsidRDefault="009E4E90" w:rsidP="007F2A0B">
            <w:pPr>
              <w:shd w:val="clear" w:color="auto" w:fill="FFFFFF"/>
              <w:ind w:firstLine="426"/>
              <w:jc w:val="both"/>
              <w:rPr>
                <w:sz w:val="22"/>
                <w:szCs w:val="22"/>
              </w:rPr>
            </w:pPr>
            <w:r w:rsidRPr="00D04BB9">
              <w:rPr>
                <w:sz w:val="22"/>
                <w:szCs w:val="22"/>
              </w:rPr>
              <w:t>- максимальная высота здания - 15 м.</w:t>
            </w:r>
          </w:p>
          <w:p w:rsidR="009E4E90" w:rsidRPr="00D04BB9" w:rsidRDefault="009E4E90" w:rsidP="007F2A0B">
            <w:pPr>
              <w:shd w:val="clear" w:color="auto" w:fill="FFFFFF"/>
              <w:ind w:firstLine="426"/>
              <w:jc w:val="both"/>
              <w:rPr>
                <w:sz w:val="22"/>
                <w:szCs w:val="22"/>
              </w:rPr>
            </w:pPr>
            <w:r w:rsidRPr="00D04BB9">
              <w:rPr>
                <w:sz w:val="22"/>
                <w:szCs w:val="22"/>
              </w:rPr>
              <w:t>- минимальный отступ зданий, строений и сооружений от красной линии улиц, проездов - 12 м;</w:t>
            </w:r>
          </w:p>
          <w:p w:rsidR="009E4E90" w:rsidRPr="00D04BB9" w:rsidRDefault="009E4E90" w:rsidP="007F2A0B">
            <w:pPr>
              <w:shd w:val="clear" w:color="auto" w:fill="FFFFFF"/>
              <w:ind w:firstLine="426"/>
              <w:jc w:val="both"/>
              <w:rPr>
                <w:sz w:val="22"/>
                <w:szCs w:val="22"/>
              </w:rPr>
            </w:pPr>
            <w:r w:rsidRPr="00D04BB9">
              <w:rPr>
                <w:sz w:val="22"/>
                <w:szCs w:val="22"/>
              </w:rPr>
              <w:t>Предельные размеры земельных участков и параметры разрешенного строительства, реко</w:t>
            </w:r>
            <w:r w:rsidRPr="00D04BB9">
              <w:rPr>
                <w:sz w:val="22"/>
                <w:szCs w:val="22"/>
              </w:rPr>
              <w:t>н</w:t>
            </w:r>
            <w:r w:rsidRPr="00D04BB9">
              <w:rPr>
                <w:sz w:val="22"/>
                <w:szCs w:val="22"/>
              </w:rPr>
              <w:t>струкции должны соответствовать требованиям СП 18.13330.2011 «Генеральные планы пр</w:t>
            </w:r>
            <w:r w:rsidRPr="00D04BB9">
              <w:rPr>
                <w:sz w:val="22"/>
                <w:szCs w:val="22"/>
              </w:rPr>
              <w:t>о</w:t>
            </w:r>
            <w:r w:rsidRPr="00D04BB9">
              <w:rPr>
                <w:sz w:val="22"/>
                <w:szCs w:val="22"/>
              </w:rPr>
              <w:t>мышленных предприятий», СП 19.13330.2011 «Генеральные планы сельскохозяйственных предприятий»,  технических регламентов, др</w:t>
            </w:r>
            <w:r w:rsidRPr="00D04BB9">
              <w:rPr>
                <w:sz w:val="22"/>
                <w:szCs w:val="22"/>
              </w:rPr>
              <w:t>у</w:t>
            </w:r>
            <w:r w:rsidRPr="00D04BB9">
              <w:rPr>
                <w:sz w:val="22"/>
                <w:szCs w:val="22"/>
              </w:rPr>
              <w:t>гих нормативных документов действующих на территории Российской Федерации.</w:t>
            </w:r>
          </w:p>
          <w:p w:rsidR="009E4E90" w:rsidRPr="00D04BB9" w:rsidRDefault="009E4E90" w:rsidP="007F2A0B">
            <w:pPr>
              <w:shd w:val="clear" w:color="auto" w:fill="FFFFFF"/>
              <w:ind w:firstLine="426"/>
              <w:jc w:val="both"/>
              <w:rPr>
                <w:sz w:val="22"/>
                <w:szCs w:val="22"/>
              </w:rPr>
            </w:pPr>
            <w:r w:rsidRPr="00D04BB9">
              <w:rPr>
                <w:sz w:val="22"/>
                <w:szCs w:val="22"/>
              </w:rPr>
              <w:t>Санитарно-защитная зона для предприятий I</w:t>
            </w:r>
            <w:r w:rsidRPr="00D04BB9">
              <w:rPr>
                <w:sz w:val="22"/>
                <w:szCs w:val="22"/>
                <w:lang w:val="en-US"/>
              </w:rPr>
              <w:t>I</w:t>
            </w:r>
            <w:r w:rsidRPr="00D04BB9">
              <w:rPr>
                <w:sz w:val="22"/>
                <w:szCs w:val="22"/>
              </w:rPr>
              <w:t xml:space="preserve">  класса должна быть максимально озеленена не менее 50  процентов площади. </w:t>
            </w:r>
          </w:p>
        </w:tc>
      </w:tr>
      <w:tr w:rsidR="009E4E90" w:rsidRPr="00D04BB9" w:rsidTr="007F2A0B">
        <w:trPr>
          <w:trHeight w:val="552"/>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t>-Коммунальное обслуживание (3.1)</w:t>
            </w:r>
          </w:p>
          <w:p w:rsidR="009E4E90" w:rsidRPr="00573092" w:rsidRDefault="009E4E90" w:rsidP="007F2A0B">
            <w:pPr>
              <w:tabs>
                <w:tab w:val="left" w:pos="142"/>
              </w:tabs>
              <w:autoSpaceDE w:val="0"/>
              <w:autoSpaceDN w:val="0"/>
              <w:adjustRightInd w:val="0"/>
              <w:jc w:val="both"/>
              <w:rPr>
                <w:sz w:val="22"/>
                <w:szCs w:val="22"/>
              </w:rPr>
            </w:pPr>
            <w:r>
              <w:rPr>
                <w:sz w:val="22"/>
                <w:szCs w:val="22"/>
              </w:rPr>
              <w:t>- Объекты гаражного назначения (2.7.1)</w:t>
            </w:r>
          </w:p>
        </w:tc>
        <w:tc>
          <w:tcPr>
            <w:tcW w:w="4820" w:type="dxa"/>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tabs>
          <w:tab w:val="left" w:pos="2520"/>
        </w:tabs>
        <w:jc w:val="both"/>
        <w:rPr>
          <w:b/>
          <w:sz w:val="22"/>
          <w:szCs w:val="22"/>
        </w:rPr>
      </w:pPr>
    </w:p>
    <w:p w:rsidR="009E4E90" w:rsidRPr="00257105" w:rsidRDefault="009E4E90" w:rsidP="009E4E90">
      <w:pPr>
        <w:jc w:val="both"/>
        <w:rPr>
          <w:b/>
          <w:sz w:val="22"/>
          <w:szCs w:val="22"/>
        </w:rPr>
      </w:pPr>
      <w:bookmarkStart w:id="195" w:name="_Toc339439057"/>
      <w:bookmarkStart w:id="196" w:name="_Toc344035102"/>
      <w:bookmarkStart w:id="197" w:name="_Toc344077929"/>
      <w:bookmarkStart w:id="198" w:name="_Toc339439056"/>
      <w:bookmarkStart w:id="199" w:name="_Toc344035101"/>
      <w:bookmarkStart w:id="200" w:name="_Toc344077928"/>
      <w:r w:rsidRPr="00257105">
        <w:rPr>
          <w:b/>
          <w:sz w:val="22"/>
          <w:szCs w:val="22"/>
        </w:rPr>
        <w:t>2. УСЛОВНО РАЗРЕШЕННЫЕ ВИДЫ И ПАРАМЕТРЫ ИСПОЛЬЗОВАНИЯ</w:t>
      </w:r>
      <w:bookmarkStart w:id="201" w:name="_Toc339439058"/>
      <w:bookmarkStart w:id="202" w:name="_Toc344035103"/>
      <w:bookmarkStart w:id="203" w:name="_Toc344077930"/>
      <w:bookmarkEnd w:id="195"/>
      <w:bookmarkEnd w:id="196"/>
      <w:bookmarkEnd w:id="197"/>
      <w:r w:rsidRPr="00257105">
        <w:rPr>
          <w:b/>
          <w:sz w:val="22"/>
          <w:szCs w:val="22"/>
        </w:rPr>
        <w:t xml:space="preserve"> ЗЕМЕЛ</w:t>
      </w:r>
      <w:r w:rsidRPr="00257105">
        <w:rPr>
          <w:b/>
          <w:sz w:val="22"/>
          <w:szCs w:val="22"/>
        </w:rPr>
        <w:t>Ь</w:t>
      </w:r>
      <w:r w:rsidRPr="00257105">
        <w:rPr>
          <w:b/>
          <w:sz w:val="22"/>
          <w:szCs w:val="22"/>
        </w:rPr>
        <w:t>НЫХ УЧАСТКОВ И ОБЪЕКТОВ КАПИТАЛЬНОГО СТРОИТЕЛЬСТВА</w:t>
      </w:r>
      <w:bookmarkEnd w:id="201"/>
      <w:bookmarkEnd w:id="202"/>
      <w:bookmarkEnd w:id="203"/>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D04BB9" w:rsidTr="007F2A0B">
        <w:trPr>
          <w:trHeight w:val="552"/>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lastRenderedPageBreak/>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493"/>
        </w:trPr>
        <w:tc>
          <w:tcPr>
            <w:tcW w:w="4786" w:type="dxa"/>
          </w:tcPr>
          <w:p w:rsidR="009E4E90" w:rsidRPr="00D04BB9" w:rsidRDefault="009E4E90" w:rsidP="007F2A0B">
            <w:pPr>
              <w:shd w:val="clear" w:color="auto" w:fill="FFFFFF"/>
              <w:ind w:firstLine="426"/>
              <w:jc w:val="both"/>
              <w:rPr>
                <w:sz w:val="22"/>
                <w:szCs w:val="22"/>
              </w:rPr>
            </w:pPr>
            <w:r w:rsidRPr="00D04BB9">
              <w:rPr>
                <w:sz w:val="22"/>
                <w:szCs w:val="22"/>
              </w:rPr>
              <w:t>-</w:t>
            </w:r>
          </w:p>
          <w:p w:rsidR="009E4E90" w:rsidRPr="00D04BB9" w:rsidRDefault="009E4E90" w:rsidP="007F2A0B">
            <w:pPr>
              <w:shd w:val="clear" w:color="auto" w:fill="FFFFFF"/>
              <w:ind w:firstLine="426"/>
              <w:jc w:val="both"/>
              <w:rPr>
                <w:sz w:val="22"/>
                <w:szCs w:val="22"/>
              </w:rPr>
            </w:pPr>
          </w:p>
        </w:tc>
        <w:tc>
          <w:tcPr>
            <w:tcW w:w="4820" w:type="dxa"/>
          </w:tcPr>
          <w:p w:rsidR="009E4E90" w:rsidRPr="00D04BB9" w:rsidRDefault="009E4E90" w:rsidP="007F2A0B">
            <w:pPr>
              <w:jc w:val="both"/>
              <w:rPr>
                <w:sz w:val="22"/>
                <w:szCs w:val="22"/>
              </w:rPr>
            </w:pPr>
            <w:r w:rsidRPr="00D04BB9">
              <w:rPr>
                <w:sz w:val="22"/>
                <w:szCs w:val="22"/>
              </w:rPr>
              <w:t>-</w:t>
            </w:r>
          </w:p>
        </w:tc>
      </w:tr>
    </w:tbl>
    <w:p w:rsidR="009E4E90" w:rsidRPr="00257105" w:rsidRDefault="009E4E90" w:rsidP="009E4E90">
      <w:pPr>
        <w:autoSpaceDE w:val="0"/>
        <w:autoSpaceDN w:val="0"/>
        <w:adjustRightInd w:val="0"/>
        <w:ind w:left="34" w:firstLine="426"/>
        <w:jc w:val="both"/>
        <w:rPr>
          <w:bCs/>
          <w:sz w:val="24"/>
          <w:szCs w:val="24"/>
          <w:u w:val="single"/>
        </w:rPr>
      </w:pPr>
    </w:p>
    <w:p w:rsidR="009E4E90" w:rsidRPr="00257105" w:rsidRDefault="009E4E90" w:rsidP="009E4E90">
      <w:pPr>
        <w:jc w:val="both"/>
        <w:rPr>
          <w:b/>
          <w:sz w:val="22"/>
          <w:szCs w:val="22"/>
        </w:rPr>
      </w:pPr>
    </w:p>
    <w:p w:rsidR="009E4E90" w:rsidRPr="00257105" w:rsidRDefault="009E4E90" w:rsidP="009E4E90">
      <w:pPr>
        <w:jc w:val="both"/>
        <w:rPr>
          <w:b/>
          <w:sz w:val="22"/>
          <w:szCs w:val="22"/>
        </w:rPr>
      </w:pPr>
      <w:r w:rsidRPr="00257105">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198"/>
      <w:bookmarkEnd w:id="199"/>
      <w:bookmarkEnd w:id="20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552"/>
          <w:tblHeader/>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tabs>
          <w:tab w:val="left" w:pos="2520"/>
        </w:tabs>
        <w:jc w:val="both"/>
        <w:rPr>
          <w:b/>
          <w:sz w:val="22"/>
          <w:szCs w:val="22"/>
        </w:rPr>
      </w:pPr>
    </w:p>
    <w:p w:rsidR="009E4E90" w:rsidRPr="00257105" w:rsidRDefault="009E4E90" w:rsidP="009E4E90">
      <w:pPr>
        <w:autoSpaceDE w:val="0"/>
        <w:autoSpaceDN w:val="0"/>
        <w:adjustRightInd w:val="0"/>
        <w:ind w:left="34" w:firstLine="426"/>
        <w:jc w:val="both"/>
        <w:rPr>
          <w:bCs/>
          <w:sz w:val="24"/>
          <w:szCs w:val="24"/>
          <w:u w:val="single"/>
        </w:rPr>
      </w:pPr>
      <w:r w:rsidRPr="00257105">
        <w:rPr>
          <w:bCs/>
          <w:sz w:val="24"/>
          <w:szCs w:val="24"/>
          <w:u w:val="single"/>
        </w:rPr>
        <w:t>Примечание:</w:t>
      </w:r>
    </w:p>
    <w:p w:rsidR="009E4E90" w:rsidRPr="00257105" w:rsidRDefault="009E4E90" w:rsidP="009E4E90">
      <w:pPr>
        <w:autoSpaceDE w:val="0"/>
        <w:autoSpaceDN w:val="0"/>
        <w:adjustRightInd w:val="0"/>
        <w:ind w:left="34" w:firstLine="426"/>
        <w:jc w:val="both"/>
        <w:rPr>
          <w:bCs/>
          <w:sz w:val="24"/>
          <w:szCs w:val="24"/>
        </w:rPr>
      </w:pPr>
      <w:proofErr w:type="gramStart"/>
      <w:r w:rsidRPr="00257105">
        <w:rPr>
          <w:bCs/>
          <w:sz w:val="24"/>
          <w:szCs w:val="24"/>
        </w:rPr>
        <w:t>При размещении зданий, строений и сооружений должны соблюдаться, установле</w:t>
      </w:r>
      <w:r w:rsidRPr="00257105">
        <w:rPr>
          <w:bCs/>
          <w:sz w:val="24"/>
          <w:szCs w:val="24"/>
        </w:rPr>
        <w:t>н</w:t>
      </w:r>
      <w:r w:rsidRPr="00257105">
        <w:rPr>
          <w:bCs/>
          <w:sz w:val="24"/>
          <w:szCs w:val="24"/>
        </w:rPr>
        <w:t>ные законодательством о пожарной безопасности и законодательством в области обесп</w:t>
      </w:r>
      <w:r w:rsidRPr="00257105">
        <w:rPr>
          <w:bCs/>
          <w:sz w:val="24"/>
          <w:szCs w:val="24"/>
        </w:rPr>
        <w:t>е</w:t>
      </w:r>
      <w:r w:rsidRPr="00257105">
        <w:rPr>
          <w:bCs/>
          <w:sz w:val="24"/>
          <w:szCs w:val="24"/>
        </w:rPr>
        <w:t>чения санитарно-эпидемиологического благополучия населения, минимальные нормати</w:t>
      </w:r>
      <w:r w:rsidRPr="00257105">
        <w:rPr>
          <w:bCs/>
          <w:sz w:val="24"/>
          <w:szCs w:val="24"/>
        </w:rPr>
        <w:t>в</w:t>
      </w:r>
      <w:r w:rsidRPr="00257105">
        <w:rPr>
          <w:bCs/>
          <w:sz w:val="24"/>
          <w:szCs w:val="24"/>
        </w:rPr>
        <w:t>ные противопожарные и санитарно-эпидемиологические разрывы между зданиями, стр</w:t>
      </w:r>
      <w:r w:rsidRPr="00257105">
        <w:rPr>
          <w:bCs/>
          <w:sz w:val="24"/>
          <w:szCs w:val="24"/>
        </w:rPr>
        <w:t>о</w:t>
      </w:r>
      <w:r w:rsidRPr="00257105">
        <w:rPr>
          <w:bCs/>
          <w:sz w:val="24"/>
          <w:szCs w:val="24"/>
        </w:rPr>
        <w:t>ениями и сооружениями, в том числе и расположенными на соседних земельных учас</w:t>
      </w:r>
      <w:r w:rsidRPr="00257105">
        <w:rPr>
          <w:bCs/>
          <w:sz w:val="24"/>
          <w:szCs w:val="24"/>
        </w:rPr>
        <w:t>т</w:t>
      </w:r>
      <w:r w:rsidRPr="00257105">
        <w:rPr>
          <w:bCs/>
          <w:sz w:val="24"/>
          <w:szCs w:val="24"/>
        </w:rPr>
        <w:t>ках, а также технические регламенты, градостроительные и строительные нормы и Пр</w:t>
      </w:r>
      <w:r w:rsidRPr="00257105">
        <w:rPr>
          <w:bCs/>
          <w:sz w:val="24"/>
          <w:szCs w:val="24"/>
        </w:rPr>
        <w:t>а</w:t>
      </w:r>
      <w:r w:rsidRPr="00257105">
        <w:rPr>
          <w:bCs/>
          <w:sz w:val="24"/>
          <w:szCs w:val="24"/>
        </w:rPr>
        <w:t>вила.</w:t>
      </w:r>
      <w:proofErr w:type="gramEnd"/>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w:t>
      </w:r>
      <w:r w:rsidRPr="00257105">
        <w:rPr>
          <w:bCs/>
          <w:sz w:val="24"/>
          <w:szCs w:val="24"/>
        </w:rPr>
        <w:t>т</w:t>
      </w:r>
      <w:r w:rsidRPr="00257105">
        <w:rPr>
          <w:bCs/>
          <w:sz w:val="24"/>
          <w:szCs w:val="24"/>
        </w:rPr>
        <w:t>ственно, на территории населенных пунктов не допускается.</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w:t>
      </w:r>
      <w:r w:rsidRPr="00257105">
        <w:rPr>
          <w:bCs/>
          <w:sz w:val="24"/>
          <w:szCs w:val="24"/>
        </w:rPr>
        <w:t>е</w:t>
      </w:r>
      <w:r w:rsidRPr="00257105">
        <w:rPr>
          <w:bCs/>
          <w:sz w:val="24"/>
          <w:szCs w:val="24"/>
        </w:rPr>
        <w:t>ской и других отраслей промышленности с санитарно-защитной зоной 50 - 100 м (</w:t>
      </w:r>
      <w:r w:rsidRPr="00257105">
        <w:rPr>
          <w:bCs/>
          <w:sz w:val="24"/>
          <w:szCs w:val="24"/>
          <w:lang w:val="en-US"/>
        </w:rPr>
        <w:t>V</w:t>
      </w:r>
      <w:r w:rsidRPr="00257105">
        <w:rPr>
          <w:bCs/>
          <w:sz w:val="24"/>
          <w:szCs w:val="24"/>
        </w:rPr>
        <w:t>-</w:t>
      </w:r>
      <w:r w:rsidRPr="00257105">
        <w:rPr>
          <w:bCs/>
          <w:sz w:val="24"/>
          <w:szCs w:val="24"/>
          <w:lang w:val="en-US"/>
        </w:rPr>
        <w:t>IV</w:t>
      </w:r>
      <w:r w:rsidRPr="00257105">
        <w:rPr>
          <w:bCs/>
          <w:sz w:val="24"/>
          <w:szCs w:val="24"/>
        </w:rPr>
        <w:t xml:space="preserve"> класса опасности соответственно).</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lastRenderedPageBreak/>
        <w:t>Не допускается расширение производственных предприятий, если при этом требуется увеличение размера санитарно-защитных зон.</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w:t>
      </w:r>
      <w:r w:rsidRPr="00257105">
        <w:rPr>
          <w:bCs/>
          <w:sz w:val="24"/>
          <w:szCs w:val="24"/>
        </w:rPr>
        <w:t>е</w:t>
      </w:r>
      <w:r w:rsidRPr="00257105">
        <w:rPr>
          <w:bCs/>
          <w:sz w:val="24"/>
          <w:szCs w:val="24"/>
        </w:rPr>
        <w:t>ленных пунктов.</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Запрещается проектирование указанных предприятий на территории бывших кла</w:t>
      </w:r>
      <w:r w:rsidRPr="00257105">
        <w:rPr>
          <w:bCs/>
          <w:sz w:val="24"/>
          <w:szCs w:val="24"/>
        </w:rPr>
        <w:t>д</w:t>
      </w:r>
      <w:r w:rsidRPr="00257105">
        <w:rPr>
          <w:bCs/>
          <w:sz w:val="24"/>
          <w:szCs w:val="24"/>
        </w:rPr>
        <w:t>бищ, скотомогильников, свалок.</w:t>
      </w:r>
    </w:p>
    <w:p w:rsidR="009E4E90" w:rsidRPr="00257105" w:rsidRDefault="009E4E90" w:rsidP="009E4E90">
      <w:pPr>
        <w:autoSpaceDE w:val="0"/>
        <w:autoSpaceDN w:val="0"/>
        <w:adjustRightInd w:val="0"/>
        <w:ind w:left="34" w:firstLine="426"/>
        <w:jc w:val="both"/>
        <w:rPr>
          <w:bCs/>
          <w:sz w:val="24"/>
          <w:szCs w:val="24"/>
        </w:rPr>
      </w:pPr>
      <w:proofErr w:type="gramStart"/>
      <w:r w:rsidRPr="00257105">
        <w:rPr>
          <w:bCs/>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w:t>
      </w:r>
      <w:r w:rsidRPr="00257105">
        <w:rPr>
          <w:bCs/>
          <w:sz w:val="24"/>
          <w:szCs w:val="24"/>
        </w:rPr>
        <w:t>ж</w:t>
      </w:r>
      <w:r w:rsidRPr="00257105">
        <w:rPr>
          <w:bCs/>
          <w:sz w:val="24"/>
          <w:szCs w:val="24"/>
        </w:rPr>
        <w:t>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w:t>
      </w:r>
      <w:r w:rsidRPr="00257105">
        <w:rPr>
          <w:bCs/>
          <w:sz w:val="24"/>
          <w:szCs w:val="24"/>
        </w:rPr>
        <w:t>е</w:t>
      </w:r>
      <w:r w:rsidRPr="00257105">
        <w:rPr>
          <w:bCs/>
          <w:sz w:val="24"/>
          <w:szCs w:val="24"/>
        </w:rPr>
        <w:t xml:space="preserve">чебно-профилактические и оздоровительные учреждения общего пользования. </w:t>
      </w:r>
      <w:proofErr w:type="gramEnd"/>
    </w:p>
    <w:p w:rsidR="009E4E90" w:rsidRPr="00257105" w:rsidRDefault="009E4E90" w:rsidP="009E4E90">
      <w:pPr>
        <w:autoSpaceDE w:val="0"/>
        <w:autoSpaceDN w:val="0"/>
        <w:adjustRightInd w:val="0"/>
        <w:ind w:left="34" w:firstLine="426"/>
        <w:jc w:val="both"/>
        <w:rPr>
          <w:bCs/>
          <w:sz w:val="24"/>
          <w:szCs w:val="24"/>
        </w:rPr>
      </w:pPr>
      <w:proofErr w:type="gramStart"/>
      <w:r w:rsidRPr="00257105">
        <w:rPr>
          <w:bCs/>
          <w:sz w:val="24"/>
          <w:szCs w:val="24"/>
        </w:rPr>
        <w:t>В санитарно-защитной зоне и на территории объектов других отраслей промышле</w:t>
      </w:r>
      <w:r w:rsidRPr="00257105">
        <w:rPr>
          <w:bCs/>
          <w:sz w:val="24"/>
          <w:szCs w:val="24"/>
        </w:rPr>
        <w:t>н</w:t>
      </w:r>
      <w:r w:rsidRPr="00257105">
        <w:rPr>
          <w:bCs/>
          <w:sz w:val="24"/>
          <w:szCs w:val="24"/>
        </w:rPr>
        <w:t>ности не допускается размещать объекты по производству лекарственных веществ, лека</w:t>
      </w:r>
      <w:r w:rsidRPr="00257105">
        <w:rPr>
          <w:bCs/>
          <w:sz w:val="24"/>
          <w:szCs w:val="24"/>
        </w:rPr>
        <w:t>р</w:t>
      </w:r>
      <w:r w:rsidRPr="00257105">
        <w:rPr>
          <w:bCs/>
          <w:sz w:val="24"/>
          <w:szCs w:val="24"/>
        </w:rPr>
        <w:t>ственных средств и (или) лекарственных форм, склады сырья и полупродуктов для фа</w:t>
      </w:r>
      <w:r w:rsidRPr="00257105">
        <w:rPr>
          <w:bCs/>
          <w:sz w:val="24"/>
          <w:szCs w:val="24"/>
        </w:rPr>
        <w:t>р</w:t>
      </w:r>
      <w:r w:rsidRPr="00257105">
        <w:rPr>
          <w:bCs/>
          <w:sz w:val="24"/>
          <w:szCs w:val="24"/>
        </w:rPr>
        <w:t>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257105">
        <w:rPr>
          <w:bCs/>
          <w:sz w:val="24"/>
          <w:szCs w:val="24"/>
        </w:rPr>
        <w:t>о</w:t>
      </w:r>
      <w:r w:rsidRPr="00257105">
        <w:rPr>
          <w:bCs/>
          <w:sz w:val="24"/>
          <w:szCs w:val="24"/>
        </w:rPr>
        <w:t>оружений для подготовки и хранения питьевой воды, которые могут повлиять на качество продукции.</w:t>
      </w:r>
      <w:proofErr w:type="gramEnd"/>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Допускается размещать в границах санитарно-защитной зоны промышленного объе</w:t>
      </w:r>
      <w:r w:rsidRPr="00257105">
        <w:rPr>
          <w:bCs/>
          <w:sz w:val="24"/>
          <w:szCs w:val="24"/>
        </w:rPr>
        <w:t>к</w:t>
      </w:r>
      <w:r w:rsidRPr="00257105">
        <w:rPr>
          <w:bCs/>
          <w:sz w:val="24"/>
          <w:szCs w:val="24"/>
        </w:rPr>
        <w:t xml:space="preserve">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  нежилые помещения для дежурного аварийного персонала,  помещения для преб</w:t>
      </w:r>
      <w:r w:rsidRPr="00257105">
        <w:rPr>
          <w:bCs/>
          <w:sz w:val="24"/>
          <w:szCs w:val="24"/>
        </w:rPr>
        <w:t>ы</w:t>
      </w:r>
      <w:r w:rsidRPr="00257105">
        <w:rPr>
          <w:bCs/>
          <w:sz w:val="24"/>
          <w:szCs w:val="24"/>
        </w:rPr>
        <w:t>вания работающих по вахтовому методу (не более двух недель),  здания управления, ко</w:t>
      </w:r>
      <w:r w:rsidRPr="00257105">
        <w:rPr>
          <w:bCs/>
          <w:sz w:val="24"/>
          <w:szCs w:val="24"/>
        </w:rPr>
        <w:t>н</w:t>
      </w:r>
      <w:r w:rsidRPr="00257105">
        <w:rPr>
          <w:bCs/>
          <w:sz w:val="24"/>
          <w:szCs w:val="24"/>
        </w:rPr>
        <w:t>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w:t>
      </w:r>
      <w:r w:rsidRPr="00257105">
        <w:rPr>
          <w:bCs/>
          <w:sz w:val="24"/>
          <w:szCs w:val="24"/>
        </w:rPr>
        <w:t>а</w:t>
      </w:r>
      <w:r w:rsidRPr="00257105">
        <w:rPr>
          <w:bCs/>
          <w:sz w:val="24"/>
          <w:szCs w:val="24"/>
        </w:rPr>
        <w:t xml:space="preserve">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257105">
        <w:rPr>
          <w:bCs/>
          <w:sz w:val="24"/>
          <w:szCs w:val="24"/>
        </w:rPr>
        <w:t>нефт</w:t>
      </w:r>
      <w:proofErr w:type="gramStart"/>
      <w:r w:rsidRPr="00257105">
        <w:rPr>
          <w:bCs/>
          <w:sz w:val="24"/>
          <w:szCs w:val="24"/>
        </w:rPr>
        <w:t>е</w:t>
      </w:r>
      <w:proofErr w:type="spellEnd"/>
      <w:r w:rsidRPr="00257105">
        <w:rPr>
          <w:bCs/>
          <w:sz w:val="24"/>
          <w:szCs w:val="24"/>
        </w:rPr>
        <w:t>-</w:t>
      </w:r>
      <w:proofErr w:type="gramEnd"/>
      <w:r w:rsidRPr="00257105">
        <w:rPr>
          <w:bCs/>
          <w:sz w:val="24"/>
          <w:szCs w:val="24"/>
        </w:rPr>
        <w:t xml:space="preserve"> и газопроводы, артезианские скважины для технического водоснабжения, </w:t>
      </w:r>
      <w:proofErr w:type="spellStart"/>
      <w:r w:rsidRPr="00257105">
        <w:rPr>
          <w:bCs/>
          <w:sz w:val="24"/>
          <w:szCs w:val="24"/>
        </w:rPr>
        <w:t>водоохлажда</w:t>
      </w:r>
      <w:r w:rsidRPr="00257105">
        <w:rPr>
          <w:bCs/>
          <w:sz w:val="24"/>
          <w:szCs w:val="24"/>
        </w:rPr>
        <w:t>ю</w:t>
      </w:r>
      <w:r w:rsidRPr="00257105">
        <w:rPr>
          <w:bCs/>
          <w:sz w:val="24"/>
          <w:szCs w:val="24"/>
        </w:rPr>
        <w:t>щие</w:t>
      </w:r>
      <w:proofErr w:type="spellEnd"/>
      <w:r w:rsidRPr="00257105">
        <w:rPr>
          <w:b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w:t>
      </w:r>
      <w:r w:rsidRPr="00257105">
        <w:rPr>
          <w:bCs/>
          <w:sz w:val="24"/>
          <w:szCs w:val="24"/>
        </w:rPr>
        <w:t>о</w:t>
      </w:r>
      <w:r w:rsidRPr="00257105">
        <w:rPr>
          <w:bCs/>
          <w:sz w:val="24"/>
          <w:szCs w:val="24"/>
        </w:rPr>
        <w:t>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w:t>
      </w:r>
      <w:r w:rsidRPr="00257105">
        <w:rPr>
          <w:bCs/>
          <w:sz w:val="24"/>
          <w:szCs w:val="24"/>
        </w:rPr>
        <w:t>к</w:t>
      </w:r>
      <w:r w:rsidRPr="00257105">
        <w:rPr>
          <w:bCs/>
          <w:sz w:val="24"/>
          <w:szCs w:val="24"/>
        </w:rPr>
        <w:t xml:space="preserve">цию, среду обитания и здоровье человека. </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w:t>
      </w:r>
      <w:r w:rsidRPr="00257105">
        <w:rPr>
          <w:bCs/>
          <w:sz w:val="24"/>
          <w:szCs w:val="24"/>
        </w:rPr>
        <w:t>а</w:t>
      </w:r>
      <w:r w:rsidRPr="00257105">
        <w:rPr>
          <w:bCs/>
          <w:sz w:val="24"/>
          <w:szCs w:val="24"/>
        </w:rPr>
        <w:t>нитарно-защитной зоны.</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Санитарно-защитная зона или какая-либо ее часть не может рассматриваться как р</w:t>
      </w:r>
      <w:r w:rsidRPr="00257105">
        <w:rPr>
          <w:bCs/>
          <w:sz w:val="24"/>
          <w:szCs w:val="24"/>
        </w:rPr>
        <w:t>е</w:t>
      </w:r>
      <w:r w:rsidRPr="00257105">
        <w:rPr>
          <w:bCs/>
          <w:sz w:val="24"/>
          <w:szCs w:val="24"/>
        </w:rPr>
        <w:t xml:space="preserve">зервная территория объекта и использоваться для расширения промышленной или </w:t>
      </w:r>
      <w:r w:rsidRPr="00257105">
        <w:rPr>
          <w:bCs/>
          <w:sz w:val="24"/>
          <w:szCs w:val="24"/>
        </w:rPr>
        <w:lastRenderedPageBreak/>
        <w:t>жилой территории без соответствующей обоснованной корректировки границ санитарно-защитной зоны.</w:t>
      </w:r>
    </w:p>
    <w:p w:rsidR="009E4E90" w:rsidRPr="00257105" w:rsidRDefault="009E4E90" w:rsidP="009E4E90">
      <w:pPr>
        <w:widowControl w:val="0"/>
        <w:jc w:val="both"/>
        <w:rPr>
          <w:rFonts w:eastAsia="SimSun"/>
          <w:b/>
          <w:sz w:val="24"/>
          <w:szCs w:val="24"/>
          <w:u w:val="single"/>
          <w:lang w:eastAsia="zh-CN"/>
        </w:rPr>
      </w:pPr>
    </w:p>
    <w:p w:rsidR="009E4E90" w:rsidRPr="00257105" w:rsidRDefault="009E4E90" w:rsidP="009E4E90">
      <w:pPr>
        <w:widowControl w:val="0"/>
        <w:jc w:val="both"/>
        <w:rPr>
          <w:rFonts w:eastAsia="SimSun"/>
          <w:b/>
          <w:sz w:val="24"/>
          <w:szCs w:val="24"/>
          <w:u w:val="single"/>
          <w:lang w:eastAsia="zh-CN"/>
        </w:rPr>
      </w:pPr>
      <w:r w:rsidRPr="00257105">
        <w:rPr>
          <w:rFonts w:eastAsia="SimSun"/>
          <w:b/>
          <w:sz w:val="24"/>
          <w:szCs w:val="24"/>
          <w:u w:val="single"/>
          <w:lang w:eastAsia="zh-CN"/>
        </w:rPr>
        <w:t>П</w:t>
      </w:r>
      <w:r w:rsidRPr="00257105">
        <w:rPr>
          <w:b/>
          <w:sz w:val="24"/>
          <w:szCs w:val="24"/>
          <w:u w:val="single"/>
        </w:rPr>
        <w:t>–3</w:t>
      </w:r>
      <w:r w:rsidRPr="00257105">
        <w:rPr>
          <w:rFonts w:eastAsia="SimSun"/>
          <w:b/>
          <w:sz w:val="24"/>
          <w:szCs w:val="24"/>
          <w:u w:val="single"/>
          <w:lang w:eastAsia="zh-CN"/>
        </w:rPr>
        <w:t xml:space="preserve">. Зона предприятий, производств и объектов </w:t>
      </w:r>
      <w:r w:rsidRPr="00257105">
        <w:rPr>
          <w:rFonts w:eastAsia="SimSun"/>
          <w:b/>
          <w:sz w:val="24"/>
          <w:szCs w:val="24"/>
          <w:u w:val="single"/>
          <w:lang w:val="en-US" w:eastAsia="zh-CN"/>
        </w:rPr>
        <w:t>III</w:t>
      </w:r>
      <w:r w:rsidRPr="00257105">
        <w:rPr>
          <w:rFonts w:eastAsia="SimSun"/>
          <w:b/>
          <w:sz w:val="24"/>
          <w:szCs w:val="24"/>
          <w:u w:val="single"/>
          <w:lang w:eastAsia="zh-CN"/>
        </w:rPr>
        <w:t xml:space="preserve"> класса опасности СЗЗ-300 м.</w:t>
      </w:r>
    </w:p>
    <w:p w:rsidR="009E4E90" w:rsidRPr="00257105" w:rsidRDefault="009E4E90" w:rsidP="009E4E90">
      <w:pPr>
        <w:jc w:val="both"/>
        <w:rPr>
          <w:b/>
          <w:bCs/>
        </w:rPr>
      </w:pPr>
    </w:p>
    <w:p w:rsidR="009E4E90" w:rsidRPr="00257105" w:rsidRDefault="009E4E90" w:rsidP="009E4E90">
      <w:pPr>
        <w:widowControl w:val="0"/>
        <w:ind w:firstLine="709"/>
        <w:jc w:val="both"/>
        <w:rPr>
          <w:i/>
          <w:iCs/>
          <w:sz w:val="24"/>
          <w:szCs w:val="24"/>
        </w:rPr>
      </w:pPr>
      <w:r w:rsidRPr="00257105">
        <w:rPr>
          <w:i/>
          <w:iCs/>
          <w:sz w:val="24"/>
          <w:szCs w:val="24"/>
        </w:rPr>
        <w:t xml:space="preserve">Зона П-3 выделена для обеспечения правовых условий формирования предприятий, производств и объектов </w:t>
      </w:r>
      <w:r w:rsidRPr="00257105">
        <w:rPr>
          <w:i/>
          <w:iCs/>
          <w:sz w:val="24"/>
          <w:szCs w:val="24"/>
          <w:lang w:val="en-US"/>
        </w:rPr>
        <w:t>III</w:t>
      </w:r>
      <w:r w:rsidRPr="00257105">
        <w:rPr>
          <w:i/>
          <w:iCs/>
          <w:sz w:val="24"/>
          <w:szCs w:val="24"/>
        </w:rPr>
        <w:t xml:space="preserve"> класса </w:t>
      </w:r>
      <w:r w:rsidRPr="00257105">
        <w:rPr>
          <w:bCs/>
          <w:i/>
          <w:sz w:val="24"/>
          <w:szCs w:val="24"/>
        </w:rPr>
        <w:t>опасности</w:t>
      </w:r>
      <w:r w:rsidRPr="00257105">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E4E90" w:rsidRPr="00257105" w:rsidRDefault="009E4E90" w:rsidP="009E4E90">
      <w:pPr>
        <w:tabs>
          <w:tab w:val="left" w:pos="2520"/>
        </w:tabs>
        <w:jc w:val="both"/>
        <w:rPr>
          <w:b/>
          <w:sz w:val="24"/>
          <w:szCs w:val="24"/>
        </w:rPr>
      </w:pPr>
    </w:p>
    <w:p w:rsidR="009E4E90" w:rsidRPr="00257105" w:rsidRDefault="009E4E90" w:rsidP="009E4E90">
      <w:pPr>
        <w:jc w:val="both"/>
        <w:rPr>
          <w:b/>
          <w:sz w:val="22"/>
          <w:szCs w:val="22"/>
        </w:rPr>
      </w:pPr>
      <w:r w:rsidRPr="00257105">
        <w:rPr>
          <w:b/>
          <w:sz w:val="22"/>
          <w:szCs w:val="22"/>
        </w:rPr>
        <w:t>1. ОСНОВНЫЕ ВИДЫ И ПАРАМЕТРЫ РАЗРЕШЕННОГО ИСПОЛЬЗОВАНИЯ ЗЕМЕЛ</w:t>
      </w:r>
      <w:r w:rsidRPr="00257105">
        <w:rPr>
          <w:b/>
          <w:sz w:val="22"/>
          <w:szCs w:val="22"/>
        </w:rPr>
        <w:t>Ь</w:t>
      </w:r>
      <w:r w:rsidRPr="00257105">
        <w:rPr>
          <w:b/>
          <w:sz w:val="22"/>
          <w:szCs w:val="22"/>
        </w:rPr>
        <w:t>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552"/>
          <w:tblHeader/>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552"/>
        </w:trPr>
        <w:tc>
          <w:tcPr>
            <w:tcW w:w="4786" w:type="dxa"/>
          </w:tcPr>
          <w:p w:rsidR="009E4E90" w:rsidRPr="00D04BB9" w:rsidRDefault="009E4E90" w:rsidP="007F2A0B">
            <w:pPr>
              <w:shd w:val="clear" w:color="auto" w:fill="FFFFFF"/>
              <w:ind w:firstLine="426"/>
              <w:jc w:val="both"/>
              <w:rPr>
                <w:sz w:val="22"/>
                <w:szCs w:val="22"/>
              </w:rPr>
            </w:pPr>
            <w:r w:rsidRPr="00D04BB9">
              <w:rPr>
                <w:sz w:val="22"/>
                <w:szCs w:val="22"/>
              </w:rPr>
              <w:t>Промышленные объекты и производства I</w:t>
            </w:r>
            <w:r w:rsidRPr="00D04BB9">
              <w:rPr>
                <w:sz w:val="22"/>
                <w:szCs w:val="22"/>
                <w:lang w:val="en-US"/>
              </w:rPr>
              <w:t>II</w:t>
            </w:r>
            <w:r w:rsidRPr="00D04BB9">
              <w:rPr>
                <w:sz w:val="22"/>
                <w:szCs w:val="22"/>
              </w:rPr>
              <w:t xml:space="preserve"> класса опасности, требующие большегрузного транспорта: </w:t>
            </w:r>
          </w:p>
          <w:p w:rsidR="009E4E90" w:rsidRDefault="009E4E90" w:rsidP="007F2A0B">
            <w:pPr>
              <w:shd w:val="clear" w:color="auto" w:fill="FFFFFF"/>
              <w:jc w:val="both"/>
              <w:rPr>
                <w:sz w:val="22"/>
                <w:szCs w:val="22"/>
              </w:rPr>
            </w:pPr>
            <w:r w:rsidRPr="00D04BB9">
              <w:rPr>
                <w:sz w:val="22"/>
                <w:szCs w:val="22"/>
              </w:rPr>
              <w:t>-</w:t>
            </w:r>
            <w:r>
              <w:rPr>
                <w:sz w:val="22"/>
                <w:szCs w:val="22"/>
              </w:rPr>
              <w:t xml:space="preserve"> Легкая промышленность (6.3)</w:t>
            </w:r>
          </w:p>
          <w:p w:rsidR="009E4E90" w:rsidRDefault="009E4E90" w:rsidP="007F2A0B">
            <w:pPr>
              <w:shd w:val="clear" w:color="auto" w:fill="FFFFFF"/>
              <w:jc w:val="both"/>
              <w:rPr>
                <w:sz w:val="22"/>
                <w:szCs w:val="22"/>
              </w:rPr>
            </w:pPr>
            <w:r>
              <w:rPr>
                <w:sz w:val="22"/>
                <w:szCs w:val="22"/>
              </w:rPr>
              <w:t>Фармацевтическая промышленность (6.3.1)</w:t>
            </w:r>
          </w:p>
          <w:p w:rsidR="009E4E90" w:rsidRDefault="009E4E90" w:rsidP="007F2A0B">
            <w:pPr>
              <w:shd w:val="clear" w:color="auto" w:fill="FFFFFF"/>
              <w:jc w:val="both"/>
              <w:rPr>
                <w:sz w:val="22"/>
                <w:szCs w:val="22"/>
              </w:rPr>
            </w:pPr>
            <w:r>
              <w:rPr>
                <w:sz w:val="22"/>
                <w:szCs w:val="22"/>
              </w:rPr>
              <w:t>Пищевая промышленность (6.4)</w:t>
            </w:r>
          </w:p>
          <w:p w:rsidR="009E4E90" w:rsidRDefault="009E4E90" w:rsidP="007F2A0B">
            <w:pPr>
              <w:shd w:val="clear" w:color="auto" w:fill="FFFFFF"/>
              <w:jc w:val="both"/>
              <w:rPr>
                <w:sz w:val="22"/>
                <w:szCs w:val="22"/>
              </w:rPr>
            </w:pPr>
            <w:r>
              <w:rPr>
                <w:sz w:val="22"/>
                <w:szCs w:val="22"/>
              </w:rPr>
              <w:t>Строительная промышленность (6.6)</w:t>
            </w:r>
          </w:p>
          <w:p w:rsidR="009E4E90" w:rsidRDefault="009E4E90" w:rsidP="007F2A0B">
            <w:pPr>
              <w:shd w:val="clear" w:color="auto" w:fill="FFFFFF"/>
              <w:jc w:val="both"/>
              <w:rPr>
                <w:sz w:val="22"/>
                <w:szCs w:val="22"/>
              </w:rPr>
            </w:pPr>
            <w:r>
              <w:rPr>
                <w:sz w:val="22"/>
                <w:szCs w:val="22"/>
              </w:rPr>
              <w:t>Склады (6.8)</w:t>
            </w:r>
          </w:p>
          <w:p w:rsidR="009E4E90" w:rsidRPr="00D04BB9" w:rsidRDefault="009E4E90" w:rsidP="007F2A0B">
            <w:pPr>
              <w:shd w:val="clear" w:color="auto" w:fill="FFFFFF"/>
              <w:jc w:val="both"/>
              <w:rPr>
                <w:sz w:val="22"/>
                <w:szCs w:val="22"/>
              </w:rPr>
            </w:pPr>
            <w:r>
              <w:rPr>
                <w:sz w:val="22"/>
                <w:szCs w:val="22"/>
              </w:rPr>
              <w:t>Целлюлозно-бумажная промышленность (6.11)</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 амбулаторно - поликлиническое обслуживание (3.4.1);</w:t>
            </w:r>
          </w:p>
          <w:p w:rsidR="009E4E90" w:rsidRDefault="009E4E90" w:rsidP="007F2A0B">
            <w:pPr>
              <w:autoSpaceDE w:val="0"/>
              <w:autoSpaceDN w:val="0"/>
              <w:adjustRightInd w:val="0"/>
              <w:jc w:val="both"/>
              <w:rPr>
                <w:sz w:val="22"/>
                <w:szCs w:val="22"/>
              </w:rPr>
            </w:pPr>
            <w:r>
              <w:rPr>
                <w:sz w:val="22"/>
                <w:szCs w:val="22"/>
              </w:rPr>
              <w:t>- обеспечение научной деятельности (3.9);</w:t>
            </w:r>
          </w:p>
          <w:p w:rsidR="009E4E90" w:rsidRDefault="009E4E90" w:rsidP="007F2A0B">
            <w:pPr>
              <w:autoSpaceDE w:val="0"/>
              <w:autoSpaceDN w:val="0"/>
              <w:adjustRightInd w:val="0"/>
              <w:jc w:val="both"/>
              <w:rPr>
                <w:sz w:val="22"/>
                <w:szCs w:val="22"/>
              </w:rPr>
            </w:pPr>
            <w:r>
              <w:rPr>
                <w:sz w:val="22"/>
                <w:szCs w:val="22"/>
              </w:rPr>
              <w:t>- обслуживание автотранспорта (4.9);</w:t>
            </w:r>
          </w:p>
          <w:p w:rsidR="009E4E90" w:rsidRDefault="009E4E90" w:rsidP="007F2A0B">
            <w:pPr>
              <w:autoSpaceDE w:val="0"/>
              <w:autoSpaceDN w:val="0"/>
              <w:adjustRightInd w:val="0"/>
              <w:jc w:val="both"/>
              <w:rPr>
                <w:sz w:val="22"/>
                <w:szCs w:val="22"/>
              </w:rPr>
            </w:pPr>
            <w:r>
              <w:rPr>
                <w:sz w:val="22"/>
                <w:szCs w:val="22"/>
              </w:rPr>
              <w:t>Спорт (5.1)</w:t>
            </w:r>
          </w:p>
          <w:p w:rsidR="009E4E90" w:rsidRDefault="009E4E90" w:rsidP="007F2A0B">
            <w:pPr>
              <w:autoSpaceDE w:val="0"/>
              <w:autoSpaceDN w:val="0"/>
              <w:adjustRightInd w:val="0"/>
              <w:jc w:val="both"/>
              <w:rPr>
                <w:sz w:val="22"/>
                <w:szCs w:val="22"/>
              </w:rPr>
            </w:pPr>
            <w:r>
              <w:rPr>
                <w:sz w:val="22"/>
                <w:szCs w:val="22"/>
              </w:rPr>
              <w:t>Связь (6.8)</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Default="009E4E90" w:rsidP="007F2A0B">
            <w:pPr>
              <w:shd w:val="clear" w:color="auto" w:fill="FFFFFF"/>
              <w:jc w:val="both"/>
              <w:rPr>
                <w:sz w:val="22"/>
                <w:szCs w:val="22"/>
              </w:rPr>
            </w:pPr>
            <w:r>
              <w:rPr>
                <w:sz w:val="22"/>
                <w:szCs w:val="22"/>
              </w:rPr>
              <w:t>Обеспечение внутреннего правопорядка (8.3)</w:t>
            </w:r>
          </w:p>
          <w:p w:rsidR="009E4E90" w:rsidRPr="00D04BB9" w:rsidRDefault="009E4E90" w:rsidP="007F2A0B">
            <w:pPr>
              <w:shd w:val="clear" w:color="auto" w:fill="FFFFFF"/>
              <w:ind w:firstLine="426"/>
              <w:jc w:val="both"/>
              <w:rPr>
                <w:sz w:val="22"/>
                <w:szCs w:val="22"/>
              </w:rPr>
            </w:pPr>
          </w:p>
        </w:tc>
        <w:tc>
          <w:tcPr>
            <w:tcW w:w="4820" w:type="dxa"/>
          </w:tcPr>
          <w:p w:rsidR="009E4E90" w:rsidRPr="00D04BB9" w:rsidRDefault="009E4E90" w:rsidP="007F2A0B">
            <w:pPr>
              <w:ind w:firstLine="284"/>
              <w:jc w:val="both"/>
              <w:rPr>
                <w:b/>
                <w:sz w:val="22"/>
                <w:szCs w:val="22"/>
              </w:rPr>
            </w:pPr>
            <w:r w:rsidRPr="00D04BB9">
              <w:rPr>
                <w:sz w:val="22"/>
                <w:szCs w:val="22"/>
              </w:rPr>
              <w:t>- минимальная/максимальная  площадь з</w:t>
            </w:r>
            <w:r w:rsidRPr="00D04BB9">
              <w:rPr>
                <w:sz w:val="22"/>
                <w:szCs w:val="22"/>
              </w:rPr>
              <w:t>е</w:t>
            </w:r>
            <w:r w:rsidRPr="00D04BB9">
              <w:rPr>
                <w:sz w:val="22"/>
                <w:szCs w:val="22"/>
              </w:rPr>
              <w:t xml:space="preserve">мельного участка – </w:t>
            </w:r>
            <w:r w:rsidRPr="00D04BB9">
              <w:rPr>
                <w:b/>
                <w:sz w:val="22"/>
                <w:szCs w:val="22"/>
              </w:rPr>
              <w:t>800-20000 кв. м;</w:t>
            </w:r>
          </w:p>
          <w:p w:rsidR="009E4E90" w:rsidRPr="00D04BB9" w:rsidRDefault="009E4E90" w:rsidP="007F2A0B">
            <w:pPr>
              <w:widowControl w:val="0"/>
              <w:ind w:firstLine="284"/>
              <w:jc w:val="both"/>
              <w:rPr>
                <w:sz w:val="22"/>
                <w:szCs w:val="22"/>
              </w:rPr>
            </w:pPr>
            <w:r w:rsidRPr="00D04BB9">
              <w:rPr>
                <w:sz w:val="22"/>
                <w:szCs w:val="22"/>
              </w:rPr>
              <w:t>-максимальное количество этажей зданий – не более 2 этажа.</w:t>
            </w:r>
          </w:p>
          <w:p w:rsidR="009E4E90" w:rsidRPr="00D04BB9" w:rsidRDefault="009E4E90" w:rsidP="007F2A0B">
            <w:pPr>
              <w:shd w:val="clear" w:color="auto" w:fill="FFFFFF"/>
              <w:ind w:firstLine="426"/>
              <w:jc w:val="both"/>
              <w:rPr>
                <w:sz w:val="22"/>
                <w:szCs w:val="22"/>
              </w:rPr>
            </w:pPr>
            <w:r w:rsidRPr="00D04BB9">
              <w:rPr>
                <w:sz w:val="22"/>
                <w:szCs w:val="22"/>
              </w:rPr>
              <w:t xml:space="preserve">-максимальная высота – до 15 м., высота этажа – до 6 м. </w:t>
            </w:r>
          </w:p>
          <w:p w:rsidR="009E4E90" w:rsidRPr="00D04BB9" w:rsidRDefault="009E4E90" w:rsidP="007F2A0B">
            <w:pPr>
              <w:shd w:val="clear" w:color="auto" w:fill="FFFFFF"/>
              <w:ind w:firstLine="426"/>
              <w:jc w:val="both"/>
              <w:rPr>
                <w:sz w:val="22"/>
                <w:szCs w:val="22"/>
              </w:rPr>
            </w:pPr>
            <w:r w:rsidRPr="00D04BB9">
              <w:rPr>
                <w:sz w:val="22"/>
                <w:szCs w:val="22"/>
              </w:rPr>
              <w:t>- минимальный отступ зданий, строений и сооружений от красной линии улиц, проездов - 12 м;</w:t>
            </w:r>
          </w:p>
          <w:p w:rsidR="009E4E90" w:rsidRPr="00D04BB9" w:rsidRDefault="009E4E90" w:rsidP="007F2A0B">
            <w:pPr>
              <w:shd w:val="clear" w:color="auto" w:fill="FFFFFF"/>
              <w:ind w:firstLine="426"/>
              <w:jc w:val="both"/>
              <w:rPr>
                <w:sz w:val="22"/>
                <w:szCs w:val="22"/>
              </w:rPr>
            </w:pPr>
            <w:r w:rsidRPr="00D04BB9">
              <w:rPr>
                <w:sz w:val="22"/>
                <w:szCs w:val="22"/>
              </w:rPr>
              <w:t>Предельные размеры земельных участков и параметры разрешенного строительства, реко</w:t>
            </w:r>
            <w:r w:rsidRPr="00D04BB9">
              <w:rPr>
                <w:sz w:val="22"/>
                <w:szCs w:val="22"/>
              </w:rPr>
              <w:t>н</w:t>
            </w:r>
            <w:r w:rsidRPr="00D04BB9">
              <w:rPr>
                <w:sz w:val="22"/>
                <w:szCs w:val="22"/>
              </w:rPr>
              <w:t>струкции должны соответствовать требованиям СП 18.13330.2011 «Генеральные планы пр</w:t>
            </w:r>
            <w:r w:rsidRPr="00D04BB9">
              <w:rPr>
                <w:sz w:val="22"/>
                <w:szCs w:val="22"/>
              </w:rPr>
              <w:t>о</w:t>
            </w:r>
            <w:r w:rsidRPr="00D04BB9">
              <w:rPr>
                <w:sz w:val="22"/>
                <w:szCs w:val="22"/>
              </w:rPr>
              <w:t>мышленных предприятий», СП 19.13330.2011 «Генеральные планы сельскохозяйственных предприятий»,  технических регламентов, др</w:t>
            </w:r>
            <w:r w:rsidRPr="00D04BB9">
              <w:rPr>
                <w:sz w:val="22"/>
                <w:szCs w:val="22"/>
              </w:rPr>
              <w:t>у</w:t>
            </w:r>
            <w:r w:rsidRPr="00D04BB9">
              <w:rPr>
                <w:sz w:val="22"/>
                <w:szCs w:val="22"/>
              </w:rPr>
              <w:t>гих нормативных документов действующих на территории Российской Федерации.</w:t>
            </w:r>
          </w:p>
          <w:p w:rsidR="009E4E90" w:rsidRPr="00D04BB9" w:rsidRDefault="009E4E90" w:rsidP="007F2A0B">
            <w:pPr>
              <w:shd w:val="clear" w:color="auto" w:fill="FFFFFF"/>
              <w:ind w:firstLine="426"/>
              <w:jc w:val="both"/>
              <w:rPr>
                <w:sz w:val="22"/>
                <w:szCs w:val="22"/>
              </w:rPr>
            </w:pPr>
            <w:r w:rsidRPr="00D04BB9">
              <w:rPr>
                <w:sz w:val="22"/>
                <w:szCs w:val="22"/>
              </w:rPr>
              <w:t>Санитарно-защитная зона для предприятий I</w:t>
            </w:r>
            <w:r w:rsidRPr="00D04BB9">
              <w:rPr>
                <w:sz w:val="22"/>
                <w:szCs w:val="22"/>
                <w:lang w:val="en-US"/>
              </w:rPr>
              <w:t>II</w:t>
            </w:r>
            <w:r w:rsidRPr="00D04BB9">
              <w:rPr>
                <w:sz w:val="22"/>
                <w:szCs w:val="22"/>
              </w:rPr>
              <w:t xml:space="preserve">  класса должна быть максимально озеленена не менее 50  процентов площади. </w:t>
            </w:r>
          </w:p>
        </w:tc>
      </w:tr>
      <w:tr w:rsidR="009E4E90" w:rsidRPr="00D04BB9" w:rsidTr="007F2A0B">
        <w:trPr>
          <w:trHeight w:val="552"/>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t>-Коммунальное обслуживание (3.1)</w:t>
            </w:r>
          </w:p>
          <w:p w:rsidR="009E4E90" w:rsidRPr="00573092" w:rsidRDefault="009E4E90" w:rsidP="007F2A0B">
            <w:pPr>
              <w:tabs>
                <w:tab w:val="left" w:pos="142"/>
              </w:tabs>
              <w:autoSpaceDE w:val="0"/>
              <w:autoSpaceDN w:val="0"/>
              <w:adjustRightInd w:val="0"/>
              <w:jc w:val="both"/>
              <w:rPr>
                <w:sz w:val="22"/>
                <w:szCs w:val="22"/>
              </w:rPr>
            </w:pPr>
            <w:r>
              <w:rPr>
                <w:sz w:val="22"/>
                <w:szCs w:val="22"/>
              </w:rPr>
              <w:t>- Объекты гаражного назначения (2.7.1)</w:t>
            </w:r>
          </w:p>
        </w:tc>
        <w:tc>
          <w:tcPr>
            <w:tcW w:w="4820" w:type="dxa"/>
          </w:tcPr>
          <w:p w:rsidR="009E4E90" w:rsidRDefault="009E4E90" w:rsidP="007F2A0B">
            <w:pPr>
              <w:ind w:firstLine="175"/>
              <w:jc w:val="both"/>
              <w:rPr>
                <w:sz w:val="22"/>
                <w:szCs w:val="22"/>
              </w:rPr>
            </w:pPr>
            <w:r w:rsidRPr="00573092">
              <w:rPr>
                <w:sz w:val="22"/>
                <w:szCs w:val="22"/>
              </w:rPr>
              <w:t xml:space="preserve">Минимальная площадь земельных участков – 50 </w:t>
            </w:r>
            <w:proofErr w:type="spellStart"/>
            <w:r w:rsidRPr="00573092">
              <w:rPr>
                <w:sz w:val="22"/>
                <w:szCs w:val="22"/>
              </w:rPr>
              <w:t>кв.м</w:t>
            </w:r>
            <w:proofErr w:type="spellEnd"/>
            <w:r w:rsidRPr="00573092">
              <w:rPr>
                <w:sz w:val="22"/>
                <w:szCs w:val="22"/>
              </w:rPr>
              <w:t>.</w:t>
            </w:r>
          </w:p>
          <w:p w:rsidR="009E4E90" w:rsidRPr="00573092" w:rsidRDefault="009E4E90" w:rsidP="007F2A0B">
            <w:pPr>
              <w:ind w:firstLine="175"/>
              <w:jc w:val="both"/>
              <w:rPr>
                <w:sz w:val="22"/>
                <w:szCs w:val="22"/>
              </w:rPr>
            </w:pPr>
            <w:r>
              <w:rPr>
                <w:sz w:val="22"/>
                <w:szCs w:val="22"/>
              </w:rPr>
              <w:t xml:space="preserve">Максимальная площадь земельных участков 1000 </w:t>
            </w:r>
            <w:proofErr w:type="spellStart"/>
            <w:r>
              <w:rPr>
                <w:sz w:val="22"/>
                <w:szCs w:val="22"/>
              </w:rPr>
              <w:t>кв.м</w:t>
            </w:r>
            <w:proofErr w:type="spellEnd"/>
            <w:r>
              <w:rPr>
                <w:sz w:val="22"/>
                <w:szCs w:val="22"/>
              </w:rPr>
              <w:t>.</w:t>
            </w:r>
          </w:p>
          <w:p w:rsidR="009E4E90" w:rsidRPr="00573092" w:rsidRDefault="009E4E90" w:rsidP="007F2A0B">
            <w:pPr>
              <w:ind w:firstLine="175"/>
              <w:jc w:val="both"/>
              <w:rPr>
                <w:sz w:val="22"/>
                <w:szCs w:val="22"/>
              </w:rPr>
            </w:pPr>
            <w:r w:rsidRPr="00573092">
              <w:rPr>
                <w:sz w:val="22"/>
                <w:szCs w:val="22"/>
              </w:rPr>
              <w:t>Тепловые  котельные мощностью  до 200 Гкал.</w:t>
            </w:r>
          </w:p>
          <w:p w:rsidR="009E4E90" w:rsidRPr="00573092" w:rsidRDefault="009E4E90" w:rsidP="007F2A0B">
            <w:pPr>
              <w:ind w:firstLine="175"/>
              <w:jc w:val="both"/>
              <w:rPr>
                <w:sz w:val="22"/>
                <w:szCs w:val="22"/>
              </w:rPr>
            </w:pPr>
            <w:r w:rsidRPr="00573092">
              <w:rPr>
                <w:sz w:val="22"/>
                <w:szCs w:val="22"/>
              </w:rPr>
              <w:t>Максимальное количество этажей  – не более 2 этажей.</w:t>
            </w:r>
          </w:p>
          <w:p w:rsidR="009E4E90" w:rsidRPr="00573092" w:rsidRDefault="009E4E90" w:rsidP="007F2A0B">
            <w:pPr>
              <w:ind w:firstLine="175"/>
              <w:jc w:val="both"/>
              <w:rPr>
                <w:sz w:val="22"/>
                <w:szCs w:val="22"/>
              </w:rPr>
            </w:pPr>
            <w:r w:rsidRPr="00573092">
              <w:rPr>
                <w:sz w:val="22"/>
                <w:szCs w:val="22"/>
              </w:rPr>
              <w:t xml:space="preserve">Высота – не более 22 м. </w:t>
            </w:r>
          </w:p>
        </w:tc>
      </w:tr>
    </w:tbl>
    <w:p w:rsidR="009E4E90" w:rsidRPr="00257105" w:rsidRDefault="009E4E90" w:rsidP="009E4E90">
      <w:pPr>
        <w:tabs>
          <w:tab w:val="left" w:pos="2520"/>
        </w:tabs>
        <w:jc w:val="both"/>
        <w:rPr>
          <w:b/>
          <w:sz w:val="22"/>
          <w:szCs w:val="22"/>
        </w:rPr>
      </w:pPr>
    </w:p>
    <w:p w:rsidR="009E4E90" w:rsidRPr="00257105" w:rsidRDefault="009E4E90" w:rsidP="009E4E90">
      <w:pPr>
        <w:jc w:val="both"/>
        <w:rPr>
          <w:b/>
          <w:sz w:val="22"/>
          <w:szCs w:val="22"/>
        </w:rPr>
      </w:pPr>
      <w:r w:rsidRPr="00257105">
        <w:rPr>
          <w:b/>
          <w:sz w:val="22"/>
          <w:szCs w:val="22"/>
        </w:rPr>
        <w:t>2. УСЛОВНО РАЗРЕШЕННЫЕ ВИДЫ И ПАРАМЕТРЫ ИСПОЛЬЗОВАНИЯ ЗЕМЕЛ</w:t>
      </w:r>
      <w:r w:rsidRPr="00257105">
        <w:rPr>
          <w:b/>
          <w:sz w:val="22"/>
          <w:szCs w:val="22"/>
        </w:rPr>
        <w:t>Ь</w:t>
      </w:r>
      <w:r w:rsidRPr="00257105">
        <w:rPr>
          <w:b/>
          <w:sz w:val="22"/>
          <w:szCs w:val="22"/>
        </w:rPr>
        <w:t>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D04BB9" w:rsidTr="007F2A0B">
        <w:trPr>
          <w:trHeight w:val="552"/>
          <w:tblHeader/>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493"/>
        </w:trPr>
        <w:tc>
          <w:tcPr>
            <w:tcW w:w="4786" w:type="dxa"/>
          </w:tcPr>
          <w:p w:rsidR="009E4E90" w:rsidRPr="00D04BB9" w:rsidRDefault="009E4E90" w:rsidP="007F2A0B">
            <w:pPr>
              <w:shd w:val="clear" w:color="auto" w:fill="FFFFFF"/>
              <w:ind w:firstLine="426"/>
              <w:jc w:val="both"/>
              <w:rPr>
                <w:sz w:val="22"/>
                <w:szCs w:val="22"/>
              </w:rPr>
            </w:pPr>
            <w:r w:rsidRPr="00D04BB9">
              <w:rPr>
                <w:sz w:val="22"/>
                <w:szCs w:val="22"/>
              </w:rPr>
              <w:t>-</w:t>
            </w:r>
          </w:p>
          <w:p w:rsidR="009E4E90" w:rsidRPr="00D04BB9" w:rsidRDefault="009E4E90" w:rsidP="007F2A0B">
            <w:pPr>
              <w:shd w:val="clear" w:color="auto" w:fill="FFFFFF"/>
              <w:ind w:firstLine="426"/>
              <w:jc w:val="both"/>
              <w:rPr>
                <w:sz w:val="22"/>
                <w:szCs w:val="22"/>
              </w:rPr>
            </w:pPr>
          </w:p>
        </w:tc>
        <w:tc>
          <w:tcPr>
            <w:tcW w:w="4820" w:type="dxa"/>
          </w:tcPr>
          <w:p w:rsidR="009E4E90" w:rsidRPr="00D04BB9" w:rsidRDefault="009E4E90" w:rsidP="007F2A0B">
            <w:pPr>
              <w:jc w:val="both"/>
              <w:rPr>
                <w:sz w:val="22"/>
                <w:szCs w:val="22"/>
              </w:rPr>
            </w:pPr>
            <w:r w:rsidRPr="00D04BB9">
              <w:rPr>
                <w:sz w:val="22"/>
                <w:szCs w:val="22"/>
              </w:rPr>
              <w:t>-</w:t>
            </w:r>
          </w:p>
        </w:tc>
      </w:tr>
    </w:tbl>
    <w:p w:rsidR="009E4E90" w:rsidRPr="00257105" w:rsidRDefault="009E4E90" w:rsidP="009E4E90">
      <w:pPr>
        <w:autoSpaceDE w:val="0"/>
        <w:autoSpaceDN w:val="0"/>
        <w:adjustRightInd w:val="0"/>
        <w:ind w:left="34" w:firstLine="426"/>
        <w:jc w:val="both"/>
        <w:rPr>
          <w:bCs/>
          <w:sz w:val="24"/>
          <w:szCs w:val="24"/>
          <w:u w:val="single"/>
        </w:rPr>
      </w:pPr>
    </w:p>
    <w:p w:rsidR="009E4E90" w:rsidRPr="00257105" w:rsidRDefault="009E4E90" w:rsidP="009E4E90">
      <w:pPr>
        <w:jc w:val="both"/>
        <w:rPr>
          <w:b/>
          <w:sz w:val="22"/>
          <w:szCs w:val="22"/>
        </w:rPr>
      </w:pPr>
    </w:p>
    <w:p w:rsidR="009E4E90" w:rsidRPr="00257105" w:rsidRDefault="009E4E90" w:rsidP="009E4E90">
      <w:pPr>
        <w:jc w:val="both"/>
        <w:rPr>
          <w:b/>
          <w:sz w:val="22"/>
          <w:szCs w:val="22"/>
        </w:rPr>
      </w:pPr>
      <w:r w:rsidRPr="00257105">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552"/>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1550"/>
        </w:trPr>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autoSpaceDE w:val="0"/>
        <w:autoSpaceDN w:val="0"/>
        <w:adjustRightInd w:val="0"/>
        <w:ind w:left="34" w:firstLine="426"/>
        <w:jc w:val="both"/>
        <w:rPr>
          <w:bCs/>
          <w:sz w:val="24"/>
          <w:szCs w:val="24"/>
        </w:rPr>
      </w:pPr>
    </w:p>
    <w:p w:rsidR="009E4E90" w:rsidRPr="00257105" w:rsidRDefault="009E4E90" w:rsidP="009E4E90">
      <w:pPr>
        <w:widowControl w:val="0"/>
        <w:jc w:val="center"/>
        <w:rPr>
          <w:rFonts w:eastAsia="SimSun"/>
          <w:b/>
          <w:sz w:val="24"/>
          <w:szCs w:val="24"/>
          <w:u w:val="single"/>
          <w:lang w:eastAsia="zh-CN"/>
        </w:rPr>
      </w:pPr>
      <w:r w:rsidRPr="00257105">
        <w:rPr>
          <w:rFonts w:eastAsia="SimSun"/>
          <w:b/>
          <w:sz w:val="24"/>
          <w:szCs w:val="24"/>
          <w:u w:val="single"/>
          <w:lang w:eastAsia="zh-CN"/>
        </w:rPr>
        <w:t>П</w:t>
      </w:r>
      <w:r w:rsidRPr="00257105">
        <w:rPr>
          <w:b/>
          <w:u w:val="single"/>
        </w:rPr>
        <w:t>–</w:t>
      </w:r>
      <w:r w:rsidRPr="00257105">
        <w:rPr>
          <w:rFonts w:eastAsia="SimSun"/>
          <w:b/>
          <w:sz w:val="24"/>
          <w:szCs w:val="24"/>
          <w:u w:val="single"/>
          <w:lang w:eastAsia="zh-CN"/>
        </w:rPr>
        <w:t xml:space="preserve">4. Зона предприятий, производств и объектов </w:t>
      </w:r>
      <w:r w:rsidRPr="00257105">
        <w:rPr>
          <w:rFonts w:eastAsia="SimSun"/>
          <w:b/>
          <w:sz w:val="24"/>
          <w:szCs w:val="24"/>
          <w:u w:val="single"/>
          <w:lang w:val="en-US" w:eastAsia="zh-CN"/>
        </w:rPr>
        <w:t>IV</w:t>
      </w:r>
      <w:r w:rsidRPr="00257105">
        <w:rPr>
          <w:rFonts w:eastAsia="SimSun"/>
          <w:b/>
          <w:sz w:val="24"/>
          <w:szCs w:val="24"/>
          <w:u w:val="single"/>
          <w:lang w:eastAsia="zh-CN"/>
        </w:rPr>
        <w:t xml:space="preserve"> класса опасности СЗЗ-100 м.</w:t>
      </w:r>
    </w:p>
    <w:p w:rsidR="009E4E90" w:rsidRPr="00257105" w:rsidRDefault="009E4E90" w:rsidP="009E4E90">
      <w:pPr>
        <w:ind w:firstLine="851"/>
        <w:jc w:val="both"/>
        <w:rPr>
          <w:iCs/>
          <w:sz w:val="22"/>
          <w:szCs w:val="22"/>
        </w:rPr>
      </w:pPr>
    </w:p>
    <w:p w:rsidR="009E4E90" w:rsidRPr="00257105" w:rsidRDefault="009E4E90" w:rsidP="009E4E90">
      <w:pPr>
        <w:ind w:firstLine="709"/>
        <w:jc w:val="both"/>
        <w:rPr>
          <w:i/>
          <w:iCs/>
          <w:sz w:val="24"/>
          <w:szCs w:val="24"/>
        </w:rPr>
      </w:pPr>
      <w:r w:rsidRPr="00257105">
        <w:rPr>
          <w:i/>
          <w:iCs/>
          <w:sz w:val="24"/>
          <w:szCs w:val="24"/>
        </w:rPr>
        <w:t xml:space="preserve">Зона П-4 выделена для обеспечения правовых условий формирования предприятий, производств и объектов не выше </w:t>
      </w:r>
      <w:r w:rsidRPr="00257105">
        <w:rPr>
          <w:i/>
          <w:iCs/>
          <w:sz w:val="24"/>
          <w:szCs w:val="24"/>
          <w:lang w:val="en-US"/>
        </w:rPr>
        <w:t>IV</w:t>
      </w:r>
      <w:r w:rsidRPr="00257105">
        <w:rPr>
          <w:i/>
          <w:iCs/>
          <w:sz w:val="24"/>
          <w:szCs w:val="24"/>
        </w:rPr>
        <w:t xml:space="preserve"> класса </w:t>
      </w:r>
      <w:r w:rsidRPr="00257105">
        <w:rPr>
          <w:bCs/>
          <w:i/>
          <w:sz w:val="24"/>
          <w:szCs w:val="24"/>
        </w:rPr>
        <w:t>опасности</w:t>
      </w:r>
      <w:r w:rsidRPr="00257105">
        <w:rPr>
          <w:i/>
          <w:iCs/>
          <w:sz w:val="24"/>
          <w:szCs w:val="24"/>
        </w:rPr>
        <w:t>, с низкими уровнями шума и загрязнения. Допускается широкий спектр коммерческих услуг, сопровождающих произво</w:t>
      </w:r>
      <w:r w:rsidRPr="00257105">
        <w:rPr>
          <w:i/>
          <w:iCs/>
          <w:sz w:val="24"/>
          <w:szCs w:val="24"/>
        </w:rPr>
        <w:t>д</w:t>
      </w:r>
      <w:r w:rsidRPr="00257105">
        <w:rPr>
          <w:i/>
          <w:iCs/>
          <w:sz w:val="24"/>
          <w:szCs w:val="24"/>
        </w:rPr>
        <w:t>ственную деятельность. Сочетание различных видов разрешенного использования н</w:t>
      </w:r>
      <w:r w:rsidRPr="00257105">
        <w:rPr>
          <w:i/>
          <w:iCs/>
          <w:sz w:val="24"/>
          <w:szCs w:val="24"/>
        </w:rPr>
        <w:t>е</w:t>
      </w:r>
      <w:r w:rsidRPr="00257105">
        <w:rPr>
          <w:i/>
          <w:iCs/>
          <w:sz w:val="24"/>
          <w:szCs w:val="24"/>
        </w:rPr>
        <w:t>движимости в единой зоне возможно только при условии соблюдения нормативных с</w:t>
      </w:r>
      <w:r w:rsidRPr="00257105">
        <w:rPr>
          <w:i/>
          <w:iCs/>
          <w:sz w:val="24"/>
          <w:szCs w:val="24"/>
        </w:rPr>
        <w:t>а</w:t>
      </w:r>
      <w:r w:rsidRPr="00257105">
        <w:rPr>
          <w:i/>
          <w:iCs/>
          <w:sz w:val="24"/>
          <w:szCs w:val="24"/>
        </w:rPr>
        <w:t>нитарных требований.</w:t>
      </w:r>
    </w:p>
    <w:p w:rsidR="009E4E90" w:rsidRPr="00257105" w:rsidRDefault="009E4E90" w:rsidP="009E4E90">
      <w:pPr>
        <w:ind w:firstLine="567"/>
        <w:jc w:val="both"/>
        <w:rPr>
          <w:b/>
          <w:sz w:val="22"/>
          <w:szCs w:val="22"/>
        </w:rPr>
      </w:pPr>
      <w:bookmarkStart w:id="204" w:name="_Toc339439068"/>
      <w:bookmarkStart w:id="205" w:name="_Toc344035113"/>
      <w:bookmarkStart w:id="206" w:name="_Toc344077940"/>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w:t>
      </w:r>
      <w:bookmarkStart w:id="207" w:name="_Toc339439069"/>
      <w:bookmarkStart w:id="208" w:name="_Toc344035114"/>
      <w:bookmarkStart w:id="209" w:name="_Toc344077941"/>
      <w:bookmarkEnd w:id="204"/>
      <w:bookmarkEnd w:id="205"/>
      <w:bookmarkEnd w:id="206"/>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07"/>
      <w:bookmarkEnd w:id="208"/>
      <w:bookmarkEnd w:id="20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552"/>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552"/>
        </w:trPr>
        <w:tc>
          <w:tcPr>
            <w:tcW w:w="4786" w:type="dxa"/>
          </w:tcPr>
          <w:p w:rsidR="009E4E90" w:rsidRPr="00D04BB9" w:rsidRDefault="009E4E90" w:rsidP="007F2A0B">
            <w:pPr>
              <w:shd w:val="clear" w:color="auto" w:fill="FFFFFF"/>
              <w:ind w:firstLine="426"/>
              <w:jc w:val="both"/>
              <w:rPr>
                <w:sz w:val="22"/>
                <w:szCs w:val="22"/>
              </w:rPr>
            </w:pPr>
            <w:r w:rsidRPr="00D04BB9">
              <w:rPr>
                <w:sz w:val="22"/>
                <w:szCs w:val="22"/>
              </w:rPr>
              <w:t>Промышленные объекты и производства I</w:t>
            </w:r>
            <w:r w:rsidRPr="00D04BB9">
              <w:rPr>
                <w:sz w:val="22"/>
                <w:szCs w:val="22"/>
                <w:lang w:val="en-US"/>
              </w:rPr>
              <w:t>V</w:t>
            </w:r>
            <w:r w:rsidRPr="00D04BB9">
              <w:rPr>
                <w:sz w:val="22"/>
                <w:szCs w:val="22"/>
              </w:rPr>
              <w:t xml:space="preserve"> класса опасности: </w:t>
            </w:r>
          </w:p>
          <w:p w:rsidR="009E4E90" w:rsidRDefault="009E4E90" w:rsidP="007F2A0B">
            <w:pPr>
              <w:shd w:val="clear" w:color="auto" w:fill="FFFFFF"/>
              <w:jc w:val="both"/>
              <w:rPr>
                <w:sz w:val="22"/>
                <w:szCs w:val="22"/>
              </w:rPr>
            </w:pPr>
            <w:r>
              <w:rPr>
                <w:sz w:val="22"/>
                <w:szCs w:val="22"/>
              </w:rPr>
              <w:t>Легкая промышленность (6.3)</w:t>
            </w:r>
          </w:p>
          <w:p w:rsidR="009E4E90" w:rsidRDefault="009E4E90" w:rsidP="007F2A0B">
            <w:pPr>
              <w:shd w:val="clear" w:color="auto" w:fill="FFFFFF"/>
              <w:jc w:val="both"/>
              <w:rPr>
                <w:sz w:val="22"/>
                <w:szCs w:val="22"/>
              </w:rPr>
            </w:pPr>
            <w:r>
              <w:rPr>
                <w:sz w:val="22"/>
                <w:szCs w:val="22"/>
              </w:rPr>
              <w:t>Фармацевтическая промышленность (6.3.1)</w:t>
            </w:r>
          </w:p>
          <w:p w:rsidR="009E4E90" w:rsidRDefault="009E4E90" w:rsidP="007F2A0B">
            <w:pPr>
              <w:shd w:val="clear" w:color="auto" w:fill="FFFFFF"/>
              <w:jc w:val="both"/>
              <w:rPr>
                <w:sz w:val="22"/>
                <w:szCs w:val="22"/>
              </w:rPr>
            </w:pPr>
            <w:r>
              <w:rPr>
                <w:sz w:val="22"/>
                <w:szCs w:val="22"/>
              </w:rPr>
              <w:t>Пищевая промышленность (6.4)</w:t>
            </w:r>
          </w:p>
          <w:p w:rsidR="009E4E90" w:rsidRDefault="009E4E90" w:rsidP="007F2A0B">
            <w:pPr>
              <w:shd w:val="clear" w:color="auto" w:fill="FFFFFF"/>
              <w:jc w:val="both"/>
              <w:rPr>
                <w:sz w:val="22"/>
                <w:szCs w:val="22"/>
              </w:rPr>
            </w:pPr>
            <w:r>
              <w:rPr>
                <w:sz w:val="22"/>
                <w:szCs w:val="22"/>
              </w:rPr>
              <w:t>Строительная промышленность (6.6)</w:t>
            </w:r>
          </w:p>
          <w:p w:rsidR="009E4E90" w:rsidRDefault="009E4E90" w:rsidP="007F2A0B">
            <w:pPr>
              <w:shd w:val="clear" w:color="auto" w:fill="FFFFFF"/>
              <w:jc w:val="both"/>
              <w:rPr>
                <w:sz w:val="22"/>
                <w:szCs w:val="22"/>
              </w:rPr>
            </w:pPr>
            <w:r>
              <w:rPr>
                <w:sz w:val="22"/>
                <w:szCs w:val="22"/>
              </w:rPr>
              <w:t>Склады (6.8)</w:t>
            </w:r>
          </w:p>
          <w:p w:rsidR="009E4E90" w:rsidRPr="00D04BB9" w:rsidRDefault="009E4E90" w:rsidP="007F2A0B">
            <w:pPr>
              <w:shd w:val="clear" w:color="auto" w:fill="FFFFFF"/>
              <w:jc w:val="both"/>
              <w:rPr>
                <w:sz w:val="22"/>
                <w:szCs w:val="22"/>
              </w:rPr>
            </w:pPr>
            <w:r>
              <w:rPr>
                <w:sz w:val="22"/>
                <w:szCs w:val="22"/>
              </w:rPr>
              <w:t>Целлюлозно-бумажная промышленность (6.11)</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 обслуживание автотранспорта (4.9);</w:t>
            </w:r>
          </w:p>
          <w:p w:rsidR="009E4E90" w:rsidRDefault="009E4E90" w:rsidP="007F2A0B">
            <w:pPr>
              <w:autoSpaceDE w:val="0"/>
              <w:autoSpaceDN w:val="0"/>
              <w:adjustRightInd w:val="0"/>
              <w:jc w:val="both"/>
              <w:rPr>
                <w:sz w:val="22"/>
                <w:szCs w:val="22"/>
              </w:rPr>
            </w:pPr>
            <w:r>
              <w:rPr>
                <w:sz w:val="22"/>
                <w:szCs w:val="22"/>
              </w:rPr>
              <w:t>Спорт (5.1)</w:t>
            </w:r>
          </w:p>
          <w:p w:rsidR="009E4E90" w:rsidRDefault="009E4E90" w:rsidP="007F2A0B">
            <w:pPr>
              <w:autoSpaceDE w:val="0"/>
              <w:autoSpaceDN w:val="0"/>
              <w:adjustRightInd w:val="0"/>
              <w:jc w:val="both"/>
              <w:rPr>
                <w:sz w:val="22"/>
                <w:szCs w:val="22"/>
              </w:rPr>
            </w:pPr>
            <w:r>
              <w:rPr>
                <w:sz w:val="22"/>
                <w:szCs w:val="22"/>
              </w:rPr>
              <w:t>Связь (6.8)</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Default="009E4E90" w:rsidP="007F2A0B">
            <w:pPr>
              <w:shd w:val="clear" w:color="auto" w:fill="FFFFFF"/>
              <w:jc w:val="both"/>
              <w:rPr>
                <w:sz w:val="22"/>
                <w:szCs w:val="22"/>
              </w:rPr>
            </w:pPr>
            <w:r>
              <w:rPr>
                <w:sz w:val="22"/>
                <w:szCs w:val="22"/>
              </w:rPr>
              <w:t>Обеспечение внутреннего правопорядка (8.3)</w:t>
            </w:r>
          </w:p>
          <w:p w:rsidR="009E4E90" w:rsidRPr="00D04BB9" w:rsidRDefault="009E4E90" w:rsidP="007F2A0B">
            <w:pPr>
              <w:shd w:val="clear" w:color="auto" w:fill="FFFFFF"/>
              <w:ind w:firstLine="426"/>
              <w:jc w:val="both"/>
              <w:rPr>
                <w:sz w:val="22"/>
                <w:szCs w:val="22"/>
              </w:rPr>
            </w:pPr>
          </w:p>
        </w:tc>
        <w:tc>
          <w:tcPr>
            <w:tcW w:w="4820" w:type="dxa"/>
          </w:tcPr>
          <w:p w:rsidR="009E4E90" w:rsidRPr="00D04BB9" w:rsidRDefault="009E4E90" w:rsidP="007F2A0B">
            <w:pPr>
              <w:ind w:firstLine="284"/>
              <w:jc w:val="both"/>
              <w:rPr>
                <w:sz w:val="22"/>
                <w:szCs w:val="22"/>
              </w:rPr>
            </w:pPr>
            <w:r w:rsidRPr="00D04BB9">
              <w:rPr>
                <w:sz w:val="22"/>
                <w:szCs w:val="22"/>
              </w:rPr>
              <w:t>- минимальная/максимальная  площадь з</w:t>
            </w:r>
            <w:r w:rsidRPr="00D04BB9">
              <w:rPr>
                <w:sz w:val="22"/>
                <w:szCs w:val="22"/>
              </w:rPr>
              <w:t>е</w:t>
            </w:r>
            <w:r w:rsidRPr="00D04BB9">
              <w:rPr>
                <w:sz w:val="22"/>
                <w:szCs w:val="22"/>
              </w:rPr>
              <w:t xml:space="preserve">мельного участка – </w:t>
            </w:r>
            <w:r w:rsidRPr="00D04BB9">
              <w:rPr>
                <w:b/>
                <w:sz w:val="22"/>
                <w:szCs w:val="22"/>
              </w:rPr>
              <w:t>800-20000 кв. м;</w:t>
            </w:r>
          </w:p>
          <w:p w:rsidR="009E4E90" w:rsidRPr="00D04BB9" w:rsidRDefault="009E4E90" w:rsidP="007F2A0B">
            <w:pPr>
              <w:widowControl w:val="0"/>
              <w:ind w:firstLine="284"/>
              <w:jc w:val="both"/>
              <w:rPr>
                <w:sz w:val="22"/>
                <w:szCs w:val="22"/>
              </w:rPr>
            </w:pPr>
            <w:r w:rsidRPr="00D04BB9">
              <w:rPr>
                <w:sz w:val="22"/>
                <w:szCs w:val="22"/>
              </w:rPr>
              <w:t>-максимальное количество этажей зданий –2.</w:t>
            </w:r>
          </w:p>
          <w:p w:rsidR="009E4E90" w:rsidRPr="00D04BB9" w:rsidRDefault="009E4E90" w:rsidP="007F2A0B">
            <w:pPr>
              <w:shd w:val="clear" w:color="auto" w:fill="FFFFFF"/>
              <w:ind w:firstLine="426"/>
              <w:jc w:val="both"/>
              <w:rPr>
                <w:sz w:val="22"/>
                <w:szCs w:val="22"/>
              </w:rPr>
            </w:pPr>
            <w:r w:rsidRPr="00D04BB9">
              <w:rPr>
                <w:sz w:val="22"/>
                <w:szCs w:val="22"/>
              </w:rPr>
              <w:t xml:space="preserve">- максимальная высота этажа – 6 м. </w:t>
            </w:r>
          </w:p>
          <w:p w:rsidR="009E4E90" w:rsidRPr="00D04BB9" w:rsidRDefault="009E4E90" w:rsidP="007F2A0B">
            <w:pPr>
              <w:shd w:val="clear" w:color="auto" w:fill="FFFFFF"/>
              <w:ind w:firstLine="426"/>
              <w:jc w:val="both"/>
              <w:rPr>
                <w:sz w:val="22"/>
                <w:szCs w:val="22"/>
              </w:rPr>
            </w:pPr>
            <w:r w:rsidRPr="00D04BB9">
              <w:rPr>
                <w:sz w:val="22"/>
                <w:szCs w:val="22"/>
              </w:rPr>
              <w:t>- максимальная высота здания - 15 м.</w:t>
            </w:r>
          </w:p>
          <w:p w:rsidR="009E4E90" w:rsidRPr="00D04BB9" w:rsidRDefault="009E4E90" w:rsidP="007F2A0B">
            <w:pPr>
              <w:shd w:val="clear" w:color="auto" w:fill="FFFFFF"/>
              <w:ind w:firstLine="426"/>
              <w:jc w:val="both"/>
              <w:rPr>
                <w:sz w:val="22"/>
                <w:szCs w:val="22"/>
              </w:rPr>
            </w:pPr>
            <w:r w:rsidRPr="00D04BB9">
              <w:rPr>
                <w:sz w:val="22"/>
                <w:szCs w:val="22"/>
              </w:rPr>
              <w:t>- минимальный отступ зданий, строений и сооружений от красной линии улиц, проездов - 12 м;</w:t>
            </w:r>
          </w:p>
          <w:p w:rsidR="009E4E90" w:rsidRPr="00D04BB9" w:rsidRDefault="009E4E90" w:rsidP="007F2A0B">
            <w:pPr>
              <w:shd w:val="clear" w:color="auto" w:fill="FFFFFF"/>
              <w:ind w:firstLine="426"/>
              <w:jc w:val="both"/>
              <w:rPr>
                <w:sz w:val="22"/>
                <w:szCs w:val="22"/>
              </w:rPr>
            </w:pPr>
            <w:r w:rsidRPr="00D04BB9">
              <w:rPr>
                <w:sz w:val="22"/>
                <w:szCs w:val="22"/>
              </w:rPr>
              <w:t>-минимальный  отступ  от  границ смежных  земельных участков – 3 м., с учетом  требований технических  регламентов;</w:t>
            </w:r>
          </w:p>
          <w:p w:rsidR="009E4E90" w:rsidRPr="00D04BB9" w:rsidRDefault="009E4E90" w:rsidP="007F2A0B">
            <w:pPr>
              <w:shd w:val="clear" w:color="auto" w:fill="FFFFFF"/>
              <w:ind w:firstLine="426"/>
              <w:jc w:val="both"/>
              <w:rPr>
                <w:sz w:val="22"/>
                <w:szCs w:val="22"/>
              </w:rPr>
            </w:pPr>
            <w:r w:rsidRPr="00D04BB9">
              <w:rPr>
                <w:sz w:val="22"/>
                <w:szCs w:val="22"/>
              </w:rPr>
              <w:t>Предельные размеры земельных участков и параметры разрешенного строительства, реко</w:t>
            </w:r>
            <w:r w:rsidRPr="00D04BB9">
              <w:rPr>
                <w:sz w:val="22"/>
                <w:szCs w:val="22"/>
              </w:rPr>
              <w:t>н</w:t>
            </w:r>
            <w:r w:rsidRPr="00D04BB9">
              <w:rPr>
                <w:sz w:val="22"/>
                <w:szCs w:val="22"/>
              </w:rPr>
              <w:t>струкции должны соответствовать требованиям СП 18.13330.2011 «Генеральные планы пр</w:t>
            </w:r>
            <w:r w:rsidRPr="00D04BB9">
              <w:rPr>
                <w:sz w:val="22"/>
                <w:szCs w:val="22"/>
              </w:rPr>
              <w:t>о</w:t>
            </w:r>
            <w:r w:rsidRPr="00D04BB9">
              <w:rPr>
                <w:sz w:val="22"/>
                <w:szCs w:val="22"/>
              </w:rPr>
              <w:t xml:space="preserve">мышленных предприятий», СП 19.13330.2011 «Генеральные планы </w:t>
            </w:r>
            <w:r w:rsidRPr="00D04BB9">
              <w:rPr>
                <w:sz w:val="22"/>
                <w:szCs w:val="22"/>
              </w:rPr>
              <w:lastRenderedPageBreak/>
              <w:t>сельскохозяйственных предприятий»,  технических регламентов, др</w:t>
            </w:r>
            <w:r w:rsidRPr="00D04BB9">
              <w:rPr>
                <w:sz w:val="22"/>
                <w:szCs w:val="22"/>
              </w:rPr>
              <w:t>у</w:t>
            </w:r>
            <w:r w:rsidRPr="00D04BB9">
              <w:rPr>
                <w:sz w:val="22"/>
                <w:szCs w:val="22"/>
              </w:rPr>
              <w:t>гих нормативных документов действующих на территории Российской Федерации.</w:t>
            </w:r>
          </w:p>
          <w:p w:rsidR="009E4E90" w:rsidRPr="00D04BB9" w:rsidRDefault="009E4E90" w:rsidP="007F2A0B">
            <w:pPr>
              <w:shd w:val="clear" w:color="auto" w:fill="FFFFFF"/>
              <w:ind w:firstLine="426"/>
              <w:jc w:val="both"/>
              <w:rPr>
                <w:sz w:val="22"/>
                <w:szCs w:val="22"/>
              </w:rPr>
            </w:pPr>
            <w:r w:rsidRPr="00D04BB9">
              <w:rPr>
                <w:sz w:val="22"/>
                <w:szCs w:val="22"/>
              </w:rPr>
              <w:t>Санитарно-защитная зона для предприятий I</w:t>
            </w:r>
            <w:r w:rsidRPr="00D04BB9">
              <w:rPr>
                <w:sz w:val="22"/>
                <w:szCs w:val="22"/>
                <w:lang w:val="en-US"/>
              </w:rPr>
              <w:t>V</w:t>
            </w:r>
            <w:r w:rsidRPr="00D04BB9">
              <w:rPr>
                <w:sz w:val="22"/>
                <w:szCs w:val="22"/>
              </w:rPr>
              <w:t xml:space="preserve">  класса должна быть максимально озеленена не менее 60  процентов площади. </w:t>
            </w:r>
          </w:p>
        </w:tc>
      </w:tr>
      <w:tr w:rsidR="009E4E90" w:rsidRPr="00D04BB9" w:rsidTr="007F2A0B">
        <w:trPr>
          <w:trHeight w:val="552"/>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lastRenderedPageBreak/>
              <w:t>-Коммунальное обслуживание (3.1)</w:t>
            </w:r>
          </w:p>
          <w:p w:rsidR="009E4E90" w:rsidRPr="00D04BB9" w:rsidRDefault="009E4E90" w:rsidP="007F2A0B">
            <w:pPr>
              <w:shd w:val="clear" w:color="auto" w:fill="FFFFFF"/>
              <w:jc w:val="both"/>
              <w:rPr>
                <w:sz w:val="22"/>
                <w:szCs w:val="22"/>
              </w:rPr>
            </w:pPr>
            <w:r>
              <w:rPr>
                <w:sz w:val="22"/>
                <w:szCs w:val="22"/>
              </w:rPr>
              <w:t>- Объекты гаражного назначения (2.7.1)</w:t>
            </w:r>
            <w:r w:rsidRPr="00D04BB9">
              <w:rPr>
                <w:sz w:val="22"/>
                <w:szCs w:val="22"/>
              </w:rPr>
              <w:tab/>
            </w:r>
          </w:p>
        </w:tc>
        <w:tc>
          <w:tcPr>
            <w:tcW w:w="4820" w:type="dxa"/>
          </w:tcPr>
          <w:p w:rsidR="009E4E90" w:rsidRPr="00D04BB9" w:rsidRDefault="009E4E90" w:rsidP="007F2A0B">
            <w:pPr>
              <w:ind w:firstLine="426"/>
              <w:jc w:val="both"/>
              <w:rPr>
                <w:sz w:val="22"/>
                <w:szCs w:val="22"/>
              </w:rPr>
            </w:pPr>
            <w:r w:rsidRPr="00D04BB9">
              <w:rPr>
                <w:sz w:val="22"/>
                <w:szCs w:val="22"/>
              </w:rPr>
              <w:t xml:space="preserve">Минимальная площадь земельных участков – 50 </w:t>
            </w:r>
            <w:proofErr w:type="spellStart"/>
            <w:r w:rsidRPr="00D04BB9">
              <w:rPr>
                <w:sz w:val="22"/>
                <w:szCs w:val="22"/>
              </w:rPr>
              <w:t>кв.м</w:t>
            </w:r>
            <w:proofErr w:type="spellEnd"/>
            <w:r w:rsidRPr="00D04BB9">
              <w:rPr>
                <w:sz w:val="22"/>
                <w:szCs w:val="22"/>
              </w:rPr>
              <w:t>.</w:t>
            </w:r>
          </w:p>
          <w:p w:rsidR="009E4E90" w:rsidRPr="00D04BB9" w:rsidRDefault="009E4E90" w:rsidP="007F2A0B">
            <w:pPr>
              <w:ind w:firstLine="426"/>
              <w:jc w:val="both"/>
              <w:rPr>
                <w:sz w:val="22"/>
                <w:szCs w:val="22"/>
              </w:rPr>
            </w:pPr>
            <w:r w:rsidRPr="00D04BB9">
              <w:rPr>
                <w:sz w:val="22"/>
                <w:szCs w:val="22"/>
              </w:rPr>
              <w:t>Тепловые  котельные мощностью  до 200 Гкал.</w:t>
            </w:r>
          </w:p>
          <w:p w:rsidR="009E4E90" w:rsidRPr="00D04BB9" w:rsidRDefault="009E4E90" w:rsidP="007F2A0B">
            <w:pPr>
              <w:ind w:firstLine="426"/>
              <w:jc w:val="both"/>
              <w:rPr>
                <w:sz w:val="22"/>
                <w:szCs w:val="22"/>
              </w:rPr>
            </w:pPr>
            <w:r w:rsidRPr="00D04BB9">
              <w:rPr>
                <w:sz w:val="22"/>
                <w:szCs w:val="22"/>
              </w:rPr>
              <w:t>Максимальное количество этажей  – не б</w:t>
            </w:r>
            <w:r w:rsidRPr="00D04BB9">
              <w:rPr>
                <w:sz w:val="22"/>
                <w:szCs w:val="22"/>
              </w:rPr>
              <w:t>о</w:t>
            </w:r>
            <w:r w:rsidRPr="00D04BB9">
              <w:rPr>
                <w:sz w:val="22"/>
                <w:szCs w:val="22"/>
              </w:rPr>
              <w:t>лее 2 этажей.</w:t>
            </w:r>
          </w:p>
          <w:p w:rsidR="009E4E90" w:rsidRPr="00D04BB9" w:rsidRDefault="009E4E90" w:rsidP="007F2A0B">
            <w:pPr>
              <w:ind w:firstLine="426"/>
              <w:jc w:val="both"/>
              <w:rPr>
                <w:sz w:val="22"/>
                <w:szCs w:val="22"/>
              </w:rPr>
            </w:pPr>
            <w:r w:rsidRPr="00D04BB9">
              <w:rPr>
                <w:sz w:val="22"/>
                <w:szCs w:val="22"/>
              </w:rPr>
              <w:t xml:space="preserve">Высота – не более 22 м., за исключением объектов сотовой, радиорелейной, спутниковой связи.  </w:t>
            </w:r>
          </w:p>
        </w:tc>
      </w:tr>
    </w:tbl>
    <w:p w:rsidR="009E4E90" w:rsidRPr="00257105" w:rsidRDefault="009E4E90" w:rsidP="009E4E90">
      <w:pPr>
        <w:tabs>
          <w:tab w:val="left" w:pos="2520"/>
        </w:tabs>
        <w:jc w:val="both"/>
        <w:rPr>
          <w:b/>
        </w:rPr>
      </w:pPr>
    </w:p>
    <w:p w:rsidR="009E4E90" w:rsidRPr="00257105" w:rsidRDefault="009E4E90" w:rsidP="009E4E90">
      <w:pPr>
        <w:jc w:val="both"/>
        <w:rPr>
          <w:b/>
          <w:sz w:val="22"/>
          <w:szCs w:val="22"/>
        </w:rPr>
      </w:pPr>
      <w:bookmarkStart w:id="210" w:name="_Toc339439071"/>
      <w:bookmarkStart w:id="211" w:name="_Toc344035116"/>
      <w:bookmarkStart w:id="212" w:name="_Toc344077943"/>
      <w:bookmarkStart w:id="213" w:name="_Toc339439070"/>
      <w:bookmarkStart w:id="214" w:name="_Toc344035115"/>
      <w:bookmarkStart w:id="215" w:name="_Toc344077942"/>
      <w:r w:rsidRPr="00257105">
        <w:rPr>
          <w:b/>
          <w:sz w:val="22"/>
          <w:szCs w:val="22"/>
        </w:rPr>
        <w:t>2. УСЛОВНО РАЗРЕШЕННЫЕ ВИДЫ И ПАРАМЕТРЫ ИСПОЛЬЗОВАНИЯ</w:t>
      </w:r>
      <w:bookmarkStart w:id="216" w:name="_Toc339439072"/>
      <w:bookmarkStart w:id="217" w:name="_Toc344035117"/>
      <w:bookmarkStart w:id="218" w:name="_Toc344077944"/>
      <w:bookmarkEnd w:id="210"/>
      <w:bookmarkEnd w:id="211"/>
      <w:bookmarkEnd w:id="212"/>
      <w:r w:rsidRPr="00257105">
        <w:rPr>
          <w:b/>
          <w:sz w:val="22"/>
          <w:szCs w:val="22"/>
        </w:rPr>
        <w:t xml:space="preserve"> ЗЕМЕЛ</w:t>
      </w:r>
      <w:r w:rsidRPr="00257105">
        <w:rPr>
          <w:b/>
          <w:sz w:val="22"/>
          <w:szCs w:val="22"/>
        </w:rPr>
        <w:t>Ь</w:t>
      </w:r>
      <w:r w:rsidRPr="00257105">
        <w:rPr>
          <w:b/>
          <w:sz w:val="22"/>
          <w:szCs w:val="22"/>
        </w:rPr>
        <w:t>НЫХ УЧАСТКОВ И ОБЪЕКТОВ КАПИТАЛЬНОГО СТРОИТЕЛЬСТВА</w:t>
      </w:r>
      <w:bookmarkEnd w:id="216"/>
      <w:bookmarkEnd w:id="217"/>
      <w:bookmarkEnd w:id="218"/>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D04BB9" w:rsidTr="007F2A0B">
        <w:trPr>
          <w:trHeight w:val="552"/>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264"/>
        </w:trPr>
        <w:tc>
          <w:tcPr>
            <w:tcW w:w="4786" w:type="dxa"/>
          </w:tcPr>
          <w:p w:rsidR="009E4E90" w:rsidRDefault="009E4E90" w:rsidP="007F2A0B">
            <w:pPr>
              <w:autoSpaceDE w:val="0"/>
              <w:autoSpaceDN w:val="0"/>
              <w:adjustRightInd w:val="0"/>
              <w:jc w:val="both"/>
              <w:rPr>
                <w:sz w:val="22"/>
                <w:szCs w:val="22"/>
              </w:rPr>
            </w:pPr>
            <w:r>
              <w:rPr>
                <w:sz w:val="22"/>
                <w:szCs w:val="22"/>
              </w:rPr>
              <w:t>- амбулаторно - поликлиническое обслуживание (3.4.1);</w:t>
            </w:r>
          </w:p>
          <w:p w:rsidR="009E4E90" w:rsidRDefault="009E4E90" w:rsidP="007F2A0B">
            <w:pPr>
              <w:autoSpaceDE w:val="0"/>
              <w:autoSpaceDN w:val="0"/>
              <w:adjustRightInd w:val="0"/>
              <w:jc w:val="both"/>
              <w:rPr>
                <w:sz w:val="22"/>
                <w:szCs w:val="22"/>
              </w:rPr>
            </w:pPr>
            <w:r>
              <w:rPr>
                <w:sz w:val="22"/>
                <w:szCs w:val="22"/>
              </w:rPr>
              <w:t>- обеспечение научной деятельности (3.9);</w:t>
            </w:r>
          </w:p>
          <w:p w:rsidR="009E4E90" w:rsidRPr="00D04BB9" w:rsidRDefault="009E4E90" w:rsidP="007F2A0B">
            <w:pPr>
              <w:shd w:val="clear" w:color="auto" w:fill="FFFFFF"/>
              <w:ind w:firstLine="426"/>
              <w:jc w:val="both"/>
              <w:rPr>
                <w:sz w:val="22"/>
                <w:szCs w:val="22"/>
              </w:rPr>
            </w:pPr>
          </w:p>
        </w:tc>
        <w:tc>
          <w:tcPr>
            <w:tcW w:w="4820" w:type="dxa"/>
          </w:tcPr>
          <w:p w:rsidR="009E4E90" w:rsidRPr="00D04BB9" w:rsidRDefault="009E4E90" w:rsidP="007F2A0B">
            <w:pPr>
              <w:ind w:firstLine="284"/>
              <w:jc w:val="both"/>
              <w:rPr>
                <w:sz w:val="22"/>
                <w:szCs w:val="22"/>
              </w:rPr>
            </w:pPr>
            <w:r w:rsidRPr="00D04BB9">
              <w:rPr>
                <w:sz w:val="22"/>
                <w:szCs w:val="22"/>
              </w:rPr>
              <w:t>- минимальная/максимальная  площадь з</w:t>
            </w:r>
            <w:r w:rsidRPr="00D04BB9">
              <w:rPr>
                <w:sz w:val="22"/>
                <w:szCs w:val="22"/>
              </w:rPr>
              <w:t>е</w:t>
            </w:r>
            <w:r w:rsidRPr="00D04BB9">
              <w:rPr>
                <w:sz w:val="22"/>
                <w:szCs w:val="22"/>
              </w:rPr>
              <w:t xml:space="preserve">мельного участка – </w:t>
            </w:r>
            <w:r>
              <w:rPr>
                <w:b/>
                <w:sz w:val="22"/>
                <w:szCs w:val="22"/>
              </w:rPr>
              <w:t>3</w:t>
            </w:r>
            <w:r w:rsidRPr="00D04BB9">
              <w:rPr>
                <w:b/>
                <w:sz w:val="22"/>
                <w:szCs w:val="22"/>
              </w:rPr>
              <w:t>00-</w:t>
            </w:r>
            <w:r>
              <w:rPr>
                <w:b/>
                <w:sz w:val="22"/>
                <w:szCs w:val="22"/>
              </w:rPr>
              <w:t>1</w:t>
            </w:r>
            <w:r w:rsidRPr="00D04BB9">
              <w:rPr>
                <w:b/>
                <w:sz w:val="22"/>
                <w:szCs w:val="22"/>
              </w:rPr>
              <w:t>000 кв. м;</w:t>
            </w:r>
          </w:p>
          <w:p w:rsidR="009E4E90" w:rsidRPr="00D04BB9" w:rsidRDefault="009E4E90" w:rsidP="007F2A0B">
            <w:pPr>
              <w:shd w:val="clear" w:color="auto" w:fill="FFFFFF"/>
              <w:ind w:firstLine="426"/>
              <w:jc w:val="both"/>
              <w:rPr>
                <w:sz w:val="22"/>
                <w:szCs w:val="22"/>
              </w:rPr>
            </w:pPr>
            <w:r w:rsidRPr="00D04BB9">
              <w:rPr>
                <w:sz w:val="22"/>
                <w:szCs w:val="22"/>
              </w:rPr>
              <w:t>Площадь медицинского пункта следует принимать:</w:t>
            </w:r>
          </w:p>
          <w:p w:rsidR="009E4E90" w:rsidRPr="00D04BB9" w:rsidRDefault="009E4E90" w:rsidP="007F2A0B">
            <w:pPr>
              <w:shd w:val="clear" w:color="auto" w:fill="FFFFFF"/>
              <w:ind w:firstLine="426"/>
              <w:jc w:val="both"/>
              <w:rPr>
                <w:sz w:val="22"/>
                <w:szCs w:val="22"/>
              </w:rPr>
            </w:pPr>
            <w:r w:rsidRPr="00D04BB9">
              <w:rPr>
                <w:sz w:val="22"/>
                <w:szCs w:val="22"/>
              </w:rPr>
              <w:t>12 м</w:t>
            </w:r>
            <w:proofErr w:type="gramStart"/>
            <w:r w:rsidRPr="00D04BB9">
              <w:rPr>
                <w:sz w:val="22"/>
                <w:szCs w:val="22"/>
              </w:rPr>
              <w:t>2</w:t>
            </w:r>
            <w:proofErr w:type="gramEnd"/>
            <w:r w:rsidRPr="00D04BB9">
              <w:rPr>
                <w:sz w:val="22"/>
                <w:szCs w:val="22"/>
              </w:rPr>
              <w:t xml:space="preserve"> - при списочной численности от 50 до 150 работающих;</w:t>
            </w:r>
          </w:p>
          <w:p w:rsidR="009E4E90" w:rsidRPr="00D04BB9" w:rsidRDefault="009E4E90" w:rsidP="007F2A0B">
            <w:pPr>
              <w:shd w:val="clear" w:color="auto" w:fill="FFFFFF"/>
              <w:ind w:firstLine="426"/>
              <w:jc w:val="both"/>
              <w:rPr>
                <w:sz w:val="22"/>
                <w:szCs w:val="22"/>
              </w:rPr>
            </w:pPr>
            <w:r w:rsidRPr="00D04BB9">
              <w:rPr>
                <w:sz w:val="22"/>
                <w:szCs w:val="22"/>
              </w:rPr>
              <w:t>18 м</w:t>
            </w:r>
            <w:proofErr w:type="gramStart"/>
            <w:r w:rsidRPr="00D04BB9">
              <w:rPr>
                <w:sz w:val="22"/>
                <w:szCs w:val="22"/>
              </w:rPr>
              <w:t>2</w:t>
            </w:r>
            <w:proofErr w:type="gramEnd"/>
            <w:r w:rsidRPr="00D04BB9">
              <w:rPr>
                <w:sz w:val="22"/>
                <w:szCs w:val="22"/>
              </w:rPr>
              <w:t xml:space="preserve"> - при списочной численности от 151 до 300 работающих.</w:t>
            </w:r>
          </w:p>
          <w:p w:rsidR="009E4E90" w:rsidRPr="00D04BB9" w:rsidRDefault="009E4E90" w:rsidP="007F2A0B">
            <w:pPr>
              <w:shd w:val="clear" w:color="auto" w:fill="FFFFFF"/>
              <w:ind w:firstLine="426"/>
              <w:jc w:val="both"/>
              <w:rPr>
                <w:sz w:val="22"/>
                <w:szCs w:val="22"/>
              </w:rPr>
            </w:pPr>
            <w:r w:rsidRPr="00D04BB9">
              <w:rPr>
                <w:sz w:val="22"/>
                <w:szCs w:val="22"/>
              </w:rPr>
              <w:t>Максимальное количество этажей –2.</w:t>
            </w:r>
          </w:p>
          <w:p w:rsidR="009E4E90" w:rsidRPr="00D04BB9" w:rsidRDefault="009E4E90" w:rsidP="007F2A0B">
            <w:pPr>
              <w:shd w:val="clear" w:color="auto" w:fill="FFFFFF"/>
              <w:ind w:firstLine="426"/>
              <w:jc w:val="both"/>
              <w:rPr>
                <w:sz w:val="22"/>
                <w:szCs w:val="22"/>
              </w:rPr>
            </w:pPr>
            <w:r w:rsidRPr="00D04BB9">
              <w:rPr>
                <w:sz w:val="22"/>
                <w:szCs w:val="22"/>
              </w:rPr>
              <w:t>Максимальная высота этажа – 3 м.</w:t>
            </w:r>
          </w:p>
        </w:tc>
      </w:tr>
    </w:tbl>
    <w:p w:rsidR="009E4E90" w:rsidRPr="00257105" w:rsidRDefault="009E4E90" w:rsidP="009E4E90">
      <w:pPr>
        <w:ind w:firstLine="567"/>
        <w:jc w:val="both"/>
        <w:rPr>
          <w:b/>
          <w:sz w:val="22"/>
          <w:szCs w:val="22"/>
        </w:rPr>
      </w:pPr>
    </w:p>
    <w:p w:rsidR="009E4E90" w:rsidRPr="00257105" w:rsidRDefault="009E4E90" w:rsidP="009E4E90">
      <w:pPr>
        <w:ind w:firstLine="567"/>
        <w:jc w:val="both"/>
        <w:rPr>
          <w:b/>
          <w:sz w:val="22"/>
          <w:szCs w:val="22"/>
        </w:rPr>
      </w:pPr>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213"/>
      <w:bookmarkEnd w:id="214"/>
      <w:bookmarkEnd w:id="2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D04BB9" w:rsidTr="007F2A0B">
        <w:trPr>
          <w:trHeight w:val="245"/>
          <w:tblHeader/>
        </w:trPr>
        <w:tc>
          <w:tcPr>
            <w:tcW w:w="4786" w:type="dxa"/>
            <w:vAlign w:val="center"/>
          </w:tcPr>
          <w:p w:rsidR="009E4E90" w:rsidRPr="00D04BB9" w:rsidRDefault="009E4E90" w:rsidP="007F2A0B">
            <w:pPr>
              <w:tabs>
                <w:tab w:val="left" w:pos="2520"/>
              </w:tabs>
              <w:jc w:val="both"/>
              <w:rPr>
                <w:b/>
                <w:sz w:val="22"/>
                <w:szCs w:val="22"/>
              </w:rPr>
            </w:pPr>
            <w:r w:rsidRPr="00D04BB9">
              <w:rPr>
                <w:b/>
                <w:sz w:val="22"/>
                <w:szCs w:val="22"/>
              </w:rPr>
              <w:t>ВИДЫ ИСПОЛЬЗОВАНИЯ</w:t>
            </w:r>
          </w:p>
        </w:tc>
        <w:tc>
          <w:tcPr>
            <w:tcW w:w="4820" w:type="dxa"/>
            <w:vAlign w:val="center"/>
          </w:tcPr>
          <w:p w:rsidR="009E4E90" w:rsidRPr="00D04BB9" w:rsidRDefault="009E4E90" w:rsidP="007F2A0B">
            <w:pPr>
              <w:tabs>
                <w:tab w:val="left" w:pos="2520"/>
              </w:tabs>
              <w:jc w:val="both"/>
              <w:rPr>
                <w:b/>
                <w:sz w:val="22"/>
                <w:szCs w:val="22"/>
              </w:rPr>
            </w:pPr>
            <w:r w:rsidRPr="00D04BB9">
              <w:rPr>
                <w:b/>
                <w:sz w:val="22"/>
                <w:szCs w:val="22"/>
              </w:rPr>
              <w:t xml:space="preserve">ПРЕДЕЛЬНЫЕ РАЗМЕРЫ </w:t>
            </w:r>
            <w:proofErr w:type="gramStart"/>
            <w:r w:rsidRPr="00D04BB9">
              <w:rPr>
                <w:b/>
                <w:sz w:val="22"/>
                <w:szCs w:val="22"/>
              </w:rPr>
              <w:t>ЗЕМЕЛЬНЫХ</w:t>
            </w:r>
            <w:proofErr w:type="gramEnd"/>
          </w:p>
          <w:p w:rsidR="009E4E90" w:rsidRPr="00D04BB9" w:rsidRDefault="009E4E90" w:rsidP="007F2A0B">
            <w:pPr>
              <w:tabs>
                <w:tab w:val="left" w:pos="2520"/>
              </w:tabs>
              <w:jc w:val="both"/>
              <w:rPr>
                <w:b/>
                <w:sz w:val="22"/>
                <w:szCs w:val="22"/>
              </w:rPr>
            </w:pPr>
            <w:r w:rsidRPr="00D04BB9">
              <w:rPr>
                <w:b/>
                <w:sz w:val="22"/>
                <w:szCs w:val="22"/>
              </w:rPr>
              <w:t>УЧАСТКОВ И ПРЕДЕЛЬНЫЕ ПАРАМЕ</w:t>
            </w:r>
            <w:r w:rsidRPr="00D04BB9">
              <w:rPr>
                <w:b/>
                <w:sz w:val="22"/>
                <w:szCs w:val="22"/>
              </w:rPr>
              <w:t>Т</w:t>
            </w:r>
            <w:r w:rsidRPr="00D04BB9">
              <w:rPr>
                <w:b/>
                <w:sz w:val="22"/>
                <w:szCs w:val="22"/>
              </w:rPr>
              <w:t>РЫ</w:t>
            </w:r>
          </w:p>
          <w:p w:rsidR="009E4E90" w:rsidRPr="00D04BB9" w:rsidRDefault="009E4E90" w:rsidP="007F2A0B">
            <w:pPr>
              <w:tabs>
                <w:tab w:val="left" w:pos="2520"/>
              </w:tabs>
              <w:jc w:val="both"/>
              <w:rPr>
                <w:b/>
                <w:sz w:val="22"/>
                <w:szCs w:val="22"/>
              </w:rPr>
            </w:pPr>
            <w:r w:rsidRPr="00D04BB9">
              <w:rPr>
                <w:b/>
                <w:sz w:val="22"/>
                <w:szCs w:val="22"/>
              </w:rPr>
              <w:t>РАЗРЕШЕННОГО СТРОИТЕЛЬСТВА</w:t>
            </w:r>
          </w:p>
        </w:tc>
      </w:tr>
      <w:tr w:rsidR="009E4E90" w:rsidRPr="00D04BB9" w:rsidTr="007F2A0B">
        <w:trPr>
          <w:trHeight w:val="245"/>
          <w:tblHeader/>
        </w:trPr>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Default="009E4E90" w:rsidP="009E4E90">
      <w:pPr>
        <w:autoSpaceDE w:val="0"/>
        <w:autoSpaceDN w:val="0"/>
        <w:adjustRightInd w:val="0"/>
        <w:ind w:left="34" w:firstLine="426"/>
        <w:jc w:val="both"/>
        <w:rPr>
          <w:bCs/>
          <w:sz w:val="24"/>
          <w:szCs w:val="24"/>
          <w:u w:val="single"/>
        </w:rPr>
      </w:pPr>
    </w:p>
    <w:p w:rsidR="009E4E90" w:rsidRPr="00D04BB9" w:rsidRDefault="009E4E90" w:rsidP="009E4E90">
      <w:pPr>
        <w:autoSpaceDE w:val="0"/>
        <w:autoSpaceDN w:val="0"/>
        <w:adjustRightInd w:val="0"/>
        <w:ind w:left="34" w:firstLine="426"/>
        <w:jc w:val="both"/>
        <w:rPr>
          <w:bCs/>
          <w:sz w:val="24"/>
          <w:szCs w:val="24"/>
          <w:u w:val="single"/>
        </w:rPr>
      </w:pPr>
      <w:r>
        <w:rPr>
          <w:bCs/>
          <w:sz w:val="24"/>
          <w:szCs w:val="24"/>
          <w:u w:val="single"/>
        </w:rPr>
        <w:lastRenderedPageBreak/>
        <w:t xml:space="preserve">Примечание </w:t>
      </w:r>
    </w:p>
    <w:p w:rsidR="009E4E90" w:rsidRPr="00257105" w:rsidRDefault="009E4E90" w:rsidP="009E4E90">
      <w:pPr>
        <w:autoSpaceDE w:val="0"/>
        <w:autoSpaceDN w:val="0"/>
        <w:adjustRightInd w:val="0"/>
        <w:ind w:left="34" w:firstLine="426"/>
        <w:jc w:val="both"/>
        <w:rPr>
          <w:bCs/>
          <w:sz w:val="24"/>
          <w:szCs w:val="24"/>
        </w:rPr>
      </w:pPr>
      <w:proofErr w:type="gramStart"/>
      <w:r w:rsidRPr="00257105">
        <w:rPr>
          <w:bCs/>
          <w:sz w:val="24"/>
          <w:szCs w:val="24"/>
        </w:rPr>
        <w:t>При размещении зданий, строений и сооружений должны соблюдаться, установле</w:t>
      </w:r>
      <w:r w:rsidRPr="00257105">
        <w:rPr>
          <w:bCs/>
          <w:sz w:val="24"/>
          <w:szCs w:val="24"/>
        </w:rPr>
        <w:t>н</w:t>
      </w:r>
      <w:r w:rsidRPr="00257105">
        <w:rPr>
          <w:bCs/>
          <w:sz w:val="24"/>
          <w:szCs w:val="24"/>
        </w:rPr>
        <w:t>ные законодательством о пожарной безопасности и законодательством в области обесп</w:t>
      </w:r>
      <w:r w:rsidRPr="00257105">
        <w:rPr>
          <w:bCs/>
          <w:sz w:val="24"/>
          <w:szCs w:val="24"/>
        </w:rPr>
        <w:t>е</w:t>
      </w:r>
      <w:r w:rsidRPr="00257105">
        <w:rPr>
          <w:bCs/>
          <w:sz w:val="24"/>
          <w:szCs w:val="24"/>
        </w:rPr>
        <w:t>чения санитарно-эпидемиологического благополучия населения, минимальные нормати</w:t>
      </w:r>
      <w:r w:rsidRPr="00257105">
        <w:rPr>
          <w:bCs/>
          <w:sz w:val="24"/>
          <w:szCs w:val="24"/>
        </w:rPr>
        <w:t>в</w:t>
      </w:r>
      <w:r w:rsidRPr="00257105">
        <w:rPr>
          <w:bCs/>
          <w:sz w:val="24"/>
          <w:szCs w:val="24"/>
        </w:rPr>
        <w:t>ные противопожарные и санитарно-эпидемиологические разрывы между зданиями, стр</w:t>
      </w:r>
      <w:r w:rsidRPr="00257105">
        <w:rPr>
          <w:bCs/>
          <w:sz w:val="24"/>
          <w:szCs w:val="24"/>
        </w:rPr>
        <w:t>о</w:t>
      </w:r>
      <w:r w:rsidRPr="00257105">
        <w:rPr>
          <w:bCs/>
          <w:sz w:val="24"/>
          <w:szCs w:val="24"/>
        </w:rPr>
        <w:t>ениями и сооружениями, в том числе и расположенными на соседних земельных учас</w:t>
      </w:r>
      <w:r w:rsidRPr="00257105">
        <w:rPr>
          <w:bCs/>
          <w:sz w:val="24"/>
          <w:szCs w:val="24"/>
        </w:rPr>
        <w:t>т</w:t>
      </w:r>
      <w:r w:rsidRPr="00257105">
        <w:rPr>
          <w:bCs/>
          <w:sz w:val="24"/>
          <w:szCs w:val="24"/>
        </w:rPr>
        <w:t>ках, а также технические регламенты, градостроительные и строительные нормы и Пр</w:t>
      </w:r>
      <w:r w:rsidRPr="00257105">
        <w:rPr>
          <w:bCs/>
          <w:sz w:val="24"/>
          <w:szCs w:val="24"/>
        </w:rPr>
        <w:t>а</w:t>
      </w:r>
      <w:r w:rsidRPr="00257105">
        <w:rPr>
          <w:bCs/>
          <w:sz w:val="24"/>
          <w:szCs w:val="24"/>
        </w:rPr>
        <w:t>вила.</w:t>
      </w:r>
      <w:proofErr w:type="gramEnd"/>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Участки производственных территорий с производствами III и IV классов, размещ</w:t>
      </w:r>
      <w:r w:rsidRPr="00257105">
        <w:rPr>
          <w:bCs/>
          <w:sz w:val="24"/>
          <w:szCs w:val="24"/>
        </w:rPr>
        <w:t>е</w:t>
      </w:r>
      <w:r w:rsidRPr="00257105">
        <w:rPr>
          <w:bCs/>
          <w:sz w:val="24"/>
          <w:szCs w:val="24"/>
        </w:rPr>
        <w:t>ние которых по санитарным требованиям недопустимо в составе других зон, следует ра</w:t>
      </w:r>
      <w:r w:rsidRPr="00257105">
        <w:rPr>
          <w:bCs/>
          <w:sz w:val="24"/>
          <w:szCs w:val="24"/>
        </w:rPr>
        <w:t>з</w:t>
      </w:r>
      <w:r w:rsidRPr="00257105">
        <w:rPr>
          <w:bCs/>
          <w:sz w:val="24"/>
          <w:szCs w:val="24"/>
        </w:rPr>
        <w:t>мещать только в производственной зоне.</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В пределах селитебной территории населенного пункта допускается размещать пр</w:t>
      </w:r>
      <w:r w:rsidRPr="00257105">
        <w:rPr>
          <w:bCs/>
          <w:sz w:val="24"/>
          <w:szCs w:val="24"/>
        </w:rPr>
        <w:t>о</w:t>
      </w:r>
      <w:r w:rsidRPr="00257105">
        <w:rPr>
          <w:bCs/>
          <w:sz w:val="24"/>
          <w:szCs w:val="24"/>
        </w:rPr>
        <w:t xml:space="preserve">изводственные предприятия, не выделяющие вредные вещества, с </w:t>
      </w:r>
      <w:proofErr w:type="spellStart"/>
      <w:r w:rsidRPr="00257105">
        <w:rPr>
          <w:bCs/>
          <w:sz w:val="24"/>
          <w:szCs w:val="24"/>
        </w:rPr>
        <w:t>непожароопасными</w:t>
      </w:r>
      <w:proofErr w:type="spellEnd"/>
      <w:r w:rsidRPr="00257105">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w:t>
      </w:r>
      <w:r w:rsidRPr="00257105">
        <w:rPr>
          <w:bCs/>
          <w:sz w:val="24"/>
          <w:szCs w:val="24"/>
        </w:rPr>
        <w:t>е</w:t>
      </w:r>
      <w:r w:rsidRPr="00257105">
        <w:rPr>
          <w:bCs/>
          <w:sz w:val="24"/>
          <w:szCs w:val="24"/>
        </w:rPr>
        <w:t>ний, учреждений здравоохранения и отдыха следует принимать не менее 50 м.</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w:t>
      </w:r>
      <w:r w:rsidRPr="00257105">
        <w:rPr>
          <w:bCs/>
          <w:sz w:val="24"/>
          <w:szCs w:val="24"/>
        </w:rPr>
        <w:t>щ</w:t>
      </w:r>
      <w:r w:rsidRPr="00257105">
        <w:rPr>
          <w:bCs/>
          <w:sz w:val="24"/>
          <w:szCs w:val="24"/>
        </w:rPr>
        <w:t>ности, перепрофилирование предприятия или вынос экологически неблагополучных пр</w:t>
      </w:r>
      <w:r w:rsidRPr="00257105">
        <w:rPr>
          <w:bCs/>
          <w:sz w:val="24"/>
          <w:szCs w:val="24"/>
        </w:rPr>
        <w:t>о</w:t>
      </w:r>
      <w:r w:rsidRPr="00257105">
        <w:rPr>
          <w:bCs/>
          <w:sz w:val="24"/>
          <w:szCs w:val="24"/>
        </w:rPr>
        <w:t>изводственных предприятий из селитебных зон поселения.</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9E4E90" w:rsidRPr="00257105" w:rsidRDefault="009E4E90" w:rsidP="009E4E90">
      <w:pPr>
        <w:numPr>
          <w:ilvl w:val="0"/>
          <w:numId w:val="41"/>
        </w:numPr>
        <w:autoSpaceDE w:val="0"/>
        <w:autoSpaceDN w:val="0"/>
        <w:adjustRightInd w:val="0"/>
        <w:jc w:val="both"/>
        <w:rPr>
          <w:bCs/>
          <w:sz w:val="24"/>
          <w:szCs w:val="24"/>
        </w:rPr>
      </w:pPr>
      <w:r w:rsidRPr="00257105">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w:t>
      </w:r>
      <w:r w:rsidRPr="00257105">
        <w:rPr>
          <w:bCs/>
          <w:sz w:val="24"/>
          <w:szCs w:val="24"/>
        </w:rPr>
        <w:t>н</w:t>
      </w:r>
      <w:r w:rsidRPr="00257105">
        <w:rPr>
          <w:bCs/>
          <w:sz w:val="24"/>
          <w:szCs w:val="24"/>
        </w:rPr>
        <w:t>ных зон, включая их в формирование общественных центров и зон;</w:t>
      </w:r>
    </w:p>
    <w:p w:rsidR="009E4E90" w:rsidRPr="00257105" w:rsidRDefault="009E4E90" w:rsidP="009E4E90">
      <w:pPr>
        <w:numPr>
          <w:ilvl w:val="0"/>
          <w:numId w:val="41"/>
        </w:numPr>
        <w:autoSpaceDE w:val="0"/>
        <w:autoSpaceDN w:val="0"/>
        <w:adjustRightInd w:val="0"/>
        <w:jc w:val="both"/>
        <w:rPr>
          <w:bCs/>
          <w:sz w:val="24"/>
          <w:szCs w:val="24"/>
        </w:rPr>
      </w:pPr>
      <w:r w:rsidRPr="00257105">
        <w:rPr>
          <w:bCs/>
          <w:sz w:val="24"/>
          <w:szCs w:val="24"/>
        </w:rPr>
        <w:t>в полосе примыкания к жилым зонам не следует размещать на границе прои</w:t>
      </w:r>
      <w:r w:rsidRPr="00257105">
        <w:rPr>
          <w:bCs/>
          <w:sz w:val="24"/>
          <w:szCs w:val="24"/>
        </w:rPr>
        <w:t>з</w:t>
      </w:r>
      <w:r w:rsidRPr="00257105">
        <w:rPr>
          <w:bCs/>
          <w:sz w:val="24"/>
          <w:szCs w:val="24"/>
        </w:rPr>
        <w:t>водственной зоны глухие заборы. Рекомендуется использование входящей в состав санитарно-защитной зоны полосы примыкания для размещения комм</w:t>
      </w:r>
      <w:r w:rsidRPr="00257105">
        <w:rPr>
          <w:bCs/>
          <w:sz w:val="24"/>
          <w:szCs w:val="24"/>
        </w:rPr>
        <w:t>у</w:t>
      </w:r>
      <w:r w:rsidRPr="00257105">
        <w:rPr>
          <w:bCs/>
          <w:sz w:val="24"/>
          <w:szCs w:val="24"/>
        </w:rPr>
        <w:t>нальных объектов жилого района, гаражей-стоянок различных типов, зеленых насаждений;</w:t>
      </w:r>
    </w:p>
    <w:p w:rsidR="009E4E90" w:rsidRPr="00257105" w:rsidRDefault="009E4E90" w:rsidP="009E4E90">
      <w:pPr>
        <w:numPr>
          <w:ilvl w:val="0"/>
          <w:numId w:val="41"/>
        </w:numPr>
        <w:autoSpaceDE w:val="0"/>
        <w:autoSpaceDN w:val="0"/>
        <w:adjustRightInd w:val="0"/>
        <w:jc w:val="both"/>
        <w:rPr>
          <w:bCs/>
          <w:sz w:val="24"/>
          <w:szCs w:val="24"/>
        </w:rPr>
      </w:pPr>
      <w:r w:rsidRPr="00257105">
        <w:rPr>
          <w:bCs/>
          <w:sz w:val="24"/>
          <w:szCs w:val="24"/>
        </w:rPr>
        <w:t>в полосе примыкания к автомобильным и железнодорожным путям произво</w:t>
      </w:r>
      <w:r w:rsidRPr="00257105">
        <w:rPr>
          <w:bCs/>
          <w:sz w:val="24"/>
          <w:szCs w:val="24"/>
        </w:rPr>
        <w:t>д</w:t>
      </w:r>
      <w:r w:rsidRPr="00257105">
        <w:rPr>
          <w:bCs/>
          <w:sz w:val="24"/>
          <w:szCs w:val="24"/>
        </w:rPr>
        <w:t>ственных зон рекомендуется размещать участки компактной производстве</w:t>
      </w:r>
      <w:r w:rsidRPr="00257105">
        <w:rPr>
          <w:bCs/>
          <w:sz w:val="24"/>
          <w:szCs w:val="24"/>
        </w:rPr>
        <w:t>н</w:t>
      </w:r>
      <w:r w:rsidRPr="00257105">
        <w:rPr>
          <w:bCs/>
          <w:sz w:val="24"/>
          <w:szCs w:val="24"/>
        </w:rPr>
        <w:t>ной застройки с оптовыми торговыми и обслуживающими предприятиями, требующими значительных складских помещений, крупногабаритных подъе</w:t>
      </w:r>
      <w:r w:rsidRPr="00257105">
        <w:rPr>
          <w:bCs/>
          <w:sz w:val="24"/>
          <w:szCs w:val="24"/>
        </w:rPr>
        <w:t>з</w:t>
      </w:r>
      <w:r w:rsidRPr="00257105">
        <w:rPr>
          <w:bCs/>
          <w:sz w:val="24"/>
          <w:szCs w:val="24"/>
        </w:rPr>
        <w:t>дов, разворотных площадок.</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w:t>
      </w:r>
      <w:r w:rsidRPr="00257105">
        <w:rPr>
          <w:bCs/>
          <w:sz w:val="24"/>
          <w:szCs w:val="24"/>
        </w:rPr>
        <w:t>с</w:t>
      </w:r>
      <w:r w:rsidRPr="00257105">
        <w:rPr>
          <w:bCs/>
          <w:sz w:val="24"/>
          <w:szCs w:val="24"/>
        </w:rPr>
        <w:t>сификацией и должна быть подтверждена результатами расчетов.</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9E4E90" w:rsidRPr="00257105" w:rsidRDefault="009E4E90" w:rsidP="009E4E90">
      <w:pPr>
        <w:autoSpaceDE w:val="0"/>
        <w:autoSpaceDN w:val="0"/>
        <w:adjustRightInd w:val="0"/>
        <w:ind w:left="34" w:firstLine="426"/>
        <w:jc w:val="both"/>
        <w:rPr>
          <w:bCs/>
          <w:sz w:val="24"/>
          <w:szCs w:val="24"/>
        </w:rPr>
      </w:pPr>
      <w:r w:rsidRPr="00257105">
        <w:rPr>
          <w:bCs/>
          <w:sz w:val="24"/>
          <w:szCs w:val="24"/>
        </w:rPr>
        <w:lastRenderedPageBreak/>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w:t>
      </w:r>
      <w:r w:rsidRPr="00257105">
        <w:rPr>
          <w:bCs/>
          <w:sz w:val="24"/>
          <w:szCs w:val="24"/>
        </w:rPr>
        <w:t>о</w:t>
      </w:r>
      <w:r w:rsidRPr="00257105">
        <w:rPr>
          <w:bCs/>
          <w:sz w:val="24"/>
          <w:szCs w:val="24"/>
        </w:rPr>
        <w:t>сти использования территорий.</w:t>
      </w:r>
    </w:p>
    <w:p w:rsidR="009E4E90" w:rsidRPr="00257105" w:rsidRDefault="009E4E90" w:rsidP="009E4E90">
      <w:pPr>
        <w:widowControl w:val="0"/>
        <w:jc w:val="both"/>
        <w:rPr>
          <w:b/>
        </w:rPr>
      </w:pPr>
    </w:p>
    <w:p w:rsidR="009E4E90" w:rsidRPr="00257105" w:rsidRDefault="009E4E90" w:rsidP="009E4E90">
      <w:pPr>
        <w:widowControl w:val="0"/>
        <w:jc w:val="both"/>
        <w:rPr>
          <w:rFonts w:eastAsia="SimSun"/>
          <w:b/>
          <w:sz w:val="24"/>
          <w:szCs w:val="24"/>
          <w:u w:val="single"/>
          <w:lang w:eastAsia="zh-CN"/>
        </w:rPr>
      </w:pPr>
      <w:bookmarkStart w:id="219" w:name="_Toc344077953"/>
      <w:bookmarkStart w:id="220" w:name="_Toc349045523"/>
      <w:bookmarkStart w:id="221" w:name="_Toc357004095"/>
      <w:bookmarkStart w:id="222" w:name="_Toc339439081"/>
    </w:p>
    <w:p w:rsidR="009E4E90" w:rsidRPr="00257105" w:rsidRDefault="009E4E90" w:rsidP="009E4E90">
      <w:pPr>
        <w:widowControl w:val="0"/>
        <w:jc w:val="center"/>
        <w:rPr>
          <w:rFonts w:eastAsia="SimSun"/>
          <w:b/>
          <w:sz w:val="24"/>
          <w:szCs w:val="24"/>
          <w:u w:val="single"/>
          <w:lang w:eastAsia="zh-CN"/>
        </w:rPr>
      </w:pPr>
      <w:r w:rsidRPr="00257105">
        <w:rPr>
          <w:rFonts w:eastAsia="SimSun"/>
          <w:b/>
          <w:sz w:val="24"/>
          <w:szCs w:val="24"/>
          <w:u w:val="single"/>
          <w:lang w:eastAsia="zh-CN"/>
        </w:rPr>
        <w:t>П</w:t>
      </w:r>
      <w:r w:rsidRPr="00257105">
        <w:rPr>
          <w:b/>
          <w:u w:val="single"/>
        </w:rPr>
        <w:t>–</w:t>
      </w:r>
      <w:r w:rsidRPr="00257105">
        <w:rPr>
          <w:rFonts w:eastAsia="SimSun"/>
          <w:b/>
          <w:sz w:val="24"/>
          <w:szCs w:val="24"/>
          <w:u w:val="single"/>
          <w:lang w:eastAsia="zh-CN"/>
        </w:rPr>
        <w:t xml:space="preserve">5. Зона предприятий, производств и объектов </w:t>
      </w:r>
      <w:r w:rsidRPr="00257105">
        <w:rPr>
          <w:rFonts w:eastAsia="SimSun"/>
          <w:b/>
          <w:sz w:val="24"/>
          <w:szCs w:val="24"/>
          <w:u w:val="single"/>
          <w:lang w:val="en-US" w:eastAsia="zh-CN"/>
        </w:rPr>
        <w:t>V</w:t>
      </w:r>
      <w:r w:rsidRPr="00257105">
        <w:rPr>
          <w:rFonts w:eastAsia="SimSun"/>
          <w:b/>
          <w:sz w:val="24"/>
          <w:szCs w:val="24"/>
          <w:u w:val="single"/>
          <w:lang w:eastAsia="zh-CN"/>
        </w:rPr>
        <w:t xml:space="preserve"> класса опасности СЗЗ-50 м.</w:t>
      </w:r>
    </w:p>
    <w:p w:rsidR="009E4E90" w:rsidRPr="00257105" w:rsidRDefault="009E4E90" w:rsidP="009E4E90">
      <w:pPr>
        <w:ind w:firstLine="709"/>
        <w:jc w:val="both"/>
        <w:rPr>
          <w:i/>
          <w:iCs/>
          <w:sz w:val="24"/>
          <w:szCs w:val="24"/>
        </w:rPr>
      </w:pPr>
      <w:r w:rsidRPr="00257105">
        <w:rPr>
          <w:i/>
          <w:iCs/>
          <w:sz w:val="24"/>
          <w:szCs w:val="24"/>
        </w:rPr>
        <w:t xml:space="preserve">Зона П-5 выделена для обеспечения правовых условий формирования предприятий, производств и объектов </w:t>
      </w:r>
      <w:r w:rsidRPr="00257105">
        <w:rPr>
          <w:i/>
          <w:iCs/>
          <w:sz w:val="24"/>
          <w:szCs w:val="24"/>
          <w:lang w:val="en-US"/>
        </w:rPr>
        <w:t>V</w:t>
      </w:r>
      <w:r w:rsidRPr="00257105">
        <w:rPr>
          <w:i/>
          <w:iCs/>
          <w:sz w:val="24"/>
          <w:szCs w:val="24"/>
        </w:rPr>
        <w:t xml:space="preserve"> класса </w:t>
      </w:r>
      <w:r w:rsidRPr="00257105">
        <w:rPr>
          <w:bCs/>
          <w:i/>
          <w:sz w:val="24"/>
          <w:szCs w:val="24"/>
        </w:rPr>
        <w:t>опасности</w:t>
      </w:r>
      <w:r w:rsidRPr="00257105">
        <w:rPr>
          <w:i/>
          <w:iCs/>
          <w:sz w:val="24"/>
          <w:szCs w:val="24"/>
        </w:rPr>
        <w:t>, с низкими уровнями шума и загрязнения. Допускается широкий спектр коммерческих услуг, сопровождающих производственную д</w:t>
      </w:r>
      <w:r w:rsidRPr="00257105">
        <w:rPr>
          <w:i/>
          <w:iCs/>
          <w:sz w:val="24"/>
          <w:szCs w:val="24"/>
        </w:rPr>
        <w:t>е</w:t>
      </w:r>
      <w:r w:rsidRPr="00257105">
        <w:rPr>
          <w:i/>
          <w:iCs/>
          <w:sz w:val="24"/>
          <w:szCs w:val="24"/>
        </w:rPr>
        <w:t>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w:t>
      </w:r>
      <w:r w:rsidRPr="00257105">
        <w:rPr>
          <w:i/>
          <w:iCs/>
          <w:sz w:val="24"/>
          <w:szCs w:val="24"/>
        </w:rPr>
        <w:t>о</w:t>
      </w:r>
      <w:r w:rsidRPr="00257105">
        <w:rPr>
          <w:i/>
          <w:iCs/>
          <w:sz w:val="24"/>
          <w:szCs w:val="24"/>
        </w:rPr>
        <w:t>ваний.</w:t>
      </w:r>
    </w:p>
    <w:p w:rsidR="009E4E90" w:rsidRPr="00257105" w:rsidRDefault="009E4E90" w:rsidP="009E4E90">
      <w:pPr>
        <w:ind w:firstLine="709"/>
        <w:jc w:val="both"/>
        <w:rPr>
          <w:i/>
          <w:iCs/>
          <w:sz w:val="24"/>
          <w:szCs w:val="24"/>
        </w:rPr>
      </w:pPr>
      <w:r w:rsidRPr="00257105">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w:t>
      </w:r>
      <w:r w:rsidRPr="00257105">
        <w:rPr>
          <w:i/>
          <w:iCs/>
          <w:sz w:val="24"/>
          <w:szCs w:val="24"/>
        </w:rPr>
        <w:t>е</w:t>
      </w:r>
      <w:r w:rsidRPr="00257105">
        <w:rPr>
          <w:i/>
          <w:iCs/>
          <w:sz w:val="24"/>
          <w:szCs w:val="24"/>
        </w:rPr>
        <w:t>щения таких объектов с ориентировочными расчетами ожидаемого загрязнения атм</w:t>
      </w:r>
      <w:r w:rsidRPr="00257105">
        <w:rPr>
          <w:i/>
          <w:iCs/>
          <w:sz w:val="24"/>
          <w:szCs w:val="24"/>
        </w:rPr>
        <w:t>о</w:t>
      </w:r>
      <w:r w:rsidRPr="00257105">
        <w:rPr>
          <w:i/>
          <w:iCs/>
          <w:sz w:val="24"/>
          <w:szCs w:val="24"/>
        </w:rPr>
        <w:t>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w:t>
      </w:r>
      <w:r w:rsidRPr="00257105">
        <w:rPr>
          <w:i/>
          <w:iCs/>
          <w:sz w:val="24"/>
          <w:szCs w:val="24"/>
        </w:rPr>
        <w:t>а</w:t>
      </w:r>
      <w:r w:rsidRPr="00257105">
        <w:rPr>
          <w:i/>
          <w:iCs/>
          <w:sz w:val="24"/>
          <w:szCs w:val="24"/>
        </w:rPr>
        <w:t>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w:t>
      </w:r>
      <w:r w:rsidRPr="00257105">
        <w:rPr>
          <w:i/>
          <w:iCs/>
          <w:sz w:val="24"/>
          <w:szCs w:val="24"/>
        </w:rPr>
        <w:t>е</w:t>
      </w:r>
      <w:r w:rsidRPr="00257105">
        <w:rPr>
          <w:i/>
          <w:iCs/>
          <w:sz w:val="24"/>
          <w:szCs w:val="24"/>
        </w:rPr>
        <w:t>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9E4E90" w:rsidRPr="00257105" w:rsidRDefault="009E4E90" w:rsidP="009E4E90">
      <w:pPr>
        <w:ind w:firstLine="709"/>
        <w:jc w:val="both"/>
        <w:rPr>
          <w:i/>
          <w:iCs/>
          <w:sz w:val="24"/>
          <w:szCs w:val="24"/>
        </w:rPr>
      </w:pPr>
      <w:r w:rsidRPr="00257105">
        <w:rPr>
          <w:i/>
          <w:iCs/>
          <w:sz w:val="24"/>
          <w:szCs w:val="24"/>
        </w:rPr>
        <w:t>Для действующих объектов малого бизнеса V класса опасности в качестве обосн</w:t>
      </w:r>
      <w:r w:rsidRPr="00257105">
        <w:rPr>
          <w:i/>
          <w:iCs/>
          <w:sz w:val="24"/>
          <w:szCs w:val="24"/>
        </w:rPr>
        <w:t>о</w:t>
      </w:r>
      <w:r w:rsidRPr="00257105">
        <w:rPr>
          <w:i/>
          <w:iCs/>
          <w:sz w:val="24"/>
          <w:szCs w:val="24"/>
        </w:rPr>
        <w:t>вания их размещения используются данные исследований атмосферного воздуха и изм</w:t>
      </w:r>
      <w:r w:rsidRPr="00257105">
        <w:rPr>
          <w:i/>
          <w:iCs/>
          <w:sz w:val="24"/>
          <w:szCs w:val="24"/>
        </w:rPr>
        <w:t>е</w:t>
      </w:r>
      <w:r w:rsidRPr="00257105">
        <w:rPr>
          <w:i/>
          <w:iCs/>
          <w:sz w:val="24"/>
          <w:szCs w:val="24"/>
        </w:rPr>
        <w:t>рений физических воздействий на атмосферный воздух, полученные в рамках проведения надзорных мероприятий.</w:t>
      </w:r>
    </w:p>
    <w:p w:rsidR="009E4E90" w:rsidRPr="00257105" w:rsidRDefault="009E4E90" w:rsidP="009E4E90">
      <w:pPr>
        <w:ind w:firstLine="709"/>
        <w:jc w:val="both"/>
        <w:rPr>
          <w:i/>
          <w:iCs/>
          <w:sz w:val="24"/>
          <w:szCs w:val="24"/>
        </w:rPr>
      </w:pPr>
      <w:r w:rsidRPr="00257105">
        <w:rPr>
          <w:i/>
          <w:iCs/>
          <w:sz w:val="24"/>
          <w:szCs w:val="24"/>
        </w:rPr>
        <w:t xml:space="preserve">Для размещения </w:t>
      </w:r>
      <w:proofErr w:type="spellStart"/>
      <w:r w:rsidRPr="00257105">
        <w:rPr>
          <w:i/>
          <w:iCs/>
          <w:sz w:val="24"/>
          <w:szCs w:val="24"/>
        </w:rPr>
        <w:t>микропредприятий</w:t>
      </w:r>
      <w:proofErr w:type="spellEnd"/>
      <w:r w:rsidRPr="00257105">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9E4E90" w:rsidRPr="00257105" w:rsidRDefault="009E4E90" w:rsidP="009E4E90">
      <w:pPr>
        <w:widowControl w:val="0"/>
        <w:ind w:firstLine="709"/>
        <w:jc w:val="both"/>
        <w:rPr>
          <w:iCs/>
          <w:sz w:val="24"/>
          <w:szCs w:val="24"/>
        </w:rPr>
      </w:pPr>
    </w:p>
    <w:p w:rsidR="009E4E90" w:rsidRPr="00257105" w:rsidRDefault="009E4E90" w:rsidP="009E4E90">
      <w:pPr>
        <w:ind w:firstLine="567"/>
        <w:jc w:val="both"/>
        <w:rPr>
          <w:b/>
          <w:sz w:val="22"/>
          <w:szCs w:val="22"/>
        </w:rPr>
      </w:pPr>
      <w:bookmarkStart w:id="223" w:name="_Toc339439075"/>
      <w:bookmarkStart w:id="224" w:name="_Toc344035120"/>
      <w:bookmarkStart w:id="225" w:name="_Toc344077947"/>
      <w:r w:rsidRPr="00257105">
        <w:rPr>
          <w:b/>
          <w:sz w:val="22"/>
          <w:szCs w:val="22"/>
        </w:rPr>
        <w:t>1. ОСНОВНЫЕ ВИДЫ И ПАРАМЕТРЫ РАЗРЕШЕННОГО ИСПОЛЬЗОВАНИЯ</w:t>
      </w:r>
      <w:bookmarkStart w:id="226" w:name="_Toc339439076"/>
      <w:bookmarkStart w:id="227" w:name="_Toc344035121"/>
      <w:bookmarkStart w:id="228" w:name="_Toc344077948"/>
      <w:bookmarkEnd w:id="223"/>
      <w:bookmarkEnd w:id="224"/>
      <w:bookmarkEnd w:id="225"/>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26"/>
      <w:bookmarkEnd w:id="227"/>
      <w:bookmarkEnd w:id="2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blHeader/>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181"/>
        </w:trPr>
        <w:tc>
          <w:tcPr>
            <w:tcW w:w="4786" w:type="dxa"/>
            <w:vAlign w:val="center"/>
          </w:tcPr>
          <w:p w:rsidR="009E4E90" w:rsidRDefault="009E4E90" w:rsidP="007F2A0B">
            <w:pPr>
              <w:shd w:val="clear" w:color="auto" w:fill="FFFFFF"/>
              <w:ind w:firstLine="284"/>
              <w:jc w:val="both"/>
              <w:rPr>
                <w:sz w:val="22"/>
                <w:szCs w:val="22"/>
              </w:rPr>
            </w:pPr>
            <w:r>
              <w:rPr>
                <w:sz w:val="22"/>
                <w:szCs w:val="22"/>
              </w:rPr>
              <w:t>П</w:t>
            </w:r>
            <w:r w:rsidRPr="001246B3">
              <w:rPr>
                <w:sz w:val="22"/>
                <w:szCs w:val="22"/>
              </w:rPr>
              <w:t>редприятия V класса опасности различного профиля согласно СанПиН 2.2.1/2.1.1.1200-03</w:t>
            </w:r>
            <w:r>
              <w:rPr>
                <w:sz w:val="22"/>
                <w:szCs w:val="22"/>
              </w:rPr>
              <w:t>6</w:t>
            </w:r>
          </w:p>
          <w:p w:rsidR="009E4E90" w:rsidRDefault="009E4E90" w:rsidP="007F2A0B">
            <w:pPr>
              <w:shd w:val="clear" w:color="auto" w:fill="FFFFFF"/>
              <w:jc w:val="both"/>
              <w:rPr>
                <w:sz w:val="22"/>
                <w:szCs w:val="22"/>
              </w:rPr>
            </w:pPr>
            <w:r>
              <w:rPr>
                <w:sz w:val="22"/>
                <w:szCs w:val="22"/>
              </w:rPr>
              <w:t>Легкая промышленность (6.3)</w:t>
            </w:r>
          </w:p>
          <w:p w:rsidR="009E4E90" w:rsidRDefault="009E4E90" w:rsidP="007F2A0B">
            <w:pPr>
              <w:shd w:val="clear" w:color="auto" w:fill="FFFFFF"/>
              <w:jc w:val="both"/>
              <w:rPr>
                <w:sz w:val="22"/>
                <w:szCs w:val="22"/>
              </w:rPr>
            </w:pPr>
            <w:r>
              <w:rPr>
                <w:sz w:val="22"/>
                <w:szCs w:val="22"/>
              </w:rPr>
              <w:t>Фармацевтическая промышленность (6.3.1)</w:t>
            </w:r>
          </w:p>
          <w:p w:rsidR="009E4E90" w:rsidRDefault="009E4E90" w:rsidP="007F2A0B">
            <w:pPr>
              <w:shd w:val="clear" w:color="auto" w:fill="FFFFFF"/>
              <w:jc w:val="both"/>
              <w:rPr>
                <w:sz w:val="22"/>
                <w:szCs w:val="22"/>
              </w:rPr>
            </w:pPr>
            <w:r>
              <w:rPr>
                <w:sz w:val="22"/>
                <w:szCs w:val="22"/>
              </w:rPr>
              <w:t>Пищевая промышленность (6.4)</w:t>
            </w:r>
          </w:p>
          <w:p w:rsidR="009E4E90" w:rsidRDefault="009E4E90" w:rsidP="007F2A0B">
            <w:pPr>
              <w:shd w:val="clear" w:color="auto" w:fill="FFFFFF"/>
              <w:jc w:val="both"/>
              <w:rPr>
                <w:sz w:val="22"/>
                <w:szCs w:val="22"/>
              </w:rPr>
            </w:pPr>
            <w:r>
              <w:rPr>
                <w:sz w:val="22"/>
                <w:szCs w:val="22"/>
              </w:rPr>
              <w:t>Строительная промышленность (6.6)</w:t>
            </w:r>
          </w:p>
          <w:p w:rsidR="009E4E90" w:rsidRDefault="009E4E90" w:rsidP="007F2A0B">
            <w:pPr>
              <w:shd w:val="clear" w:color="auto" w:fill="FFFFFF"/>
              <w:jc w:val="both"/>
              <w:rPr>
                <w:sz w:val="22"/>
                <w:szCs w:val="22"/>
              </w:rPr>
            </w:pPr>
            <w:r>
              <w:rPr>
                <w:sz w:val="22"/>
                <w:szCs w:val="22"/>
              </w:rPr>
              <w:t>Склады (6.8)</w:t>
            </w:r>
          </w:p>
          <w:p w:rsidR="009E4E90" w:rsidRPr="00D04BB9" w:rsidRDefault="009E4E90" w:rsidP="007F2A0B">
            <w:pPr>
              <w:shd w:val="clear" w:color="auto" w:fill="FFFFFF"/>
              <w:jc w:val="both"/>
              <w:rPr>
                <w:sz w:val="22"/>
                <w:szCs w:val="22"/>
              </w:rPr>
            </w:pPr>
            <w:r>
              <w:rPr>
                <w:sz w:val="22"/>
                <w:szCs w:val="22"/>
              </w:rPr>
              <w:t>Целлюлозно-бумажная промышленность (6.11)</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autoSpaceDE w:val="0"/>
              <w:autoSpaceDN w:val="0"/>
              <w:adjustRightInd w:val="0"/>
              <w:jc w:val="both"/>
              <w:rPr>
                <w:sz w:val="22"/>
                <w:szCs w:val="22"/>
              </w:rPr>
            </w:pPr>
            <w:r>
              <w:rPr>
                <w:sz w:val="22"/>
                <w:szCs w:val="22"/>
              </w:rPr>
              <w:t>- обслуживание автотранспорта (4.9);</w:t>
            </w:r>
          </w:p>
          <w:p w:rsidR="009E4E90" w:rsidRDefault="009E4E90" w:rsidP="007F2A0B">
            <w:pPr>
              <w:autoSpaceDE w:val="0"/>
              <w:autoSpaceDN w:val="0"/>
              <w:adjustRightInd w:val="0"/>
              <w:jc w:val="both"/>
              <w:rPr>
                <w:sz w:val="22"/>
                <w:szCs w:val="22"/>
              </w:rPr>
            </w:pPr>
            <w:r>
              <w:rPr>
                <w:sz w:val="22"/>
                <w:szCs w:val="22"/>
              </w:rPr>
              <w:t>Спорт (5.1)</w:t>
            </w:r>
          </w:p>
          <w:p w:rsidR="009E4E90" w:rsidRDefault="009E4E90" w:rsidP="007F2A0B">
            <w:pPr>
              <w:autoSpaceDE w:val="0"/>
              <w:autoSpaceDN w:val="0"/>
              <w:adjustRightInd w:val="0"/>
              <w:jc w:val="both"/>
              <w:rPr>
                <w:sz w:val="22"/>
                <w:szCs w:val="22"/>
              </w:rPr>
            </w:pPr>
            <w:r>
              <w:rPr>
                <w:sz w:val="22"/>
                <w:szCs w:val="22"/>
              </w:rPr>
              <w:t>Связь (6.8)</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Default="009E4E90" w:rsidP="007F2A0B">
            <w:pPr>
              <w:shd w:val="clear" w:color="auto" w:fill="FFFFFF"/>
              <w:jc w:val="both"/>
              <w:rPr>
                <w:sz w:val="22"/>
                <w:szCs w:val="22"/>
              </w:rPr>
            </w:pPr>
            <w:r>
              <w:rPr>
                <w:sz w:val="22"/>
                <w:szCs w:val="22"/>
              </w:rPr>
              <w:lastRenderedPageBreak/>
              <w:t>Обеспечение внутреннего правопорядка (8.3)</w:t>
            </w:r>
          </w:p>
          <w:p w:rsidR="009E4E90" w:rsidRPr="001246B3" w:rsidRDefault="009E4E90" w:rsidP="007F2A0B">
            <w:pPr>
              <w:tabs>
                <w:tab w:val="left" w:pos="0"/>
              </w:tabs>
              <w:ind w:left="283"/>
              <w:jc w:val="both"/>
              <w:rPr>
                <w:sz w:val="22"/>
                <w:szCs w:val="22"/>
                <w:lang w:eastAsia="ar-SA"/>
              </w:rPr>
            </w:pPr>
          </w:p>
        </w:tc>
        <w:tc>
          <w:tcPr>
            <w:tcW w:w="4820" w:type="dxa"/>
          </w:tcPr>
          <w:p w:rsidR="009E4E90" w:rsidRPr="001246B3" w:rsidRDefault="009E4E90" w:rsidP="007F2A0B">
            <w:pPr>
              <w:ind w:firstLine="284"/>
              <w:jc w:val="both"/>
              <w:rPr>
                <w:sz w:val="22"/>
                <w:szCs w:val="22"/>
              </w:rPr>
            </w:pPr>
            <w:r w:rsidRPr="001246B3">
              <w:rPr>
                <w:sz w:val="22"/>
                <w:szCs w:val="22"/>
              </w:rPr>
              <w:lastRenderedPageBreak/>
              <w:t>Минимальная/максимальная  площадь з</w:t>
            </w:r>
            <w:r w:rsidRPr="001246B3">
              <w:rPr>
                <w:sz w:val="22"/>
                <w:szCs w:val="22"/>
              </w:rPr>
              <w:t>е</w:t>
            </w:r>
            <w:r w:rsidRPr="001246B3">
              <w:rPr>
                <w:sz w:val="22"/>
                <w:szCs w:val="22"/>
              </w:rPr>
              <w:t xml:space="preserve">мельного участка – </w:t>
            </w:r>
            <w:r w:rsidRPr="001246B3">
              <w:rPr>
                <w:b/>
                <w:sz w:val="22"/>
                <w:szCs w:val="22"/>
              </w:rPr>
              <w:t>300-20000 кв. м;</w:t>
            </w:r>
          </w:p>
          <w:p w:rsidR="009E4E90" w:rsidRPr="001246B3" w:rsidRDefault="009E4E90" w:rsidP="007F2A0B">
            <w:pPr>
              <w:shd w:val="clear" w:color="auto" w:fill="FFFFFF"/>
              <w:ind w:firstLine="426"/>
              <w:jc w:val="both"/>
              <w:rPr>
                <w:sz w:val="22"/>
                <w:szCs w:val="22"/>
              </w:rPr>
            </w:pPr>
            <w:r w:rsidRPr="001246B3">
              <w:rPr>
                <w:sz w:val="22"/>
                <w:szCs w:val="22"/>
              </w:rPr>
              <w:t>Предельные размеры земельных участков и параметры разрешенного строительства, реко</w:t>
            </w:r>
            <w:r w:rsidRPr="001246B3">
              <w:rPr>
                <w:sz w:val="22"/>
                <w:szCs w:val="22"/>
              </w:rPr>
              <w:t>н</w:t>
            </w:r>
            <w:r w:rsidRPr="001246B3">
              <w:rPr>
                <w:sz w:val="22"/>
                <w:szCs w:val="22"/>
              </w:rPr>
              <w:t>струкции должны соответствовать требованиям СП 18.13330.2011 «Генеральные планы пр</w:t>
            </w:r>
            <w:r w:rsidRPr="001246B3">
              <w:rPr>
                <w:sz w:val="22"/>
                <w:szCs w:val="22"/>
              </w:rPr>
              <w:t>о</w:t>
            </w:r>
            <w:r w:rsidRPr="001246B3">
              <w:rPr>
                <w:sz w:val="22"/>
                <w:szCs w:val="22"/>
              </w:rPr>
              <w:t>мышленных предприятий», СП 19.13330.2011 «Генеральные планы сельскохозяйственных предприятий»,  технических регламентов, др</w:t>
            </w:r>
            <w:r w:rsidRPr="001246B3">
              <w:rPr>
                <w:sz w:val="22"/>
                <w:szCs w:val="22"/>
              </w:rPr>
              <w:t>у</w:t>
            </w:r>
            <w:r w:rsidRPr="001246B3">
              <w:rPr>
                <w:sz w:val="22"/>
                <w:szCs w:val="22"/>
              </w:rPr>
              <w:t>гих нормативных документов действующих на территории Российской Федерации.</w:t>
            </w:r>
          </w:p>
          <w:p w:rsidR="009E4E90" w:rsidRPr="001246B3" w:rsidRDefault="009E4E90" w:rsidP="007F2A0B">
            <w:pPr>
              <w:ind w:firstLine="284"/>
              <w:jc w:val="both"/>
              <w:rPr>
                <w:sz w:val="22"/>
                <w:szCs w:val="22"/>
              </w:rPr>
            </w:pPr>
            <w:r w:rsidRPr="001246B3">
              <w:rPr>
                <w:sz w:val="22"/>
                <w:szCs w:val="22"/>
              </w:rPr>
              <w:t xml:space="preserve">Озеленение санитарно-защитной зоны для </w:t>
            </w:r>
            <w:r w:rsidRPr="001246B3">
              <w:rPr>
                <w:sz w:val="22"/>
                <w:szCs w:val="22"/>
              </w:rPr>
              <w:lastRenderedPageBreak/>
              <w:t xml:space="preserve">предприятий </w:t>
            </w:r>
            <w:r w:rsidRPr="001246B3">
              <w:rPr>
                <w:sz w:val="22"/>
                <w:szCs w:val="22"/>
                <w:lang w:val="en-US"/>
              </w:rPr>
              <w:t>V</w:t>
            </w:r>
            <w:r w:rsidRPr="001246B3">
              <w:rPr>
                <w:sz w:val="22"/>
                <w:szCs w:val="22"/>
              </w:rPr>
              <w:t xml:space="preserve"> класса не менее </w:t>
            </w:r>
            <w:r w:rsidRPr="001246B3">
              <w:rPr>
                <w:b/>
                <w:sz w:val="22"/>
                <w:szCs w:val="22"/>
              </w:rPr>
              <w:t>60 %</w:t>
            </w:r>
            <w:r w:rsidRPr="001246B3">
              <w:rPr>
                <w:sz w:val="22"/>
                <w:szCs w:val="22"/>
              </w:rPr>
              <w:t xml:space="preserve"> площади.</w:t>
            </w:r>
          </w:p>
          <w:p w:rsidR="009E4E90" w:rsidRPr="001246B3" w:rsidRDefault="009E4E90" w:rsidP="007F2A0B">
            <w:pPr>
              <w:ind w:firstLine="284"/>
              <w:jc w:val="both"/>
              <w:rPr>
                <w:sz w:val="22"/>
                <w:szCs w:val="22"/>
              </w:rPr>
            </w:pPr>
            <w:r w:rsidRPr="001246B3">
              <w:rPr>
                <w:sz w:val="22"/>
                <w:szCs w:val="22"/>
              </w:rPr>
              <w:t>Расстояние от границ участка произво</w:t>
            </w:r>
            <w:r w:rsidRPr="001246B3">
              <w:rPr>
                <w:sz w:val="22"/>
                <w:szCs w:val="22"/>
              </w:rPr>
              <w:t>д</w:t>
            </w:r>
            <w:r w:rsidRPr="001246B3">
              <w:rPr>
                <w:sz w:val="22"/>
                <w:szCs w:val="22"/>
              </w:rPr>
              <w:t>ственного предприятия до жилых зданий, учас</w:t>
            </w:r>
            <w:r w:rsidRPr="001246B3">
              <w:rPr>
                <w:sz w:val="22"/>
                <w:szCs w:val="22"/>
              </w:rPr>
              <w:t>т</w:t>
            </w:r>
            <w:r w:rsidRPr="001246B3">
              <w:rPr>
                <w:sz w:val="22"/>
                <w:szCs w:val="22"/>
              </w:rPr>
              <w:t>ков дошкольных образовательных, общеобраз</w:t>
            </w:r>
            <w:r w:rsidRPr="001246B3">
              <w:rPr>
                <w:sz w:val="22"/>
                <w:szCs w:val="22"/>
              </w:rPr>
              <w:t>о</w:t>
            </w:r>
            <w:r w:rsidRPr="001246B3">
              <w:rPr>
                <w:sz w:val="22"/>
                <w:szCs w:val="22"/>
              </w:rPr>
              <w:t>вательных учреждений, учреждений здрав</w:t>
            </w:r>
            <w:r w:rsidRPr="001246B3">
              <w:rPr>
                <w:sz w:val="22"/>
                <w:szCs w:val="22"/>
              </w:rPr>
              <w:t>о</w:t>
            </w:r>
            <w:r w:rsidRPr="001246B3">
              <w:rPr>
                <w:sz w:val="22"/>
                <w:szCs w:val="22"/>
              </w:rPr>
              <w:t xml:space="preserve">охранения и отдыха не менее </w:t>
            </w:r>
            <w:r w:rsidRPr="001246B3">
              <w:rPr>
                <w:b/>
                <w:sz w:val="22"/>
                <w:szCs w:val="22"/>
              </w:rPr>
              <w:t>50 м</w:t>
            </w:r>
            <w:r w:rsidRPr="001246B3">
              <w:rPr>
                <w:sz w:val="22"/>
                <w:szCs w:val="22"/>
              </w:rPr>
              <w:t>.</w:t>
            </w:r>
          </w:p>
          <w:p w:rsidR="009E4E90" w:rsidRPr="001246B3" w:rsidRDefault="009E4E90" w:rsidP="007F2A0B">
            <w:pPr>
              <w:tabs>
                <w:tab w:val="left" w:pos="2520"/>
              </w:tabs>
              <w:ind w:firstLine="317"/>
              <w:jc w:val="both"/>
              <w:rPr>
                <w:sz w:val="22"/>
                <w:szCs w:val="22"/>
              </w:rPr>
            </w:pPr>
            <w:r w:rsidRPr="001246B3">
              <w:rPr>
                <w:sz w:val="22"/>
                <w:szCs w:val="22"/>
              </w:rPr>
              <w:t xml:space="preserve">Расстояние от границы земельного участка СТО до жилых и общественных зданий - </w:t>
            </w:r>
            <w:r w:rsidRPr="001246B3">
              <w:rPr>
                <w:b/>
                <w:sz w:val="22"/>
                <w:szCs w:val="22"/>
              </w:rPr>
              <w:t>15 м</w:t>
            </w:r>
            <w:r w:rsidRPr="001246B3">
              <w:rPr>
                <w:sz w:val="22"/>
                <w:szCs w:val="22"/>
              </w:rPr>
              <w:t>;</w:t>
            </w:r>
          </w:p>
          <w:p w:rsidR="009E4E90" w:rsidRPr="001246B3" w:rsidRDefault="009E4E90" w:rsidP="007F2A0B">
            <w:pPr>
              <w:ind w:firstLine="317"/>
              <w:jc w:val="both"/>
              <w:rPr>
                <w:sz w:val="22"/>
                <w:szCs w:val="22"/>
              </w:rPr>
            </w:pPr>
            <w:r w:rsidRPr="001246B3">
              <w:rPr>
                <w:sz w:val="22"/>
                <w:szCs w:val="22"/>
              </w:rPr>
              <w:t>Расстояние от границы земельного участка СТО до общеобразовательных школ и дошкол</w:t>
            </w:r>
            <w:r w:rsidRPr="001246B3">
              <w:rPr>
                <w:sz w:val="22"/>
                <w:szCs w:val="22"/>
              </w:rPr>
              <w:t>ь</w:t>
            </w:r>
            <w:r w:rsidRPr="001246B3">
              <w:rPr>
                <w:sz w:val="22"/>
                <w:szCs w:val="22"/>
              </w:rPr>
              <w:t xml:space="preserve">ных образовательных учреждений,  лечебных учреждений со стационаром - </w:t>
            </w:r>
            <w:r w:rsidRPr="001246B3">
              <w:rPr>
                <w:b/>
                <w:sz w:val="22"/>
                <w:szCs w:val="22"/>
              </w:rPr>
              <w:t>50 м</w:t>
            </w:r>
            <w:r w:rsidRPr="001246B3">
              <w:rPr>
                <w:sz w:val="22"/>
                <w:szCs w:val="22"/>
              </w:rPr>
              <w:t>.</w:t>
            </w:r>
          </w:p>
          <w:p w:rsidR="009E4E90" w:rsidRPr="001246B3" w:rsidRDefault="009E4E90" w:rsidP="007F2A0B">
            <w:pPr>
              <w:ind w:firstLine="284"/>
              <w:jc w:val="both"/>
              <w:rPr>
                <w:sz w:val="22"/>
                <w:szCs w:val="22"/>
              </w:rPr>
            </w:pPr>
            <w:r w:rsidRPr="001246B3">
              <w:rPr>
                <w:sz w:val="22"/>
                <w:szCs w:val="22"/>
              </w:rPr>
              <w:t>Размещение с учетом выполнения требов</w:t>
            </w:r>
            <w:r w:rsidRPr="001246B3">
              <w:rPr>
                <w:sz w:val="22"/>
                <w:szCs w:val="22"/>
              </w:rPr>
              <w:t>а</w:t>
            </w:r>
            <w:r w:rsidRPr="001246B3">
              <w:rPr>
                <w:sz w:val="22"/>
                <w:szCs w:val="22"/>
              </w:rPr>
              <w:t>ний СанПиН 2.2.1/1200-03.</w:t>
            </w:r>
          </w:p>
        </w:tc>
      </w:tr>
      <w:tr w:rsidR="009E4E90" w:rsidRPr="001246B3" w:rsidTr="007F2A0B">
        <w:trPr>
          <w:trHeight w:val="181"/>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lastRenderedPageBreak/>
              <w:t>-Коммунальное обслуживание (3.1)</w:t>
            </w:r>
          </w:p>
          <w:p w:rsidR="009E4E90" w:rsidRPr="00D04BB9" w:rsidRDefault="009E4E90" w:rsidP="007F2A0B">
            <w:pPr>
              <w:shd w:val="clear" w:color="auto" w:fill="FFFFFF"/>
              <w:jc w:val="both"/>
              <w:rPr>
                <w:sz w:val="22"/>
                <w:szCs w:val="22"/>
              </w:rPr>
            </w:pPr>
            <w:r>
              <w:rPr>
                <w:sz w:val="22"/>
                <w:szCs w:val="22"/>
              </w:rPr>
              <w:t>- Объекты гаражного назначения (2.7.1)</w:t>
            </w:r>
            <w:r w:rsidRPr="00D04BB9">
              <w:rPr>
                <w:sz w:val="22"/>
                <w:szCs w:val="22"/>
              </w:rPr>
              <w:tab/>
            </w:r>
          </w:p>
        </w:tc>
        <w:tc>
          <w:tcPr>
            <w:tcW w:w="4820" w:type="dxa"/>
          </w:tcPr>
          <w:p w:rsidR="009E4E90" w:rsidRPr="00D04BB9" w:rsidRDefault="009E4E90" w:rsidP="007F2A0B">
            <w:pPr>
              <w:ind w:firstLine="426"/>
              <w:jc w:val="both"/>
              <w:rPr>
                <w:sz w:val="22"/>
                <w:szCs w:val="22"/>
              </w:rPr>
            </w:pPr>
            <w:r w:rsidRPr="00D04BB9">
              <w:rPr>
                <w:sz w:val="22"/>
                <w:szCs w:val="22"/>
              </w:rPr>
              <w:t xml:space="preserve">Минимальная площадь земельных участков – 50 </w:t>
            </w:r>
            <w:proofErr w:type="spellStart"/>
            <w:r w:rsidRPr="00D04BB9">
              <w:rPr>
                <w:sz w:val="22"/>
                <w:szCs w:val="22"/>
              </w:rPr>
              <w:t>кв.м</w:t>
            </w:r>
            <w:proofErr w:type="spellEnd"/>
            <w:r w:rsidRPr="00D04BB9">
              <w:rPr>
                <w:sz w:val="22"/>
                <w:szCs w:val="22"/>
              </w:rPr>
              <w:t>.</w:t>
            </w:r>
          </w:p>
          <w:p w:rsidR="009E4E90" w:rsidRPr="00D04BB9" w:rsidRDefault="009E4E90" w:rsidP="007F2A0B">
            <w:pPr>
              <w:ind w:firstLine="426"/>
              <w:jc w:val="both"/>
              <w:rPr>
                <w:sz w:val="22"/>
                <w:szCs w:val="22"/>
              </w:rPr>
            </w:pPr>
            <w:r w:rsidRPr="00D04BB9">
              <w:rPr>
                <w:sz w:val="22"/>
                <w:szCs w:val="22"/>
              </w:rPr>
              <w:t>Тепловые  котельные мощностью  до 200 Гкал.</w:t>
            </w:r>
          </w:p>
          <w:p w:rsidR="009E4E90" w:rsidRPr="00D04BB9" w:rsidRDefault="009E4E90" w:rsidP="007F2A0B">
            <w:pPr>
              <w:ind w:firstLine="426"/>
              <w:jc w:val="both"/>
              <w:rPr>
                <w:sz w:val="22"/>
                <w:szCs w:val="22"/>
              </w:rPr>
            </w:pPr>
            <w:r w:rsidRPr="00D04BB9">
              <w:rPr>
                <w:sz w:val="22"/>
                <w:szCs w:val="22"/>
              </w:rPr>
              <w:t>Максимальное количество этажей  – не б</w:t>
            </w:r>
            <w:r w:rsidRPr="00D04BB9">
              <w:rPr>
                <w:sz w:val="22"/>
                <w:szCs w:val="22"/>
              </w:rPr>
              <w:t>о</w:t>
            </w:r>
            <w:r w:rsidRPr="00D04BB9">
              <w:rPr>
                <w:sz w:val="22"/>
                <w:szCs w:val="22"/>
              </w:rPr>
              <w:t>лее 2 этажей.</w:t>
            </w:r>
          </w:p>
          <w:p w:rsidR="009E4E90" w:rsidRPr="00D04BB9" w:rsidRDefault="009E4E90" w:rsidP="007F2A0B">
            <w:pPr>
              <w:ind w:firstLine="426"/>
              <w:jc w:val="both"/>
              <w:rPr>
                <w:sz w:val="22"/>
                <w:szCs w:val="22"/>
              </w:rPr>
            </w:pPr>
            <w:r w:rsidRPr="00D04BB9">
              <w:rPr>
                <w:sz w:val="22"/>
                <w:szCs w:val="22"/>
              </w:rPr>
              <w:t xml:space="preserve">Высота – не более 22 м., за исключением объектов сотовой, радиорелейной, спутниковой связи.  </w:t>
            </w:r>
          </w:p>
        </w:tc>
      </w:tr>
    </w:tbl>
    <w:p w:rsidR="009E4E90" w:rsidRPr="00257105" w:rsidRDefault="009E4E90" w:rsidP="009E4E90">
      <w:pPr>
        <w:tabs>
          <w:tab w:val="left" w:pos="2520"/>
        </w:tabs>
        <w:jc w:val="both"/>
        <w:rPr>
          <w:b/>
        </w:rPr>
      </w:pPr>
    </w:p>
    <w:p w:rsidR="009E4E90" w:rsidRPr="00257105" w:rsidRDefault="009E4E90" w:rsidP="009E4E90">
      <w:pPr>
        <w:jc w:val="both"/>
        <w:rPr>
          <w:b/>
          <w:sz w:val="22"/>
          <w:szCs w:val="22"/>
        </w:rPr>
      </w:pPr>
      <w:bookmarkStart w:id="229" w:name="_Toc339439078"/>
      <w:bookmarkStart w:id="230" w:name="_Toc344035123"/>
      <w:bookmarkStart w:id="231" w:name="_Toc344077950"/>
      <w:bookmarkStart w:id="232" w:name="_Toc339439077"/>
      <w:bookmarkStart w:id="233" w:name="_Toc344035122"/>
      <w:bookmarkStart w:id="234" w:name="_Toc344077949"/>
      <w:r w:rsidRPr="00257105">
        <w:rPr>
          <w:b/>
          <w:sz w:val="22"/>
          <w:szCs w:val="22"/>
        </w:rPr>
        <w:t>2. УСЛОВНО РАЗРЕШЕННЫЕ ВИДЫ И ПАРАМЕТРЫ ИСПОЛЬЗОВАНИЯ</w:t>
      </w:r>
      <w:bookmarkStart w:id="235" w:name="_Toc339439079"/>
      <w:bookmarkStart w:id="236" w:name="_Toc344035124"/>
      <w:bookmarkStart w:id="237" w:name="_Toc344077951"/>
      <w:bookmarkEnd w:id="229"/>
      <w:bookmarkEnd w:id="230"/>
      <w:bookmarkEnd w:id="231"/>
      <w:r w:rsidRPr="00257105">
        <w:rPr>
          <w:b/>
          <w:sz w:val="22"/>
          <w:szCs w:val="22"/>
        </w:rPr>
        <w:t xml:space="preserve"> ЗЕМЕЛ</w:t>
      </w:r>
      <w:r w:rsidRPr="00257105">
        <w:rPr>
          <w:b/>
          <w:sz w:val="22"/>
          <w:szCs w:val="22"/>
        </w:rPr>
        <w:t>Ь</w:t>
      </w:r>
      <w:r w:rsidRPr="00257105">
        <w:rPr>
          <w:b/>
          <w:sz w:val="22"/>
          <w:szCs w:val="22"/>
        </w:rPr>
        <w:t>НЫХ УЧАСТКОВ И ОБЪЕКТОВ КАПИТАЛЬНОГО СТРОИТЕЛЬСТВА</w:t>
      </w:r>
      <w:bookmarkEnd w:id="235"/>
      <w:bookmarkEnd w:id="236"/>
      <w:bookmarkEnd w:id="237"/>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jc w:val="both"/>
              <w:rPr>
                <w:b/>
                <w:sz w:val="22"/>
                <w:szCs w:val="22"/>
              </w:rPr>
            </w:pPr>
            <w:r w:rsidRPr="001246B3">
              <w:rPr>
                <w:b/>
                <w:sz w:val="22"/>
                <w:szCs w:val="22"/>
              </w:rPr>
              <w:t>РАЗРЕШЕННОГО СТРОИТЕЛЬСТВА</w:t>
            </w:r>
          </w:p>
        </w:tc>
      </w:tr>
      <w:tr w:rsidR="009E4E90" w:rsidRPr="001246B3" w:rsidTr="007F2A0B">
        <w:trPr>
          <w:trHeight w:val="894"/>
        </w:trPr>
        <w:tc>
          <w:tcPr>
            <w:tcW w:w="4786" w:type="dxa"/>
          </w:tcPr>
          <w:p w:rsidR="009E4E90" w:rsidRDefault="009E4E90" w:rsidP="007F2A0B">
            <w:pPr>
              <w:autoSpaceDE w:val="0"/>
              <w:autoSpaceDN w:val="0"/>
              <w:adjustRightInd w:val="0"/>
              <w:jc w:val="both"/>
              <w:rPr>
                <w:sz w:val="22"/>
                <w:szCs w:val="22"/>
              </w:rPr>
            </w:pPr>
            <w:r>
              <w:rPr>
                <w:sz w:val="22"/>
                <w:szCs w:val="22"/>
              </w:rPr>
              <w:t>- амбулаторно - поликлиническое обслуживание (3.4.1);</w:t>
            </w:r>
          </w:p>
          <w:p w:rsidR="009E4E90" w:rsidRDefault="009E4E90" w:rsidP="007F2A0B">
            <w:pPr>
              <w:autoSpaceDE w:val="0"/>
              <w:autoSpaceDN w:val="0"/>
              <w:adjustRightInd w:val="0"/>
              <w:jc w:val="both"/>
              <w:rPr>
                <w:sz w:val="22"/>
                <w:szCs w:val="22"/>
              </w:rPr>
            </w:pPr>
            <w:r>
              <w:rPr>
                <w:sz w:val="22"/>
                <w:szCs w:val="22"/>
              </w:rPr>
              <w:t>- обеспечение научной деятельности (3.9)</w:t>
            </w:r>
          </w:p>
          <w:p w:rsidR="009E4E90" w:rsidRPr="00D04BB9" w:rsidRDefault="009E4E90" w:rsidP="007F2A0B">
            <w:pPr>
              <w:shd w:val="clear" w:color="auto" w:fill="FFFFFF"/>
              <w:ind w:firstLine="426"/>
              <w:jc w:val="both"/>
              <w:rPr>
                <w:sz w:val="22"/>
                <w:szCs w:val="22"/>
              </w:rPr>
            </w:pPr>
          </w:p>
        </w:tc>
        <w:tc>
          <w:tcPr>
            <w:tcW w:w="4820" w:type="dxa"/>
          </w:tcPr>
          <w:p w:rsidR="009E4E90" w:rsidRPr="001246B3" w:rsidRDefault="009E4E90" w:rsidP="007F2A0B">
            <w:pPr>
              <w:jc w:val="both"/>
              <w:rPr>
                <w:sz w:val="22"/>
                <w:szCs w:val="22"/>
              </w:rPr>
            </w:pPr>
            <w:r w:rsidRPr="001246B3">
              <w:rPr>
                <w:sz w:val="22"/>
                <w:szCs w:val="22"/>
              </w:rPr>
              <w:t>Минимальная/максимальная площадь земельн</w:t>
            </w:r>
            <w:r w:rsidRPr="001246B3">
              <w:rPr>
                <w:sz w:val="22"/>
                <w:szCs w:val="22"/>
              </w:rPr>
              <w:t>о</w:t>
            </w:r>
            <w:r w:rsidRPr="001246B3">
              <w:rPr>
                <w:sz w:val="22"/>
                <w:szCs w:val="22"/>
              </w:rPr>
              <w:t xml:space="preserve">го участка- 300-10000 </w:t>
            </w:r>
            <w:proofErr w:type="spellStart"/>
            <w:r w:rsidRPr="001246B3">
              <w:rPr>
                <w:sz w:val="22"/>
                <w:szCs w:val="22"/>
              </w:rPr>
              <w:t>кв.м</w:t>
            </w:r>
            <w:proofErr w:type="spellEnd"/>
            <w:r w:rsidRPr="001246B3">
              <w:rPr>
                <w:sz w:val="22"/>
                <w:szCs w:val="22"/>
              </w:rPr>
              <w:t>.</w:t>
            </w:r>
          </w:p>
          <w:p w:rsidR="009E4E90" w:rsidRPr="001246B3" w:rsidRDefault="009E4E90" w:rsidP="007F2A0B">
            <w:pPr>
              <w:jc w:val="both"/>
              <w:rPr>
                <w:sz w:val="22"/>
                <w:szCs w:val="22"/>
              </w:rPr>
            </w:pPr>
            <w:r w:rsidRPr="001246B3">
              <w:rPr>
                <w:sz w:val="22"/>
                <w:szCs w:val="22"/>
              </w:rPr>
              <w:t>Предельные размеры земельных участков и параметры разрешенного строительства, реко</w:t>
            </w:r>
            <w:r w:rsidRPr="001246B3">
              <w:rPr>
                <w:sz w:val="22"/>
                <w:szCs w:val="22"/>
              </w:rPr>
              <w:t>н</w:t>
            </w:r>
            <w:r w:rsidRPr="001246B3">
              <w:rPr>
                <w:sz w:val="22"/>
                <w:szCs w:val="22"/>
              </w:rPr>
              <w:t>струкции определяются расчетами и должны соответствовать требованиям технических р</w:t>
            </w:r>
            <w:r w:rsidRPr="001246B3">
              <w:rPr>
                <w:sz w:val="22"/>
                <w:szCs w:val="22"/>
              </w:rPr>
              <w:t>е</w:t>
            </w:r>
            <w:r w:rsidRPr="001246B3">
              <w:rPr>
                <w:sz w:val="22"/>
                <w:szCs w:val="22"/>
              </w:rPr>
              <w:t>гламентов, строительных норм и правил, де</w:t>
            </w:r>
            <w:r w:rsidRPr="001246B3">
              <w:rPr>
                <w:sz w:val="22"/>
                <w:szCs w:val="22"/>
              </w:rPr>
              <w:t>й</w:t>
            </w:r>
            <w:r w:rsidRPr="001246B3">
              <w:rPr>
                <w:sz w:val="22"/>
                <w:szCs w:val="22"/>
              </w:rPr>
              <w:t>ствующих на территории Российской Федер</w:t>
            </w:r>
            <w:r w:rsidRPr="001246B3">
              <w:rPr>
                <w:sz w:val="22"/>
                <w:szCs w:val="22"/>
              </w:rPr>
              <w:t>а</w:t>
            </w:r>
            <w:r w:rsidRPr="001246B3">
              <w:rPr>
                <w:sz w:val="22"/>
                <w:szCs w:val="22"/>
              </w:rPr>
              <w:t>ции.</w:t>
            </w:r>
          </w:p>
          <w:p w:rsidR="009E4E90" w:rsidRPr="001246B3" w:rsidRDefault="009E4E90" w:rsidP="007F2A0B">
            <w:pPr>
              <w:jc w:val="both"/>
              <w:rPr>
                <w:sz w:val="22"/>
                <w:szCs w:val="22"/>
              </w:rPr>
            </w:pPr>
            <w:r w:rsidRPr="001246B3">
              <w:rPr>
                <w:sz w:val="22"/>
                <w:szCs w:val="22"/>
              </w:rPr>
              <w:t>Максимальное количество этажей  – не более 2 этажа.</w:t>
            </w:r>
          </w:p>
          <w:p w:rsidR="009E4E90" w:rsidRPr="001246B3" w:rsidRDefault="009E4E90" w:rsidP="007F2A0B">
            <w:pPr>
              <w:jc w:val="both"/>
              <w:rPr>
                <w:sz w:val="22"/>
                <w:szCs w:val="22"/>
              </w:rPr>
            </w:pPr>
            <w:r w:rsidRPr="001246B3">
              <w:rPr>
                <w:sz w:val="22"/>
                <w:szCs w:val="22"/>
              </w:rPr>
              <w:t>Максимальная высота – 9 м., высота этажа –3м. Общая площадь помещений  - до 200 кв. м.</w:t>
            </w:r>
          </w:p>
        </w:tc>
      </w:tr>
    </w:tbl>
    <w:p w:rsidR="009E4E90" w:rsidRPr="00257105" w:rsidRDefault="009E4E90" w:rsidP="009E4E90">
      <w:pPr>
        <w:jc w:val="both"/>
        <w:rPr>
          <w:b/>
          <w:sz w:val="22"/>
          <w:szCs w:val="22"/>
        </w:rPr>
      </w:pPr>
    </w:p>
    <w:p w:rsidR="009E4E90" w:rsidRPr="00257105" w:rsidRDefault="009E4E90" w:rsidP="009E4E90">
      <w:pPr>
        <w:ind w:firstLine="567"/>
        <w:jc w:val="both"/>
        <w:rPr>
          <w:b/>
          <w:sz w:val="22"/>
          <w:szCs w:val="22"/>
        </w:rPr>
      </w:pPr>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232"/>
      <w:bookmarkEnd w:id="233"/>
      <w:bookmarkEnd w:id="2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blHeader/>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 xml:space="preserve">ров, навесов, загонов) для содержания и </w:t>
            </w:r>
            <w:r w:rsidRPr="00573092">
              <w:rPr>
                <w:sz w:val="22"/>
                <w:szCs w:val="22"/>
              </w:rPr>
              <w:lastRenderedPageBreak/>
              <w:t>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ind w:firstLine="284"/>
        <w:jc w:val="both"/>
        <w:rPr>
          <w:rFonts w:eastAsia="SimSun"/>
          <w:sz w:val="24"/>
          <w:szCs w:val="24"/>
          <w:u w:val="single"/>
          <w:lang w:eastAsia="zh-CN"/>
        </w:rPr>
      </w:pPr>
    </w:p>
    <w:p w:rsidR="009E4E90" w:rsidRPr="00257105" w:rsidRDefault="009E4E90" w:rsidP="009E4E90">
      <w:pPr>
        <w:ind w:firstLine="284"/>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57105">
        <w:rPr>
          <w:rFonts w:eastAsia="SimSun"/>
          <w:sz w:val="24"/>
          <w:szCs w:val="24"/>
          <w:lang w:eastAsia="zh-CN"/>
        </w:rPr>
        <w:t>я</w:t>
      </w:r>
      <w:r w:rsidRPr="00257105">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E4E90" w:rsidRPr="00257105" w:rsidRDefault="009E4E90" w:rsidP="009E4E90">
      <w:pPr>
        <w:ind w:firstLine="284"/>
        <w:jc w:val="both"/>
        <w:rPr>
          <w:rFonts w:eastAsia="SimSun"/>
          <w:sz w:val="24"/>
          <w:szCs w:val="24"/>
          <w:lang w:eastAsia="zh-CN"/>
        </w:rPr>
      </w:pPr>
      <w:r w:rsidRPr="00257105">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10 постов - 1,0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15 постов - 1,5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25 постов - 2,0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40 постов - 3,5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w:t>
      </w:r>
      <w:r w:rsidRPr="00257105">
        <w:rPr>
          <w:rFonts w:eastAsia="Calibri"/>
          <w:sz w:val="24"/>
          <w:szCs w:val="24"/>
        </w:rPr>
        <w:t>и</w:t>
      </w:r>
      <w:r w:rsidRPr="00257105">
        <w:rPr>
          <w:rFonts w:eastAsia="Calibri"/>
          <w:sz w:val="24"/>
          <w:szCs w:val="24"/>
        </w:rPr>
        <w:t xml:space="preserve">тебных территориях, следует принимать не менее приведенных в </w:t>
      </w:r>
      <w:hyperlink r:id="rId60" w:history="1">
        <w:r w:rsidRPr="00257105">
          <w:rPr>
            <w:rFonts w:eastAsia="Calibri"/>
            <w:sz w:val="24"/>
            <w:szCs w:val="24"/>
          </w:rPr>
          <w:t>таблице</w:t>
        </w:r>
      </w:hyperlink>
      <w:r w:rsidRPr="00257105">
        <w:rPr>
          <w:rFonts w:eastAsia="Calibri"/>
          <w:sz w:val="24"/>
          <w:szCs w:val="24"/>
        </w:rPr>
        <w:t>.</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9E4E90" w:rsidRPr="00257105" w:rsidTr="007F2A0B">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Расстояние, </w:t>
            </w:r>
            <w:proofErr w:type="gramStart"/>
            <w:r w:rsidRPr="00257105">
              <w:rPr>
                <w:rFonts w:eastAsia="Calibri"/>
                <w:sz w:val="24"/>
                <w:szCs w:val="24"/>
              </w:rPr>
              <w:t>м</w:t>
            </w:r>
            <w:proofErr w:type="gramEnd"/>
          </w:p>
        </w:tc>
      </w:tr>
      <w:tr w:rsidR="009E4E90" w:rsidRPr="00257105" w:rsidTr="007F2A0B">
        <w:trPr>
          <w:trHeight w:val="800"/>
          <w:tblCellSpacing w:w="5" w:type="nil"/>
        </w:trPr>
        <w:tc>
          <w:tcPr>
            <w:tcW w:w="6076" w:type="dxa"/>
            <w:vMerge/>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от станций технического </w:t>
            </w:r>
            <w:r w:rsidRPr="00257105">
              <w:rPr>
                <w:rFonts w:eastAsia="Calibri"/>
                <w:sz w:val="24"/>
                <w:szCs w:val="24"/>
              </w:rPr>
              <w:br/>
              <w:t xml:space="preserve"> обслуживания при числе  п</w:t>
            </w:r>
            <w:r w:rsidRPr="00257105">
              <w:rPr>
                <w:rFonts w:eastAsia="Calibri"/>
                <w:sz w:val="24"/>
                <w:szCs w:val="24"/>
              </w:rPr>
              <w:t>о</w:t>
            </w:r>
            <w:r w:rsidRPr="00257105">
              <w:rPr>
                <w:rFonts w:eastAsia="Calibri"/>
                <w:sz w:val="24"/>
                <w:szCs w:val="24"/>
              </w:rPr>
              <w:t xml:space="preserve">стов          </w:t>
            </w:r>
          </w:p>
        </w:tc>
      </w:tr>
      <w:tr w:rsidR="009E4E90" w:rsidRPr="00257105" w:rsidTr="007F2A0B">
        <w:trPr>
          <w:tblCellSpacing w:w="5" w:type="nil"/>
        </w:trPr>
        <w:tc>
          <w:tcPr>
            <w:tcW w:w="6076" w:type="dxa"/>
            <w:vMerge/>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11 - 30  </w:t>
            </w:r>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25        </w:t>
            </w:r>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25        </w:t>
            </w:r>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20        </w:t>
            </w:r>
          </w:p>
        </w:tc>
      </w:tr>
      <w:tr w:rsidR="009E4E90" w:rsidRPr="00257105" w:rsidTr="007F2A0B">
        <w:trPr>
          <w:trHeight w:val="400"/>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Общеобразовательные школы и дошкольные         </w:t>
            </w:r>
            <w:r w:rsidRPr="00257105">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hyperlink r:id="rId61" w:history="1">
              <w:r w:rsidRPr="00257105">
                <w:rPr>
                  <w:rFonts w:eastAsia="Calibri"/>
                  <w:sz w:val="24"/>
                  <w:szCs w:val="24"/>
                </w:rPr>
                <w:t>&lt;*&gt;</w:t>
              </w:r>
            </w:hyperlink>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hyperlink r:id="rId62" w:history="1">
              <w:r w:rsidRPr="00257105">
                <w:rPr>
                  <w:rFonts w:eastAsia="Calibri"/>
                  <w:sz w:val="24"/>
                  <w:szCs w:val="24"/>
                </w:rPr>
                <w:t>&lt;*&gt;</w:t>
              </w:r>
            </w:hyperlink>
          </w:p>
        </w:tc>
      </w:tr>
    </w:tbl>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w:t>
      </w:r>
    </w:p>
    <w:p w:rsidR="009E4E90" w:rsidRPr="00257105" w:rsidRDefault="009E4E90" w:rsidP="009E4E90">
      <w:pPr>
        <w:autoSpaceDE w:val="0"/>
        <w:autoSpaceDN w:val="0"/>
        <w:adjustRightInd w:val="0"/>
        <w:ind w:firstLine="284"/>
        <w:jc w:val="both"/>
        <w:rPr>
          <w:rFonts w:eastAsia="Calibri"/>
          <w:sz w:val="24"/>
          <w:szCs w:val="24"/>
        </w:rPr>
      </w:pPr>
      <w:r w:rsidRPr="00257105">
        <w:rPr>
          <w:rFonts w:eastAsia="Calibri"/>
          <w:sz w:val="24"/>
          <w:szCs w:val="24"/>
        </w:rPr>
        <w:t>&lt;*&gt; Определяется по согласованию с органами Государственного санитарно-эпидемиологического надзора</w:t>
      </w:r>
    </w:p>
    <w:p w:rsidR="009E4E90" w:rsidRPr="00257105" w:rsidRDefault="009E4E90" w:rsidP="009E4E90">
      <w:pPr>
        <w:autoSpaceDE w:val="0"/>
        <w:autoSpaceDN w:val="0"/>
        <w:adjustRightInd w:val="0"/>
        <w:ind w:firstLine="284"/>
        <w:jc w:val="both"/>
        <w:rPr>
          <w:rFonts w:eastAsia="Calibri"/>
          <w:sz w:val="24"/>
          <w:szCs w:val="24"/>
        </w:rPr>
      </w:pPr>
      <w:r w:rsidRPr="00257105">
        <w:rPr>
          <w:rFonts w:eastAsia="Calibri"/>
          <w:sz w:val="24"/>
          <w:szCs w:val="24"/>
        </w:rPr>
        <w:lastRenderedPageBreak/>
        <w:t>Автозаправочные станции (далее - АЗС) следует проектировать из расчета одна топл</w:t>
      </w:r>
      <w:r w:rsidRPr="00257105">
        <w:rPr>
          <w:rFonts w:eastAsia="Calibri"/>
          <w:sz w:val="24"/>
          <w:szCs w:val="24"/>
        </w:rPr>
        <w:t>и</w:t>
      </w:r>
      <w:r w:rsidRPr="00257105">
        <w:rPr>
          <w:rFonts w:eastAsia="Calibri"/>
          <w:sz w:val="24"/>
          <w:szCs w:val="24"/>
        </w:rPr>
        <w:t>вораздаточная колонка на 1200 легковых автомобилей, принимая размеры их земельных участков для станций:</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2 колонки - 0,1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5 колонок - 0,2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7 колонок - 0,3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9 колонок - 0,35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11 колонок - 0,4 га.</w:t>
      </w:r>
    </w:p>
    <w:p w:rsidR="009E4E90" w:rsidRPr="00257105" w:rsidRDefault="009E4E90" w:rsidP="009E4E90">
      <w:pPr>
        <w:autoSpaceDE w:val="0"/>
        <w:autoSpaceDN w:val="0"/>
        <w:adjustRightInd w:val="0"/>
        <w:ind w:firstLine="284"/>
        <w:jc w:val="both"/>
        <w:rPr>
          <w:rFonts w:eastAsia="Calibri"/>
          <w:sz w:val="24"/>
          <w:szCs w:val="24"/>
        </w:rPr>
      </w:pPr>
      <w:proofErr w:type="gramStart"/>
      <w:r w:rsidRPr="00257105">
        <w:rPr>
          <w:rFonts w:eastAsia="Calibri"/>
          <w:sz w:val="24"/>
          <w:szCs w:val="24"/>
        </w:rPr>
        <w:t xml:space="preserve">Расстояние от АЗС для легкового автотранспорта, оборудованных системой </w:t>
      </w:r>
      <w:proofErr w:type="spellStart"/>
      <w:r w:rsidRPr="00257105">
        <w:rPr>
          <w:rFonts w:eastAsia="Calibri"/>
          <w:sz w:val="24"/>
          <w:szCs w:val="24"/>
        </w:rPr>
        <w:t>закольцо</w:t>
      </w:r>
      <w:r w:rsidRPr="00257105">
        <w:rPr>
          <w:rFonts w:eastAsia="Calibri"/>
          <w:sz w:val="24"/>
          <w:szCs w:val="24"/>
        </w:rPr>
        <w:t>в</w:t>
      </w:r>
      <w:r w:rsidRPr="00257105">
        <w:rPr>
          <w:rFonts w:eastAsia="Calibri"/>
          <w:sz w:val="24"/>
          <w:szCs w:val="24"/>
        </w:rPr>
        <w:t>ки</w:t>
      </w:r>
      <w:proofErr w:type="spellEnd"/>
      <w:r w:rsidRPr="00257105">
        <w:rPr>
          <w:rFonts w:eastAsia="Calibri"/>
          <w:sz w:val="24"/>
          <w:szCs w:val="24"/>
        </w:rPr>
        <w:t xml:space="preserve"> паров бензина, </w:t>
      </w:r>
      <w:proofErr w:type="spellStart"/>
      <w:r w:rsidRPr="00257105">
        <w:rPr>
          <w:rFonts w:eastAsia="Calibri"/>
          <w:sz w:val="24"/>
          <w:szCs w:val="24"/>
        </w:rPr>
        <w:t>автогазозаправочных</w:t>
      </w:r>
      <w:proofErr w:type="spellEnd"/>
      <w:r w:rsidRPr="00257105">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w:t>
      </w:r>
      <w:r w:rsidRPr="00257105">
        <w:rPr>
          <w:rFonts w:eastAsia="Calibri"/>
          <w:sz w:val="24"/>
          <w:szCs w:val="24"/>
        </w:rPr>
        <w:t>б</w:t>
      </w:r>
      <w:r w:rsidRPr="00257105">
        <w:rPr>
          <w:rFonts w:eastAsia="Calibri"/>
          <w:sz w:val="24"/>
          <w:szCs w:val="24"/>
        </w:rPr>
        <w:t>служивания автомобилей до границ земельных участков дошкольных и школьных образ</w:t>
      </w:r>
      <w:r w:rsidRPr="00257105">
        <w:rPr>
          <w:rFonts w:eastAsia="Calibri"/>
          <w:sz w:val="24"/>
          <w:szCs w:val="24"/>
        </w:rPr>
        <w:t>о</w:t>
      </w:r>
      <w:r w:rsidRPr="00257105">
        <w:rPr>
          <w:rFonts w:eastAsia="Calibri"/>
          <w:sz w:val="24"/>
          <w:szCs w:val="24"/>
        </w:rPr>
        <w:t>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9E4E90" w:rsidRPr="00257105" w:rsidRDefault="009E4E90" w:rsidP="009E4E90">
      <w:pPr>
        <w:autoSpaceDE w:val="0"/>
        <w:autoSpaceDN w:val="0"/>
        <w:adjustRightInd w:val="0"/>
        <w:ind w:firstLine="284"/>
        <w:jc w:val="both"/>
        <w:rPr>
          <w:rFonts w:eastAsia="Calibri"/>
          <w:sz w:val="24"/>
          <w:szCs w:val="24"/>
        </w:rPr>
      </w:pPr>
      <w:r w:rsidRPr="00257105">
        <w:rPr>
          <w:rFonts w:eastAsia="Calibri"/>
          <w:sz w:val="24"/>
          <w:szCs w:val="24"/>
        </w:rPr>
        <w:t>Расстояние от АЗС для заправки грузового и легкового автотранспорта жидким и газ</w:t>
      </w:r>
      <w:r w:rsidRPr="00257105">
        <w:rPr>
          <w:rFonts w:eastAsia="Calibri"/>
          <w:sz w:val="24"/>
          <w:szCs w:val="24"/>
        </w:rPr>
        <w:t>о</w:t>
      </w:r>
      <w:r w:rsidRPr="00257105">
        <w:rPr>
          <w:rFonts w:eastAsia="Calibri"/>
          <w:sz w:val="24"/>
          <w:szCs w:val="24"/>
        </w:rPr>
        <w:t>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Pr="00257105" w:rsidRDefault="009E4E90" w:rsidP="009E4E90">
      <w:pPr>
        <w:keepNext/>
        <w:keepLines/>
        <w:ind w:firstLine="709"/>
        <w:jc w:val="both"/>
        <w:outlineLvl w:val="2"/>
        <w:rPr>
          <w:rFonts w:ascii="Cambria" w:hAnsi="Cambria"/>
          <w:b/>
          <w:sz w:val="24"/>
          <w:szCs w:val="24"/>
        </w:rPr>
      </w:pPr>
      <w:bookmarkStart w:id="238" w:name="_Toc364156309"/>
      <w:bookmarkEnd w:id="219"/>
      <w:bookmarkEnd w:id="220"/>
      <w:bookmarkEnd w:id="221"/>
      <w:bookmarkEnd w:id="222"/>
      <w:r w:rsidRPr="00257105">
        <w:rPr>
          <w:rFonts w:ascii="Cambria" w:hAnsi="Cambria"/>
          <w:b/>
          <w:sz w:val="24"/>
          <w:szCs w:val="24"/>
        </w:rPr>
        <w:t>Статья 50. Градостроительные регламенты. Зоны инженерной и тран</w:t>
      </w:r>
      <w:r w:rsidRPr="00257105">
        <w:rPr>
          <w:rFonts w:ascii="Cambria" w:hAnsi="Cambria"/>
          <w:b/>
          <w:sz w:val="24"/>
          <w:szCs w:val="24"/>
        </w:rPr>
        <w:t>с</w:t>
      </w:r>
      <w:r w:rsidRPr="00257105">
        <w:rPr>
          <w:rFonts w:ascii="Cambria" w:hAnsi="Cambria"/>
          <w:b/>
          <w:sz w:val="24"/>
          <w:szCs w:val="24"/>
        </w:rPr>
        <w:t>портной инфраструктур.</w:t>
      </w:r>
      <w:bookmarkEnd w:id="238"/>
    </w:p>
    <w:p w:rsidR="009E4E90" w:rsidRPr="00257105" w:rsidRDefault="009E4E90" w:rsidP="009E4E90">
      <w:pPr>
        <w:jc w:val="both"/>
        <w:rPr>
          <w:rFonts w:eastAsia="SimSun"/>
        </w:rPr>
      </w:pPr>
    </w:p>
    <w:p w:rsidR="009E4E90" w:rsidRPr="00257105" w:rsidRDefault="009E4E90" w:rsidP="009E4E90">
      <w:pPr>
        <w:widowControl w:val="0"/>
        <w:jc w:val="center"/>
        <w:rPr>
          <w:b/>
          <w:sz w:val="24"/>
          <w:szCs w:val="24"/>
        </w:rPr>
      </w:pPr>
      <w:r w:rsidRPr="00257105">
        <w:rPr>
          <w:rFonts w:eastAsia="SimSun"/>
          <w:b/>
          <w:sz w:val="24"/>
          <w:szCs w:val="24"/>
          <w:u w:val="single"/>
          <w:lang w:eastAsia="zh-CN"/>
        </w:rPr>
        <w:t>ИТ</w:t>
      </w:r>
      <w:r w:rsidRPr="00257105">
        <w:rPr>
          <w:b/>
          <w:sz w:val="24"/>
          <w:szCs w:val="24"/>
          <w:u w:val="single"/>
        </w:rPr>
        <w:t>–1</w:t>
      </w:r>
      <w:r w:rsidRPr="00257105">
        <w:rPr>
          <w:rFonts w:eastAsia="SimSun"/>
          <w:b/>
          <w:sz w:val="24"/>
          <w:szCs w:val="24"/>
          <w:u w:val="single"/>
          <w:lang w:eastAsia="zh-CN"/>
        </w:rPr>
        <w:t>. Зона инженерной инфраструктуры</w:t>
      </w:r>
    </w:p>
    <w:p w:rsidR="009E4E90" w:rsidRPr="00257105" w:rsidRDefault="009E4E90" w:rsidP="009E4E90">
      <w:pPr>
        <w:tabs>
          <w:tab w:val="left" w:pos="2520"/>
        </w:tabs>
        <w:jc w:val="both"/>
        <w:rPr>
          <w:b/>
        </w:rPr>
      </w:pPr>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917"/>
        </w:trPr>
        <w:tc>
          <w:tcPr>
            <w:tcW w:w="4786" w:type="dxa"/>
          </w:tcPr>
          <w:p w:rsidR="009E4E90" w:rsidRDefault="009E4E90" w:rsidP="007F2A0B">
            <w:pPr>
              <w:jc w:val="both"/>
              <w:rPr>
                <w:sz w:val="22"/>
                <w:szCs w:val="22"/>
              </w:rPr>
            </w:pPr>
            <w:r>
              <w:rPr>
                <w:sz w:val="22"/>
                <w:szCs w:val="22"/>
              </w:rPr>
              <w:t>Коммунальное обслуживание (3.1)</w:t>
            </w:r>
          </w:p>
          <w:p w:rsidR="009E4E90" w:rsidRDefault="009E4E90" w:rsidP="007F2A0B">
            <w:pPr>
              <w:jc w:val="both"/>
              <w:rPr>
                <w:sz w:val="22"/>
                <w:szCs w:val="22"/>
              </w:rPr>
            </w:pPr>
            <w:r>
              <w:rPr>
                <w:sz w:val="22"/>
                <w:szCs w:val="22"/>
              </w:rPr>
              <w:t>Связь (6.8)</w:t>
            </w:r>
          </w:p>
          <w:p w:rsidR="009E4E90" w:rsidRDefault="009E4E90" w:rsidP="007F2A0B">
            <w:pPr>
              <w:jc w:val="both"/>
              <w:rPr>
                <w:sz w:val="22"/>
                <w:szCs w:val="22"/>
              </w:rPr>
            </w:pPr>
            <w:r>
              <w:rPr>
                <w:sz w:val="22"/>
                <w:szCs w:val="22"/>
              </w:rPr>
              <w:t>Объекты гаражного назначения (2.7.1)</w:t>
            </w:r>
          </w:p>
          <w:p w:rsidR="009E4E90" w:rsidRPr="001246B3" w:rsidRDefault="009E4E90" w:rsidP="007F2A0B">
            <w:pPr>
              <w:jc w:val="both"/>
              <w:rPr>
                <w:sz w:val="22"/>
                <w:szCs w:val="22"/>
              </w:rPr>
            </w:pPr>
          </w:p>
        </w:tc>
        <w:tc>
          <w:tcPr>
            <w:tcW w:w="4820" w:type="dxa"/>
          </w:tcPr>
          <w:p w:rsidR="009E4E90" w:rsidRPr="001246B3" w:rsidRDefault="009E4E90" w:rsidP="007F2A0B">
            <w:pPr>
              <w:jc w:val="both"/>
              <w:rPr>
                <w:b/>
                <w:sz w:val="22"/>
                <w:szCs w:val="22"/>
              </w:rPr>
            </w:pPr>
            <w:r w:rsidRPr="001246B3">
              <w:rPr>
                <w:sz w:val="22"/>
                <w:szCs w:val="22"/>
              </w:rPr>
              <w:t xml:space="preserve">Минимальная/максимальная площадь </w:t>
            </w:r>
            <w:proofErr w:type="gramStart"/>
            <w:r w:rsidRPr="001246B3">
              <w:rPr>
                <w:sz w:val="22"/>
                <w:szCs w:val="22"/>
              </w:rPr>
              <w:t>земельн</w:t>
            </w:r>
            <w:r w:rsidRPr="001246B3">
              <w:rPr>
                <w:sz w:val="22"/>
                <w:szCs w:val="22"/>
              </w:rPr>
              <w:t>о</w:t>
            </w:r>
            <w:r w:rsidRPr="001246B3">
              <w:rPr>
                <w:sz w:val="22"/>
                <w:szCs w:val="22"/>
              </w:rPr>
              <w:t>го</w:t>
            </w:r>
            <w:proofErr w:type="gramEnd"/>
            <w:r w:rsidRPr="001246B3">
              <w:rPr>
                <w:sz w:val="22"/>
                <w:szCs w:val="22"/>
              </w:rPr>
              <w:t xml:space="preserve"> участка-</w:t>
            </w:r>
            <w:r w:rsidRPr="001246B3">
              <w:rPr>
                <w:b/>
                <w:sz w:val="22"/>
                <w:szCs w:val="22"/>
              </w:rPr>
              <w:t>60-</w:t>
            </w:r>
            <w:r>
              <w:rPr>
                <w:b/>
                <w:sz w:val="22"/>
                <w:szCs w:val="22"/>
              </w:rPr>
              <w:t>2</w:t>
            </w:r>
            <w:r w:rsidRPr="001246B3">
              <w:rPr>
                <w:b/>
                <w:sz w:val="22"/>
                <w:szCs w:val="22"/>
              </w:rPr>
              <w:t xml:space="preserve">000 </w:t>
            </w:r>
            <w:proofErr w:type="spellStart"/>
            <w:r w:rsidRPr="001246B3">
              <w:rPr>
                <w:b/>
                <w:sz w:val="22"/>
                <w:szCs w:val="22"/>
              </w:rPr>
              <w:t>кв.м</w:t>
            </w:r>
            <w:proofErr w:type="spellEnd"/>
            <w:r w:rsidRPr="001246B3">
              <w:rPr>
                <w:b/>
                <w:sz w:val="22"/>
                <w:szCs w:val="22"/>
              </w:rPr>
              <w:t>.</w:t>
            </w:r>
          </w:p>
          <w:p w:rsidR="009E4E90" w:rsidRPr="001246B3" w:rsidRDefault="009E4E90" w:rsidP="007F2A0B">
            <w:pPr>
              <w:jc w:val="both"/>
              <w:rPr>
                <w:sz w:val="22"/>
                <w:szCs w:val="22"/>
              </w:rPr>
            </w:pPr>
            <w:r w:rsidRPr="001246B3">
              <w:rPr>
                <w:sz w:val="22"/>
                <w:szCs w:val="22"/>
              </w:rPr>
              <w:t xml:space="preserve">Этажность – не более 1 </w:t>
            </w:r>
            <w:proofErr w:type="spellStart"/>
            <w:r w:rsidRPr="001246B3">
              <w:rPr>
                <w:sz w:val="22"/>
                <w:szCs w:val="22"/>
              </w:rPr>
              <w:t>эт</w:t>
            </w:r>
            <w:proofErr w:type="spellEnd"/>
            <w:r w:rsidRPr="001246B3">
              <w:rPr>
                <w:sz w:val="22"/>
                <w:szCs w:val="22"/>
              </w:rPr>
              <w:t>.</w:t>
            </w:r>
          </w:p>
          <w:p w:rsidR="009E4E90" w:rsidRPr="001246B3" w:rsidRDefault="009E4E90" w:rsidP="007F2A0B">
            <w:pPr>
              <w:jc w:val="both"/>
              <w:rPr>
                <w:sz w:val="22"/>
                <w:szCs w:val="22"/>
              </w:rPr>
            </w:pPr>
            <w:r w:rsidRPr="001246B3">
              <w:rPr>
                <w:sz w:val="22"/>
                <w:szCs w:val="22"/>
              </w:rPr>
              <w:t xml:space="preserve">Высота этажа – не более  6 м., за исключением объектов сотовой, радиорелейной, спутниковой связи. </w:t>
            </w:r>
          </w:p>
          <w:p w:rsidR="009E4E90" w:rsidRPr="001246B3" w:rsidRDefault="009E4E90" w:rsidP="007F2A0B">
            <w:pPr>
              <w:jc w:val="both"/>
              <w:rPr>
                <w:sz w:val="22"/>
                <w:szCs w:val="22"/>
              </w:rPr>
            </w:pPr>
            <w:r w:rsidRPr="001246B3">
              <w:rPr>
                <w:sz w:val="22"/>
                <w:szCs w:val="22"/>
              </w:rPr>
              <w:t>Озеленение – не менее 10% от площади земел</w:t>
            </w:r>
            <w:r w:rsidRPr="001246B3">
              <w:rPr>
                <w:sz w:val="22"/>
                <w:szCs w:val="22"/>
              </w:rPr>
              <w:t>ь</w:t>
            </w:r>
            <w:r w:rsidRPr="001246B3">
              <w:rPr>
                <w:sz w:val="22"/>
                <w:szCs w:val="22"/>
              </w:rPr>
              <w:t>ного участка.</w:t>
            </w:r>
          </w:p>
          <w:p w:rsidR="009E4E90" w:rsidRPr="001246B3" w:rsidRDefault="009E4E90" w:rsidP="007F2A0B">
            <w:pPr>
              <w:jc w:val="both"/>
              <w:rPr>
                <w:sz w:val="22"/>
                <w:szCs w:val="22"/>
              </w:rPr>
            </w:pPr>
            <w:r w:rsidRPr="001246B3">
              <w:rPr>
                <w:sz w:val="22"/>
                <w:szCs w:val="22"/>
              </w:rPr>
              <w:t>Предельные размеры земельных участков и параметры разрешенного строительства, реко</w:t>
            </w:r>
            <w:r w:rsidRPr="001246B3">
              <w:rPr>
                <w:sz w:val="22"/>
                <w:szCs w:val="22"/>
              </w:rPr>
              <w:t>н</w:t>
            </w:r>
            <w:r w:rsidRPr="001246B3">
              <w:rPr>
                <w:sz w:val="22"/>
                <w:szCs w:val="22"/>
              </w:rPr>
              <w:t>струкции определяются расчетами и должны соответствовать требованиям технических р</w:t>
            </w:r>
            <w:r w:rsidRPr="001246B3">
              <w:rPr>
                <w:sz w:val="22"/>
                <w:szCs w:val="22"/>
              </w:rPr>
              <w:t>е</w:t>
            </w:r>
            <w:r w:rsidRPr="001246B3">
              <w:rPr>
                <w:sz w:val="22"/>
                <w:szCs w:val="22"/>
              </w:rPr>
              <w:t>гламентов, строительных норм и правил, других нормативных документов действующих на те</w:t>
            </w:r>
            <w:r w:rsidRPr="001246B3">
              <w:rPr>
                <w:sz w:val="22"/>
                <w:szCs w:val="22"/>
              </w:rPr>
              <w:t>р</w:t>
            </w:r>
            <w:r w:rsidRPr="001246B3">
              <w:rPr>
                <w:sz w:val="22"/>
                <w:szCs w:val="22"/>
              </w:rPr>
              <w:t>ритории Российской Федерации.</w:t>
            </w:r>
          </w:p>
        </w:tc>
      </w:tr>
    </w:tbl>
    <w:p w:rsidR="009E4E90" w:rsidRPr="00257105" w:rsidRDefault="009E4E90" w:rsidP="009E4E90">
      <w:pPr>
        <w:tabs>
          <w:tab w:val="left" w:pos="2520"/>
        </w:tabs>
        <w:jc w:val="both"/>
        <w:rPr>
          <w:b/>
          <w:sz w:val="22"/>
          <w:szCs w:val="22"/>
        </w:rPr>
      </w:pPr>
    </w:p>
    <w:p w:rsidR="009E4E90" w:rsidRPr="00257105" w:rsidRDefault="009E4E90" w:rsidP="009E4E90">
      <w:pPr>
        <w:ind w:firstLine="567"/>
        <w:jc w:val="both"/>
        <w:rPr>
          <w:b/>
          <w:sz w:val="22"/>
          <w:szCs w:val="22"/>
        </w:rPr>
      </w:pPr>
      <w:r w:rsidRPr="00257105">
        <w:rPr>
          <w:b/>
          <w:sz w:val="22"/>
          <w:szCs w:val="22"/>
        </w:rPr>
        <w:lastRenderedPageBreak/>
        <w:t>2. УСЛОВНО РАЗРЕШЕННЫЕ ВИДЫ И ПАРАМЕТРЫ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378"/>
        </w:trPr>
        <w:tc>
          <w:tcPr>
            <w:tcW w:w="4786" w:type="dxa"/>
          </w:tcPr>
          <w:p w:rsidR="009E4E90" w:rsidRPr="001246B3" w:rsidRDefault="009E4E90" w:rsidP="007F2A0B">
            <w:pPr>
              <w:jc w:val="both"/>
              <w:rPr>
                <w:sz w:val="22"/>
                <w:szCs w:val="22"/>
              </w:rPr>
            </w:pPr>
            <w:r w:rsidRPr="001246B3">
              <w:rPr>
                <w:sz w:val="22"/>
                <w:szCs w:val="22"/>
              </w:rPr>
              <w:t>-</w:t>
            </w:r>
          </w:p>
        </w:tc>
        <w:tc>
          <w:tcPr>
            <w:tcW w:w="4820" w:type="dxa"/>
          </w:tcPr>
          <w:p w:rsidR="009E4E90" w:rsidRPr="001246B3" w:rsidRDefault="009E4E90" w:rsidP="007F2A0B">
            <w:pPr>
              <w:jc w:val="both"/>
              <w:rPr>
                <w:sz w:val="22"/>
                <w:szCs w:val="22"/>
              </w:rPr>
            </w:pPr>
            <w:r w:rsidRPr="001246B3">
              <w:rPr>
                <w:sz w:val="22"/>
                <w:szCs w:val="22"/>
              </w:rPr>
              <w:t>-</w:t>
            </w:r>
          </w:p>
        </w:tc>
      </w:tr>
    </w:tbl>
    <w:p w:rsidR="009E4E90" w:rsidRDefault="009E4E90" w:rsidP="009E4E90">
      <w:pPr>
        <w:tabs>
          <w:tab w:val="left" w:pos="2520"/>
        </w:tabs>
        <w:jc w:val="both"/>
        <w:rPr>
          <w:b/>
        </w:rPr>
      </w:pPr>
    </w:p>
    <w:p w:rsidR="009E4E90" w:rsidRPr="00257105" w:rsidRDefault="009E4E90" w:rsidP="009E4E90">
      <w:pPr>
        <w:tabs>
          <w:tab w:val="left" w:pos="2520"/>
        </w:tabs>
        <w:jc w:val="both"/>
        <w:rPr>
          <w:b/>
          <w:sz w:val="22"/>
          <w:szCs w:val="22"/>
        </w:rPr>
      </w:pPr>
      <w:r w:rsidRPr="00257105">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272"/>
        </w:trPr>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widowControl w:val="0"/>
        <w:jc w:val="both"/>
        <w:rPr>
          <w:rFonts w:eastAsia="SimSun"/>
          <w:b/>
          <w:sz w:val="24"/>
          <w:szCs w:val="24"/>
          <w:u w:val="single"/>
          <w:lang w:eastAsia="zh-CN"/>
        </w:rPr>
      </w:pPr>
    </w:p>
    <w:p w:rsidR="009E4E90" w:rsidRPr="00257105" w:rsidRDefault="009E4E90" w:rsidP="009E4E90">
      <w:pPr>
        <w:widowControl w:val="0"/>
        <w:jc w:val="center"/>
        <w:rPr>
          <w:b/>
          <w:sz w:val="24"/>
          <w:szCs w:val="24"/>
        </w:rPr>
      </w:pPr>
      <w:r w:rsidRPr="00257105">
        <w:rPr>
          <w:rFonts w:eastAsia="SimSun"/>
          <w:b/>
          <w:sz w:val="24"/>
          <w:szCs w:val="24"/>
          <w:u w:val="single"/>
          <w:lang w:eastAsia="zh-CN"/>
        </w:rPr>
        <w:t>ИТ</w:t>
      </w:r>
      <w:r w:rsidRPr="00257105">
        <w:rPr>
          <w:b/>
          <w:sz w:val="24"/>
          <w:szCs w:val="24"/>
          <w:u w:val="single"/>
        </w:rPr>
        <w:t>–2</w:t>
      </w:r>
      <w:r w:rsidRPr="00257105">
        <w:rPr>
          <w:rFonts w:eastAsia="SimSun"/>
          <w:b/>
          <w:sz w:val="24"/>
          <w:szCs w:val="24"/>
          <w:u w:val="single"/>
          <w:lang w:eastAsia="zh-CN"/>
        </w:rPr>
        <w:t>. Зона транспортной инфраструктуры</w:t>
      </w:r>
    </w:p>
    <w:p w:rsidR="009E4E90" w:rsidRPr="00257105" w:rsidRDefault="009E4E90" w:rsidP="009E4E90">
      <w:pPr>
        <w:tabs>
          <w:tab w:val="left" w:pos="2520"/>
        </w:tabs>
        <w:jc w:val="both"/>
        <w:rPr>
          <w:b/>
        </w:rPr>
      </w:pPr>
      <w:bookmarkStart w:id="239" w:name="_Toc339439082"/>
      <w:bookmarkStart w:id="240" w:name="_Toc344035128"/>
      <w:bookmarkStart w:id="241" w:name="_Toc344077955"/>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w:t>
      </w:r>
      <w:bookmarkStart w:id="242" w:name="_Toc339439083"/>
      <w:bookmarkStart w:id="243" w:name="_Toc344035129"/>
      <w:bookmarkStart w:id="244" w:name="_Toc344077956"/>
      <w:bookmarkEnd w:id="239"/>
      <w:bookmarkEnd w:id="240"/>
      <w:bookmarkEnd w:id="241"/>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42"/>
      <w:bookmarkEnd w:id="243"/>
      <w:bookmarkEnd w:id="2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556"/>
        </w:trPr>
        <w:tc>
          <w:tcPr>
            <w:tcW w:w="4786" w:type="dxa"/>
          </w:tcPr>
          <w:p w:rsidR="009E4E90" w:rsidRDefault="009E4E90" w:rsidP="007F2A0B">
            <w:pPr>
              <w:autoSpaceDE w:val="0"/>
              <w:autoSpaceDN w:val="0"/>
              <w:adjustRightInd w:val="0"/>
              <w:jc w:val="both"/>
              <w:rPr>
                <w:sz w:val="22"/>
                <w:szCs w:val="22"/>
              </w:rPr>
            </w:pPr>
            <w:r>
              <w:rPr>
                <w:sz w:val="22"/>
                <w:szCs w:val="22"/>
              </w:rPr>
              <w:t>Обслуживание автотранспорта (4.9);</w:t>
            </w:r>
          </w:p>
          <w:p w:rsidR="009E4E90" w:rsidRDefault="009E4E90" w:rsidP="007F2A0B">
            <w:pPr>
              <w:autoSpaceDE w:val="0"/>
              <w:autoSpaceDN w:val="0"/>
              <w:adjustRightInd w:val="0"/>
              <w:jc w:val="both"/>
              <w:rPr>
                <w:sz w:val="22"/>
                <w:szCs w:val="22"/>
              </w:rPr>
            </w:pPr>
            <w:r>
              <w:rPr>
                <w:sz w:val="22"/>
                <w:szCs w:val="22"/>
              </w:rPr>
              <w:t>Объекты придорожного сервиса (4.9.1);</w:t>
            </w:r>
          </w:p>
          <w:p w:rsidR="009E4E90" w:rsidRDefault="009E4E90" w:rsidP="007F2A0B">
            <w:pPr>
              <w:autoSpaceDE w:val="0"/>
              <w:autoSpaceDN w:val="0"/>
              <w:adjustRightInd w:val="0"/>
              <w:jc w:val="both"/>
              <w:rPr>
                <w:sz w:val="22"/>
                <w:szCs w:val="22"/>
              </w:rPr>
            </w:pPr>
            <w:r>
              <w:rPr>
                <w:sz w:val="22"/>
                <w:szCs w:val="22"/>
              </w:rPr>
              <w:t>Предпринимательство (4.0):</w:t>
            </w:r>
          </w:p>
          <w:p w:rsidR="009E4E90" w:rsidRDefault="009E4E90" w:rsidP="007F2A0B">
            <w:pPr>
              <w:autoSpaceDE w:val="0"/>
              <w:autoSpaceDN w:val="0"/>
              <w:adjustRightInd w:val="0"/>
              <w:jc w:val="both"/>
              <w:rPr>
                <w:sz w:val="22"/>
                <w:szCs w:val="22"/>
              </w:rPr>
            </w:pPr>
            <w:r>
              <w:rPr>
                <w:sz w:val="22"/>
                <w:szCs w:val="22"/>
              </w:rPr>
              <w:t>- объекты торговли (торговые це</w:t>
            </w:r>
            <w:r>
              <w:rPr>
                <w:sz w:val="22"/>
                <w:szCs w:val="22"/>
              </w:rPr>
              <w:t>н</w:t>
            </w:r>
            <w:r>
              <w:rPr>
                <w:sz w:val="22"/>
                <w:szCs w:val="22"/>
              </w:rPr>
              <w:t>тры, торгово-развлекательные це</w:t>
            </w:r>
            <w:r>
              <w:rPr>
                <w:sz w:val="22"/>
                <w:szCs w:val="22"/>
              </w:rPr>
              <w:t>н</w:t>
            </w:r>
            <w:r>
              <w:rPr>
                <w:sz w:val="22"/>
                <w:szCs w:val="22"/>
              </w:rPr>
              <w:t>тры (комплексы)) (4.2);</w:t>
            </w:r>
          </w:p>
          <w:p w:rsidR="009E4E90" w:rsidRDefault="009E4E90" w:rsidP="007F2A0B">
            <w:pPr>
              <w:autoSpaceDE w:val="0"/>
              <w:autoSpaceDN w:val="0"/>
              <w:adjustRightInd w:val="0"/>
              <w:jc w:val="both"/>
              <w:rPr>
                <w:sz w:val="22"/>
                <w:szCs w:val="22"/>
              </w:rPr>
            </w:pPr>
            <w:r>
              <w:rPr>
                <w:sz w:val="22"/>
                <w:szCs w:val="22"/>
              </w:rPr>
              <w:t>- рынки (4.3);</w:t>
            </w:r>
          </w:p>
          <w:p w:rsidR="009E4E90" w:rsidRDefault="009E4E90" w:rsidP="007F2A0B">
            <w:pPr>
              <w:autoSpaceDE w:val="0"/>
              <w:autoSpaceDN w:val="0"/>
              <w:adjustRightInd w:val="0"/>
              <w:jc w:val="both"/>
              <w:rPr>
                <w:sz w:val="22"/>
                <w:szCs w:val="22"/>
              </w:rPr>
            </w:pPr>
            <w:r>
              <w:rPr>
                <w:sz w:val="22"/>
                <w:szCs w:val="22"/>
              </w:rPr>
              <w:t>- магазины (4.4);</w:t>
            </w:r>
          </w:p>
          <w:p w:rsidR="009E4E90" w:rsidRDefault="009E4E90" w:rsidP="007F2A0B">
            <w:pPr>
              <w:autoSpaceDE w:val="0"/>
              <w:autoSpaceDN w:val="0"/>
              <w:adjustRightInd w:val="0"/>
              <w:jc w:val="both"/>
              <w:rPr>
                <w:sz w:val="22"/>
                <w:szCs w:val="22"/>
              </w:rPr>
            </w:pPr>
            <w:r>
              <w:rPr>
                <w:sz w:val="22"/>
                <w:szCs w:val="22"/>
              </w:rPr>
              <w:t>- общественное питание (4.6);</w:t>
            </w:r>
          </w:p>
          <w:p w:rsidR="009E4E90" w:rsidRDefault="009E4E90" w:rsidP="007F2A0B">
            <w:pPr>
              <w:autoSpaceDE w:val="0"/>
              <w:autoSpaceDN w:val="0"/>
              <w:adjustRightInd w:val="0"/>
              <w:jc w:val="both"/>
              <w:rPr>
                <w:sz w:val="22"/>
                <w:szCs w:val="22"/>
              </w:rPr>
            </w:pPr>
            <w:r>
              <w:rPr>
                <w:sz w:val="22"/>
                <w:szCs w:val="22"/>
              </w:rPr>
              <w:t>- гостиничное обслуживание (4.7);</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Pr="008578C2" w:rsidRDefault="009E4E90" w:rsidP="007F2A0B">
            <w:pPr>
              <w:jc w:val="both"/>
              <w:rPr>
                <w:sz w:val="22"/>
                <w:szCs w:val="22"/>
              </w:rPr>
            </w:pPr>
            <w:r>
              <w:rPr>
                <w:sz w:val="22"/>
                <w:szCs w:val="22"/>
              </w:rPr>
              <w:t>Обеспечение внутреннего правоп</w:t>
            </w:r>
            <w:r>
              <w:rPr>
                <w:sz w:val="22"/>
                <w:szCs w:val="22"/>
              </w:rPr>
              <w:t>о</w:t>
            </w:r>
            <w:r>
              <w:rPr>
                <w:sz w:val="22"/>
                <w:szCs w:val="22"/>
              </w:rPr>
              <w:t>рядка (8.3)</w:t>
            </w:r>
          </w:p>
        </w:tc>
        <w:tc>
          <w:tcPr>
            <w:tcW w:w="4820" w:type="dxa"/>
          </w:tcPr>
          <w:p w:rsidR="009E4E90" w:rsidRPr="001246B3" w:rsidRDefault="009E4E90" w:rsidP="007F2A0B">
            <w:pPr>
              <w:jc w:val="both"/>
              <w:rPr>
                <w:b/>
                <w:sz w:val="22"/>
                <w:szCs w:val="22"/>
              </w:rPr>
            </w:pPr>
            <w:r w:rsidRPr="001246B3">
              <w:rPr>
                <w:sz w:val="22"/>
                <w:szCs w:val="22"/>
              </w:rPr>
              <w:t xml:space="preserve">Минимальная/максимальная площадь </w:t>
            </w:r>
            <w:proofErr w:type="gramStart"/>
            <w:r w:rsidRPr="001246B3">
              <w:rPr>
                <w:sz w:val="22"/>
                <w:szCs w:val="22"/>
              </w:rPr>
              <w:t>земельн</w:t>
            </w:r>
            <w:r w:rsidRPr="001246B3">
              <w:rPr>
                <w:sz w:val="22"/>
                <w:szCs w:val="22"/>
              </w:rPr>
              <w:t>о</w:t>
            </w:r>
            <w:r w:rsidRPr="001246B3">
              <w:rPr>
                <w:sz w:val="22"/>
                <w:szCs w:val="22"/>
              </w:rPr>
              <w:t>го</w:t>
            </w:r>
            <w:proofErr w:type="gramEnd"/>
            <w:r w:rsidRPr="001246B3">
              <w:rPr>
                <w:sz w:val="22"/>
                <w:szCs w:val="22"/>
              </w:rPr>
              <w:t xml:space="preserve"> участка-</w:t>
            </w:r>
            <w:r>
              <w:rPr>
                <w:b/>
                <w:sz w:val="22"/>
                <w:szCs w:val="22"/>
              </w:rPr>
              <w:t>3</w:t>
            </w:r>
            <w:r w:rsidRPr="001246B3">
              <w:rPr>
                <w:b/>
                <w:sz w:val="22"/>
                <w:szCs w:val="22"/>
              </w:rPr>
              <w:t xml:space="preserve">00-2500 </w:t>
            </w:r>
            <w:proofErr w:type="spellStart"/>
            <w:r w:rsidRPr="001246B3">
              <w:rPr>
                <w:b/>
                <w:sz w:val="22"/>
                <w:szCs w:val="22"/>
              </w:rPr>
              <w:t>кв.м</w:t>
            </w:r>
            <w:proofErr w:type="spellEnd"/>
            <w:r w:rsidRPr="001246B3">
              <w:rPr>
                <w:b/>
                <w:sz w:val="22"/>
                <w:szCs w:val="22"/>
              </w:rPr>
              <w:t>.</w:t>
            </w:r>
          </w:p>
          <w:p w:rsidR="009E4E90" w:rsidRPr="001246B3" w:rsidRDefault="009E4E90" w:rsidP="007F2A0B">
            <w:pPr>
              <w:jc w:val="both"/>
              <w:rPr>
                <w:sz w:val="22"/>
                <w:szCs w:val="22"/>
              </w:rPr>
            </w:pPr>
            <w:r w:rsidRPr="001246B3">
              <w:rPr>
                <w:sz w:val="22"/>
                <w:szCs w:val="22"/>
              </w:rPr>
              <w:t>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rsidR="009E4E90" w:rsidRPr="001246B3" w:rsidRDefault="009E4E90" w:rsidP="007F2A0B">
            <w:pPr>
              <w:jc w:val="both"/>
              <w:rPr>
                <w:sz w:val="22"/>
                <w:szCs w:val="22"/>
              </w:rPr>
            </w:pPr>
            <w:r w:rsidRPr="001246B3">
              <w:rPr>
                <w:sz w:val="22"/>
                <w:szCs w:val="22"/>
              </w:rPr>
              <w:t>В условиях сложившейся застройки, основные строения допускается размещать с учетом сл</w:t>
            </w:r>
            <w:r w:rsidRPr="001246B3">
              <w:rPr>
                <w:sz w:val="22"/>
                <w:szCs w:val="22"/>
              </w:rPr>
              <w:t>о</w:t>
            </w:r>
            <w:r w:rsidRPr="001246B3">
              <w:rPr>
                <w:sz w:val="22"/>
                <w:szCs w:val="22"/>
              </w:rPr>
              <w:t>жившейся застройки (по линии застройки, в о</w:t>
            </w:r>
            <w:r w:rsidRPr="001246B3">
              <w:rPr>
                <w:sz w:val="22"/>
                <w:szCs w:val="22"/>
              </w:rPr>
              <w:t>т</w:t>
            </w:r>
            <w:r w:rsidRPr="001246B3">
              <w:rPr>
                <w:sz w:val="22"/>
                <w:szCs w:val="22"/>
              </w:rPr>
              <w:t>дельных случаях по красной линии).</w:t>
            </w:r>
          </w:p>
          <w:p w:rsidR="009E4E90" w:rsidRPr="001246B3" w:rsidRDefault="009E4E90" w:rsidP="007F2A0B">
            <w:pPr>
              <w:jc w:val="both"/>
              <w:rPr>
                <w:sz w:val="22"/>
                <w:szCs w:val="22"/>
              </w:rPr>
            </w:pPr>
            <w:r w:rsidRPr="001246B3">
              <w:rPr>
                <w:sz w:val="22"/>
                <w:szCs w:val="22"/>
              </w:rPr>
              <w:t xml:space="preserve">Этажность – не более 2 </w:t>
            </w:r>
            <w:proofErr w:type="spellStart"/>
            <w:r w:rsidRPr="001246B3">
              <w:rPr>
                <w:sz w:val="22"/>
                <w:szCs w:val="22"/>
              </w:rPr>
              <w:t>эт</w:t>
            </w:r>
            <w:proofErr w:type="spellEnd"/>
            <w:r w:rsidRPr="001246B3">
              <w:rPr>
                <w:sz w:val="22"/>
                <w:szCs w:val="22"/>
              </w:rPr>
              <w:t>.</w:t>
            </w:r>
          </w:p>
          <w:p w:rsidR="009E4E90" w:rsidRPr="001246B3" w:rsidRDefault="009E4E90" w:rsidP="007F2A0B">
            <w:pPr>
              <w:jc w:val="both"/>
              <w:rPr>
                <w:sz w:val="22"/>
                <w:szCs w:val="22"/>
              </w:rPr>
            </w:pPr>
            <w:r w:rsidRPr="001246B3">
              <w:rPr>
                <w:sz w:val="22"/>
                <w:szCs w:val="22"/>
              </w:rPr>
              <w:t xml:space="preserve">Высота объекта – не более 15 м.  </w:t>
            </w:r>
          </w:p>
          <w:p w:rsidR="009E4E90" w:rsidRPr="001246B3" w:rsidRDefault="009E4E90" w:rsidP="007F2A0B">
            <w:pPr>
              <w:jc w:val="both"/>
              <w:rPr>
                <w:sz w:val="22"/>
                <w:szCs w:val="22"/>
              </w:rPr>
            </w:pPr>
            <w:r w:rsidRPr="001246B3">
              <w:rPr>
                <w:sz w:val="22"/>
                <w:szCs w:val="22"/>
              </w:rPr>
              <w:t>Озеленение – не менее 10 % от площади з</w:t>
            </w:r>
            <w:r w:rsidRPr="001246B3">
              <w:rPr>
                <w:sz w:val="22"/>
                <w:szCs w:val="22"/>
              </w:rPr>
              <w:t>е</w:t>
            </w:r>
            <w:r w:rsidRPr="001246B3">
              <w:rPr>
                <w:sz w:val="22"/>
                <w:szCs w:val="22"/>
              </w:rPr>
              <w:t>мельного участка.</w:t>
            </w:r>
          </w:p>
        </w:tc>
      </w:tr>
      <w:tr w:rsidR="009E4E90" w:rsidRPr="001246B3" w:rsidTr="007F2A0B">
        <w:trPr>
          <w:trHeight w:val="556"/>
        </w:trPr>
        <w:tc>
          <w:tcPr>
            <w:tcW w:w="4786" w:type="dxa"/>
          </w:tcPr>
          <w:p w:rsidR="009E4E90" w:rsidRDefault="009E4E90" w:rsidP="007F2A0B">
            <w:pPr>
              <w:autoSpaceDE w:val="0"/>
              <w:autoSpaceDN w:val="0"/>
              <w:adjustRightInd w:val="0"/>
              <w:jc w:val="both"/>
              <w:rPr>
                <w:sz w:val="22"/>
                <w:szCs w:val="22"/>
              </w:rPr>
            </w:pPr>
            <w:r>
              <w:rPr>
                <w:rFonts w:eastAsia="Calibri"/>
                <w:sz w:val="22"/>
                <w:szCs w:val="22"/>
              </w:rPr>
              <w:t>-Коммунальное обслуживание (3.1)</w:t>
            </w:r>
            <w:r>
              <w:rPr>
                <w:sz w:val="22"/>
                <w:szCs w:val="22"/>
              </w:rPr>
              <w:t xml:space="preserve"> </w:t>
            </w:r>
          </w:p>
          <w:p w:rsidR="009E4E90" w:rsidRDefault="009E4E90" w:rsidP="007F2A0B">
            <w:pPr>
              <w:autoSpaceDE w:val="0"/>
              <w:autoSpaceDN w:val="0"/>
              <w:adjustRightInd w:val="0"/>
              <w:jc w:val="both"/>
              <w:rPr>
                <w:sz w:val="22"/>
                <w:szCs w:val="22"/>
              </w:rPr>
            </w:pPr>
            <w:r>
              <w:rPr>
                <w:sz w:val="22"/>
                <w:szCs w:val="22"/>
              </w:rPr>
              <w:t>- Связь (6.8)</w:t>
            </w:r>
          </w:p>
          <w:p w:rsidR="009E4E90" w:rsidRDefault="009E4E90" w:rsidP="007F2A0B">
            <w:pPr>
              <w:autoSpaceDE w:val="0"/>
              <w:autoSpaceDN w:val="0"/>
              <w:adjustRightInd w:val="0"/>
              <w:jc w:val="both"/>
              <w:rPr>
                <w:sz w:val="22"/>
                <w:szCs w:val="22"/>
              </w:rPr>
            </w:pPr>
            <w:r>
              <w:rPr>
                <w:sz w:val="22"/>
                <w:szCs w:val="22"/>
              </w:rPr>
              <w:t xml:space="preserve">- Объекты гаражного назначения </w:t>
            </w:r>
            <w:proofErr w:type="gramStart"/>
            <w:r>
              <w:rPr>
                <w:sz w:val="22"/>
                <w:szCs w:val="22"/>
              </w:rPr>
              <w:t xml:space="preserve">( </w:t>
            </w:r>
            <w:proofErr w:type="gramEnd"/>
            <w:r>
              <w:rPr>
                <w:sz w:val="22"/>
                <w:szCs w:val="22"/>
              </w:rPr>
              <w:t>(2.7.1)</w:t>
            </w:r>
          </w:p>
          <w:p w:rsidR="009E4E90" w:rsidRPr="00573092" w:rsidRDefault="009E4E90" w:rsidP="007F2A0B">
            <w:pPr>
              <w:tabs>
                <w:tab w:val="left" w:pos="142"/>
              </w:tabs>
              <w:autoSpaceDE w:val="0"/>
              <w:autoSpaceDN w:val="0"/>
              <w:adjustRightInd w:val="0"/>
              <w:jc w:val="both"/>
              <w:rPr>
                <w:sz w:val="22"/>
                <w:szCs w:val="22"/>
              </w:rPr>
            </w:pPr>
          </w:p>
        </w:tc>
        <w:tc>
          <w:tcPr>
            <w:tcW w:w="4820" w:type="dxa"/>
          </w:tcPr>
          <w:p w:rsidR="009E4E90" w:rsidRPr="001246B3" w:rsidRDefault="009E4E90" w:rsidP="007F2A0B">
            <w:pPr>
              <w:ind w:firstLine="426"/>
              <w:jc w:val="both"/>
              <w:rPr>
                <w:sz w:val="22"/>
                <w:szCs w:val="22"/>
              </w:rPr>
            </w:pPr>
            <w:r w:rsidRPr="001246B3">
              <w:rPr>
                <w:sz w:val="22"/>
                <w:szCs w:val="22"/>
              </w:rPr>
              <w:t xml:space="preserve">Минимальная площадь земельных участков – 50 </w:t>
            </w:r>
            <w:proofErr w:type="spellStart"/>
            <w:r w:rsidRPr="001246B3">
              <w:rPr>
                <w:sz w:val="22"/>
                <w:szCs w:val="22"/>
              </w:rPr>
              <w:t>кв.м</w:t>
            </w:r>
            <w:proofErr w:type="spellEnd"/>
            <w:r w:rsidRPr="001246B3">
              <w:rPr>
                <w:sz w:val="22"/>
                <w:szCs w:val="22"/>
              </w:rPr>
              <w:t>.</w:t>
            </w:r>
          </w:p>
          <w:p w:rsidR="009E4E90" w:rsidRPr="001246B3" w:rsidRDefault="009E4E90" w:rsidP="007F2A0B">
            <w:pPr>
              <w:ind w:firstLine="426"/>
              <w:jc w:val="both"/>
              <w:rPr>
                <w:sz w:val="22"/>
                <w:szCs w:val="22"/>
              </w:rPr>
            </w:pPr>
            <w:r w:rsidRPr="001246B3">
              <w:rPr>
                <w:sz w:val="22"/>
                <w:szCs w:val="22"/>
              </w:rPr>
              <w:t>Тепловые  котельные мощностью  до 200 Гкал.</w:t>
            </w:r>
          </w:p>
          <w:p w:rsidR="009E4E90" w:rsidRPr="001246B3" w:rsidRDefault="009E4E90" w:rsidP="007F2A0B">
            <w:pPr>
              <w:ind w:firstLine="426"/>
              <w:jc w:val="both"/>
              <w:rPr>
                <w:sz w:val="22"/>
                <w:szCs w:val="22"/>
              </w:rPr>
            </w:pPr>
            <w:r w:rsidRPr="001246B3">
              <w:rPr>
                <w:sz w:val="22"/>
                <w:szCs w:val="22"/>
              </w:rPr>
              <w:lastRenderedPageBreak/>
              <w:t>Максимальное количество этажей  – не б</w:t>
            </w:r>
            <w:r w:rsidRPr="001246B3">
              <w:rPr>
                <w:sz w:val="22"/>
                <w:szCs w:val="22"/>
              </w:rPr>
              <w:t>о</w:t>
            </w:r>
            <w:r w:rsidRPr="001246B3">
              <w:rPr>
                <w:sz w:val="22"/>
                <w:szCs w:val="22"/>
              </w:rPr>
              <w:t>лее 2 этажей.</w:t>
            </w:r>
          </w:p>
          <w:p w:rsidR="009E4E90" w:rsidRPr="001246B3" w:rsidRDefault="009E4E90" w:rsidP="007F2A0B">
            <w:pPr>
              <w:ind w:firstLine="426"/>
              <w:jc w:val="both"/>
              <w:rPr>
                <w:sz w:val="22"/>
                <w:szCs w:val="22"/>
              </w:rPr>
            </w:pPr>
            <w:r w:rsidRPr="001246B3">
              <w:rPr>
                <w:sz w:val="22"/>
                <w:szCs w:val="22"/>
              </w:rPr>
              <w:t xml:space="preserve">Высота – не более 22 м., за исключением объектов сотовой, радиорелейной, спутниковой связи.  </w:t>
            </w:r>
          </w:p>
        </w:tc>
      </w:tr>
    </w:tbl>
    <w:p w:rsidR="009E4E90" w:rsidRPr="00257105" w:rsidRDefault="009E4E90" w:rsidP="009E4E90">
      <w:pPr>
        <w:ind w:firstLine="567"/>
        <w:jc w:val="both"/>
        <w:rPr>
          <w:b/>
          <w:sz w:val="22"/>
          <w:szCs w:val="22"/>
        </w:rPr>
      </w:pPr>
      <w:bookmarkStart w:id="245" w:name="_Toc339439085"/>
      <w:bookmarkStart w:id="246" w:name="_Toc344035131"/>
      <w:bookmarkStart w:id="247" w:name="_Toc344077958"/>
    </w:p>
    <w:p w:rsidR="009E4E90" w:rsidRPr="00257105" w:rsidRDefault="009E4E90" w:rsidP="009E4E90">
      <w:pPr>
        <w:ind w:firstLine="567"/>
        <w:jc w:val="both"/>
        <w:rPr>
          <w:b/>
          <w:sz w:val="22"/>
          <w:szCs w:val="22"/>
        </w:rPr>
      </w:pPr>
      <w:r w:rsidRPr="00257105">
        <w:rPr>
          <w:b/>
          <w:sz w:val="22"/>
          <w:szCs w:val="22"/>
        </w:rPr>
        <w:t>2. УСЛОВНО РАЗРЕШЕННЫЕ ВИДЫ И ПАРАМЕТРЫ ИСПОЛЬЗОВАНИЯ</w:t>
      </w:r>
      <w:bookmarkStart w:id="248" w:name="_Toc339439086"/>
      <w:bookmarkStart w:id="249" w:name="_Toc344035132"/>
      <w:bookmarkStart w:id="250" w:name="_Toc344077959"/>
      <w:bookmarkEnd w:id="245"/>
      <w:bookmarkEnd w:id="246"/>
      <w:bookmarkEnd w:id="247"/>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48"/>
      <w:bookmarkEnd w:id="249"/>
      <w:bookmarkEnd w:id="250"/>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1246B3" w:rsidTr="007F2A0B">
        <w:trPr>
          <w:trHeight w:val="552"/>
          <w:tblHeader/>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r>
              <w:rPr>
                <w:b/>
                <w:sz w:val="22"/>
                <w:szCs w:val="22"/>
              </w:rPr>
              <w:t xml:space="preserve"> </w:t>
            </w:r>
            <w:r w:rsidRPr="001246B3">
              <w:rPr>
                <w:b/>
                <w:sz w:val="22"/>
                <w:szCs w:val="22"/>
              </w:rPr>
              <w:t>РАЗРЕШЕННОГО СТРОИТЕЛЬСТВА</w:t>
            </w:r>
          </w:p>
        </w:tc>
      </w:tr>
      <w:tr w:rsidR="009E4E90" w:rsidRPr="001246B3" w:rsidTr="007F2A0B">
        <w:trPr>
          <w:trHeight w:val="894"/>
        </w:trPr>
        <w:tc>
          <w:tcPr>
            <w:tcW w:w="4786" w:type="dxa"/>
          </w:tcPr>
          <w:p w:rsidR="009E4E90" w:rsidRDefault="009E4E90" w:rsidP="007F2A0B">
            <w:pPr>
              <w:autoSpaceDE w:val="0"/>
              <w:autoSpaceDN w:val="0"/>
              <w:adjustRightInd w:val="0"/>
              <w:jc w:val="both"/>
              <w:rPr>
                <w:sz w:val="22"/>
                <w:szCs w:val="22"/>
              </w:rPr>
            </w:pPr>
            <w:r>
              <w:rPr>
                <w:sz w:val="22"/>
                <w:szCs w:val="22"/>
              </w:rPr>
              <w:t>-социальное обслуживание (3.2);</w:t>
            </w:r>
          </w:p>
          <w:p w:rsidR="009E4E90" w:rsidRDefault="009E4E90" w:rsidP="007F2A0B">
            <w:pPr>
              <w:autoSpaceDE w:val="0"/>
              <w:autoSpaceDN w:val="0"/>
              <w:adjustRightInd w:val="0"/>
              <w:jc w:val="both"/>
              <w:rPr>
                <w:sz w:val="22"/>
                <w:szCs w:val="22"/>
              </w:rPr>
            </w:pPr>
            <w:r>
              <w:rPr>
                <w:sz w:val="22"/>
                <w:szCs w:val="22"/>
              </w:rPr>
              <w:t>- бытовое обслуживание (3.3);</w:t>
            </w:r>
          </w:p>
          <w:p w:rsidR="009E4E90" w:rsidRDefault="009E4E90" w:rsidP="007F2A0B">
            <w:pPr>
              <w:jc w:val="both"/>
              <w:rPr>
                <w:sz w:val="22"/>
                <w:szCs w:val="22"/>
              </w:rPr>
            </w:pPr>
            <w:r>
              <w:rPr>
                <w:sz w:val="22"/>
                <w:szCs w:val="22"/>
              </w:rPr>
              <w:t>- банковская и страховая деятельность (4.5)</w:t>
            </w:r>
          </w:p>
          <w:p w:rsidR="009E4E90" w:rsidRPr="001246B3" w:rsidRDefault="009E4E90" w:rsidP="007F2A0B">
            <w:pPr>
              <w:jc w:val="both"/>
              <w:rPr>
                <w:sz w:val="22"/>
                <w:szCs w:val="22"/>
              </w:rPr>
            </w:pPr>
            <w:r>
              <w:rPr>
                <w:sz w:val="22"/>
                <w:szCs w:val="22"/>
              </w:rPr>
              <w:t>- склады (6.9)</w:t>
            </w:r>
          </w:p>
        </w:tc>
        <w:tc>
          <w:tcPr>
            <w:tcW w:w="4820" w:type="dxa"/>
          </w:tcPr>
          <w:p w:rsidR="009E4E90" w:rsidRPr="001246B3" w:rsidRDefault="009E4E90" w:rsidP="007F2A0B">
            <w:pPr>
              <w:jc w:val="both"/>
              <w:rPr>
                <w:b/>
                <w:sz w:val="22"/>
                <w:szCs w:val="22"/>
              </w:rPr>
            </w:pPr>
            <w:r w:rsidRPr="001246B3">
              <w:rPr>
                <w:sz w:val="22"/>
                <w:szCs w:val="22"/>
              </w:rPr>
              <w:t xml:space="preserve">Минимальная/максимальная площадь </w:t>
            </w:r>
            <w:proofErr w:type="gramStart"/>
            <w:r w:rsidRPr="001246B3">
              <w:rPr>
                <w:sz w:val="22"/>
                <w:szCs w:val="22"/>
              </w:rPr>
              <w:t>земельн</w:t>
            </w:r>
            <w:r w:rsidRPr="001246B3">
              <w:rPr>
                <w:sz w:val="22"/>
                <w:szCs w:val="22"/>
              </w:rPr>
              <w:t>о</w:t>
            </w:r>
            <w:r w:rsidRPr="001246B3">
              <w:rPr>
                <w:sz w:val="22"/>
                <w:szCs w:val="22"/>
              </w:rPr>
              <w:t>го</w:t>
            </w:r>
            <w:proofErr w:type="gramEnd"/>
            <w:r w:rsidRPr="001246B3">
              <w:rPr>
                <w:sz w:val="22"/>
                <w:szCs w:val="22"/>
              </w:rPr>
              <w:t xml:space="preserve"> участка-</w:t>
            </w:r>
            <w:r w:rsidRPr="001246B3">
              <w:rPr>
                <w:b/>
                <w:sz w:val="22"/>
                <w:szCs w:val="22"/>
              </w:rPr>
              <w:t xml:space="preserve">400-1500 </w:t>
            </w:r>
            <w:proofErr w:type="spellStart"/>
            <w:r w:rsidRPr="001246B3">
              <w:rPr>
                <w:b/>
                <w:sz w:val="22"/>
                <w:szCs w:val="22"/>
              </w:rPr>
              <w:t>кв.м</w:t>
            </w:r>
            <w:proofErr w:type="spellEnd"/>
            <w:r w:rsidRPr="001246B3">
              <w:rPr>
                <w:b/>
                <w:sz w:val="22"/>
                <w:szCs w:val="22"/>
              </w:rPr>
              <w:t>.</w:t>
            </w:r>
          </w:p>
          <w:p w:rsidR="009E4E90" w:rsidRPr="001246B3" w:rsidRDefault="009E4E90" w:rsidP="007F2A0B">
            <w:pPr>
              <w:jc w:val="both"/>
              <w:rPr>
                <w:sz w:val="22"/>
                <w:szCs w:val="22"/>
              </w:rPr>
            </w:pPr>
            <w:r w:rsidRPr="001246B3">
              <w:rPr>
                <w:sz w:val="22"/>
                <w:szCs w:val="22"/>
              </w:rPr>
              <w:t>Максимальное количество этажей  –2.</w:t>
            </w:r>
          </w:p>
          <w:p w:rsidR="009E4E90" w:rsidRPr="001246B3" w:rsidRDefault="009E4E90" w:rsidP="007F2A0B">
            <w:pPr>
              <w:jc w:val="both"/>
              <w:rPr>
                <w:sz w:val="22"/>
                <w:szCs w:val="22"/>
              </w:rPr>
            </w:pPr>
            <w:r w:rsidRPr="001246B3">
              <w:rPr>
                <w:sz w:val="22"/>
                <w:szCs w:val="22"/>
              </w:rPr>
              <w:t xml:space="preserve">Максимальная высота этажа – 3м. </w:t>
            </w:r>
          </w:p>
          <w:p w:rsidR="009E4E90" w:rsidRPr="001246B3" w:rsidRDefault="009E4E90" w:rsidP="007F2A0B">
            <w:pPr>
              <w:jc w:val="both"/>
              <w:rPr>
                <w:sz w:val="22"/>
                <w:szCs w:val="22"/>
              </w:rPr>
            </w:pPr>
            <w:r w:rsidRPr="001246B3">
              <w:rPr>
                <w:sz w:val="22"/>
                <w:szCs w:val="22"/>
              </w:rPr>
              <w:t>Общая площадь помещений  - до 200 кв. м.</w:t>
            </w:r>
          </w:p>
        </w:tc>
      </w:tr>
    </w:tbl>
    <w:p w:rsidR="009E4E90" w:rsidRPr="00257105" w:rsidRDefault="009E4E90" w:rsidP="009E4E90">
      <w:pPr>
        <w:tabs>
          <w:tab w:val="left" w:pos="2520"/>
        </w:tabs>
        <w:jc w:val="both"/>
        <w:rPr>
          <w:b/>
        </w:rPr>
      </w:pPr>
      <w:bookmarkStart w:id="251" w:name="_Toc339439084"/>
      <w:bookmarkStart w:id="252" w:name="_Toc344035130"/>
      <w:bookmarkStart w:id="253" w:name="_Toc344077957"/>
    </w:p>
    <w:p w:rsidR="009E4E90" w:rsidRPr="00257105" w:rsidRDefault="009E4E90" w:rsidP="009E4E90">
      <w:pPr>
        <w:tabs>
          <w:tab w:val="left" w:pos="2520"/>
        </w:tabs>
        <w:jc w:val="both"/>
        <w:rPr>
          <w:b/>
          <w:sz w:val="22"/>
          <w:szCs w:val="22"/>
        </w:rPr>
      </w:pPr>
      <w:r w:rsidRPr="00257105">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51"/>
      <w:bookmarkEnd w:id="252"/>
      <w:bookmarkEnd w:id="25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1842"/>
        </w:trPr>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ind w:firstLine="284"/>
        <w:jc w:val="both"/>
        <w:rPr>
          <w:rFonts w:eastAsia="SimSun"/>
          <w:sz w:val="24"/>
          <w:szCs w:val="24"/>
          <w:u w:val="single"/>
          <w:lang w:eastAsia="zh-CN"/>
        </w:rPr>
      </w:pPr>
    </w:p>
    <w:p w:rsidR="009E4E90" w:rsidRPr="00257105" w:rsidRDefault="009E4E90" w:rsidP="009E4E90">
      <w:pPr>
        <w:ind w:firstLine="284"/>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proofErr w:type="gramStart"/>
      <w:r w:rsidRPr="00257105">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w:t>
      </w:r>
      <w:r w:rsidRPr="00257105">
        <w:rPr>
          <w:rFonts w:eastAsia="SimSun"/>
          <w:sz w:val="24"/>
          <w:szCs w:val="24"/>
          <w:lang w:eastAsia="zh-CN"/>
        </w:rPr>
        <w:t>я</w:t>
      </w:r>
      <w:r w:rsidRPr="00257105">
        <w:rPr>
          <w:rFonts w:eastAsia="SimSun"/>
          <w:sz w:val="24"/>
          <w:szCs w:val="24"/>
          <w:lang w:eastAsia="zh-CN"/>
        </w:rPr>
        <w:t>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10 постов - 1,0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15 постов - 1,5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25 постов - 2,0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40 постов - 3,5 га.</w:t>
      </w:r>
    </w:p>
    <w:p w:rsidR="009E4E90" w:rsidRDefault="009E4E90" w:rsidP="009E4E90">
      <w:pPr>
        <w:autoSpaceDE w:val="0"/>
        <w:autoSpaceDN w:val="0"/>
        <w:adjustRightInd w:val="0"/>
        <w:ind w:firstLine="540"/>
        <w:jc w:val="both"/>
        <w:rPr>
          <w:rFonts w:eastAsia="Calibri"/>
          <w:sz w:val="24"/>
          <w:szCs w:val="24"/>
        </w:rPr>
      </w:pPr>
      <w:r w:rsidRPr="00257105">
        <w:rPr>
          <w:rFonts w:eastAsia="Calibri"/>
          <w:sz w:val="24"/>
          <w:szCs w:val="24"/>
        </w:rPr>
        <w:lastRenderedPageBreak/>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w:t>
      </w:r>
      <w:r w:rsidRPr="00257105">
        <w:rPr>
          <w:rFonts w:eastAsia="Calibri"/>
          <w:sz w:val="24"/>
          <w:szCs w:val="24"/>
        </w:rPr>
        <w:t>и</w:t>
      </w:r>
      <w:r w:rsidRPr="00257105">
        <w:rPr>
          <w:rFonts w:eastAsia="Calibri"/>
          <w:sz w:val="24"/>
          <w:szCs w:val="24"/>
        </w:rPr>
        <w:t xml:space="preserve">тебных территориях, следует принимать не менее приведенных в </w:t>
      </w:r>
      <w:hyperlink r:id="rId63" w:history="1">
        <w:r w:rsidRPr="00257105">
          <w:rPr>
            <w:rFonts w:eastAsia="Calibri"/>
            <w:sz w:val="24"/>
            <w:szCs w:val="24"/>
          </w:rPr>
          <w:t>таблице</w:t>
        </w:r>
      </w:hyperlink>
      <w:r w:rsidRPr="00257105">
        <w:rPr>
          <w:rFonts w:eastAsia="Calibri"/>
          <w:sz w:val="24"/>
          <w:szCs w:val="24"/>
        </w:rPr>
        <w:t>.</w:t>
      </w:r>
    </w:p>
    <w:p w:rsidR="009E4E90" w:rsidRPr="00257105" w:rsidRDefault="009E4E90" w:rsidP="009E4E90">
      <w:pPr>
        <w:autoSpaceDE w:val="0"/>
        <w:autoSpaceDN w:val="0"/>
        <w:adjustRightInd w:val="0"/>
        <w:jc w:val="both"/>
        <w:outlineLvl w:val="0"/>
        <w:rPr>
          <w:rFonts w:eastAsia="Calibri"/>
          <w:sz w:val="24"/>
          <w:szCs w:val="24"/>
        </w:rPr>
      </w:pPr>
      <w:bookmarkStart w:id="254" w:name="_Toc364156310"/>
      <w:r w:rsidRPr="00257105">
        <w:rPr>
          <w:rFonts w:eastAsia="Calibri"/>
          <w:sz w:val="24"/>
          <w:szCs w:val="24"/>
        </w:rPr>
        <w:t>Таблица</w:t>
      </w:r>
      <w:bookmarkEnd w:id="254"/>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9E4E90" w:rsidRPr="00257105" w:rsidTr="007F2A0B">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Расстояние, </w:t>
            </w:r>
            <w:proofErr w:type="gramStart"/>
            <w:r w:rsidRPr="00257105">
              <w:rPr>
                <w:rFonts w:eastAsia="Calibri"/>
                <w:sz w:val="24"/>
                <w:szCs w:val="24"/>
              </w:rPr>
              <w:t>м</w:t>
            </w:r>
            <w:proofErr w:type="gramEnd"/>
          </w:p>
        </w:tc>
      </w:tr>
      <w:tr w:rsidR="009E4E90" w:rsidRPr="00257105" w:rsidTr="007F2A0B">
        <w:trPr>
          <w:trHeight w:val="800"/>
          <w:tblCellSpacing w:w="5" w:type="nil"/>
        </w:trPr>
        <w:tc>
          <w:tcPr>
            <w:tcW w:w="6076" w:type="dxa"/>
            <w:vMerge/>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от станций технического </w:t>
            </w:r>
            <w:r w:rsidRPr="00257105">
              <w:rPr>
                <w:rFonts w:eastAsia="Calibri"/>
                <w:sz w:val="24"/>
                <w:szCs w:val="24"/>
              </w:rPr>
              <w:br/>
              <w:t xml:space="preserve"> обслуживания при числе  п</w:t>
            </w:r>
            <w:r w:rsidRPr="00257105">
              <w:rPr>
                <w:rFonts w:eastAsia="Calibri"/>
                <w:sz w:val="24"/>
                <w:szCs w:val="24"/>
              </w:rPr>
              <w:t>о</w:t>
            </w:r>
            <w:r w:rsidRPr="00257105">
              <w:rPr>
                <w:rFonts w:eastAsia="Calibri"/>
                <w:sz w:val="24"/>
                <w:szCs w:val="24"/>
              </w:rPr>
              <w:t xml:space="preserve">стов          </w:t>
            </w:r>
          </w:p>
        </w:tc>
      </w:tr>
      <w:tr w:rsidR="009E4E90" w:rsidRPr="00257105" w:rsidTr="007F2A0B">
        <w:trPr>
          <w:tblCellSpacing w:w="5" w:type="nil"/>
        </w:trPr>
        <w:tc>
          <w:tcPr>
            <w:tcW w:w="6076" w:type="dxa"/>
            <w:vMerge/>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 11 - 30  </w:t>
            </w:r>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25        </w:t>
            </w:r>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25        </w:t>
            </w:r>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20        </w:t>
            </w:r>
          </w:p>
        </w:tc>
      </w:tr>
      <w:tr w:rsidR="009E4E90" w:rsidRPr="00257105" w:rsidTr="007F2A0B">
        <w:trPr>
          <w:trHeight w:val="400"/>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Общеобразовательные школы и дошкольные         </w:t>
            </w:r>
            <w:r w:rsidRPr="00257105">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hyperlink r:id="rId64" w:history="1">
              <w:r w:rsidRPr="00257105">
                <w:rPr>
                  <w:rFonts w:eastAsia="Calibri"/>
                  <w:sz w:val="24"/>
                  <w:szCs w:val="24"/>
                </w:rPr>
                <w:t>&lt;*&gt;</w:t>
              </w:r>
            </w:hyperlink>
          </w:p>
        </w:tc>
      </w:tr>
      <w:tr w:rsidR="009E4E90" w:rsidRPr="00257105" w:rsidTr="007F2A0B">
        <w:trPr>
          <w:tblCellSpacing w:w="5" w:type="nil"/>
        </w:trPr>
        <w:tc>
          <w:tcPr>
            <w:tcW w:w="6076"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r w:rsidRPr="00257105">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9E4E90" w:rsidRPr="00257105" w:rsidRDefault="009E4E90" w:rsidP="007F2A0B">
            <w:pPr>
              <w:autoSpaceDE w:val="0"/>
              <w:autoSpaceDN w:val="0"/>
              <w:adjustRightInd w:val="0"/>
              <w:jc w:val="both"/>
              <w:rPr>
                <w:rFonts w:eastAsia="Calibri"/>
                <w:sz w:val="24"/>
                <w:szCs w:val="24"/>
              </w:rPr>
            </w:pPr>
            <w:hyperlink r:id="rId65" w:history="1">
              <w:r w:rsidRPr="00257105">
                <w:rPr>
                  <w:rFonts w:eastAsia="Calibri"/>
                  <w:sz w:val="24"/>
                  <w:szCs w:val="24"/>
                </w:rPr>
                <w:t>&lt;*&gt;</w:t>
              </w:r>
            </w:hyperlink>
          </w:p>
        </w:tc>
      </w:tr>
    </w:tbl>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&lt;*&gt; Определяется по согласованию с органами Государственного санитарно-эпидемиологического надзора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Автозаправочные станции (далее - АЗС) следует проектировать из расчета одна то</w:t>
      </w:r>
      <w:r w:rsidRPr="00257105">
        <w:rPr>
          <w:rFonts w:eastAsia="Calibri"/>
          <w:sz w:val="24"/>
          <w:szCs w:val="24"/>
        </w:rPr>
        <w:t>п</w:t>
      </w:r>
      <w:r w:rsidRPr="00257105">
        <w:rPr>
          <w:rFonts w:eastAsia="Calibri"/>
          <w:sz w:val="24"/>
          <w:szCs w:val="24"/>
        </w:rPr>
        <w:t>ливораздаточная колонка на 1200 легковых автомобилей, принимая размеры их земельных участков для станций:</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2 колонки - 0,1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5 колонок - 0,2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7 колонок - 0,3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9 колонок - 0,35 га;</w:t>
      </w:r>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на 11 колонок - 0,4 га.</w:t>
      </w:r>
    </w:p>
    <w:p w:rsidR="009E4E90" w:rsidRPr="00257105" w:rsidRDefault="009E4E90" w:rsidP="009E4E90">
      <w:pPr>
        <w:autoSpaceDE w:val="0"/>
        <w:autoSpaceDN w:val="0"/>
        <w:adjustRightInd w:val="0"/>
        <w:ind w:firstLine="540"/>
        <w:jc w:val="both"/>
        <w:rPr>
          <w:rFonts w:eastAsia="Calibri"/>
          <w:sz w:val="24"/>
          <w:szCs w:val="24"/>
        </w:rPr>
      </w:pPr>
      <w:proofErr w:type="gramStart"/>
      <w:r w:rsidRPr="00257105">
        <w:rPr>
          <w:rFonts w:eastAsia="Calibri"/>
          <w:sz w:val="24"/>
          <w:szCs w:val="24"/>
        </w:rPr>
        <w:t xml:space="preserve">Расстояние от АЗС для легкового автотранспорта, оборудованных системой </w:t>
      </w:r>
      <w:proofErr w:type="spellStart"/>
      <w:r w:rsidRPr="00257105">
        <w:rPr>
          <w:rFonts w:eastAsia="Calibri"/>
          <w:sz w:val="24"/>
          <w:szCs w:val="24"/>
        </w:rPr>
        <w:t>закол</w:t>
      </w:r>
      <w:r w:rsidRPr="00257105">
        <w:rPr>
          <w:rFonts w:eastAsia="Calibri"/>
          <w:sz w:val="24"/>
          <w:szCs w:val="24"/>
        </w:rPr>
        <w:t>ь</w:t>
      </w:r>
      <w:r w:rsidRPr="00257105">
        <w:rPr>
          <w:rFonts w:eastAsia="Calibri"/>
          <w:sz w:val="24"/>
          <w:szCs w:val="24"/>
        </w:rPr>
        <w:t>цовки</w:t>
      </w:r>
      <w:proofErr w:type="spellEnd"/>
      <w:r w:rsidRPr="00257105">
        <w:rPr>
          <w:rFonts w:eastAsia="Calibri"/>
          <w:sz w:val="24"/>
          <w:szCs w:val="24"/>
        </w:rPr>
        <w:t xml:space="preserve"> паров бензина, </w:t>
      </w:r>
      <w:proofErr w:type="spellStart"/>
      <w:r w:rsidRPr="00257105">
        <w:rPr>
          <w:rFonts w:eastAsia="Calibri"/>
          <w:sz w:val="24"/>
          <w:szCs w:val="24"/>
        </w:rPr>
        <w:t>автогазозаправочных</w:t>
      </w:r>
      <w:proofErr w:type="spellEnd"/>
      <w:r w:rsidRPr="00257105">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w:t>
      </w:r>
      <w:r w:rsidRPr="00257105">
        <w:rPr>
          <w:rFonts w:eastAsia="Calibri"/>
          <w:sz w:val="24"/>
          <w:szCs w:val="24"/>
        </w:rPr>
        <w:t>б</w:t>
      </w:r>
      <w:r w:rsidRPr="00257105">
        <w:rPr>
          <w:rFonts w:eastAsia="Calibri"/>
          <w:sz w:val="24"/>
          <w:szCs w:val="24"/>
        </w:rPr>
        <w:t>служивания автомобилей до границ земельных участков дошкольных и школьных образ</w:t>
      </w:r>
      <w:r w:rsidRPr="00257105">
        <w:rPr>
          <w:rFonts w:eastAsia="Calibri"/>
          <w:sz w:val="24"/>
          <w:szCs w:val="24"/>
        </w:rPr>
        <w:t>о</w:t>
      </w:r>
      <w:r w:rsidRPr="00257105">
        <w:rPr>
          <w:rFonts w:eastAsia="Calibri"/>
          <w:sz w:val="24"/>
          <w:szCs w:val="24"/>
        </w:rPr>
        <w:t>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9E4E90" w:rsidRPr="00257105" w:rsidRDefault="009E4E90" w:rsidP="009E4E90">
      <w:pPr>
        <w:autoSpaceDE w:val="0"/>
        <w:autoSpaceDN w:val="0"/>
        <w:adjustRightInd w:val="0"/>
        <w:ind w:firstLine="540"/>
        <w:jc w:val="both"/>
        <w:rPr>
          <w:rFonts w:eastAsia="Calibri"/>
          <w:sz w:val="24"/>
          <w:szCs w:val="24"/>
        </w:rPr>
      </w:pPr>
      <w:r w:rsidRPr="00257105">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w:t>
      </w:r>
      <w:r w:rsidRPr="00257105">
        <w:rPr>
          <w:rFonts w:eastAsia="Calibri"/>
          <w:sz w:val="24"/>
          <w:szCs w:val="24"/>
        </w:rPr>
        <w:t>ь</w:t>
      </w:r>
      <w:r w:rsidRPr="00257105">
        <w:rPr>
          <w:rFonts w:eastAsia="Calibri"/>
          <w:sz w:val="24"/>
          <w:szCs w:val="24"/>
        </w:rPr>
        <w:t>ных учреждений, лечебных учреждений, до жилых домов и других общественных зданий и сооружений должно быть не менее 100 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Default="009E4E90" w:rsidP="009E4E90">
      <w:pPr>
        <w:keepNext/>
        <w:keepLines/>
        <w:ind w:firstLine="709"/>
        <w:jc w:val="both"/>
        <w:outlineLvl w:val="2"/>
        <w:rPr>
          <w:b/>
          <w:sz w:val="24"/>
          <w:szCs w:val="24"/>
        </w:rPr>
      </w:pPr>
      <w:bookmarkStart w:id="255" w:name="_Toc364156311"/>
    </w:p>
    <w:p w:rsidR="009E4E90" w:rsidRPr="00257105" w:rsidRDefault="009E4E90" w:rsidP="009E4E90">
      <w:pPr>
        <w:keepNext/>
        <w:keepLines/>
        <w:ind w:firstLine="709"/>
        <w:jc w:val="both"/>
        <w:outlineLvl w:val="2"/>
        <w:rPr>
          <w:b/>
          <w:sz w:val="24"/>
          <w:szCs w:val="24"/>
        </w:rPr>
      </w:pPr>
      <w:r w:rsidRPr="00257105">
        <w:rPr>
          <w:b/>
          <w:sz w:val="24"/>
          <w:szCs w:val="24"/>
        </w:rPr>
        <w:t>Статья 51. Градостроительные регламенты. Зоны сельскохозяйственного и</w:t>
      </w:r>
      <w:r w:rsidRPr="00257105">
        <w:rPr>
          <w:b/>
          <w:sz w:val="24"/>
          <w:szCs w:val="24"/>
        </w:rPr>
        <w:t>с</w:t>
      </w:r>
      <w:r w:rsidRPr="00257105">
        <w:rPr>
          <w:b/>
          <w:sz w:val="24"/>
          <w:szCs w:val="24"/>
        </w:rPr>
        <w:t>пользования.</w:t>
      </w:r>
      <w:bookmarkEnd w:id="255"/>
    </w:p>
    <w:p w:rsidR="009E4E90" w:rsidRPr="00257105" w:rsidRDefault="009E4E90" w:rsidP="009E4E90">
      <w:pPr>
        <w:widowControl w:val="0"/>
        <w:jc w:val="center"/>
        <w:rPr>
          <w:b/>
          <w:sz w:val="24"/>
          <w:szCs w:val="24"/>
        </w:rPr>
      </w:pPr>
      <w:bookmarkStart w:id="256" w:name="_Toc344035140"/>
      <w:bookmarkStart w:id="257" w:name="_Toc344077967"/>
      <w:r w:rsidRPr="00257105">
        <w:rPr>
          <w:rFonts w:eastAsia="SimSun"/>
          <w:b/>
          <w:sz w:val="24"/>
          <w:szCs w:val="24"/>
          <w:u w:val="single"/>
          <w:lang w:eastAsia="zh-CN"/>
        </w:rPr>
        <w:t>СХ</w:t>
      </w:r>
      <w:r w:rsidRPr="00257105">
        <w:rPr>
          <w:b/>
          <w:sz w:val="24"/>
          <w:szCs w:val="24"/>
          <w:u w:val="single"/>
        </w:rPr>
        <w:t>–1</w:t>
      </w:r>
      <w:r w:rsidRPr="00257105">
        <w:rPr>
          <w:rFonts w:eastAsia="SimSun"/>
          <w:b/>
          <w:sz w:val="24"/>
          <w:szCs w:val="24"/>
          <w:u w:val="single"/>
          <w:lang w:eastAsia="zh-CN"/>
        </w:rPr>
        <w:t>. Зона сельскохозяйственных угодий</w:t>
      </w:r>
    </w:p>
    <w:bookmarkEnd w:id="256"/>
    <w:bookmarkEnd w:id="257"/>
    <w:p w:rsidR="009E4E90" w:rsidRPr="00257105" w:rsidRDefault="009E4E90" w:rsidP="009E4E90">
      <w:pPr>
        <w:widowControl w:val="0"/>
        <w:ind w:firstLine="851"/>
        <w:jc w:val="both"/>
        <w:rPr>
          <w:iCs/>
          <w:sz w:val="22"/>
          <w:szCs w:val="22"/>
        </w:rPr>
      </w:pPr>
    </w:p>
    <w:p w:rsidR="009E4E90" w:rsidRPr="00257105" w:rsidRDefault="009E4E90" w:rsidP="009E4E90">
      <w:pPr>
        <w:widowControl w:val="0"/>
        <w:ind w:firstLine="284"/>
        <w:jc w:val="both"/>
        <w:rPr>
          <w:rFonts w:eastAsia="SimSun"/>
          <w:i/>
          <w:sz w:val="24"/>
          <w:szCs w:val="24"/>
          <w:lang w:eastAsia="zh-CN"/>
        </w:rPr>
      </w:pPr>
      <w:r w:rsidRPr="00257105">
        <w:rPr>
          <w:rFonts w:eastAsia="SimSun"/>
          <w:i/>
          <w:sz w:val="24"/>
          <w:szCs w:val="24"/>
          <w:lang w:eastAsia="zh-CN"/>
        </w:rPr>
        <w:t>Зона СХ - 1 предназначена для выращивания сельхозпродукции и выделена для обесп</w:t>
      </w:r>
      <w:r w:rsidRPr="00257105">
        <w:rPr>
          <w:rFonts w:eastAsia="SimSun"/>
          <w:i/>
          <w:sz w:val="24"/>
          <w:szCs w:val="24"/>
          <w:lang w:eastAsia="zh-CN"/>
        </w:rPr>
        <w:t>е</w:t>
      </w:r>
      <w:r w:rsidRPr="00257105">
        <w:rPr>
          <w:rFonts w:eastAsia="SimSun"/>
          <w:i/>
          <w:sz w:val="24"/>
          <w:szCs w:val="24"/>
          <w:lang w:eastAsia="zh-CN"/>
        </w:rPr>
        <w:t xml:space="preserve">чения правовых условий сохранения сельскохозяйственных угодий, предотвращения </w:t>
      </w:r>
      <w:r w:rsidRPr="00257105">
        <w:rPr>
          <w:rFonts w:eastAsia="SimSun"/>
          <w:i/>
          <w:sz w:val="24"/>
          <w:szCs w:val="24"/>
          <w:lang w:eastAsia="zh-CN"/>
        </w:rPr>
        <w:lastRenderedPageBreak/>
        <w:t>их з</w:t>
      </w:r>
      <w:r w:rsidRPr="00257105">
        <w:rPr>
          <w:rFonts w:eastAsia="SimSun"/>
          <w:i/>
          <w:sz w:val="24"/>
          <w:szCs w:val="24"/>
          <w:lang w:eastAsia="zh-CN"/>
        </w:rPr>
        <w:t>а</w:t>
      </w:r>
      <w:r w:rsidRPr="00257105">
        <w:rPr>
          <w:rFonts w:eastAsia="SimSun"/>
          <w:i/>
          <w:sz w:val="24"/>
          <w:szCs w:val="24"/>
          <w:lang w:eastAsia="zh-CN"/>
        </w:rPr>
        <w:t>нятия другими видами деятельности при соблюдении нижеследующих видов и параме</w:t>
      </w:r>
      <w:r w:rsidRPr="00257105">
        <w:rPr>
          <w:rFonts w:eastAsia="SimSun"/>
          <w:i/>
          <w:sz w:val="24"/>
          <w:szCs w:val="24"/>
          <w:lang w:eastAsia="zh-CN"/>
        </w:rPr>
        <w:t>т</w:t>
      </w:r>
      <w:r w:rsidRPr="00257105">
        <w:rPr>
          <w:rFonts w:eastAsia="SimSun"/>
          <w:i/>
          <w:sz w:val="24"/>
          <w:szCs w:val="24"/>
          <w:lang w:eastAsia="zh-CN"/>
        </w:rPr>
        <w:t>ров разрешенного использования недвижимости.</w:t>
      </w:r>
    </w:p>
    <w:p w:rsidR="009E4E90" w:rsidRPr="00257105" w:rsidRDefault="009E4E90" w:rsidP="009E4E90">
      <w:pPr>
        <w:jc w:val="both"/>
        <w:rPr>
          <w:b/>
        </w:rPr>
      </w:pPr>
      <w:bookmarkStart w:id="258" w:name="_Toc339439094"/>
      <w:bookmarkStart w:id="259" w:name="_Toc344035141"/>
      <w:bookmarkStart w:id="260" w:name="_Toc344077968"/>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w:t>
      </w:r>
      <w:bookmarkStart w:id="261" w:name="_Toc339439095"/>
      <w:bookmarkStart w:id="262" w:name="_Toc344035142"/>
      <w:bookmarkStart w:id="263" w:name="_Toc344077969"/>
      <w:bookmarkEnd w:id="258"/>
      <w:bookmarkEnd w:id="259"/>
      <w:bookmarkEnd w:id="260"/>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61"/>
      <w:bookmarkEnd w:id="262"/>
      <w:bookmarkEnd w:id="26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786" w:type="dxa"/>
          </w:tcPr>
          <w:p w:rsidR="009E4E90" w:rsidRDefault="009E4E90" w:rsidP="007F2A0B">
            <w:pPr>
              <w:ind w:firstLine="284"/>
              <w:jc w:val="both"/>
              <w:rPr>
                <w:rFonts w:eastAsia="SimSun"/>
                <w:sz w:val="22"/>
                <w:szCs w:val="22"/>
                <w:lang w:eastAsia="zh-CN"/>
              </w:rPr>
            </w:pPr>
            <w:r>
              <w:rPr>
                <w:rFonts w:eastAsia="SimSun"/>
                <w:sz w:val="22"/>
                <w:szCs w:val="22"/>
                <w:lang w:eastAsia="zh-CN"/>
              </w:rPr>
              <w:t>Растениеводство (1.1)</w:t>
            </w:r>
          </w:p>
          <w:p w:rsidR="009E4E90" w:rsidRDefault="009E4E90" w:rsidP="007F2A0B">
            <w:pPr>
              <w:ind w:firstLine="284"/>
              <w:jc w:val="both"/>
              <w:rPr>
                <w:rFonts w:eastAsia="SimSun"/>
                <w:sz w:val="22"/>
                <w:szCs w:val="22"/>
                <w:lang w:eastAsia="zh-CN"/>
              </w:rPr>
            </w:pPr>
            <w:r>
              <w:rPr>
                <w:rFonts w:eastAsia="SimSun"/>
                <w:sz w:val="22"/>
                <w:szCs w:val="22"/>
                <w:lang w:eastAsia="zh-CN"/>
              </w:rPr>
              <w:t>Выращивание зерновых и иных сельскох</w:t>
            </w:r>
            <w:r>
              <w:rPr>
                <w:rFonts w:eastAsia="SimSun"/>
                <w:sz w:val="22"/>
                <w:szCs w:val="22"/>
                <w:lang w:eastAsia="zh-CN"/>
              </w:rPr>
              <w:t>о</w:t>
            </w:r>
            <w:r>
              <w:rPr>
                <w:rFonts w:eastAsia="SimSun"/>
                <w:sz w:val="22"/>
                <w:szCs w:val="22"/>
                <w:lang w:eastAsia="zh-CN"/>
              </w:rPr>
              <w:t>зяйственных культур (1.2)</w:t>
            </w:r>
          </w:p>
          <w:p w:rsidR="009E4E90" w:rsidRDefault="009E4E90" w:rsidP="007F2A0B">
            <w:pPr>
              <w:ind w:firstLine="284"/>
              <w:jc w:val="both"/>
              <w:rPr>
                <w:rFonts w:eastAsia="SimSun"/>
                <w:sz w:val="22"/>
                <w:szCs w:val="22"/>
                <w:lang w:eastAsia="zh-CN"/>
              </w:rPr>
            </w:pPr>
            <w:r>
              <w:rPr>
                <w:rFonts w:eastAsia="SimSun"/>
                <w:sz w:val="22"/>
                <w:szCs w:val="22"/>
                <w:lang w:eastAsia="zh-CN"/>
              </w:rPr>
              <w:t>Овощеводство (1.3)</w:t>
            </w:r>
          </w:p>
          <w:p w:rsidR="009E4E90" w:rsidRDefault="009E4E90" w:rsidP="007F2A0B">
            <w:pPr>
              <w:ind w:firstLine="284"/>
              <w:jc w:val="both"/>
              <w:rPr>
                <w:rFonts w:eastAsia="SimSun"/>
                <w:sz w:val="22"/>
                <w:szCs w:val="22"/>
                <w:lang w:eastAsia="zh-CN"/>
              </w:rPr>
            </w:pPr>
            <w:r>
              <w:rPr>
                <w:rFonts w:eastAsia="SimSun"/>
                <w:sz w:val="22"/>
                <w:szCs w:val="22"/>
                <w:lang w:eastAsia="zh-CN"/>
              </w:rPr>
              <w:t>Выращивание тонизирующих, лекарстве</w:t>
            </w:r>
            <w:r>
              <w:rPr>
                <w:rFonts w:eastAsia="SimSun"/>
                <w:sz w:val="22"/>
                <w:szCs w:val="22"/>
                <w:lang w:eastAsia="zh-CN"/>
              </w:rPr>
              <w:t>н</w:t>
            </w:r>
            <w:r>
              <w:rPr>
                <w:rFonts w:eastAsia="SimSun"/>
                <w:sz w:val="22"/>
                <w:szCs w:val="22"/>
                <w:lang w:eastAsia="zh-CN"/>
              </w:rPr>
              <w:t>ных, цветочных культур (1.4)</w:t>
            </w:r>
          </w:p>
          <w:p w:rsidR="009E4E90" w:rsidRDefault="009E4E90" w:rsidP="007F2A0B">
            <w:pPr>
              <w:ind w:firstLine="284"/>
              <w:jc w:val="both"/>
              <w:rPr>
                <w:rFonts w:eastAsia="SimSun"/>
                <w:sz w:val="22"/>
                <w:szCs w:val="22"/>
                <w:lang w:eastAsia="zh-CN"/>
              </w:rPr>
            </w:pPr>
            <w:r>
              <w:rPr>
                <w:rFonts w:eastAsia="SimSun"/>
                <w:sz w:val="22"/>
                <w:szCs w:val="22"/>
                <w:lang w:eastAsia="zh-CN"/>
              </w:rPr>
              <w:t>Садоводство (1.5)</w:t>
            </w:r>
          </w:p>
          <w:p w:rsidR="009E4E90" w:rsidRPr="00257105" w:rsidRDefault="009E4E90" w:rsidP="007F2A0B">
            <w:pPr>
              <w:ind w:firstLine="284"/>
              <w:jc w:val="both"/>
              <w:rPr>
                <w:rFonts w:eastAsia="SimSun"/>
                <w:sz w:val="22"/>
                <w:szCs w:val="22"/>
                <w:lang w:eastAsia="zh-CN"/>
              </w:rPr>
            </w:pPr>
            <w:r>
              <w:rPr>
                <w:rFonts w:eastAsia="SimSun"/>
                <w:sz w:val="22"/>
                <w:szCs w:val="22"/>
                <w:lang w:eastAsia="zh-CN"/>
              </w:rPr>
              <w:t>Научное обеспечение сельского хозяйства (1.14)</w:t>
            </w:r>
            <w:r w:rsidRPr="00257105">
              <w:rPr>
                <w:rFonts w:eastAsia="SimSun"/>
                <w:sz w:val="22"/>
                <w:szCs w:val="22"/>
                <w:lang w:eastAsia="zh-CN"/>
              </w:rPr>
              <w:t>.</w:t>
            </w:r>
          </w:p>
        </w:tc>
        <w:tc>
          <w:tcPr>
            <w:tcW w:w="4820" w:type="dxa"/>
          </w:tcPr>
          <w:p w:rsidR="009E4E90" w:rsidRPr="00257105" w:rsidRDefault="009E4E90" w:rsidP="007F2A0B">
            <w:pPr>
              <w:autoSpaceDE w:val="0"/>
              <w:autoSpaceDN w:val="0"/>
              <w:adjustRightInd w:val="0"/>
              <w:jc w:val="both"/>
              <w:rPr>
                <w:sz w:val="22"/>
                <w:szCs w:val="22"/>
              </w:rPr>
            </w:pPr>
            <w:r w:rsidRPr="00257105">
              <w:rPr>
                <w:sz w:val="22"/>
                <w:szCs w:val="22"/>
              </w:rPr>
              <w:t>Минимальная/максимальная площадь земельн</w:t>
            </w:r>
            <w:r w:rsidRPr="00257105">
              <w:rPr>
                <w:sz w:val="22"/>
                <w:szCs w:val="22"/>
              </w:rPr>
              <w:t>о</w:t>
            </w:r>
            <w:r w:rsidRPr="00257105">
              <w:rPr>
                <w:sz w:val="22"/>
                <w:szCs w:val="22"/>
              </w:rPr>
              <w:t xml:space="preserve">го участка – </w:t>
            </w:r>
            <w:r>
              <w:rPr>
                <w:b/>
                <w:sz w:val="22"/>
                <w:szCs w:val="22"/>
              </w:rPr>
              <w:t>800-25</w:t>
            </w:r>
            <w:r w:rsidRPr="00437B9C">
              <w:rPr>
                <w:b/>
                <w:sz w:val="22"/>
                <w:szCs w:val="22"/>
              </w:rPr>
              <w:t>0</w:t>
            </w:r>
            <w:r>
              <w:rPr>
                <w:b/>
                <w:sz w:val="22"/>
                <w:szCs w:val="22"/>
              </w:rPr>
              <w:t>0</w:t>
            </w:r>
            <w:r w:rsidRPr="00437B9C">
              <w:rPr>
                <w:b/>
                <w:sz w:val="22"/>
                <w:szCs w:val="22"/>
              </w:rPr>
              <w:t xml:space="preserve">00 </w:t>
            </w:r>
            <w:proofErr w:type="spellStart"/>
            <w:r w:rsidRPr="00437B9C">
              <w:rPr>
                <w:b/>
                <w:sz w:val="22"/>
                <w:szCs w:val="22"/>
              </w:rPr>
              <w:t>кв.м</w:t>
            </w:r>
            <w:proofErr w:type="spellEnd"/>
            <w:r w:rsidRPr="00437B9C">
              <w:rPr>
                <w:b/>
                <w:sz w:val="22"/>
                <w:szCs w:val="22"/>
              </w:rPr>
              <w:t>.</w:t>
            </w:r>
          </w:p>
        </w:tc>
      </w:tr>
      <w:tr w:rsidR="009E4E90" w:rsidRPr="00257105" w:rsidTr="007F2A0B">
        <w:trPr>
          <w:trHeight w:val="552"/>
        </w:trPr>
        <w:tc>
          <w:tcPr>
            <w:tcW w:w="4786" w:type="dxa"/>
          </w:tcPr>
          <w:p w:rsidR="009E4E90" w:rsidRDefault="009E4E90" w:rsidP="007F2A0B">
            <w:pPr>
              <w:autoSpaceDE w:val="0"/>
              <w:autoSpaceDN w:val="0"/>
              <w:adjustRightInd w:val="0"/>
              <w:jc w:val="both"/>
              <w:rPr>
                <w:sz w:val="22"/>
                <w:szCs w:val="22"/>
              </w:rPr>
            </w:pPr>
            <w:r>
              <w:rPr>
                <w:rFonts w:eastAsia="Calibri"/>
                <w:sz w:val="22"/>
                <w:szCs w:val="22"/>
              </w:rPr>
              <w:t>-Коммунальное обслуживание (3.1)</w:t>
            </w:r>
            <w:r>
              <w:rPr>
                <w:sz w:val="22"/>
                <w:szCs w:val="22"/>
              </w:rPr>
              <w:t xml:space="preserve"> </w:t>
            </w:r>
          </w:p>
          <w:p w:rsidR="009E4E90" w:rsidRDefault="009E4E90" w:rsidP="007F2A0B">
            <w:pPr>
              <w:autoSpaceDE w:val="0"/>
              <w:autoSpaceDN w:val="0"/>
              <w:adjustRightInd w:val="0"/>
              <w:jc w:val="both"/>
              <w:rPr>
                <w:sz w:val="22"/>
                <w:szCs w:val="22"/>
              </w:rPr>
            </w:pPr>
            <w:r>
              <w:rPr>
                <w:sz w:val="22"/>
                <w:szCs w:val="22"/>
              </w:rPr>
              <w:t>- Связь (6.8)</w:t>
            </w:r>
          </w:p>
          <w:p w:rsidR="009E4E90" w:rsidRPr="00257105" w:rsidRDefault="009E4E90" w:rsidP="007F2A0B">
            <w:pPr>
              <w:autoSpaceDE w:val="0"/>
              <w:autoSpaceDN w:val="0"/>
              <w:adjustRightInd w:val="0"/>
              <w:jc w:val="both"/>
              <w:rPr>
                <w:sz w:val="22"/>
                <w:szCs w:val="22"/>
              </w:rPr>
            </w:pPr>
          </w:p>
        </w:tc>
        <w:tc>
          <w:tcPr>
            <w:tcW w:w="4820" w:type="dxa"/>
          </w:tcPr>
          <w:p w:rsidR="009E4E90" w:rsidRPr="00257105" w:rsidRDefault="009E4E90" w:rsidP="007F2A0B">
            <w:pPr>
              <w:ind w:firstLine="426"/>
              <w:jc w:val="both"/>
              <w:rPr>
                <w:sz w:val="22"/>
                <w:szCs w:val="22"/>
              </w:rPr>
            </w:pPr>
            <w:r w:rsidRPr="00257105">
              <w:rPr>
                <w:sz w:val="22"/>
                <w:szCs w:val="22"/>
              </w:rPr>
              <w:t xml:space="preserve">Минимальная площадь земельных участков – 50 </w:t>
            </w:r>
            <w:proofErr w:type="spellStart"/>
            <w:r w:rsidRPr="00257105">
              <w:rPr>
                <w:sz w:val="22"/>
                <w:szCs w:val="22"/>
              </w:rPr>
              <w:t>кв.м</w:t>
            </w:r>
            <w:proofErr w:type="spellEnd"/>
            <w:r w:rsidRPr="00257105">
              <w:rPr>
                <w:sz w:val="22"/>
                <w:szCs w:val="22"/>
              </w:rPr>
              <w:t>.</w:t>
            </w:r>
          </w:p>
          <w:p w:rsidR="009E4E90" w:rsidRPr="00257105" w:rsidRDefault="009E4E90" w:rsidP="007F2A0B">
            <w:pPr>
              <w:ind w:firstLine="426"/>
              <w:jc w:val="both"/>
              <w:rPr>
                <w:sz w:val="22"/>
                <w:szCs w:val="22"/>
              </w:rPr>
            </w:pPr>
            <w:r w:rsidRPr="00257105">
              <w:rPr>
                <w:sz w:val="22"/>
                <w:szCs w:val="22"/>
              </w:rPr>
              <w:t>Тепловые  котельные мощностью  до 200 Гкал.</w:t>
            </w:r>
          </w:p>
          <w:p w:rsidR="009E4E90" w:rsidRPr="00257105" w:rsidRDefault="009E4E90" w:rsidP="007F2A0B">
            <w:pPr>
              <w:ind w:firstLine="426"/>
              <w:jc w:val="both"/>
              <w:rPr>
                <w:sz w:val="22"/>
                <w:szCs w:val="22"/>
              </w:rPr>
            </w:pPr>
            <w:r w:rsidRPr="00257105">
              <w:rPr>
                <w:sz w:val="22"/>
                <w:szCs w:val="22"/>
              </w:rPr>
              <w:t>Максимальное количество этажей  – не б</w:t>
            </w:r>
            <w:r w:rsidRPr="00257105">
              <w:rPr>
                <w:sz w:val="22"/>
                <w:szCs w:val="22"/>
              </w:rPr>
              <w:t>о</w:t>
            </w:r>
            <w:r w:rsidRPr="00257105">
              <w:rPr>
                <w:sz w:val="22"/>
                <w:szCs w:val="22"/>
              </w:rPr>
              <w:t>лее 2 этажей.</w:t>
            </w:r>
          </w:p>
          <w:p w:rsidR="009E4E90" w:rsidRPr="00257105" w:rsidRDefault="009E4E90" w:rsidP="007F2A0B">
            <w:pPr>
              <w:ind w:firstLine="426"/>
              <w:jc w:val="both"/>
              <w:rPr>
                <w:sz w:val="22"/>
                <w:szCs w:val="22"/>
              </w:rPr>
            </w:pPr>
            <w:r w:rsidRPr="00257105">
              <w:rPr>
                <w:sz w:val="22"/>
                <w:szCs w:val="22"/>
              </w:rPr>
              <w:t xml:space="preserve">Высота – не более 22 м., за исключением объектов сотовой, радиорелейной, спутниковой связи.  </w:t>
            </w:r>
          </w:p>
        </w:tc>
      </w:tr>
    </w:tbl>
    <w:p w:rsidR="009E4E90" w:rsidRPr="00257105" w:rsidRDefault="009E4E90" w:rsidP="009E4E90">
      <w:pPr>
        <w:tabs>
          <w:tab w:val="left" w:pos="2520"/>
        </w:tabs>
        <w:jc w:val="both"/>
        <w:rPr>
          <w:b/>
        </w:rPr>
      </w:pPr>
    </w:p>
    <w:p w:rsidR="009E4E90" w:rsidRPr="00257105" w:rsidRDefault="009E4E90" w:rsidP="009E4E90">
      <w:pPr>
        <w:ind w:firstLine="567"/>
        <w:jc w:val="both"/>
        <w:rPr>
          <w:b/>
          <w:sz w:val="22"/>
          <w:szCs w:val="22"/>
        </w:rPr>
      </w:pPr>
      <w:bookmarkStart w:id="264" w:name="_Toc339439097"/>
      <w:bookmarkStart w:id="265" w:name="_Toc344035144"/>
      <w:bookmarkStart w:id="266" w:name="_Toc344077971"/>
      <w:bookmarkStart w:id="267" w:name="_Toc339439096"/>
      <w:bookmarkStart w:id="268" w:name="_Toc344035143"/>
      <w:bookmarkStart w:id="269" w:name="_Toc344077970"/>
      <w:r w:rsidRPr="00257105">
        <w:rPr>
          <w:b/>
          <w:sz w:val="22"/>
          <w:szCs w:val="22"/>
        </w:rPr>
        <w:t>2. УСЛОВНО РАЗРЕШЕННЫЕ ВИДЫ И ПАРАМЕТРЫ ИСПОЛЬЗОВАНИЯ</w:t>
      </w:r>
      <w:bookmarkStart w:id="270" w:name="_Toc339439098"/>
      <w:bookmarkStart w:id="271" w:name="_Toc344035145"/>
      <w:bookmarkStart w:id="272" w:name="_Toc344077972"/>
      <w:bookmarkEnd w:id="264"/>
      <w:bookmarkEnd w:id="265"/>
      <w:bookmarkEnd w:id="266"/>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70"/>
      <w:bookmarkEnd w:id="271"/>
      <w:bookmarkEnd w:id="27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257105" w:rsidTr="007F2A0B">
        <w:trPr>
          <w:trHeight w:val="552"/>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786" w:type="dxa"/>
          </w:tcPr>
          <w:p w:rsidR="009E4E90" w:rsidRPr="00257105" w:rsidRDefault="009E4E90" w:rsidP="007F2A0B">
            <w:pPr>
              <w:tabs>
                <w:tab w:val="left" w:pos="2730"/>
              </w:tabs>
              <w:ind w:firstLine="284"/>
              <w:jc w:val="both"/>
              <w:rPr>
                <w:rFonts w:eastAsia="SimSun"/>
                <w:sz w:val="22"/>
                <w:szCs w:val="22"/>
                <w:lang w:eastAsia="zh-CN"/>
              </w:rPr>
            </w:pPr>
            <w:r>
              <w:rPr>
                <w:rFonts w:eastAsia="SimSun"/>
                <w:sz w:val="22"/>
                <w:szCs w:val="22"/>
                <w:lang w:eastAsia="zh-CN"/>
              </w:rPr>
              <w:t>Обеспечение сельскохозяйственного прои</w:t>
            </w:r>
            <w:r>
              <w:rPr>
                <w:rFonts w:eastAsia="SimSun"/>
                <w:sz w:val="22"/>
                <w:szCs w:val="22"/>
                <w:lang w:eastAsia="zh-CN"/>
              </w:rPr>
              <w:t>з</w:t>
            </w:r>
            <w:r>
              <w:rPr>
                <w:rFonts w:eastAsia="SimSun"/>
                <w:sz w:val="22"/>
                <w:szCs w:val="22"/>
                <w:lang w:eastAsia="zh-CN"/>
              </w:rPr>
              <w:t>водства (1.18)</w:t>
            </w:r>
          </w:p>
          <w:p w:rsidR="009E4E90" w:rsidRPr="00257105" w:rsidRDefault="009E4E90" w:rsidP="007F2A0B">
            <w:pPr>
              <w:ind w:firstLine="284"/>
              <w:jc w:val="both"/>
              <w:rPr>
                <w:rFonts w:eastAsia="SimSun"/>
                <w:sz w:val="22"/>
                <w:szCs w:val="22"/>
                <w:lang w:eastAsia="zh-CN"/>
              </w:rPr>
            </w:pPr>
          </w:p>
        </w:tc>
        <w:tc>
          <w:tcPr>
            <w:tcW w:w="4820" w:type="dxa"/>
          </w:tcPr>
          <w:p w:rsidR="009E4E90" w:rsidRPr="00257105" w:rsidRDefault="009E4E90" w:rsidP="007F2A0B">
            <w:pPr>
              <w:jc w:val="both"/>
              <w:rPr>
                <w:sz w:val="22"/>
              </w:rPr>
            </w:pPr>
            <w:r w:rsidRPr="00257105">
              <w:rPr>
                <w:sz w:val="22"/>
              </w:rPr>
              <w:t xml:space="preserve">   Минимальная/максимальная площадь земел</w:t>
            </w:r>
            <w:r w:rsidRPr="00257105">
              <w:rPr>
                <w:sz w:val="22"/>
              </w:rPr>
              <w:t>ь</w:t>
            </w:r>
            <w:r w:rsidRPr="00257105">
              <w:rPr>
                <w:sz w:val="22"/>
              </w:rPr>
              <w:t xml:space="preserve">ных участков </w:t>
            </w:r>
            <w:r w:rsidRPr="00257105">
              <w:rPr>
                <w:b/>
                <w:sz w:val="22"/>
              </w:rPr>
              <w:t>5000/50000</w:t>
            </w:r>
            <w:r w:rsidRPr="00257105">
              <w:rPr>
                <w:sz w:val="22"/>
              </w:rPr>
              <w:t>кв.м.</w:t>
            </w:r>
          </w:p>
          <w:p w:rsidR="009E4E90" w:rsidRPr="00257105" w:rsidRDefault="009E4E90" w:rsidP="007F2A0B">
            <w:pPr>
              <w:jc w:val="both"/>
              <w:rPr>
                <w:sz w:val="22"/>
                <w:szCs w:val="22"/>
              </w:rPr>
            </w:pPr>
            <w:r w:rsidRPr="00257105">
              <w:rPr>
                <w:sz w:val="22"/>
                <w:szCs w:val="22"/>
              </w:rPr>
              <w:t xml:space="preserve">    Этажность  - не более 3 этажей.</w:t>
            </w:r>
          </w:p>
          <w:p w:rsidR="009E4E90" w:rsidRPr="00257105" w:rsidRDefault="009E4E90" w:rsidP="007F2A0B">
            <w:pPr>
              <w:jc w:val="both"/>
              <w:rPr>
                <w:sz w:val="22"/>
                <w:szCs w:val="22"/>
              </w:rPr>
            </w:pPr>
            <w:r w:rsidRPr="00257105">
              <w:rPr>
                <w:sz w:val="22"/>
                <w:szCs w:val="22"/>
              </w:rPr>
              <w:t xml:space="preserve">    Высота  строений – не более 12 м.</w:t>
            </w:r>
          </w:p>
          <w:p w:rsidR="009E4E90" w:rsidRPr="00257105" w:rsidRDefault="009E4E90" w:rsidP="007F2A0B">
            <w:pPr>
              <w:ind w:firstLine="176"/>
              <w:jc w:val="both"/>
              <w:rPr>
                <w:sz w:val="22"/>
                <w:szCs w:val="22"/>
              </w:rPr>
            </w:pPr>
            <w:r w:rsidRPr="00257105">
              <w:rPr>
                <w:sz w:val="22"/>
                <w:szCs w:val="22"/>
              </w:rPr>
              <w:t>Минимальный отступ строений от красной линии улиц не менее чем на - 5 м, от красной линии проездов не менее чем на 3 м.</w:t>
            </w:r>
          </w:p>
        </w:tc>
      </w:tr>
      <w:tr w:rsidR="009E4E90" w:rsidRPr="00257105" w:rsidTr="007F2A0B">
        <w:trPr>
          <w:trHeight w:val="467"/>
        </w:trPr>
        <w:tc>
          <w:tcPr>
            <w:tcW w:w="4786" w:type="dxa"/>
            <w:vAlign w:val="center"/>
          </w:tcPr>
          <w:p w:rsidR="009E4E90" w:rsidRDefault="009E4E90" w:rsidP="007F2A0B">
            <w:pPr>
              <w:autoSpaceDE w:val="0"/>
              <w:autoSpaceDN w:val="0"/>
              <w:adjustRightInd w:val="0"/>
              <w:jc w:val="both"/>
              <w:rPr>
                <w:sz w:val="22"/>
                <w:szCs w:val="22"/>
              </w:rPr>
            </w:pPr>
            <w:r>
              <w:rPr>
                <w:sz w:val="22"/>
                <w:szCs w:val="22"/>
              </w:rPr>
              <w:t>Хранение и переработка</w:t>
            </w:r>
            <w:r w:rsidRPr="00257105">
              <w:rPr>
                <w:sz w:val="22"/>
                <w:szCs w:val="22"/>
              </w:rPr>
              <w:t xml:space="preserve"> сельскохозяйственной продукции </w:t>
            </w:r>
            <w:r>
              <w:rPr>
                <w:sz w:val="22"/>
                <w:szCs w:val="22"/>
              </w:rPr>
              <w:t>(1.15)</w:t>
            </w:r>
          </w:p>
          <w:p w:rsidR="009E4E90" w:rsidRDefault="009E4E90" w:rsidP="007F2A0B">
            <w:pPr>
              <w:autoSpaceDE w:val="0"/>
              <w:autoSpaceDN w:val="0"/>
              <w:adjustRightInd w:val="0"/>
              <w:jc w:val="both"/>
              <w:rPr>
                <w:sz w:val="22"/>
                <w:szCs w:val="22"/>
              </w:rPr>
            </w:pPr>
            <w:r>
              <w:rPr>
                <w:sz w:val="22"/>
                <w:szCs w:val="22"/>
              </w:rPr>
              <w:t>- Объекты гаражного назн</w:t>
            </w:r>
            <w:r>
              <w:rPr>
                <w:sz w:val="22"/>
                <w:szCs w:val="22"/>
              </w:rPr>
              <w:t>а</w:t>
            </w:r>
            <w:r>
              <w:rPr>
                <w:sz w:val="22"/>
                <w:szCs w:val="22"/>
              </w:rPr>
              <w:t xml:space="preserve">чения </w:t>
            </w:r>
            <w:proofErr w:type="gramStart"/>
            <w:r>
              <w:rPr>
                <w:sz w:val="22"/>
                <w:szCs w:val="22"/>
              </w:rPr>
              <w:t xml:space="preserve">( </w:t>
            </w:r>
            <w:proofErr w:type="gramEnd"/>
            <w:r>
              <w:rPr>
                <w:sz w:val="22"/>
                <w:szCs w:val="22"/>
              </w:rPr>
              <w:t>2.7.1)</w:t>
            </w:r>
          </w:p>
          <w:p w:rsidR="009E4E90" w:rsidRPr="00257105" w:rsidRDefault="009E4E90" w:rsidP="007F2A0B">
            <w:pPr>
              <w:jc w:val="both"/>
              <w:rPr>
                <w:sz w:val="22"/>
                <w:szCs w:val="22"/>
              </w:rPr>
            </w:pPr>
          </w:p>
        </w:tc>
        <w:tc>
          <w:tcPr>
            <w:tcW w:w="4820" w:type="dxa"/>
            <w:vAlign w:val="center"/>
          </w:tcPr>
          <w:p w:rsidR="009E4E90" w:rsidRPr="00437B9C" w:rsidRDefault="009E4E90" w:rsidP="007F2A0B">
            <w:pPr>
              <w:shd w:val="clear" w:color="auto" w:fill="FFFFFF"/>
              <w:ind w:firstLine="426"/>
              <w:jc w:val="both"/>
              <w:rPr>
                <w:b/>
                <w:sz w:val="22"/>
                <w:szCs w:val="22"/>
              </w:rPr>
            </w:pPr>
            <w:r w:rsidRPr="00257105">
              <w:rPr>
                <w:sz w:val="22"/>
                <w:szCs w:val="22"/>
              </w:rPr>
              <w:t>Минимальная/максимальная площадь з</w:t>
            </w:r>
            <w:r w:rsidRPr="00257105">
              <w:rPr>
                <w:sz w:val="22"/>
                <w:szCs w:val="22"/>
              </w:rPr>
              <w:t>е</w:t>
            </w:r>
            <w:r w:rsidRPr="00257105">
              <w:rPr>
                <w:sz w:val="22"/>
                <w:szCs w:val="22"/>
              </w:rPr>
              <w:t xml:space="preserve">мельного участка – </w:t>
            </w:r>
            <w:r>
              <w:rPr>
                <w:b/>
                <w:sz w:val="22"/>
                <w:szCs w:val="22"/>
              </w:rPr>
              <w:t>400-10</w:t>
            </w:r>
            <w:r w:rsidRPr="00437B9C">
              <w:rPr>
                <w:b/>
                <w:sz w:val="22"/>
                <w:szCs w:val="22"/>
              </w:rPr>
              <w:t xml:space="preserve">000 </w:t>
            </w:r>
            <w:proofErr w:type="spellStart"/>
            <w:r w:rsidRPr="00437B9C">
              <w:rPr>
                <w:b/>
                <w:sz w:val="22"/>
                <w:szCs w:val="22"/>
              </w:rPr>
              <w:t>кв.м</w:t>
            </w:r>
            <w:proofErr w:type="spellEnd"/>
            <w:r w:rsidRPr="00437B9C">
              <w:rPr>
                <w:b/>
                <w:sz w:val="22"/>
                <w:szCs w:val="22"/>
              </w:rPr>
              <w:t>.</w:t>
            </w:r>
          </w:p>
          <w:p w:rsidR="009E4E90" w:rsidRPr="00257105" w:rsidRDefault="009E4E90" w:rsidP="007F2A0B">
            <w:pPr>
              <w:ind w:firstLine="426"/>
              <w:jc w:val="both"/>
              <w:rPr>
                <w:sz w:val="22"/>
              </w:rPr>
            </w:pPr>
            <w:r w:rsidRPr="00257105">
              <w:rPr>
                <w:sz w:val="22"/>
              </w:rPr>
              <w:t>Максимальное количество этажей  – не б</w:t>
            </w:r>
            <w:r w:rsidRPr="00257105">
              <w:rPr>
                <w:sz w:val="22"/>
              </w:rPr>
              <w:t>о</w:t>
            </w:r>
            <w:r w:rsidRPr="00257105">
              <w:rPr>
                <w:sz w:val="22"/>
              </w:rPr>
              <w:t>лее 1 этажа.</w:t>
            </w:r>
          </w:p>
          <w:p w:rsidR="009E4E90" w:rsidRPr="00257105" w:rsidRDefault="009E4E90" w:rsidP="007F2A0B">
            <w:pPr>
              <w:shd w:val="clear" w:color="auto" w:fill="FFFFFF"/>
              <w:ind w:firstLine="426"/>
              <w:jc w:val="both"/>
              <w:rPr>
                <w:sz w:val="22"/>
                <w:szCs w:val="22"/>
              </w:rPr>
            </w:pPr>
            <w:r w:rsidRPr="00257105">
              <w:rPr>
                <w:sz w:val="22"/>
              </w:rPr>
              <w:t>Высота – не более 9 м.</w:t>
            </w:r>
          </w:p>
          <w:p w:rsidR="009E4E90" w:rsidRPr="00257105" w:rsidRDefault="009E4E90" w:rsidP="007F2A0B">
            <w:pPr>
              <w:shd w:val="clear" w:color="auto" w:fill="FFFFFF"/>
              <w:ind w:firstLine="426"/>
              <w:jc w:val="both"/>
              <w:rPr>
                <w:sz w:val="22"/>
                <w:szCs w:val="22"/>
              </w:rPr>
            </w:pPr>
            <w:r w:rsidRPr="00257105">
              <w:rPr>
                <w:sz w:val="22"/>
                <w:szCs w:val="22"/>
              </w:rPr>
              <w:t>Предельные размеры земельных участков и параметры разрешенного строительства, реко</w:t>
            </w:r>
            <w:r w:rsidRPr="00257105">
              <w:rPr>
                <w:sz w:val="22"/>
                <w:szCs w:val="22"/>
              </w:rPr>
              <w:t>н</w:t>
            </w:r>
            <w:r w:rsidRPr="00257105">
              <w:rPr>
                <w:sz w:val="22"/>
                <w:szCs w:val="22"/>
              </w:rPr>
              <w:t>струкции должны соответствовать требованиям СП 19.13330.2011 «Генеральные планы сельск</w:t>
            </w:r>
            <w:r w:rsidRPr="00257105">
              <w:rPr>
                <w:sz w:val="22"/>
                <w:szCs w:val="22"/>
              </w:rPr>
              <w:t>о</w:t>
            </w:r>
            <w:r w:rsidRPr="00257105">
              <w:rPr>
                <w:sz w:val="22"/>
                <w:szCs w:val="22"/>
              </w:rPr>
              <w:t>хозяйственных предприятий»,  технических р</w:t>
            </w:r>
            <w:r w:rsidRPr="00257105">
              <w:rPr>
                <w:sz w:val="22"/>
                <w:szCs w:val="22"/>
              </w:rPr>
              <w:t>е</w:t>
            </w:r>
            <w:r w:rsidRPr="00257105">
              <w:rPr>
                <w:sz w:val="22"/>
                <w:szCs w:val="22"/>
              </w:rPr>
              <w:t>гламентов, других нормативных документов действующих на территории Российской Фед</w:t>
            </w:r>
            <w:r w:rsidRPr="00257105">
              <w:rPr>
                <w:sz w:val="22"/>
                <w:szCs w:val="22"/>
              </w:rPr>
              <w:t>е</w:t>
            </w:r>
            <w:r w:rsidRPr="00257105">
              <w:rPr>
                <w:sz w:val="22"/>
                <w:szCs w:val="22"/>
              </w:rPr>
              <w:t>рации.</w:t>
            </w:r>
          </w:p>
        </w:tc>
      </w:tr>
    </w:tbl>
    <w:p w:rsidR="009E4E90" w:rsidRPr="00257105" w:rsidRDefault="009E4E90" w:rsidP="009E4E90">
      <w:pPr>
        <w:ind w:firstLine="567"/>
        <w:jc w:val="both"/>
        <w:rPr>
          <w:b/>
          <w:sz w:val="22"/>
          <w:szCs w:val="22"/>
        </w:rPr>
      </w:pPr>
    </w:p>
    <w:p w:rsidR="009E4E90" w:rsidRPr="00257105" w:rsidRDefault="009E4E90" w:rsidP="009E4E90">
      <w:pPr>
        <w:ind w:firstLine="567"/>
        <w:jc w:val="both"/>
        <w:rPr>
          <w:b/>
          <w:sz w:val="22"/>
          <w:szCs w:val="22"/>
        </w:rPr>
      </w:pPr>
      <w:r w:rsidRPr="00257105">
        <w:rPr>
          <w:b/>
          <w:sz w:val="22"/>
          <w:szCs w:val="22"/>
        </w:rPr>
        <w:lastRenderedPageBreak/>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267"/>
      <w:bookmarkEnd w:id="268"/>
      <w:bookmarkEnd w:id="26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4786" w:type="dxa"/>
          </w:tcPr>
          <w:p w:rsidR="009E4E90" w:rsidRPr="00257105" w:rsidRDefault="009E4E90" w:rsidP="007F2A0B">
            <w:pPr>
              <w:jc w:val="both"/>
              <w:rPr>
                <w:sz w:val="24"/>
                <w:szCs w:val="24"/>
              </w:rPr>
            </w:pPr>
          </w:p>
        </w:tc>
        <w:tc>
          <w:tcPr>
            <w:tcW w:w="4820" w:type="dxa"/>
          </w:tcPr>
          <w:p w:rsidR="009E4E90" w:rsidRPr="00257105" w:rsidRDefault="009E4E90" w:rsidP="007F2A0B">
            <w:pPr>
              <w:jc w:val="both"/>
              <w:rPr>
                <w:sz w:val="22"/>
                <w:szCs w:val="22"/>
              </w:rPr>
            </w:pPr>
            <w:r>
              <w:rPr>
                <w:sz w:val="22"/>
                <w:szCs w:val="22"/>
              </w:rPr>
              <w:t>-</w:t>
            </w:r>
          </w:p>
        </w:tc>
      </w:tr>
    </w:tbl>
    <w:p w:rsidR="009E4E90" w:rsidRPr="00257105" w:rsidRDefault="009E4E90" w:rsidP="009E4E90">
      <w:pPr>
        <w:tabs>
          <w:tab w:val="left" w:pos="2520"/>
        </w:tabs>
        <w:jc w:val="both"/>
        <w:rPr>
          <w:b/>
          <w:sz w:val="22"/>
          <w:szCs w:val="22"/>
        </w:rPr>
      </w:pPr>
    </w:p>
    <w:p w:rsidR="009E4E90" w:rsidRPr="00257105" w:rsidRDefault="009E4E90" w:rsidP="009E4E90">
      <w:pPr>
        <w:jc w:val="both"/>
      </w:pPr>
    </w:p>
    <w:p w:rsidR="009E4E90" w:rsidRPr="00257105" w:rsidRDefault="009E4E90" w:rsidP="009E4E90">
      <w:pPr>
        <w:widowControl w:val="0"/>
        <w:jc w:val="center"/>
        <w:rPr>
          <w:b/>
          <w:sz w:val="24"/>
          <w:szCs w:val="24"/>
        </w:rPr>
      </w:pPr>
      <w:r w:rsidRPr="00257105">
        <w:rPr>
          <w:rFonts w:eastAsia="SimSun"/>
          <w:b/>
          <w:sz w:val="24"/>
          <w:szCs w:val="24"/>
          <w:u w:val="single"/>
          <w:lang w:eastAsia="zh-CN"/>
        </w:rPr>
        <w:t>СХ</w:t>
      </w:r>
      <w:r w:rsidRPr="00257105">
        <w:rPr>
          <w:b/>
          <w:sz w:val="24"/>
          <w:szCs w:val="24"/>
          <w:u w:val="single"/>
        </w:rPr>
        <w:t>–2</w:t>
      </w:r>
      <w:r w:rsidRPr="00257105">
        <w:rPr>
          <w:rFonts w:eastAsia="SimSun"/>
          <w:b/>
          <w:sz w:val="24"/>
          <w:szCs w:val="24"/>
          <w:u w:val="single"/>
          <w:lang w:eastAsia="zh-CN"/>
        </w:rPr>
        <w:t>. Зона объектов сельскохозяйственного назначения.</w:t>
      </w:r>
    </w:p>
    <w:p w:rsidR="009E4E90" w:rsidRPr="00257105" w:rsidRDefault="009E4E90" w:rsidP="009E4E90">
      <w:pPr>
        <w:jc w:val="both"/>
        <w:rPr>
          <w:i/>
          <w:iCs/>
          <w:sz w:val="24"/>
          <w:szCs w:val="24"/>
        </w:rPr>
      </w:pPr>
      <w:r w:rsidRPr="00257105">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9E4E90" w:rsidRPr="00257105" w:rsidRDefault="009E4E90" w:rsidP="009E4E90">
      <w:pPr>
        <w:jc w:val="both"/>
        <w:rPr>
          <w:iCs/>
          <w:sz w:val="28"/>
          <w:szCs w:val="28"/>
        </w:rPr>
      </w:pPr>
    </w:p>
    <w:p w:rsidR="009E4E90" w:rsidRPr="00257105" w:rsidRDefault="009E4E90" w:rsidP="009E4E90">
      <w:pPr>
        <w:ind w:firstLine="567"/>
        <w:jc w:val="both"/>
        <w:rPr>
          <w:b/>
          <w:sz w:val="22"/>
          <w:szCs w:val="22"/>
        </w:rPr>
      </w:pPr>
      <w:bookmarkStart w:id="273" w:name="_Toc339439100"/>
      <w:bookmarkStart w:id="274" w:name="_Toc344035147"/>
      <w:bookmarkStart w:id="275" w:name="_Toc344077974"/>
      <w:bookmarkStart w:id="276" w:name="_Toc347407408"/>
      <w:r w:rsidRPr="00257105">
        <w:rPr>
          <w:b/>
          <w:sz w:val="22"/>
          <w:szCs w:val="22"/>
        </w:rPr>
        <w:t>1. ОСНОВНЫЕ ВИДЫ И ПАРАМЕТРЫ РАЗРЕШЕННОГО ИСПОЛЬЗОВАНИЯ</w:t>
      </w:r>
      <w:bookmarkStart w:id="277" w:name="_Toc339439101"/>
      <w:bookmarkStart w:id="278" w:name="_Toc344035148"/>
      <w:bookmarkStart w:id="279" w:name="_Toc344077975"/>
      <w:bookmarkStart w:id="280" w:name="_Toc347407409"/>
      <w:bookmarkEnd w:id="273"/>
      <w:bookmarkEnd w:id="274"/>
      <w:bookmarkEnd w:id="275"/>
      <w:bookmarkEnd w:id="276"/>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277"/>
      <w:bookmarkEnd w:id="278"/>
      <w:bookmarkEnd w:id="279"/>
      <w:bookmarkEnd w:id="28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786" w:type="dxa"/>
          </w:tcPr>
          <w:p w:rsidR="009E4E90" w:rsidRDefault="009E4E90" w:rsidP="007F2A0B">
            <w:pPr>
              <w:jc w:val="both"/>
              <w:rPr>
                <w:sz w:val="22"/>
                <w:szCs w:val="22"/>
              </w:rPr>
            </w:pPr>
            <w:r>
              <w:rPr>
                <w:sz w:val="22"/>
                <w:szCs w:val="22"/>
              </w:rPr>
              <w:t>Животноводство (1.7):</w:t>
            </w:r>
          </w:p>
          <w:p w:rsidR="009E4E90" w:rsidRDefault="009E4E90" w:rsidP="007F2A0B">
            <w:pPr>
              <w:jc w:val="both"/>
              <w:rPr>
                <w:sz w:val="22"/>
                <w:szCs w:val="22"/>
              </w:rPr>
            </w:pPr>
            <w:r>
              <w:rPr>
                <w:sz w:val="22"/>
                <w:szCs w:val="22"/>
              </w:rPr>
              <w:t>Скотоводство (1.8)</w:t>
            </w:r>
          </w:p>
          <w:p w:rsidR="009E4E90" w:rsidRDefault="009E4E90" w:rsidP="007F2A0B">
            <w:pPr>
              <w:jc w:val="both"/>
              <w:rPr>
                <w:sz w:val="22"/>
                <w:szCs w:val="22"/>
              </w:rPr>
            </w:pPr>
            <w:r>
              <w:rPr>
                <w:sz w:val="22"/>
                <w:szCs w:val="22"/>
              </w:rPr>
              <w:t>Звероводство (1.9)</w:t>
            </w:r>
          </w:p>
          <w:p w:rsidR="009E4E90" w:rsidRDefault="009E4E90" w:rsidP="007F2A0B">
            <w:pPr>
              <w:jc w:val="both"/>
              <w:rPr>
                <w:sz w:val="22"/>
                <w:szCs w:val="22"/>
              </w:rPr>
            </w:pPr>
            <w:r>
              <w:rPr>
                <w:sz w:val="22"/>
                <w:szCs w:val="22"/>
              </w:rPr>
              <w:t>Птицеводство (1.10)</w:t>
            </w:r>
          </w:p>
          <w:p w:rsidR="009E4E90" w:rsidRDefault="009E4E90" w:rsidP="007F2A0B">
            <w:pPr>
              <w:jc w:val="both"/>
              <w:rPr>
                <w:sz w:val="22"/>
                <w:szCs w:val="22"/>
              </w:rPr>
            </w:pPr>
            <w:r>
              <w:rPr>
                <w:sz w:val="22"/>
                <w:szCs w:val="22"/>
              </w:rPr>
              <w:t>Свиноводство (1.11)</w:t>
            </w:r>
          </w:p>
          <w:p w:rsidR="009E4E90" w:rsidRDefault="009E4E90" w:rsidP="007F2A0B">
            <w:pPr>
              <w:jc w:val="both"/>
              <w:rPr>
                <w:sz w:val="22"/>
                <w:szCs w:val="22"/>
              </w:rPr>
            </w:pPr>
            <w:r>
              <w:rPr>
                <w:sz w:val="22"/>
                <w:szCs w:val="22"/>
              </w:rPr>
              <w:t>Пчеловодство (1.12)</w:t>
            </w:r>
          </w:p>
          <w:p w:rsidR="009E4E90" w:rsidRDefault="009E4E90" w:rsidP="007F2A0B">
            <w:pPr>
              <w:jc w:val="both"/>
              <w:rPr>
                <w:sz w:val="22"/>
                <w:szCs w:val="22"/>
              </w:rPr>
            </w:pPr>
            <w:r>
              <w:rPr>
                <w:sz w:val="22"/>
                <w:szCs w:val="22"/>
              </w:rPr>
              <w:t>Рыбоводство (1.13)</w:t>
            </w:r>
          </w:p>
          <w:p w:rsidR="009E4E90" w:rsidRDefault="009E4E90" w:rsidP="007F2A0B">
            <w:pPr>
              <w:jc w:val="both"/>
              <w:rPr>
                <w:rFonts w:eastAsia="SimSun"/>
                <w:sz w:val="22"/>
                <w:szCs w:val="22"/>
                <w:lang w:eastAsia="zh-CN"/>
              </w:rPr>
            </w:pPr>
            <w:r>
              <w:rPr>
                <w:rFonts w:eastAsia="SimSun"/>
                <w:sz w:val="22"/>
                <w:szCs w:val="22"/>
                <w:lang w:eastAsia="zh-CN"/>
              </w:rPr>
              <w:t>Научное обеспечение сельского хозяйства (1.14)</w:t>
            </w:r>
            <w:r w:rsidRPr="00257105">
              <w:rPr>
                <w:rFonts w:eastAsia="SimSun"/>
                <w:sz w:val="22"/>
                <w:szCs w:val="22"/>
                <w:lang w:eastAsia="zh-CN"/>
              </w:rPr>
              <w:t>.</w:t>
            </w:r>
          </w:p>
          <w:p w:rsidR="009E4E90" w:rsidRPr="00257105" w:rsidRDefault="009E4E90" w:rsidP="007F2A0B">
            <w:pPr>
              <w:jc w:val="both"/>
              <w:rPr>
                <w:sz w:val="22"/>
                <w:szCs w:val="22"/>
              </w:rPr>
            </w:pPr>
          </w:p>
        </w:tc>
        <w:tc>
          <w:tcPr>
            <w:tcW w:w="4820" w:type="dxa"/>
          </w:tcPr>
          <w:p w:rsidR="009E4E90" w:rsidRPr="00437B9C" w:rsidRDefault="009E4E90" w:rsidP="007F2A0B">
            <w:pPr>
              <w:shd w:val="clear" w:color="auto" w:fill="FFFFFF"/>
              <w:ind w:firstLine="426"/>
              <w:jc w:val="both"/>
              <w:rPr>
                <w:b/>
                <w:sz w:val="22"/>
                <w:szCs w:val="22"/>
              </w:rPr>
            </w:pPr>
            <w:r w:rsidRPr="00257105">
              <w:rPr>
                <w:sz w:val="22"/>
                <w:szCs w:val="22"/>
              </w:rPr>
              <w:t>Минимальная/максимальная площадь з</w:t>
            </w:r>
            <w:r w:rsidRPr="00257105">
              <w:rPr>
                <w:sz w:val="22"/>
                <w:szCs w:val="22"/>
              </w:rPr>
              <w:t>е</w:t>
            </w:r>
            <w:r w:rsidRPr="00257105">
              <w:rPr>
                <w:sz w:val="22"/>
                <w:szCs w:val="22"/>
              </w:rPr>
              <w:t xml:space="preserve">мельного участка – </w:t>
            </w:r>
            <w:r w:rsidRPr="00437B9C">
              <w:rPr>
                <w:b/>
                <w:sz w:val="22"/>
                <w:szCs w:val="22"/>
              </w:rPr>
              <w:t xml:space="preserve">1000-25000 </w:t>
            </w:r>
            <w:proofErr w:type="spellStart"/>
            <w:r w:rsidRPr="00437B9C">
              <w:rPr>
                <w:b/>
                <w:sz w:val="22"/>
                <w:szCs w:val="22"/>
              </w:rPr>
              <w:t>кв.м</w:t>
            </w:r>
            <w:proofErr w:type="spellEnd"/>
            <w:r w:rsidRPr="00437B9C">
              <w:rPr>
                <w:b/>
                <w:sz w:val="22"/>
                <w:szCs w:val="22"/>
              </w:rPr>
              <w:t>.</w:t>
            </w:r>
          </w:p>
          <w:p w:rsidR="009E4E90" w:rsidRPr="00257105" w:rsidRDefault="009E4E90" w:rsidP="007F2A0B">
            <w:pPr>
              <w:shd w:val="clear" w:color="auto" w:fill="FFFFFF"/>
              <w:ind w:firstLine="426"/>
              <w:jc w:val="both"/>
              <w:rPr>
                <w:sz w:val="22"/>
                <w:szCs w:val="22"/>
              </w:rPr>
            </w:pPr>
            <w:r w:rsidRPr="00257105">
              <w:rPr>
                <w:sz w:val="22"/>
                <w:szCs w:val="22"/>
              </w:rPr>
              <w:t>Максимальное количество этажей – 1 этаж, высота объекта - не более 7 м.</w:t>
            </w:r>
          </w:p>
          <w:p w:rsidR="009E4E90" w:rsidRPr="00257105" w:rsidRDefault="009E4E90" w:rsidP="007F2A0B">
            <w:pPr>
              <w:jc w:val="both"/>
              <w:rPr>
                <w:sz w:val="22"/>
                <w:szCs w:val="22"/>
              </w:rPr>
            </w:pPr>
            <w:r w:rsidRPr="00257105">
              <w:rPr>
                <w:sz w:val="22"/>
                <w:szCs w:val="22"/>
              </w:rPr>
              <w:t>В соответствии со СНиП 2.10.02-84 "Здания и помещения для хранения и переработки сел</w:t>
            </w:r>
            <w:r w:rsidRPr="00257105">
              <w:rPr>
                <w:sz w:val="22"/>
                <w:szCs w:val="22"/>
              </w:rPr>
              <w:t>ь</w:t>
            </w:r>
            <w:r w:rsidRPr="00257105">
              <w:rPr>
                <w:sz w:val="22"/>
                <w:szCs w:val="22"/>
              </w:rPr>
              <w:t>скохозяйственной продукции" (утверждены П</w:t>
            </w:r>
            <w:r w:rsidRPr="00257105">
              <w:rPr>
                <w:sz w:val="22"/>
                <w:szCs w:val="22"/>
              </w:rPr>
              <w:t>о</w:t>
            </w:r>
            <w:r w:rsidRPr="00257105">
              <w:rPr>
                <w:sz w:val="22"/>
                <w:szCs w:val="22"/>
              </w:rPr>
              <w:t>становлением Госстроя СССР от 13 июня 1984 года N 84); СП 106.13330.2012 "Животноводч</w:t>
            </w:r>
            <w:r w:rsidRPr="00257105">
              <w:rPr>
                <w:sz w:val="22"/>
                <w:szCs w:val="22"/>
              </w:rPr>
              <w:t>е</w:t>
            </w:r>
            <w:r w:rsidRPr="00257105">
              <w:rPr>
                <w:sz w:val="22"/>
                <w:szCs w:val="22"/>
              </w:rPr>
              <w:t xml:space="preserve">ские, птицеводческие и звероводческие здания и помещения" (утв. Приказом </w:t>
            </w:r>
            <w:proofErr w:type="spellStart"/>
            <w:r w:rsidRPr="00257105">
              <w:rPr>
                <w:sz w:val="22"/>
                <w:szCs w:val="22"/>
              </w:rPr>
              <w:t>Минрегиона</w:t>
            </w:r>
            <w:proofErr w:type="spellEnd"/>
            <w:r w:rsidRPr="00257105">
              <w:rPr>
                <w:sz w:val="22"/>
                <w:szCs w:val="22"/>
              </w:rPr>
              <w:t xml:space="preserve"> России от 29 декабря 2011 года N 635/15); СП 108.13330.2012 "Предприятия, здания и соор</w:t>
            </w:r>
            <w:r w:rsidRPr="00257105">
              <w:rPr>
                <w:sz w:val="22"/>
                <w:szCs w:val="22"/>
              </w:rPr>
              <w:t>у</w:t>
            </w:r>
            <w:r w:rsidRPr="00257105">
              <w:rPr>
                <w:sz w:val="22"/>
                <w:szCs w:val="22"/>
              </w:rPr>
              <w:t xml:space="preserve">жения по хранению и переработке зерна" (утв. Приказом </w:t>
            </w:r>
            <w:proofErr w:type="spellStart"/>
            <w:r w:rsidRPr="00257105">
              <w:rPr>
                <w:sz w:val="22"/>
                <w:szCs w:val="22"/>
              </w:rPr>
              <w:t>Минрегиона</w:t>
            </w:r>
            <w:proofErr w:type="spellEnd"/>
            <w:r w:rsidRPr="00257105">
              <w:rPr>
                <w:sz w:val="22"/>
                <w:szCs w:val="22"/>
              </w:rPr>
              <w:t xml:space="preserve"> России от 29 декабря 2011 года N 635/3); СП 19.13330.2011 «Ген</w:t>
            </w:r>
            <w:r w:rsidRPr="00257105">
              <w:rPr>
                <w:sz w:val="22"/>
                <w:szCs w:val="22"/>
              </w:rPr>
              <w:t>е</w:t>
            </w:r>
            <w:r w:rsidRPr="00257105">
              <w:rPr>
                <w:sz w:val="22"/>
                <w:szCs w:val="22"/>
              </w:rPr>
              <w:t>ральные планы сельскохозяйственных предпр</w:t>
            </w:r>
            <w:r w:rsidRPr="00257105">
              <w:rPr>
                <w:sz w:val="22"/>
                <w:szCs w:val="22"/>
              </w:rPr>
              <w:t>и</w:t>
            </w:r>
            <w:r w:rsidRPr="00257105">
              <w:rPr>
                <w:sz w:val="22"/>
                <w:szCs w:val="22"/>
              </w:rPr>
              <w:t>ятий».</w:t>
            </w:r>
          </w:p>
          <w:p w:rsidR="009E4E90" w:rsidRPr="00257105" w:rsidRDefault="009E4E90" w:rsidP="007F2A0B">
            <w:pPr>
              <w:shd w:val="clear" w:color="auto" w:fill="FFFFFF"/>
              <w:ind w:firstLine="426"/>
              <w:jc w:val="both"/>
              <w:rPr>
                <w:sz w:val="22"/>
                <w:szCs w:val="22"/>
              </w:rPr>
            </w:pPr>
            <w:r w:rsidRPr="00257105">
              <w:rPr>
                <w:sz w:val="22"/>
                <w:szCs w:val="22"/>
              </w:rPr>
              <w:t>Предельные размеры земельных участков и параметры разрешенного строительства, реко</w:t>
            </w:r>
            <w:r w:rsidRPr="00257105">
              <w:rPr>
                <w:sz w:val="22"/>
                <w:szCs w:val="22"/>
              </w:rPr>
              <w:t>н</w:t>
            </w:r>
            <w:r w:rsidRPr="00257105">
              <w:rPr>
                <w:sz w:val="22"/>
                <w:szCs w:val="22"/>
              </w:rPr>
              <w:t>струкции должны соответствовать требованиям СП 19.13330.2011 «Генеральные планы сельск</w:t>
            </w:r>
            <w:r w:rsidRPr="00257105">
              <w:rPr>
                <w:sz w:val="22"/>
                <w:szCs w:val="22"/>
              </w:rPr>
              <w:t>о</w:t>
            </w:r>
            <w:r w:rsidRPr="00257105">
              <w:rPr>
                <w:sz w:val="22"/>
                <w:szCs w:val="22"/>
              </w:rPr>
              <w:t>хозяйственных предприятий»,  технических р</w:t>
            </w:r>
            <w:r w:rsidRPr="00257105">
              <w:rPr>
                <w:sz w:val="22"/>
                <w:szCs w:val="22"/>
              </w:rPr>
              <w:t>е</w:t>
            </w:r>
            <w:r w:rsidRPr="00257105">
              <w:rPr>
                <w:sz w:val="22"/>
                <w:szCs w:val="22"/>
              </w:rPr>
              <w:t>гламентов, других нормативных документов действующих на территории Российской Фед</w:t>
            </w:r>
            <w:r w:rsidRPr="00257105">
              <w:rPr>
                <w:sz w:val="22"/>
                <w:szCs w:val="22"/>
              </w:rPr>
              <w:t>е</w:t>
            </w:r>
            <w:r w:rsidRPr="00257105">
              <w:rPr>
                <w:sz w:val="22"/>
                <w:szCs w:val="22"/>
              </w:rPr>
              <w:t>рации.</w:t>
            </w:r>
          </w:p>
          <w:p w:rsidR="009E4E90" w:rsidRPr="00257105" w:rsidRDefault="009E4E90" w:rsidP="007F2A0B">
            <w:pPr>
              <w:jc w:val="both"/>
              <w:rPr>
                <w:sz w:val="22"/>
                <w:szCs w:val="22"/>
              </w:rPr>
            </w:pPr>
            <w:r w:rsidRPr="00257105">
              <w:rPr>
                <w:sz w:val="22"/>
                <w:szCs w:val="22"/>
              </w:rPr>
              <w:t>Минимальный отступ:</w:t>
            </w:r>
          </w:p>
          <w:p w:rsidR="009E4E90" w:rsidRPr="00257105" w:rsidRDefault="009E4E90" w:rsidP="007F2A0B">
            <w:pPr>
              <w:jc w:val="both"/>
              <w:rPr>
                <w:sz w:val="22"/>
                <w:szCs w:val="22"/>
              </w:rPr>
            </w:pPr>
            <w:r w:rsidRPr="00257105">
              <w:rPr>
                <w:sz w:val="22"/>
                <w:szCs w:val="22"/>
              </w:rPr>
              <w:t>- от красной линии улиц и проездов до осно</w:t>
            </w:r>
            <w:r w:rsidRPr="00257105">
              <w:rPr>
                <w:sz w:val="22"/>
                <w:szCs w:val="22"/>
              </w:rPr>
              <w:t>в</w:t>
            </w:r>
            <w:r w:rsidRPr="00257105">
              <w:rPr>
                <w:sz w:val="22"/>
                <w:szCs w:val="22"/>
              </w:rPr>
              <w:t>ных и вспомогательных строений – не менее чем 5 м.;</w:t>
            </w:r>
          </w:p>
          <w:p w:rsidR="009E4E90" w:rsidRPr="00257105" w:rsidRDefault="009E4E90" w:rsidP="007F2A0B">
            <w:pPr>
              <w:jc w:val="both"/>
              <w:rPr>
                <w:sz w:val="22"/>
                <w:szCs w:val="22"/>
              </w:rPr>
            </w:pPr>
            <w:r w:rsidRPr="00257105">
              <w:rPr>
                <w:sz w:val="22"/>
                <w:szCs w:val="22"/>
              </w:rPr>
              <w:t>- от границ земельного участка до объектов основного и вспомогательного назначения не м</w:t>
            </w:r>
            <w:r w:rsidRPr="00257105">
              <w:rPr>
                <w:sz w:val="22"/>
                <w:szCs w:val="22"/>
              </w:rPr>
              <w:t>е</w:t>
            </w:r>
            <w:r w:rsidRPr="00257105">
              <w:rPr>
                <w:sz w:val="22"/>
                <w:szCs w:val="22"/>
              </w:rPr>
              <w:t xml:space="preserve">нее 1 м. </w:t>
            </w:r>
          </w:p>
          <w:p w:rsidR="009E4E90" w:rsidRPr="00257105" w:rsidRDefault="009E4E90" w:rsidP="007F2A0B">
            <w:pPr>
              <w:jc w:val="both"/>
              <w:rPr>
                <w:sz w:val="22"/>
                <w:szCs w:val="22"/>
              </w:rPr>
            </w:pPr>
          </w:p>
        </w:tc>
      </w:tr>
      <w:tr w:rsidR="009E4E90" w:rsidRPr="00257105" w:rsidTr="007F2A0B">
        <w:trPr>
          <w:trHeight w:val="552"/>
        </w:trPr>
        <w:tc>
          <w:tcPr>
            <w:tcW w:w="4786" w:type="dxa"/>
          </w:tcPr>
          <w:p w:rsidR="009E4E90" w:rsidRDefault="009E4E90" w:rsidP="007F2A0B">
            <w:pPr>
              <w:autoSpaceDE w:val="0"/>
              <w:autoSpaceDN w:val="0"/>
              <w:adjustRightInd w:val="0"/>
              <w:jc w:val="both"/>
              <w:rPr>
                <w:sz w:val="22"/>
                <w:szCs w:val="22"/>
              </w:rPr>
            </w:pPr>
            <w:r>
              <w:rPr>
                <w:rFonts w:eastAsia="Calibri"/>
                <w:sz w:val="22"/>
                <w:szCs w:val="22"/>
              </w:rPr>
              <w:lastRenderedPageBreak/>
              <w:t>-Коммунальное обслуживание (3.1)</w:t>
            </w:r>
            <w:r>
              <w:rPr>
                <w:sz w:val="22"/>
                <w:szCs w:val="22"/>
              </w:rPr>
              <w:t xml:space="preserve"> </w:t>
            </w:r>
          </w:p>
          <w:p w:rsidR="009E4E90" w:rsidRDefault="009E4E90" w:rsidP="007F2A0B">
            <w:pPr>
              <w:autoSpaceDE w:val="0"/>
              <w:autoSpaceDN w:val="0"/>
              <w:adjustRightInd w:val="0"/>
              <w:jc w:val="both"/>
              <w:rPr>
                <w:sz w:val="22"/>
                <w:szCs w:val="22"/>
              </w:rPr>
            </w:pPr>
            <w:r>
              <w:rPr>
                <w:sz w:val="22"/>
                <w:szCs w:val="22"/>
              </w:rPr>
              <w:t>- Связь (6.8)</w:t>
            </w:r>
          </w:p>
          <w:p w:rsidR="009E4E90" w:rsidRPr="00257105" w:rsidRDefault="009E4E90" w:rsidP="007F2A0B">
            <w:pPr>
              <w:shd w:val="clear" w:color="auto" w:fill="FFFFFF"/>
              <w:jc w:val="both"/>
              <w:rPr>
                <w:sz w:val="22"/>
                <w:szCs w:val="22"/>
              </w:rPr>
            </w:pPr>
          </w:p>
        </w:tc>
        <w:tc>
          <w:tcPr>
            <w:tcW w:w="4820" w:type="dxa"/>
          </w:tcPr>
          <w:p w:rsidR="009E4E90" w:rsidRPr="00257105" w:rsidRDefault="009E4E90" w:rsidP="007F2A0B">
            <w:pPr>
              <w:ind w:firstLine="426"/>
              <w:jc w:val="both"/>
              <w:rPr>
                <w:sz w:val="22"/>
                <w:szCs w:val="22"/>
              </w:rPr>
            </w:pPr>
            <w:r w:rsidRPr="00257105">
              <w:rPr>
                <w:sz w:val="22"/>
                <w:szCs w:val="22"/>
              </w:rPr>
              <w:t xml:space="preserve">Минимальная площадь земельных участков – 50 </w:t>
            </w:r>
            <w:proofErr w:type="spellStart"/>
            <w:r w:rsidRPr="00257105">
              <w:rPr>
                <w:sz w:val="22"/>
                <w:szCs w:val="22"/>
              </w:rPr>
              <w:t>кв.м</w:t>
            </w:r>
            <w:proofErr w:type="spellEnd"/>
            <w:r w:rsidRPr="00257105">
              <w:rPr>
                <w:sz w:val="22"/>
                <w:szCs w:val="22"/>
              </w:rPr>
              <w:t>.</w:t>
            </w:r>
          </w:p>
          <w:p w:rsidR="009E4E90" w:rsidRPr="00257105" w:rsidRDefault="009E4E90" w:rsidP="007F2A0B">
            <w:pPr>
              <w:ind w:firstLine="426"/>
              <w:jc w:val="both"/>
              <w:rPr>
                <w:sz w:val="22"/>
                <w:szCs w:val="22"/>
              </w:rPr>
            </w:pPr>
            <w:r w:rsidRPr="00257105">
              <w:rPr>
                <w:sz w:val="22"/>
                <w:szCs w:val="22"/>
              </w:rPr>
              <w:t>Тепловые  котельные мощностью  до 200 Гкал.</w:t>
            </w:r>
          </w:p>
          <w:p w:rsidR="009E4E90" w:rsidRPr="00257105" w:rsidRDefault="009E4E90" w:rsidP="007F2A0B">
            <w:pPr>
              <w:ind w:firstLine="426"/>
              <w:jc w:val="both"/>
              <w:rPr>
                <w:sz w:val="22"/>
                <w:szCs w:val="22"/>
              </w:rPr>
            </w:pPr>
            <w:r w:rsidRPr="00257105">
              <w:rPr>
                <w:sz w:val="22"/>
                <w:szCs w:val="22"/>
              </w:rPr>
              <w:t>Максимальное количество этажей  – не б</w:t>
            </w:r>
            <w:r w:rsidRPr="00257105">
              <w:rPr>
                <w:sz w:val="22"/>
                <w:szCs w:val="22"/>
              </w:rPr>
              <w:t>о</w:t>
            </w:r>
            <w:r w:rsidRPr="00257105">
              <w:rPr>
                <w:sz w:val="22"/>
                <w:szCs w:val="22"/>
              </w:rPr>
              <w:t>лее 2 этажей.</w:t>
            </w:r>
          </w:p>
          <w:p w:rsidR="009E4E90" w:rsidRPr="00257105" w:rsidRDefault="009E4E90" w:rsidP="007F2A0B">
            <w:pPr>
              <w:ind w:firstLine="426"/>
              <w:jc w:val="both"/>
              <w:rPr>
                <w:sz w:val="22"/>
                <w:szCs w:val="22"/>
              </w:rPr>
            </w:pPr>
            <w:r w:rsidRPr="00257105">
              <w:rPr>
                <w:sz w:val="22"/>
                <w:szCs w:val="22"/>
              </w:rPr>
              <w:t xml:space="preserve">Высота – не более 22 м., за исключением объектов сотовой, радиорелейной, спутниковой связи.  </w:t>
            </w:r>
          </w:p>
        </w:tc>
      </w:tr>
    </w:tbl>
    <w:p w:rsidR="009E4E90" w:rsidRPr="00257105" w:rsidRDefault="009E4E90" w:rsidP="009E4E90">
      <w:pPr>
        <w:tabs>
          <w:tab w:val="left" w:pos="2520"/>
        </w:tabs>
        <w:jc w:val="both"/>
        <w:rPr>
          <w:b/>
          <w:sz w:val="28"/>
          <w:szCs w:val="28"/>
        </w:rPr>
      </w:pPr>
    </w:p>
    <w:p w:rsidR="009E4E90" w:rsidRPr="00257105" w:rsidRDefault="009E4E90" w:rsidP="009E4E90">
      <w:pPr>
        <w:jc w:val="both"/>
        <w:rPr>
          <w:b/>
          <w:sz w:val="22"/>
          <w:szCs w:val="22"/>
        </w:rPr>
      </w:pPr>
      <w:bookmarkStart w:id="281" w:name="_Toc339439103"/>
      <w:bookmarkStart w:id="282" w:name="_Toc344035150"/>
      <w:bookmarkStart w:id="283" w:name="_Toc344077977"/>
      <w:bookmarkStart w:id="284" w:name="_Toc347407411"/>
      <w:bookmarkStart w:id="285" w:name="_Toc339439102"/>
      <w:bookmarkStart w:id="286" w:name="_Toc344035149"/>
      <w:bookmarkStart w:id="287" w:name="_Toc344077976"/>
      <w:bookmarkStart w:id="288" w:name="_Toc347407410"/>
      <w:r w:rsidRPr="00257105">
        <w:rPr>
          <w:b/>
          <w:sz w:val="22"/>
          <w:szCs w:val="22"/>
        </w:rPr>
        <w:t>2. УСЛОВНО РАЗРЕШЕННЫЕ ВИДЫ И ПАРАМЕТРЫ ИСПОЛЬЗОВАНИЯ</w:t>
      </w:r>
      <w:bookmarkStart w:id="289" w:name="_Toc339439104"/>
      <w:bookmarkStart w:id="290" w:name="_Toc344035151"/>
      <w:bookmarkStart w:id="291" w:name="_Toc344077978"/>
      <w:bookmarkStart w:id="292" w:name="_Toc347407412"/>
      <w:bookmarkEnd w:id="281"/>
      <w:bookmarkEnd w:id="282"/>
      <w:bookmarkEnd w:id="283"/>
      <w:bookmarkEnd w:id="284"/>
      <w:r w:rsidRPr="00257105">
        <w:rPr>
          <w:b/>
          <w:sz w:val="22"/>
          <w:szCs w:val="22"/>
        </w:rPr>
        <w:t xml:space="preserve"> ЗЕМЕЛ</w:t>
      </w:r>
      <w:r w:rsidRPr="00257105">
        <w:rPr>
          <w:b/>
          <w:sz w:val="22"/>
          <w:szCs w:val="22"/>
        </w:rPr>
        <w:t>Ь</w:t>
      </w:r>
      <w:r w:rsidRPr="00257105">
        <w:rPr>
          <w:b/>
          <w:sz w:val="22"/>
          <w:szCs w:val="22"/>
        </w:rPr>
        <w:t>НЫХ УЧАСТКОВ И ОБЪЕКТОВ КАПИТАЛЬНОГО СТРОИТЕЛЬСТВА</w:t>
      </w:r>
      <w:bookmarkEnd w:id="289"/>
      <w:bookmarkEnd w:id="290"/>
      <w:bookmarkEnd w:id="291"/>
      <w:bookmarkEnd w:id="292"/>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01"/>
      </w:tblGrid>
      <w:tr w:rsidR="009E4E90" w:rsidRPr="00257105" w:rsidTr="007F2A0B">
        <w:trPr>
          <w:trHeight w:val="552"/>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01"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894"/>
        </w:trPr>
        <w:tc>
          <w:tcPr>
            <w:tcW w:w="4786" w:type="dxa"/>
          </w:tcPr>
          <w:p w:rsidR="009E4E90" w:rsidRDefault="009E4E90" w:rsidP="007F2A0B">
            <w:pPr>
              <w:jc w:val="both"/>
              <w:rPr>
                <w:sz w:val="22"/>
                <w:szCs w:val="22"/>
              </w:rPr>
            </w:pPr>
            <w:r>
              <w:rPr>
                <w:sz w:val="22"/>
                <w:szCs w:val="22"/>
              </w:rPr>
              <w:t>С</w:t>
            </w:r>
            <w:r w:rsidRPr="00257105">
              <w:rPr>
                <w:sz w:val="22"/>
                <w:szCs w:val="22"/>
              </w:rPr>
              <w:t xml:space="preserve">клады </w:t>
            </w:r>
            <w:r>
              <w:rPr>
                <w:sz w:val="22"/>
                <w:szCs w:val="22"/>
              </w:rPr>
              <w:t>(6.9)</w:t>
            </w:r>
          </w:p>
          <w:p w:rsidR="009E4E90" w:rsidRDefault="009E4E90" w:rsidP="007F2A0B">
            <w:pPr>
              <w:autoSpaceDE w:val="0"/>
              <w:autoSpaceDN w:val="0"/>
              <w:adjustRightInd w:val="0"/>
              <w:jc w:val="both"/>
              <w:rPr>
                <w:sz w:val="22"/>
                <w:szCs w:val="22"/>
              </w:rPr>
            </w:pPr>
            <w:r>
              <w:rPr>
                <w:sz w:val="22"/>
                <w:szCs w:val="22"/>
              </w:rPr>
              <w:t>Хранение и переработка</w:t>
            </w:r>
            <w:r w:rsidRPr="00257105">
              <w:rPr>
                <w:sz w:val="22"/>
                <w:szCs w:val="22"/>
              </w:rPr>
              <w:t xml:space="preserve"> сельскохозяйственной продукции </w:t>
            </w:r>
            <w:r>
              <w:rPr>
                <w:sz w:val="22"/>
                <w:szCs w:val="22"/>
              </w:rPr>
              <w:t>(1.15)</w:t>
            </w:r>
          </w:p>
          <w:p w:rsidR="009E4E90" w:rsidRPr="00257105" w:rsidRDefault="009E4E90" w:rsidP="007F2A0B">
            <w:pPr>
              <w:tabs>
                <w:tab w:val="left" w:pos="2730"/>
              </w:tabs>
              <w:ind w:firstLine="284"/>
              <w:jc w:val="both"/>
              <w:rPr>
                <w:sz w:val="22"/>
                <w:szCs w:val="22"/>
              </w:rPr>
            </w:pPr>
            <w:r>
              <w:rPr>
                <w:rFonts w:eastAsia="SimSun"/>
                <w:sz w:val="22"/>
                <w:szCs w:val="22"/>
                <w:lang w:eastAsia="zh-CN"/>
              </w:rPr>
              <w:t>Обеспечение сельскохозяйственного прои</w:t>
            </w:r>
            <w:r>
              <w:rPr>
                <w:rFonts w:eastAsia="SimSun"/>
                <w:sz w:val="22"/>
                <w:szCs w:val="22"/>
                <w:lang w:eastAsia="zh-CN"/>
              </w:rPr>
              <w:t>з</w:t>
            </w:r>
            <w:r>
              <w:rPr>
                <w:rFonts w:eastAsia="SimSun"/>
                <w:sz w:val="22"/>
                <w:szCs w:val="22"/>
                <w:lang w:eastAsia="zh-CN"/>
              </w:rPr>
              <w:t>водства (1.18)</w:t>
            </w:r>
          </w:p>
        </w:tc>
        <w:tc>
          <w:tcPr>
            <w:tcW w:w="4801" w:type="dxa"/>
          </w:tcPr>
          <w:p w:rsidR="009E4E90" w:rsidRPr="00437B9C" w:rsidRDefault="009E4E90" w:rsidP="007F2A0B">
            <w:pPr>
              <w:shd w:val="clear" w:color="auto" w:fill="FFFFFF"/>
              <w:ind w:firstLine="426"/>
              <w:jc w:val="both"/>
              <w:rPr>
                <w:b/>
                <w:sz w:val="22"/>
                <w:szCs w:val="22"/>
              </w:rPr>
            </w:pPr>
            <w:r w:rsidRPr="00257105">
              <w:rPr>
                <w:sz w:val="22"/>
                <w:szCs w:val="22"/>
              </w:rPr>
              <w:t>Минимальная/максимальная площадь з</w:t>
            </w:r>
            <w:r w:rsidRPr="00257105">
              <w:rPr>
                <w:sz w:val="22"/>
                <w:szCs w:val="22"/>
              </w:rPr>
              <w:t>е</w:t>
            </w:r>
            <w:r w:rsidRPr="00257105">
              <w:rPr>
                <w:sz w:val="22"/>
                <w:szCs w:val="22"/>
              </w:rPr>
              <w:t xml:space="preserve">мельного участка – </w:t>
            </w:r>
            <w:r w:rsidRPr="00437B9C">
              <w:rPr>
                <w:b/>
                <w:sz w:val="22"/>
                <w:szCs w:val="22"/>
              </w:rPr>
              <w:t xml:space="preserve">400-10000 </w:t>
            </w:r>
            <w:proofErr w:type="spellStart"/>
            <w:r w:rsidRPr="00437B9C">
              <w:rPr>
                <w:b/>
                <w:sz w:val="22"/>
                <w:szCs w:val="22"/>
              </w:rPr>
              <w:t>кв.м</w:t>
            </w:r>
            <w:proofErr w:type="spellEnd"/>
            <w:r w:rsidRPr="00437B9C">
              <w:rPr>
                <w:b/>
                <w:sz w:val="22"/>
                <w:szCs w:val="22"/>
              </w:rPr>
              <w:t>.</w:t>
            </w:r>
          </w:p>
          <w:p w:rsidR="009E4E90" w:rsidRPr="00257105" w:rsidRDefault="009E4E90" w:rsidP="007F2A0B">
            <w:pPr>
              <w:shd w:val="clear" w:color="auto" w:fill="FFFFFF"/>
              <w:ind w:firstLine="426"/>
              <w:jc w:val="both"/>
              <w:rPr>
                <w:sz w:val="22"/>
                <w:szCs w:val="22"/>
              </w:rPr>
            </w:pPr>
            <w:r w:rsidRPr="00257105">
              <w:rPr>
                <w:sz w:val="22"/>
                <w:szCs w:val="22"/>
              </w:rPr>
              <w:t>Максимальное количество этажей – 1 этаж, высота объекта - не более 7 м.</w:t>
            </w:r>
          </w:p>
          <w:p w:rsidR="009E4E90" w:rsidRPr="00257105" w:rsidRDefault="009E4E90" w:rsidP="007F2A0B">
            <w:pPr>
              <w:jc w:val="both"/>
              <w:rPr>
                <w:sz w:val="22"/>
                <w:szCs w:val="22"/>
              </w:rPr>
            </w:pPr>
          </w:p>
        </w:tc>
      </w:tr>
    </w:tbl>
    <w:p w:rsidR="009E4E90" w:rsidRDefault="009E4E90" w:rsidP="009E4E90">
      <w:pPr>
        <w:contextualSpacing/>
        <w:jc w:val="both"/>
        <w:rPr>
          <w:b/>
          <w:sz w:val="22"/>
          <w:szCs w:val="22"/>
          <w:lang w:eastAsia="en-US" w:bidi="en-US"/>
        </w:rPr>
      </w:pPr>
    </w:p>
    <w:p w:rsidR="009E4E90" w:rsidRPr="00257105" w:rsidRDefault="009E4E90" w:rsidP="009E4E90">
      <w:pPr>
        <w:contextualSpacing/>
        <w:jc w:val="both"/>
        <w:rPr>
          <w:b/>
          <w:sz w:val="22"/>
          <w:szCs w:val="22"/>
          <w:lang w:eastAsia="en-US" w:bidi="en-US"/>
        </w:rPr>
      </w:pPr>
      <w:r>
        <w:rPr>
          <w:b/>
          <w:sz w:val="22"/>
          <w:szCs w:val="22"/>
          <w:lang w:eastAsia="en-US" w:bidi="en-US"/>
        </w:rPr>
        <w:t xml:space="preserve">3.  </w:t>
      </w:r>
      <w:r w:rsidRPr="00257105">
        <w:rPr>
          <w:b/>
          <w:sz w:val="22"/>
          <w:szCs w:val="22"/>
          <w:lang w:eastAsia="en-US" w:bidi="en-US"/>
        </w:rPr>
        <w:t>ВСПОМОГАТЕЛЬНЫЕ ВИДЫ И ПАРАМЕТРЫ РАЗРЕШЕННОГО ИСПОЛЬЗОВ</w:t>
      </w:r>
      <w:r w:rsidRPr="00257105">
        <w:rPr>
          <w:b/>
          <w:sz w:val="22"/>
          <w:szCs w:val="22"/>
          <w:lang w:eastAsia="en-US" w:bidi="en-US"/>
        </w:rPr>
        <w:t>А</w:t>
      </w:r>
      <w:r w:rsidRPr="00257105">
        <w:rPr>
          <w:b/>
          <w:sz w:val="22"/>
          <w:szCs w:val="22"/>
          <w:lang w:eastAsia="en-US" w:bidi="en-US"/>
        </w:rPr>
        <w:t>НИЯ ЗЕМЕЛЬНЫХ УЧАСТКОВ И ОБЪЕКТОВ КАПИТАЛЬНОГО СТРОИТЕЛЬСТВА</w:t>
      </w:r>
      <w:bookmarkEnd w:id="285"/>
      <w:bookmarkEnd w:id="286"/>
      <w:bookmarkEnd w:id="287"/>
      <w:bookmarkEnd w:id="28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9E4E90" w:rsidRPr="00257105" w:rsidTr="007F2A0B">
        <w:trPr>
          <w:trHeight w:val="552"/>
          <w:tblHeader/>
        </w:trPr>
        <w:tc>
          <w:tcPr>
            <w:tcW w:w="4644"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962"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4644" w:type="dxa"/>
          </w:tcPr>
          <w:p w:rsidR="009E4E90" w:rsidRPr="00257105" w:rsidRDefault="009E4E90" w:rsidP="007F2A0B">
            <w:pPr>
              <w:jc w:val="both"/>
              <w:rPr>
                <w:sz w:val="22"/>
                <w:szCs w:val="22"/>
              </w:rPr>
            </w:pPr>
            <w:r>
              <w:rPr>
                <w:rFonts w:eastAsia="SimSun"/>
                <w:sz w:val="22"/>
                <w:szCs w:val="22"/>
                <w:lang w:eastAsia="zh-CN"/>
              </w:rPr>
              <w:t>-</w:t>
            </w:r>
          </w:p>
        </w:tc>
        <w:tc>
          <w:tcPr>
            <w:tcW w:w="4962" w:type="dxa"/>
          </w:tcPr>
          <w:p w:rsidR="009E4E90" w:rsidRPr="00257105" w:rsidRDefault="009E4E90" w:rsidP="007F2A0B">
            <w:pPr>
              <w:jc w:val="both"/>
              <w:rPr>
                <w:sz w:val="22"/>
                <w:szCs w:val="22"/>
              </w:rPr>
            </w:pPr>
            <w:r>
              <w:rPr>
                <w:sz w:val="22"/>
                <w:szCs w:val="22"/>
              </w:rPr>
              <w:t>-</w:t>
            </w:r>
          </w:p>
        </w:tc>
      </w:tr>
    </w:tbl>
    <w:p w:rsidR="009E4E90" w:rsidRPr="00257105" w:rsidRDefault="009E4E90" w:rsidP="009E4E90">
      <w:pPr>
        <w:jc w:val="both"/>
        <w:rPr>
          <w:rFonts w:eastAsia="SimSun"/>
          <w:b/>
          <w:sz w:val="24"/>
          <w:szCs w:val="24"/>
          <w:u w:val="single"/>
          <w:lang w:eastAsia="zh-CN"/>
        </w:rPr>
      </w:pPr>
    </w:p>
    <w:p w:rsidR="009E4E90" w:rsidRPr="00257105" w:rsidRDefault="009E4E90" w:rsidP="009E4E90">
      <w:pPr>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426"/>
        <w:jc w:val="both"/>
        <w:rPr>
          <w:rFonts w:eastAsia="SimSun"/>
          <w:sz w:val="24"/>
          <w:szCs w:val="24"/>
          <w:lang w:eastAsia="zh-CN"/>
        </w:rPr>
      </w:pPr>
      <w:r w:rsidRPr="00257105">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w:t>
      </w:r>
      <w:r w:rsidRPr="00257105">
        <w:rPr>
          <w:rFonts w:eastAsia="SimSun"/>
          <w:sz w:val="24"/>
          <w:szCs w:val="24"/>
          <w:lang w:eastAsia="zh-CN"/>
        </w:rPr>
        <w:t>и</w:t>
      </w:r>
      <w:r w:rsidRPr="00257105">
        <w:rPr>
          <w:rFonts w:eastAsia="SimSun"/>
          <w:sz w:val="24"/>
          <w:szCs w:val="24"/>
          <w:lang w:eastAsia="zh-CN"/>
        </w:rPr>
        <w:t>тарно-защитными зонами от жилых и общественных зданий.</w:t>
      </w:r>
    </w:p>
    <w:p w:rsidR="009E4E90" w:rsidRPr="00257105" w:rsidRDefault="009E4E90" w:rsidP="009E4E90">
      <w:pPr>
        <w:ind w:firstLine="426"/>
        <w:jc w:val="both"/>
        <w:rPr>
          <w:rFonts w:eastAsia="SimSun"/>
          <w:sz w:val="24"/>
          <w:szCs w:val="24"/>
          <w:lang w:eastAsia="zh-CN"/>
        </w:rPr>
      </w:pPr>
      <w:r w:rsidRPr="00257105">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9E4E90" w:rsidRPr="00257105" w:rsidRDefault="009E4E90" w:rsidP="009E4E90">
      <w:pPr>
        <w:ind w:firstLine="426"/>
        <w:jc w:val="both"/>
        <w:rPr>
          <w:rFonts w:eastAsia="SimSun"/>
          <w:sz w:val="24"/>
          <w:szCs w:val="24"/>
          <w:lang w:eastAsia="zh-CN"/>
        </w:rPr>
      </w:pPr>
      <w:r w:rsidRPr="00257105">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9E4E90" w:rsidRPr="00257105" w:rsidRDefault="009E4E90" w:rsidP="009E4E90">
      <w:pPr>
        <w:ind w:firstLine="426"/>
        <w:jc w:val="both"/>
        <w:rPr>
          <w:rFonts w:eastAsia="SimSun"/>
          <w:sz w:val="24"/>
          <w:szCs w:val="24"/>
          <w:lang w:eastAsia="zh-CN"/>
        </w:rPr>
      </w:pPr>
      <w:r w:rsidRPr="00257105">
        <w:rPr>
          <w:rFonts w:eastAsia="SimSun"/>
          <w:sz w:val="24"/>
          <w:szCs w:val="24"/>
          <w:lang w:eastAsia="zh-CN"/>
        </w:rPr>
        <w:t>На границе санитарно-защитных зон шириной более 100 м со стороны селитебной з</w:t>
      </w:r>
      <w:r w:rsidRPr="00257105">
        <w:rPr>
          <w:rFonts w:eastAsia="SimSun"/>
          <w:sz w:val="24"/>
          <w:szCs w:val="24"/>
          <w:lang w:eastAsia="zh-CN"/>
        </w:rPr>
        <w:t>о</w:t>
      </w:r>
      <w:r w:rsidRPr="00257105">
        <w:rPr>
          <w:rFonts w:eastAsia="SimSun"/>
          <w:sz w:val="24"/>
          <w:szCs w:val="24"/>
          <w:lang w:eastAsia="zh-CN"/>
        </w:rPr>
        <w:t>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E4E90" w:rsidRPr="00257105" w:rsidRDefault="009E4E90" w:rsidP="009E4E90">
      <w:pPr>
        <w:ind w:firstLine="426"/>
        <w:jc w:val="both"/>
        <w:rPr>
          <w:rFonts w:eastAsia="SimSun"/>
          <w:sz w:val="24"/>
          <w:szCs w:val="24"/>
          <w:lang w:eastAsia="zh-CN"/>
        </w:rPr>
      </w:pPr>
      <w:r w:rsidRPr="00257105">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w:t>
      </w:r>
      <w:r w:rsidRPr="00257105">
        <w:rPr>
          <w:rFonts w:eastAsia="SimSun"/>
          <w:sz w:val="24"/>
          <w:szCs w:val="24"/>
          <w:lang w:eastAsia="zh-CN"/>
        </w:rPr>
        <w:t>н</w:t>
      </w:r>
      <w:r w:rsidRPr="00257105">
        <w:rPr>
          <w:rFonts w:eastAsia="SimSun"/>
          <w:sz w:val="24"/>
          <w:szCs w:val="24"/>
          <w:lang w:eastAsia="zh-CN"/>
        </w:rPr>
        <w:t>ных зон сельских населенных пунктов.</w:t>
      </w:r>
    </w:p>
    <w:p w:rsidR="009E4E90" w:rsidRPr="00257105" w:rsidRDefault="009E4E90" w:rsidP="009E4E90">
      <w:pPr>
        <w:ind w:firstLine="426"/>
        <w:jc w:val="both"/>
        <w:rPr>
          <w:rFonts w:eastAsia="SimSun"/>
          <w:sz w:val="24"/>
          <w:szCs w:val="24"/>
          <w:lang w:eastAsia="zh-CN"/>
        </w:rPr>
      </w:pPr>
      <w:r w:rsidRPr="00257105">
        <w:rPr>
          <w:sz w:val="24"/>
          <w:szCs w:val="24"/>
        </w:rPr>
        <w:t>При подготовке схемы планировочной организации земельного участка с размещен</w:t>
      </w:r>
      <w:r w:rsidRPr="00257105">
        <w:rPr>
          <w:sz w:val="24"/>
          <w:szCs w:val="24"/>
        </w:rPr>
        <w:t>и</w:t>
      </w:r>
      <w:r w:rsidRPr="00257105">
        <w:rPr>
          <w:sz w:val="24"/>
          <w:szCs w:val="24"/>
        </w:rPr>
        <w:t>ем объектов капитального строительства, отступы от границ земельного участка до объе</w:t>
      </w:r>
      <w:r w:rsidRPr="00257105">
        <w:rPr>
          <w:sz w:val="24"/>
          <w:szCs w:val="24"/>
        </w:rPr>
        <w:t>к</w:t>
      </w:r>
      <w:r w:rsidRPr="00257105">
        <w:rPr>
          <w:sz w:val="24"/>
          <w:szCs w:val="24"/>
        </w:rPr>
        <w:t>тов основного и вспомогательного назначения должны соответствовать требованиям те</w:t>
      </w:r>
      <w:r w:rsidRPr="00257105">
        <w:rPr>
          <w:sz w:val="24"/>
          <w:szCs w:val="24"/>
        </w:rPr>
        <w:t>х</w:t>
      </w:r>
      <w:r w:rsidRPr="00257105">
        <w:rPr>
          <w:sz w:val="24"/>
          <w:szCs w:val="24"/>
        </w:rPr>
        <w:t>нических регламентов, строительных норм и правил, других нормативных документов действующих на территории Российской Федерации.</w:t>
      </w:r>
    </w:p>
    <w:p w:rsidR="009E4E90" w:rsidRPr="00257105" w:rsidRDefault="009E4E90" w:rsidP="009E4E90">
      <w:pPr>
        <w:ind w:firstLine="426"/>
        <w:jc w:val="both"/>
        <w:rPr>
          <w:rFonts w:eastAsia="SimSun"/>
          <w:sz w:val="24"/>
          <w:szCs w:val="24"/>
          <w:lang w:eastAsia="zh-CN"/>
        </w:rPr>
      </w:pPr>
      <w:r w:rsidRPr="00257105">
        <w:rPr>
          <w:sz w:val="24"/>
          <w:szCs w:val="24"/>
        </w:rPr>
        <w:t>Размер санитарно-защитной зоны, санитарных разрывов для объектов сельскохозя</w:t>
      </w:r>
      <w:r w:rsidRPr="00257105">
        <w:rPr>
          <w:sz w:val="24"/>
          <w:szCs w:val="24"/>
        </w:rPr>
        <w:t>й</w:t>
      </w:r>
      <w:r w:rsidRPr="00257105">
        <w:rPr>
          <w:sz w:val="24"/>
          <w:szCs w:val="24"/>
        </w:rPr>
        <w:t xml:space="preserve">ственного производства должен определяется в соответствии с требованиями </w:t>
      </w:r>
      <w:r w:rsidRPr="00257105">
        <w:rPr>
          <w:sz w:val="24"/>
          <w:szCs w:val="24"/>
        </w:rPr>
        <w:lastRenderedPageBreak/>
        <w:t xml:space="preserve">технических регламентов и   устанавливается на основании  проекта обоснования размера санитарно-защитной зоны. </w:t>
      </w:r>
    </w:p>
    <w:p w:rsidR="009E4E90" w:rsidRPr="00257105" w:rsidRDefault="009E4E90" w:rsidP="009E4E90">
      <w:pPr>
        <w:ind w:firstLine="426"/>
        <w:jc w:val="both"/>
        <w:rPr>
          <w:rFonts w:eastAsia="SimSun"/>
          <w:sz w:val="24"/>
          <w:szCs w:val="24"/>
          <w:lang w:eastAsia="zh-CN"/>
        </w:rPr>
      </w:pPr>
      <w:r w:rsidRPr="00257105">
        <w:rPr>
          <w:sz w:val="24"/>
          <w:szCs w:val="24"/>
        </w:rPr>
        <w:t>Максимальные и минимальные размеры застроенных земельных участков определ</w:t>
      </w:r>
      <w:r w:rsidRPr="00257105">
        <w:rPr>
          <w:sz w:val="24"/>
          <w:szCs w:val="24"/>
        </w:rPr>
        <w:t>я</w:t>
      </w:r>
      <w:r w:rsidRPr="00257105">
        <w:rPr>
          <w:sz w:val="24"/>
          <w:szCs w:val="24"/>
        </w:rPr>
        <w:t>ются расчетами и должны соответствовать требованиям технических регламентов, стро</w:t>
      </w:r>
      <w:r w:rsidRPr="00257105">
        <w:rPr>
          <w:sz w:val="24"/>
          <w:szCs w:val="24"/>
        </w:rPr>
        <w:t>и</w:t>
      </w:r>
      <w:r w:rsidRPr="00257105">
        <w:rPr>
          <w:sz w:val="24"/>
          <w:szCs w:val="24"/>
        </w:rPr>
        <w:t>тельных норм и правил, других нормативных документов действующих на территории Российской Федерации.</w:t>
      </w:r>
    </w:p>
    <w:p w:rsidR="009E4E90" w:rsidRPr="00257105" w:rsidRDefault="009E4E90" w:rsidP="009E4E90">
      <w:pPr>
        <w:ind w:firstLine="426"/>
        <w:jc w:val="both"/>
        <w:rPr>
          <w:rFonts w:eastAsia="SimSun"/>
          <w:sz w:val="24"/>
          <w:szCs w:val="24"/>
          <w:lang w:eastAsia="zh-CN"/>
        </w:rPr>
      </w:pPr>
      <w:r w:rsidRPr="00257105">
        <w:rPr>
          <w:sz w:val="24"/>
          <w:szCs w:val="24"/>
        </w:rPr>
        <w:t>При проектировании и строительстве в зонах затопления необходимо предусматр</w:t>
      </w:r>
      <w:r w:rsidRPr="00257105">
        <w:rPr>
          <w:sz w:val="24"/>
          <w:szCs w:val="24"/>
        </w:rPr>
        <w:t>и</w:t>
      </w:r>
      <w:r w:rsidRPr="00257105">
        <w:rPr>
          <w:sz w:val="24"/>
          <w:szCs w:val="24"/>
        </w:rPr>
        <w:t>вать инженерную защиту от затопления и подтопления зданий.</w:t>
      </w:r>
    </w:p>
    <w:p w:rsidR="009E4E90" w:rsidRPr="00257105" w:rsidRDefault="009E4E90" w:rsidP="009E4E90">
      <w:pPr>
        <w:ind w:firstLine="426"/>
        <w:jc w:val="both"/>
        <w:rPr>
          <w:rFonts w:eastAsia="SimSun"/>
          <w:sz w:val="24"/>
          <w:szCs w:val="24"/>
          <w:lang w:eastAsia="zh-CN"/>
        </w:rPr>
      </w:pPr>
      <w:proofErr w:type="gramStart"/>
      <w:r w:rsidRPr="00257105">
        <w:rPr>
          <w:sz w:val="24"/>
          <w:szCs w:val="24"/>
          <w:lang w:eastAsia="ar-SA"/>
        </w:rPr>
        <w:t>Проектные и строительные работы вести в соответствии с установленными параме</w:t>
      </w:r>
      <w:r w:rsidRPr="00257105">
        <w:rPr>
          <w:sz w:val="24"/>
          <w:szCs w:val="24"/>
          <w:lang w:eastAsia="ar-SA"/>
        </w:rPr>
        <w:t>т</w:t>
      </w:r>
      <w:r w:rsidRPr="00257105">
        <w:rPr>
          <w:sz w:val="24"/>
          <w:szCs w:val="24"/>
          <w:lang w:eastAsia="ar-SA"/>
        </w:rPr>
        <w:t>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w:t>
      </w:r>
      <w:r w:rsidRPr="00257105">
        <w:rPr>
          <w:sz w:val="24"/>
          <w:szCs w:val="24"/>
          <w:lang w:eastAsia="ar-SA"/>
        </w:rPr>
        <w:t>ю</w:t>
      </w:r>
      <w:r w:rsidRPr="00257105">
        <w:rPr>
          <w:sz w:val="24"/>
          <w:szCs w:val="24"/>
          <w:lang w:eastAsia="ar-SA"/>
        </w:rPr>
        <w:t>щих на территории Российской Федерации.</w:t>
      </w:r>
      <w:proofErr w:type="gramEnd"/>
    </w:p>
    <w:p w:rsidR="009E4E90" w:rsidRPr="00257105" w:rsidRDefault="009E4E90" w:rsidP="009E4E90">
      <w:pPr>
        <w:ind w:firstLine="426"/>
        <w:jc w:val="both"/>
        <w:rPr>
          <w:sz w:val="24"/>
          <w:szCs w:val="24"/>
        </w:rPr>
      </w:pPr>
      <w:r w:rsidRPr="00257105">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w:t>
      </w:r>
      <w:r w:rsidRPr="00257105">
        <w:rPr>
          <w:sz w:val="24"/>
          <w:szCs w:val="24"/>
        </w:rPr>
        <w:t>а</w:t>
      </w:r>
      <w:r w:rsidRPr="00257105">
        <w:rPr>
          <w:sz w:val="24"/>
          <w:szCs w:val="24"/>
        </w:rPr>
        <w:t>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w:t>
      </w:r>
      <w:r w:rsidRPr="00257105">
        <w:rPr>
          <w:sz w:val="24"/>
          <w:szCs w:val="24"/>
        </w:rPr>
        <w:t>а</w:t>
      </w:r>
      <w:r w:rsidRPr="00257105">
        <w:rPr>
          <w:sz w:val="24"/>
          <w:szCs w:val="24"/>
        </w:rPr>
        <w:t>ний  технических регламентов, строительных норм и правил, других нормативных док</w:t>
      </w:r>
      <w:r w:rsidRPr="00257105">
        <w:rPr>
          <w:sz w:val="24"/>
          <w:szCs w:val="24"/>
        </w:rPr>
        <w:t>у</w:t>
      </w:r>
      <w:r w:rsidRPr="00257105">
        <w:rPr>
          <w:sz w:val="24"/>
          <w:szCs w:val="24"/>
        </w:rPr>
        <w:t>ментов действующих на территории Российской Федерации).</w:t>
      </w:r>
    </w:p>
    <w:p w:rsidR="009E4E90" w:rsidRPr="00257105" w:rsidRDefault="009E4E90" w:rsidP="009E4E90">
      <w:pPr>
        <w:ind w:firstLine="426"/>
        <w:jc w:val="both"/>
        <w:rPr>
          <w:sz w:val="24"/>
          <w:szCs w:val="24"/>
        </w:rPr>
      </w:pPr>
    </w:p>
    <w:p w:rsidR="009E4E90" w:rsidRPr="00257105" w:rsidRDefault="009E4E90" w:rsidP="009E4E90">
      <w:pPr>
        <w:keepNext/>
        <w:keepLines/>
        <w:ind w:firstLine="709"/>
        <w:jc w:val="both"/>
        <w:outlineLvl w:val="2"/>
        <w:rPr>
          <w:b/>
          <w:sz w:val="24"/>
          <w:szCs w:val="24"/>
        </w:rPr>
      </w:pPr>
      <w:bookmarkStart w:id="293" w:name="_Toc361147833"/>
      <w:bookmarkStart w:id="294" w:name="_Toc364156312"/>
      <w:r w:rsidRPr="00257105">
        <w:rPr>
          <w:b/>
          <w:sz w:val="24"/>
          <w:szCs w:val="24"/>
        </w:rPr>
        <w:t>Статья 52. Градостроительные регламенты. Зоны рекреационного назнач</w:t>
      </w:r>
      <w:r w:rsidRPr="00257105">
        <w:rPr>
          <w:b/>
          <w:sz w:val="24"/>
          <w:szCs w:val="24"/>
        </w:rPr>
        <w:t>е</w:t>
      </w:r>
      <w:r w:rsidRPr="00257105">
        <w:rPr>
          <w:b/>
          <w:sz w:val="24"/>
          <w:szCs w:val="24"/>
        </w:rPr>
        <w:t>ния.</w:t>
      </w:r>
      <w:bookmarkEnd w:id="293"/>
      <w:bookmarkEnd w:id="294"/>
    </w:p>
    <w:p w:rsidR="009E4E90" w:rsidRPr="00257105" w:rsidRDefault="009E4E90" w:rsidP="009E4E90">
      <w:pPr>
        <w:jc w:val="center"/>
        <w:rPr>
          <w:b/>
          <w:sz w:val="32"/>
          <w:szCs w:val="24"/>
        </w:rPr>
      </w:pPr>
      <w:bookmarkStart w:id="295" w:name="_Toc339439111"/>
      <w:r w:rsidRPr="00257105">
        <w:rPr>
          <w:rFonts w:eastAsia="SimSun"/>
          <w:b/>
          <w:sz w:val="24"/>
          <w:szCs w:val="24"/>
          <w:u w:val="single"/>
          <w:lang w:eastAsia="zh-CN"/>
        </w:rPr>
        <w:t>Р</w:t>
      </w:r>
      <w:r w:rsidRPr="00257105">
        <w:rPr>
          <w:b/>
          <w:sz w:val="24"/>
          <w:szCs w:val="24"/>
          <w:u w:val="single"/>
        </w:rPr>
        <w:t>–1</w:t>
      </w:r>
      <w:r w:rsidRPr="00257105">
        <w:rPr>
          <w:rFonts w:eastAsia="SimSun"/>
          <w:b/>
          <w:sz w:val="24"/>
          <w:szCs w:val="24"/>
          <w:u w:val="single"/>
          <w:lang w:eastAsia="zh-CN"/>
        </w:rPr>
        <w:t>. Зона рекреационного назначения</w:t>
      </w:r>
    </w:p>
    <w:p w:rsidR="009E4E90" w:rsidRPr="00257105" w:rsidRDefault="009E4E90" w:rsidP="009E4E90">
      <w:pPr>
        <w:ind w:firstLine="567"/>
        <w:jc w:val="both"/>
        <w:rPr>
          <w:i/>
          <w:iCs/>
          <w:sz w:val="24"/>
          <w:szCs w:val="24"/>
        </w:rPr>
      </w:pPr>
      <w:r w:rsidRPr="00257105">
        <w:rPr>
          <w:i/>
          <w:iCs/>
          <w:sz w:val="24"/>
          <w:szCs w:val="24"/>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9E4E90" w:rsidRPr="00257105" w:rsidRDefault="009E4E90" w:rsidP="009E4E90">
      <w:pPr>
        <w:ind w:firstLine="567"/>
        <w:jc w:val="both"/>
        <w:rPr>
          <w:i/>
          <w:iCs/>
          <w:sz w:val="24"/>
          <w:szCs w:val="24"/>
        </w:rPr>
      </w:pPr>
      <w:r w:rsidRPr="00257105">
        <w:rPr>
          <w:i/>
          <w:iCs/>
          <w:sz w:val="24"/>
          <w:szCs w:val="24"/>
        </w:rPr>
        <w:t>Представленные ниже градостроительные регламенты могут быть распростр</w:t>
      </w:r>
      <w:r w:rsidRPr="00257105">
        <w:rPr>
          <w:i/>
          <w:iCs/>
          <w:sz w:val="24"/>
          <w:szCs w:val="24"/>
        </w:rPr>
        <w:t>а</w:t>
      </w:r>
      <w:r w:rsidRPr="00257105">
        <w:rPr>
          <w:i/>
          <w:iCs/>
          <w:sz w:val="24"/>
          <w:szCs w:val="24"/>
        </w:rPr>
        <w:t>нены на земельные участки в составе данной зоны Р-1 только в случае, когда части те</w:t>
      </w:r>
      <w:r w:rsidRPr="00257105">
        <w:rPr>
          <w:i/>
          <w:iCs/>
          <w:sz w:val="24"/>
          <w:szCs w:val="24"/>
        </w:rPr>
        <w:t>р</w:t>
      </w:r>
      <w:r w:rsidRPr="00257105">
        <w:rPr>
          <w:i/>
          <w:iCs/>
          <w:sz w:val="24"/>
          <w:szCs w:val="24"/>
        </w:rPr>
        <w:t>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w:t>
      </w:r>
      <w:r w:rsidRPr="00257105">
        <w:rPr>
          <w:i/>
          <w:iCs/>
          <w:sz w:val="24"/>
          <w:szCs w:val="24"/>
        </w:rPr>
        <w:t>а</w:t>
      </w:r>
      <w:r w:rsidRPr="00257105">
        <w:rPr>
          <w:i/>
          <w:iCs/>
          <w:sz w:val="24"/>
          <w:szCs w:val="24"/>
        </w:rPr>
        <w:t>ментов.</w:t>
      </w:r>
    </w:p>
    <w:p w:rsidR="009E4E90" w:rsidRPr="00257105" w:rsidRDefault="009E4E90" w:rsidP="009E4E90">
      <w:pPr>
        <w:ind w:firstLine="567"/>
        <w:jc w:val="both"/>
        <w:rPr>
          <w:i/>
          <w:iCs/>
          <w:sz w:val="24"/>
          <w:szCs w:val="24"/>
        </w:rPr>
      </w:pPr>
      <w:r w:rsidRPr="00257105">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w:t>
      </w:r>
      <w:r w:rsidRPr="00257105">
        <w:rPr>
          <w:i/>
          <w:iCs/>
          <w:sz w:val="24"/>
          <w:szCs w:val="24"/>
        </w:rPr>
        <w:t>и</w:t>
      </w:r>
      <w:r w:rsidRPr="00257105">
        <w:rPr>
          <w:i/>
          <w:iCs/>
          <w:sz w:val="24"/>
          <w:szCs w:val="24"/>
        </w:rPr>
        <w:t>торий красными линиями, градостроительный регламент не распространяется и их и</w:t>
      </w:r>
      <w:r w:rsidRPr="00257105">
        <w:rPr>
          <w:i/>
          <w:iCs/>
          <w:sz w:val="24"/>
          <w:szCs w:val="24"/>
        </w:rPr>
        <w:t>с</w:t>
      </w:r>
      <w:r w:rsidRPr="00257105">
        <w:rPr>
          <w:i/>
          <w:iCs/>
          <w:sz w:val="24"/>
          <w:szCs w:val="24"/>
        </w:rPr>
        <w:t>пользование определяется уполномоченными органами в индивидуальном порядке в соо</w:t>
      </w:r>
      <w:r w:rsidRPr="00257105">
        <w:rPr>
          <w:i/>
          <w:iCs/>
          <w:sz w:val="24"/>
          <w:szCs w:val="24"/>
        </w:rPr>
        <w:t>т</w:t>
      </w:r>
      <w:r w:rsidRPr="00257105">
        <w:rPr>
          <w:i/>
          <w:iCs/>
          <w:sz w:val="24"/>
          <w:szCs w:val="24"/>
        </w:rPr>
        <w:t>ветствии с целевым назначением.</w:t>
      </w:r>
    </w:p>
    <w:p w:rsidR="009E4E90" w:rsidRPr="00257105" w:rsidRDefault="009E4E90" w:rsidP="009E4E90">
      <w:pPr>
        <w:numPr>
          <w:ilvl w:val="0"/>
          <w:numId w:val="23"/>
        </w:numPr>
        <w:contextualSpacing/>
        <w:jc w:val="both"/>
        <w:rPr>
          <w:b/>
          <w:sz w:val="22"/>
          <w:szCs w:val="22"/>
          <w:lang w:eastAsia="en-US" w:bidi="en-US"/>
        </w:rPr>
      </w:pPr>
      <w:bookmarkStart w:id="296" w:name="_Toc339439106"/>
      <w:bookmarkStart w:id="297" w:name="_Toc344035154"/>
      <w:bookmarkStart w:id="298" w:name="_Toc344077981"/>
      <w:r w:rsidRPr="00257105">
        <w:rPr>
          <w:b/>
          <w:sz w:val="22"/>
          <w:szCs w:val="22"/>
          <w:lang w:eastAsia="en-US" w:bidi="en-US"/>
        </w:rPr>
        <w:t>ОСНОВНЫЕ ВИДЫ И ПАРАМЕТРЫ РАЗРЕШЕННОГО ИСПОЛЬЗОВАНИЯ</w:t>
      </w:r>
      <w:bookmarkStart w:id="299" w:name="_Toc339439107"/>
      <w:bookmarkStart w:id="300" w:name="_Toc344035155"/>
      <w:bookmarkStart w:id="301" w:name="_Toc344077982"/>
      <w:bookmarkEnd w:id="296"/>
      <w:bookmarkEnd w:id="297"/>
      <w:bookmarkEnd w:id="298"/>
      <w:r w:rsidRPr="00257105">
        <w:rPr>
          <w:b/>
          <w:sz w:val="22"/>
          <w:szCs w:val="22"/>
          <w:lang w:eastAsia="en-US" w:bidi="en-US"/>
        </w:rPr>
        <w:t xml:space="preserve"> З</w:t>
      </w:r>
      <w:r w:rsidRPr="00257105">
        <w:rPr>
          <w:b/>
          <w:sz w:val="22"/>
          <w:szCs w:val="22"/>
          <w:lang w:eastAsia="en-US" w:bidi="en-US"/>
        </w:rPr>
        <w:t>Е</w:t>
      </w:r>
      <w:r w:rsidRPr="00257105">
        <w:rPr>
          <w:b/>
          <w:sz w:val="22"/>
          <w:szCs w:val="22"/>
          <w:lang w:eastAsia="en-US" w:bidi="en-US"/>
        </w:rPr>
        <w:t>МЕЛЬНЫХ УЧАСТКОВ И ОБЪЕКТОВ КАПИТАЛЬНОГО СТРОИТЕЛЬСТВА</w:t>
      </w:r>
      <w:bookmarkEnd w:id="299"/>
      <w:bookmarkEnd w:id="300"/>
      <w:bookmarkEnd w:id="30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786" w:type="dxa"/>
          </w:tcPr>
          <w:p w:rsidR="009E4E90" w:rsidRPr="00257105" w:rsidRDefault="009E4E90" w:rsidP="007F2A0B">
            <w:pPr>
              <w:jc w:val="both"/>
              <w:rPr>
                <w:sz w:val="22"/>
                <w:szCs w:val="22"/>
              </w:rPr>
            </w:pPr>
            <w:r>
              <w:rPr>
                <w:sz w:val="22"/>
                <w:szCs w:val="22"/>
              </w:rPr>
              <w:t>Отдых (рекреация) (5.0)</w:t>
            </w:r>
          </w:p>
          <w:p w:rsidR="009E4E90" w:rsidRPr="00257105" w:rsidRDefault="009E4E90" w:rsidP="007F2A0B">
            <w:pPr>
              <w:jc w:val="both"/>
              <w:rPr>
                <w:sz w:val="22"/>
                <w:szCs w:val="22"/>
              </w:rPr>
            </w:pPr>
            <w:r>
              <w:rPr>
                <w:sz w:val="22"/>
                <w:szCs w:val="22"/>
              </w:rPr>
              <w:t>Г</w:t>
            </w:r>
            <w:r w:rsidRPr="00257105">
              <w:rPr>
                <w:sz w:val="22"/>
                <w:szCs w:val="22"/>
              </w:rPr>
              <w:t>идротехнические сооружения</w:t>
            </w:r>
            <w:r>
              <w:rPr>
                <w:sz w:val="22"/>
                <w:szCs w:val="22"/>
              </w:rPr>
              <w:t xml:space="preserve"> (11.3)</w:t>
            </w:r>
          </w:p>
          <w:p w:rsidR="009E4E90" w:rsidRPr="00257105" w:rsidRDefault="009E4E90" w:rsidP="007F2A0B">
            <w:pPr>
              <w:jc w:val="both"/>
              <w:rPr>
                <w:sz w:val="22"/>
                <w:szCs w:val="22"/>
              </w:rPr>
            </w:pPr>
            <w:r>
              <w:rPr>
                <w:sz w:val="22"/>
                <w:szCs w:val="22"/>
              </w:rPr>
              <w:t>С</w:t>
            </w:r>
            <w:r w:rsidRPr="00257105">
              <w:rPr>
                <w:sz w:val="22"/>
                <w:szCs w:val="22"/>
              </w:rPr>
              <w:t>порт</w:t>
            </w:r>
            <w:r>
              <w:rPr>
                <w:sz w:val="22"/>
                <w:szCs w:val="22"/>
              </w:rPr>
              <w:t xml:space="preserve"> (5.1)</w:t>
            </w:r>
          </w:p>
          <w:p w:rsidR="009E4E90" w:rsidRDefault="009E4E90" w:rsidP="007F2A0B">
            <w:pPr>
              <w:jc w:val="both"/>
              <w:rPr>
                <w:sz w:val="22"/>
                <w:szCs w:val="22"/>
              </w:rPr>
            </w:pPr>
            <w:r>
              <w:rPr>
                <w:sz w:val="22"/>
                <w:szCs w:val="22"/>
              </w:rPr>
              <w:t xml:space="preserve">Деятельность  по особой охране и изучению природы (9.0) </w:t>
            </w:r>
          </w:p>
          <w:p w:rsidR="009E4E90" w:rsidRDefault="009E4E90" w:rsidP="007F2A0B">
            <w:pPr>
              <w:jc w:val="both"/>
              <w:rPr>
                <w:sz w:val="22"/>
                <w:szCs w:val="22"/>
              </w:rPr>
            </w:pPr>
            <w:r>
              <w:rPr>
                <w:sz w:val="22"/>
                <w:szCs w:val="22"/>
              </w:rPr>
              <w:t>Охрана природных территорий (9.1)</w:t>
            </w:r>
          </w:p>
          <w:p w:rsidR="009E4E90" w:rsidRDefault="009E4E90" w:rsidP="007F2A0B">
            <w:pPr>
              <w:jc w:val="both"/>
              <w:rPr>
                <w:sz w:val="22"/>
                <w:szCs w:val="22"/>
              </w:rPr>
            </w:pPr>
            <w:r>
              <w:rPr>
                <w:sz w:val="22"/>
                <w:szCs w:val="22"/>
              </w:rPr>
              <w:t>Водные объекты (11.0)</w:t>
            </w:r>
          </w:p>
          <w:p w:rsidR="009E4E90" w:rsidRDefault="009E4E90" w:rsidP="007F2A0B">
            <w:pPr>
              <w:jc w:val="both"/>
              <w:rPr>
                <w:sz w:val="22"/>
                <w:szCs w:val="22"/>
              </w:rPr>
            </w:pPr>
            <w:r>
              <w:rPr>
                <w:sz w:val="22"/>
                <w:szCs w:val="22"/>
              </w:rPr>
              <w:t>Общее пользование водными объектами (11.1)</w:t>
            </w:r>
          </w:p>
          <w:p w:rsidR="009E4E90" w:rsidRDefault="009E4E90" w:rsidP="007F2A0B">
            <w:pPr>
              <w:jc w:val="both"/>
              <w:rPr>
                <w:rFonts w:cs="Calibri"/>
                <w:sz w:val="24"/>
                <w:szCs w:val="24"/>
                <w:lang w:eastAsia="ar-SA"/>
              </w:rPr>
            </w:pPr>
            <w:r>
              <w:rPr>
                <w:rFonts w:cs="Calibri"/>
                <w:sz w:val="24"/>
                <w:szCs w:val="24"/>
                <w:lang w:eastAsia="ar-SA"/>
              </w:rPr>
              <w:t>Резервные леса (10.4)</w:t>
            </w:r>
          </w:p>
          <w:p w:rsidR="009E4E90" w:rsidRPr="00257105" w:rsidRDefault="009E4E90" w:rsidP="007F2A0B">
            <w:pPr>
              <w:jc w:val="both"/>
              <w:rPr>
                <w:rFonts w:cs="Calibri"/>
                <w:sz w:val="24"/>
                <w:szCs w:val="24"/>
                <w:lang w:eastAsia="ar-SA"/>
              </w:rPr>
            </w:pPr>
            <w:r>
              <w:rPr>
                <w:rFonts w:cs="Calibri"/>
                <w:sz w:val="24"/>
                <w:szCs w:val="24"/>
                <w:lang w:eastAsia="ar-SA"/>
              </w:rPr>
              <w:t>Природно-познавательный туризм (5.2)</w:t>
            </w:r>
          </w:p>
        </w:tc>
        <w:tc>
          <w:tcPr>
            <w:tcW w:w="4820" w:type="dxa"/>
          </w:tcPr>
          <w:p w:rsidR="009E4E90" w:rsidRPr="00517C46" w:rsidRDefault="009E4E90" w:rsidP="007F2A0B">
            <w:pPr>
              <w:shd w:val="clear" w:color="auto" w:fill="FFFFFF"/>
              <w:jc w:val="both"/>
              <w:rPr>
                <w:b/>
                <w:sz w:val="22"/>
                <w:szCs w:val="22"/>
              </w:rPr>
            </w:pPr>
            <w:r w:rsidRPr="00257105">
              <w:rPr>
                <w:sz w:val="22"/>
                <w:szCs w:val="22"/>
              </w:rPr>
              <w:t>Минимальная/максимальная площадь земельн</w:t>
            </w:r>
            <w:r w:rsidRPr="00257105">
              <w:rPr>
                <w:sz w:val="22"/>
                <w:szCs w:val="22"/>
              </w:rPr>
              <w:t>о</w:t>
            </w:r>
            <w:r w:rsidRPr="00257105">
              <w:rPr>
                <w:sz w:val="22"/>
                <w:szCs w:val="22"/>
              </w:rPr>
              <w:t xml:space="preserve">го участка – </w:t>
            </w:r>
            <w:r w:rsidRPr="00517C46">
              <w:rPr>
                <w:b/>
                <w:sz w:val="22"/>
                <w:szCs w:val="22"/>
              </w:rPr>
              <w:t xml:space="preserve">500-2500 </w:t>
            </w:r>
            <w:proofErr w:type="spellStart"/>
            <w:r w:rsidRPr="00517C46">
              <w:rPr>
                <w:b/>
                <w:sz w:val="22"/>
                <w:szCs w:val="22"/>
              </w:rPr>
              <w:t>кв.м</w:t>
            </w:r>
            <w:proofErr w:type="spellEnd"/>
            <w:r w:rsidRPr="00517C46">
              <w:rPr>
                <w:b/>
                <w:sz w:val="22"/>
                <w:szCs w:val="22"/>
              </w:rPr>
              <w:t>.</w:t>
            </w:r>
          </w:p>
          <w:p w:rsidR="009E4E90" w:rsidRPr="00257105" w:rsidRDefault="009E4E90" w:rsidP="007F2A0B">
            <w:pPr>
              <w:jc w:val="both"/>
              <w:rPr>
                <w:sz w:val="22"/>
              </w:rPr>
            </w:pPr>
            <w:r w:rsidRPr="00257105">
              <w:rPr>
                <w:sz w:val="22"/>
              </w:rPr>
              <w:t>Максимальное количество этажей  –1 этаж.</w:t>
            </w:r>
          </w:p>
          <w:p w:rsidR="009E4E90" w:rsidRPr="00257105" w:rsidRDefault="009E4E90" w:rsidP="007F2A0B">
            <w:pPr>
              <w:jc w:val="both"/>
              <w:rPr>
                <w:sz w:val="22"/>
                <w:szCs w:val="22"/>
              </w:rPr>
            </w:pPr>
            <w:r w:rsidRPr="00257105">
              <w:rPr>
                <w:sz w:val="22"/>
              </w:rPr>
              <w:t>Высота – не более 15 м.</w:t>
            </w:r>
          </w:p>
          <w:p w:rsidR="009E4E90" w:rsidRPr="00257105" w:rsidRDefault="009E4E90" w:rsidP="007F2A0B">
            <w:pPr>
              <w:jc w:val="both"/>
              <w:rPr>
                <w:sz w:val="22"/>
                <w:szCs w:val="22"/>
              </w:rPr>
            </w:pPr>
            <w:r w:rsidRPr="00257105">
              <w:rPr>
                <w:sz w:val="22"/>
                <w:szCs w:val="22"/>
              </w:rPr>
              <w:t>Дорожную сеть ландшафтно-рекреационных территорий (дороги, аллеи, тропы) следует тра</w:t>
            </w:r>
            <w:r w:rsidRPr="00257105">
              <w:rPr>
                <w:sz w:val="22"/>
                <w:szCs w:val="22"/>
              </w:rPr>
              <w:t>с</w:t>
            </w:r>
            <w:r w:rsidRPr="00257105">
              <w:rPr>
                <w:sz w:val="22"/>
                <w:szCs w:val="22"/>
              </w:rPr>
              <w:t>сировать по возможности с минимальными уклонами в соответствии с направлениями о</w:t>
            </w:r>
            <w:r w:rsidRPr="00257105">
              <w:rPr>
                <w:sz w:val="22"/>
                <w:szCs w:val="22"/>
              </w:rPr>
              <w:t>с</w:t>
            </w:r>
            <w:r w:rsidRPr="00257105">
              <w:rPr>
                <w:sz w:val="22"/>
                <w:szCs w:val="22"/>
              </w:rPr>
              <w:t>новных путей движения пешеходов и с учетом определения кратчайших расстояний к остан</w:t>
            </w:r>
            <w:r w:rsidRPr="00257105">
              <w:rPr>
                <w:sz w:val="22"/>
                <w:szCs w:val="22"/>
              </w:rPr>
              <w:t>о</w:t>
            </w:r>
            <w:r w:rsidRPr="00257105">
              <w:rPr>
                <w:sz w:val="22"/>
                <w:szCs w:val="22"/>
              </w:rPr>
              <w:t>вочным пунктам, игровым и спортивным пл</w:t>
            </w:r>
            <w:r w:rsidRPr="00257105">
              <w:rPr>
                <w:sz w:val="22"/>
                <w:szCs w:val="22"/>
              </w:rPr>
              <w:t>о</w:t>
            </w:r>
            <w:r w:rsidRPr="00257105">
              <w:rPr>
                <w:sz w:val="22"/>
                <w:szCs w:val="22"/>
              </w:rPr>
              <w:t xml:space="preserve">щадкам. Ширина дорожки должна быть </w:t>
            </w:r>
            <w:r w:rsidRPr="00257105">
              <w:rPr>
                <w:sz w:val="22"/>
                <w:szCs w:val="22"/>
              </w:rPr>
              <w:lastRenderedPageBreak/>
              <w:t>кратной 0,75 м (ширина полосы движения одного чел</w:t>
            </w:r>
            <w:r w:rsidRPr="00257105">
              <w:rPr>
                <w:sz w:val="22"/>
                <w:szCs w:val="22"/>
              </w:rPr>
              <w:t>о</w:t>
            </w:r>
            <w:r w:rsidRPr="00257105">
              <w:rPr>
                <w:sz w:val="22"/>
                <w:szCs w:val="22"/>
              </w:rPr>
              <w:t>века).</w:t>
            </w:r>
          </w:p>
        </w:tc>
      </w:tr>
      <w:tr w:rsidR="009E4E90" w:rsidRPr="00257105" w:rsidTr="007F2A0B">
        <w:trPr>
          <w:trHeight w:val="552"/>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lastRenderedPageBreak/>
              <w:t>Коммунальное обслуживание (3.1)</w:t>
            </w:r>
          </w:p>
          <w:p w:rsidR="009E4E90" w:rsidRPr="00573092" w:rsidRDefault="009E4E90" w:rsidP="007F2A0B">
            <w:pPr>
              <w:tabs>
                <w:tab w:val="left" w:pos="142"/>
              </w:tabs>
              <w:autoSpaceDE w:val="0"/>
              <w:autoSpaceDN w:val="0"/>
              <w:adjustRightInd w:val="0"/>
              <w:jc w:val="both"/>
              <w:rPr>
                <w:sz w:val="22"/>
                <w:szCs w:val="22"/>
              </w:rPr>
            </w:pPr>
            <w:r>
              <w:rPr>
                <w:rFonts w:eastAsia="Calibri"/>
                <w:sz w:val="22"/>
                <w:szCs w:val="22"/>
              </w:rPr>
              <w:t>Связь (6.8)</w:t>
            </w:r>
          </w:p>
        </w:tc>
        <w:tc>
          <w:tcPr>
            <w:tcW w:w="4820" w:type="dxa"/>
          </w:tcPr>
          <w:p w:rsidR="009E4E90" w:rsidRPr="00257105" w:rsidRDefault="009E4E90" w:rsidP="007F2A0B">
            <w:pPr>
              <w:ind w:firstLine="426"/>
              <w:jc w:val="both"/>
              <w:rPr>
                <w:sz w:val="22"/>
                <w:szCs w:val="22"/>
              </w:rPr>
            </w:pPr>
            <w:r w:rsidRPr="00257105">
              <w:rPr>
                <w:sz w:val="22"/>
                <w:szCs w:val="22"/>
              </w:rPr>
              <w:t xml:space="preserve">Минимальная площадь земельных участков – 50 </w:t>
            </w:r>
            <w:proofErr w:type="spellStart"/>
            <w:r w:rsidRPr="00257105">
              <w:rPr>
                <w:sz w:val="22"/>
                <w:szCs w:val="22"/>
              </w:rPr>
              <w:t>кв.м</w:t>
            </w:r>
            <w:proofErr w:type="spellEnd"/>
            <w:r w:rsidRPr="00257105">
              <w:rPr>
                <w:sz w:val="22"/>
                <w:szCs w:val="22"/>
              </w:rPr>
              <w:t>.</w:t>
            </w:r>
          </w:p>
          <w:p w:rsidR="009E4E90" w:rsidRPr="00257105" w:rsidRDefault="009E4E90" w:rsidP="007F2A0B">
            <w:pPr>
              <w:ind w:firstLine="426"/>
              <w:jc w:val="both"/>
              <w:rPr>
                <w:sz w:val="22"/>
                <w:szCs w:val="22"/>
              </w:rPr>
            </w:pPr>
            <w:r w:rsidRPr="00257105">
              <w:rPr>
                <w:sz w:val="22"/>
                <w:szCs w:val="22"/>
              </w:rPr>
              <w:t>Тепловые  котельные мощностью  до 200 Гкал.</w:t>
            </w:r>
          </w:p>
          <w:p w:rsidR="009E4E90" w:rsidRPr="00257105" w:rsidRDefault="009E4E90" w:rsidP="007F2A0B">
            <w:pPr>
              <w:ind w:firstLine="426"/>
              <w:jc w:val="both"/>
              <w:rPr>
                <w:sz w:val="22"/>
                <w:szCs w:val="22"/>
              </w:rPr>
            </w:pPr>
            <w:r w:rsidRPr="00257105">
              <w:rPr>
                <w:sz w:val="22"/>
                <w:szCs w:val="22"/>
              </w:rPr>
              <w:t>Максимальное количество этажей  – не б</w:t>
            </w:r>
            <w:r w:rsidRPr="00257105">
              <w:rPr>
                <w:sz w:val="22"/>
                <w:szCs w:val="22"/>
              </w:rPr>
              <w:t>о</w:t>
            </w:r>
            <w:r w:rsidRPr="00257105">
              <w:rPr>
                <w:sz w:val="22"/>
                <w:szCs w:val="22"/>
              </w:rPr>
              <w:t>лее 2 этажей.</w:t>
            </w:r>
          </w:p>
          <w:p w:rsidR="009E4E90" w:rsidRPr="00257105" w:rsidRDefault="009E4E90" w:rsidP="007F2A0B">
            <w:pPr>
              <w:ind w:firstLine="426"/>
              <w:jc w:val="both"/>
              <w:rPr>
                <w:sz w:val="22"/>
                <w:szCs w:val="22"/>
              </w:rPr>
            </w:pPr>
            <w:r w:rsidRPr="00257105">
              <w:rPr>
                <w:sz w:val="22"/>
                <w:szCs w:val="22"/>
              </w:rPr>
              <w:t xml:space="preserve">Высота – не более 22 м.  </w:t>
            </w:r>
          </w:p>
        </w:tc>
      </w:tr>
    </w:tbl>
    <w:p w:rsidR="009E4E90" w:rsidRPr="00257105" w:rsidRDefault="009E4E90" w:rsidP="009E4E90">
      <w:pPr>
        <w:tabs>
          <w:tab w:val="left" w:pos="2520"/>
        </w:tabs>
        <w:jc w:val="both"/>
        <w:rPr>
          <w:b/>
        </w:rPr>
      </w:pPr>
    </w:p>
    <w:p w:rsidR="009E4E90" w:rsidRPr="00257105" w:rsidRDefault="009E4E90" w:rsidP="009E4E90">
      <w:pPr>
        <w:ind w:firstLine="567"/>
        <w:jc w:val="both"/>
        <w:rPr>
          <w:b/>
          <w:sz w:val="22"/>
          <w:szCs w:val="22"/>
        </w:rPr>
      </w:pPr>
      <w:bookmarkStart w:id="302" w:name="_Toc339439109"/>
      <w:bookmarkStart w:id="303" w:name="_Toc344035157"/>
      <w:bookmarkStart w:id="304" w:name="_Toc344077984"/>
      <w:r w:rsidRPr="00257105">
        <w:rPr>
          <w:b/>
          <w:sz w:val="22"/>
          <w:szCs w:val="22"/>
        </w:rPr>
        <w:t>2. УСЛОВНО РАЗРЕШЕННЫЕ ВИДЫ И ПАРАМЕТРЫ ИСПОЛЬЗОВАНИЯ</w:t>
      </w:r>
      <w:bookmarkStart w:id="305" w:name="_Toc339439110"/>
      <w:bookmarkStart w:id="306" w:name="_Toc344035158"/>
      <w:bookmarkStart w:id="307" w:name="_Toc344077985"/>
      <w:bookmarkEnd w:id="302"/>
      <w:bookmarkEnd w:id="303"/>
      <w:bookmarkEnd w:id="304"/>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305"/>
      <w:bookmarkEnd w:id="306"/>
      <w:bookmarkEnd w:id="307"/>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121"/>
        </w:trPr>
        <w:tc>
          <w:tcPr>
            <w:tcW w:w="4786" w:type="dxa"/>
          </w:tcPr>
          <w:p w:rsidR="009E4E90" w:rsidRPr="00257105" w:rsidRDefault="009E4E90" w:rsidP="007F2A0B">
            <w:pPr>
              <w:jc w:val="both"/>
              <w:rPr>
                <w:sz w:val="22"/>
                <w:szCs w:val="22"/>
              </w:rPr>
            </w:pPr>
            <w:r>
              <w:rPr>
                <w:sz w:val="22"/>
                <w:szCs w:val="22"/>
              </w:rPr>
              <w:t>О</w:t>
            </w:r>
            <w:r w:rsidRPr="00257105">
              <w:rPr>
                <w:sz w:val="22"/>
                <w:szCs w:val="22"/>
              </w:rPr>
              <w:t>бщественно</w:t>
            </w:r>
            <w:r>
              <w:rPr>
                <w:sz w:val="22"/>
                <w:szCs w:val="22"/>
              </w:rPr>
              <w:t>е питание</w:t>
            </w:r>
            <w:r w:rsidRPr="00257105">
              <w:rPr>
                <w:sz w:val="22"/>
                <w:szCs w:val="22"/>
              </w:rPr>
              <w:t xml:space="preserve"> </w:t>
            </w:r>
            <w:r>
              <w:rPr>
                <w:sz w:val="22"/>
                <w:szCs w:val="22"/>
              </w:rPr>
              <w:t>(4.6)</w:t>
            </w:r>
            <w:r w:rsidRPr="00257105">
              <w:rPr>
                <w:sz w:val="22"/>
                <w:szCs w:val="22"/>
              </w:rPr>
              <w:t xml:space="preserve">. </w:t>
            </w:r>
          </w:p>
          <w:p w:rsidR="009E4E90" w:rsidRPr="00257105" w:rsidRDefault="009E4E90" w:rsidP="007F2A0B">
            <w:pPr>
              <w:jc w:val="both"/>
              <w:rPr>
                <w:sz w:val="22"/>
                <w:szCs w:val="22"/>
              </w:rPr>
            </w:pPr>
          </w:p>
        </w:tc>
        <w:tc>
          <w:tcPr>
            <w:tcW w:w="4820" w:type="dxa"/>
          </w:tcPr>
          <w:p w:rsidR="009E4E90" w:rsidRPr="00517C46" w:rsidRDefault="009E4E90" w:rsidP="007F2A0B">
            <w:pPr>
              <w:shd w:val="clear" w:color="auto" w:fill="FFFFFF"/>
              <w:jc w:val="both"/>
              <w:rPr>
                <w:b/>
                <w:sz w:val="22"/>
                <w:szCs w:val="22"/>
              </w:rPr>
            </w:pPr>
            <w:r w:rsidRPr="00257105">
              <w:rPr>
                <w:sz w:val="22"/>
                <w:szCs w:val="22"/>
              </w:rPr>
              <w:t>Минимальная/максимальная площадь земельн</w:t>
            </w:r>
            <w:r w:rsidRPr="00257105">
              <w:rPr>
                <w:sz w:val="22"/>
                <w:szCs w:val="22"/>
              </w:rPr>
              <w:t>о</w:t>
            </w:r>
            <w:r w:rsidRPr="00257105">
              <w:rPr>
                <w:sz w:val="22"/>
                <w:szCs w:val="22"/>
              </w:rPr>
              <w:t xml:space="preserve">го участка – </w:t>
            </w:r>
            <w:r w:rsidRPr="00517C46">
              <w:rPr>
                <w:b/>
                <w:sz w:val="22"/>
                <w:szCs w:val="22"/>
              </w:rPr>
              <w:t xml:space="preserve">250-1500 </w:t>
            </w:r>
            <w:proofErr w:type="spellStart"/>
            <w:r w:rsidRPr="00517C46">
              <w:rPr>
                <w:b/>
                <w:sz w:val="22"/>
                <w:szCs w:val="22"/>
              </w:rPr>
              <w:t>кв.м</w:t>
            </w:r>
            <w:proofErr w:type="spellEnd"/>
            <w:r w:rsidRPr="00517C46">
              <w:rPr>
                <w:b/>
                <w:sz w:val="22"/>
                <w:szCs w:val="22"/>
              </w:rPr>
              <w:t>.</w:t>
            </w:r>
          </w:p>
          <w:p w:rsidR="009E4E90" w:rsidRPr="00257105" w:rsidRDefault="009E4E90" w:rsidP="007F2A0B">
            <w:pPr>
              <w:shd w:val="clear" w:color="auto" w:fill="FFFFFF"/>
              <w:jc w:val="both"/>
              <w:rPr>
                <w:sz w:val="22"/>
                <w:szCs w:val="22"/>
              </w:rPr>
            </w:pPr>
            <w:r w:rsidRPr="00257105">
              <w:rPr>
                <w:sz w:val="22"/>
              </w:rPr>
              <w:t xml:space="preserve">Минимальные отступы от границ участка - 3 м. для зданий, 1 м. для хозяйственных построек.  </w:t>
            </w:r>
          </w:p>
          <w:p w:rsidR="009E4E90" w:rsidRPr="00257105" w:rsidRDefault="009E4E90" w:rsidP="007F2A0B">
            <w:pPr>
              <w:ind w:left="34"/>
              <w:jc w:val="both"/>
              <w:rPr>
                <w:sz w:val="22"/>
                <w:szCs w:val="22"/>
              </w:rPr>
            </w:pPr>
            <w:r w:rsidRPr="00257105">
              <w:rPr>
                <w:sz w:val="22"/>
                <w:szCs w:val="22"/>
              </w:rPr>
              <w:t>Максимальное количество этажей –1.</w:t>
            </w:r>
          </w:p>
          <w:p w:rsidR="009E4E90" w:rsidRPr="00257105" w:rsidRDefault="009E4E90" w:rsidP="007F2A0B">
            <w:pPr>
              <w:ind w:left="34"/>
              <w:jc w:val="both"/>
              <w:rPr>
                <w:sz w:val="22"/>
                <w:szCs w:val="22"/>
              </w:rPr>
            </w:pPr>
            <w:r w:rsidRPr="00257105">
              <w:rPr>
                <w:sz w:val="22"/>
                <w:szCs w:val="22"/>
              </w:rPr>
              <w:t>Максимальная высота этажа – 4м.</w:t>
            </w:r>
          </w:p>
          <w:p w:rsidR="009E4E90" w:rsidRPr="00257105" w:rsidRDefault="009E4E90" w:rsidP="007F2A0B">
            <w:pPr>
              <w:ind w:left="34"/>
              <w:jc w:val="both"/>
              <w:rPr>
                <w:sz w:val="22"/>
                <w:szCs w:val="22"/>
              </w:rPr>
            </w:pPr>
            <w:r w:rsidRPr="00257105">
              <w:rPr>
                <w:sz w:val="22"/>
                <w:szCs w:val="22"/>
              </w:rPr>
              <w:t>Высота здания – 6 м.</w:t>
            </w:r>
          </w:p>
          <w:p w:rsidR="009E4E90" w:rsidRPr="00257105" w:rsidRDefault="009E4E90" w:rsidP="007F2A0B">
            <w:pPr>
              <w:ind w:left="34"/>
              <w:jc w:val="both"/>
              <w:rPr>
                <w:sz w:val="22"/>
                <w:szCs w:val="22"/>
              </w:rPr>
            </w:pPr>
            <w:r w:rsidRPr="00257105">
              <w:rPr>
                <w:sz w:val="22"/>
                <w:szCs w:val="22"/>
              </w:rPr>
              <w:t>Отдельно стоящие.</w:t>
            </w:r>
          </w:p>
        </w:tc>
      </w:tr>
    </w:tbl>
    <w:p w:rsidR="009E4E90" w:rsidRDefault="009E4E90" w:rsidP="009E4E90">
      <w:pPr>
        <w:ind w:firstLine="567"/>
        <w:jc w:val="both"/>
        <w:rPr>
          <w:b/>
          <w:sz w:val="22"/>
          <w:szCs w:val="22"/>
        </w:rPr>
      </w:pPr>
      <w:bookmarkStart w:id="308" w:name="_Toc339439108"/>
      <w:bookmarkStart w:id="309" w:name="_Toc344035156"/>
      <w:bookmarkStart w:id="310" w:name="_Toc344077983"/>
    </w:p>
    <w:p w:rsidR="009E4E90" w:rsidRPr="00257105" w:rsidRDefault="009E4E90" w:rsidP="009E4E90">
      <w:pPr>
        <w:ind w:firstLine="567"/>
        <w:jc w:val="both"/>
        <w:rPr>
          <w:b/>
          <w:sz w:val="22"/>
          <w:szCs w:val="22"/>
        </w:rPr>
      </w:pPr>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308"/>
      <w:bookmarkEnd w:id="309"/>
      <w:bookmarkEnd w:id="3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tabs>
          <w:tab w:val="left" w:pos="2520"/>
        </w:tabs>
        <w:jc w:val="both"/>
        <w:rPr>
          <w:b/>
        </w:rPr>
      </w:pPr>
    </w:p>
    <w:p w:rsidR="009E4E90" w:rsidRPr="00257105" w:rsidRDefault="009E4E90" w:rsidP="009E4E90">
      <w:pPr>
        <w:tabs>
          <w:tab w:val="left" w:pos="2520"/>
        </w:tabs>
        <w:jc w:val="both"/>
        <w:rPr>
          <w:b/>
        </w:rPr>
      </w:pPr>
    </w:p>
    <w:p w:rsidR="009E4E90" w:rsidRPr="00257105" w:rsidRDefault="009E4E90" w:rsidP="009E4E90">
      <w:pPr>
        <w:jc w:val="center"/>
        <w:rPr>
          <w:rFonts w:eastAsia="SimSun"/>
          <w:b/>
          <w:sz w:val="24"/>
          <w:u w:val="single"/>
          <w:lang w:eastAsia="zh-CN"/>
        </w:rPr>
      </w:pPr>
      <w:r w:rsidRPr="00257105">
        <w:rPr>
          <w:rFonts w:eastAsia="SimSun"/>
          <w:b/>
          <w:sz w:val="24"/>
          <w:u w:val="single"/>
          <w:lang w:eastAsia="zh-CN"/>
        </w:rPr>
        <w:t>Р–2. Зона объектов физкультуры и спорта</w:t>
      </w:r>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lastRenderedPageBreak/>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786" w:type="dxa"/>
          </w:tcPr>
          <w:p w:rsidR="009E4E90" w:rsidRPr="00257105" w:rsidRDefault="009E4E90" w:rsidP="007F2A0B">
            <w:pPr>
              <w:jc w:val="both"/>
              <w:rPr>
                <w:sz w:val="22"/>
                <w:szCs w:val="22"/>
              </w:rPr>
            </w:pPr>
            <w:r>
              <w:rPr>
                <w:sz w:val="22"/>
                <w:szCs w:val="22"/>
              </w:rPr>
              <w:t>Отдых (рекреация) (5.0)</w:t>
            </w:r>
          </w:p>
          <w:p w:rsidR="009E4E90" w:rsidRPr="00257105" w:rsidRDefault="009E4E90" w:rsidP="007F2A0B">
            <w:pPr>
              <w:jc w:val="both"/>
              <w:rPr>
                <w:sz w:val="22"/>
                <w:szCs w:val="22"/>
              </w:rPr>
            </w:pPr>
            <w:r>
              <w:rPr>
                <w:sz w:val="22"/>
                <w:szCs w:val="22"/>
              </w:rPr>
              <w:t>С</w:t>
            </w:r>
            <w:r w:rsidRPr="00257105">
              <w:rPr>
                <w:sz w:val="22"/>
                <w:szCs w:val="22"/>
              </w:rPr>
              <w:t>порт</w:t>
            </w:r>
            <w:r>
              <w:rPr>
                <w:sz w:val="22"/>
                <w:szCs w:val="22"/>
              </w:rPr>
              <w:t xml:space="preserve"> (5.1)</w:t>
            </w:r>
          </w:p>
          <w:p w:rsidR="009E4E90" w:rsidRPr="00257105" w:rsidRDefault="009E4E90" w:rsidP="007F2A0B">
            <w:pPr>
              <w:widowControl w:val="0"/>
              <w:jc w:val="both"/>
              <w:rPr>
                <w:sz w:val="22"/>
                <w:szCs w:val="22"/>
              </w:rPr>
            </w:pPr>
            <w:r>
              <w:rPr>
                <w:sz w:val="22"/>
                <w:szCs w:val="22"/>
              </w:rPr>
              <w:t>Обеспечение внутреннего правопорядка (8.3)</w:t>
            </w:r>
          </w:p>
        </w:tc>
        <w:tc>
          <w:tcPr>
            <w:tcW w:w="4820" w:type="dxa"/>
          </w:tcPr>
          <w:p w:rsidR="009E4E90" w:rsidRPr="00517C46" w:rsidRDefault="009E4E90" w:rsidP="007F2A0B">
            <w:pPr>
              <w:shd w:val="clear" w:color="auto" w:fill="FFFFFF"/>
              <w:jc w:val="both"/>
              <w:rPr>
                <w:b/>
                <w:sz w:val="22"/>
                <w:szCs w:val="22"/>
              </w:rPr>
            </w:pPr>
            <w:r w:rsidRPr="00257105">
              <w:rPr>
                <w:sz w:val="22"/>
                <w:szCs w:val="22"/>
              </w:rPr>
              <w:t>Минимальная/максимальная площадь земельн</w:t>
            </w:r>
            <w:r w:rsidRPr="00257105">
              <w:rPr>
                <w:sz w:val="22"/>
                <w:szCs w:val="22"/>
              </w:rPr>
              <w:t>о</w:t>
            </w:r>
            <w:r w:rsidRPr="00257105">
              <w:rPr>
                <w:sz w:val="22"/>
                <w:szCs w:val="22"/>
              </w:rPr>
              <w:t xml:space="preserve">го участка – </w:t>
            </w:r>
            <w:r w:rsidRPr="00517C46">
              <w:rPr>
                <w:b/>
                <w:sz w:val="22"/>
                <w:szCs w:val="22"/>
              </w:rPr>
              <w:t xml:space="preserve">500-2500 </w:t>
            </w:r>
            <w:proofErr w:type="spellStart"/>
            <w:r w:rsidRPr="00517C46">
              <w:rPr>
                <w:b/>
                <w:sz w:val="22"/>
                <w:szCs w:val="22"/>
              </w:rPr>
              <w:t>кв.м</w:t>
            </w:r>
            <w:proofErr w:type="spellEnd"/>
            <w:r w:rsidRPr="00517C46">
              <w:rPr>
                <w:b/>
                <w:sz w:val="22"/>
                <w:szCs w:val="22"/>
              </w:rPr>
              <w:t>.</w:t>
            </w:r>
          </w:p>
          <w:p w:rsidR="009E4E90" w:rsidRPr="00257105" w:rsidRDefault="009E4E90" w:rsidP="007F2A0B">
            <w:pPr>
              <w:jc w:val="both"/>
              <w:rPr>
                <w:sz w:val="22"/>
                <w:szCs w:val="22"/>
              </w:rPr>
            </w:pPr>
            <w:r w:rsidRPr="00257105">
              <w:rPr>
                <w:sz w:val="22"/>
                <w:szCs w:val="22"/>
              </w:rPr>
              <w:t>Максимальное количество этажей  – не более 2 этажей.</w:t>
            </w:r>
          </w:p>
          <w:p w:rsidR="009E4E90" w:rsidRPr="00257105" w:rsidRDefault="009E4E90" w:rsidP="007F2A0B">
            <w:pPr>
              <w:keepLines/>
              <w:overflowPunct w:val="0"/>
              <w:autoSpaceDE w:val="0"/>
              <w:autoSpaceDN w:val="0"/>
              <w:adjustRightInd w:val="0"/>
              <w:ind w:left="34"/>
              <w:jc w:val="both"/>
              <w:textAlignment w:val="baseline"/>
              <w:rPr>
                <w:sz w:val="22"/>
                <w:szCs w:val="22"/>
              </w:rPr>
            </w:pPr>
            <w:r w:rsidRPr="00257105">
              <w:rPr>
                <w:sz w:val="22"/>
                <w:szCs w:val="22"/>
              </w:rPr>
              <w:t xml:space="preserve">Высота – не более 15 м. </w:t>
            </w:r>
          </w:p>
          <w:p w:rsidR="009E4E90" w:rsidRPr="00257105" w:rsidRDefault="009E4E90" w:rsidP="007F2A0B">
            <w:pPr>
              <w:keepLines/>
              <w:overflowPunct w:val="0"/>
              <w:autoSpaceDE w:val="0"/>
              <w:autoSpaceDN w:val="0"/>
              <w:adjustRightInd w:val="0"/>
              <w:ind w:left="34"/>
              <w:jc w:val="both"/>
              <w:textAlignment w:val="baseline"/>
              <w:rPr>
                <w:sz w:val="22"/>
                <w:szCs w:val="22"/>
              </w:rPr>
            </w:pPr>
            <w:r w:rsidRPr="00257105">
              <w:rPr>
                <w:sz w:val="22"/>
                <w:szCs w:val="22"/>
              </w:rPr>
              <w:t>Озеленение не менее 10%.</w:t>
            </w:r>
          </w:p>
          <w:p w:rsidR="009E4E90" w:rsidRPr="00257105" w:rsidRDefault="009E4E90" w:rsidP="007F2A0B">
            <w:pPr>
              <w:keepLines/>
              <w:overflowPunct w:val="0"/>
              <w:autoSpaceDE w:val="0"/>
              <w:autoSpaceDN w:val="0"/>
              <w:adjustRightInd w:val="0"/>
              <w:ind w:left="34"/>
              <w:jc w:val="both"/>
              <w:textAlignment w:val="baseline"/>
              <w:rPr>
                <w:sz w:val="22"/>
                <w:szCs w:val="22"/>
              </w:rPr>
            </w:pPr>
            <w:r w:rsidRPr="00257105">
              <w:rPr>
                <w:sz w:val="22"/>
                <w:szCs w:val="22"/>
              </w:rPr>
              <w:t>Минимальная (максимальная) площадь земел</w:t>
            </w:r>
            <w:r w:rsidRPr="00257105">
              <w:rPr>
                <w:sz w:val="22"/>
                <w:szCs w:val="22"/>
              </w:rPr>
              <w:t>ь</w:t>
            </w:r>
            <w:r w:rsidRPr="00257105">
              <w:rPr>
                <w:sz w:val="22"/>
                <w:szCs w:val="22"/>
              </w:rPr>
              <w:t>ного участка, предоставляемого для зоны об</w:t>
            </w:r>
            <w:r w:rsidRPr="00257105">
              <w:rPr>
                <w:sz w:val="22"/>
                <w:szCs w:val="22"/>
              </w:rPr>
              <w:t>ъ</w:t>
            </w:r>
            <w:r w:rsidRPr="00257105">
              <w:rPr>
                <w:sz w:val="22"/>
                <w:szCs w:val="22"/>
              </w:rPr>
              <w:t>ектов физкультуры и спорта, принимается в соответствии с СП 42.13330.2011 «Градостро</w:t>
            </w:r>
            <w:r w:rsidRPr="00257105">
              <w:rPr>
                <w:sz w:val="22"/>
                <w:szCs w:val="22"/>
              </w:rPr>
              <w:t>и</w:t>
            </w:r>
            <w:r w:rsidRPr="00257105">
              <w:rPr>
                <w:sz w:val="22"/>
                <w:szCs w:val="22"/>
              </w:rPr>
              <w:t>тельство. Планировка и застройка городских и сельских поселений».</w:t>
            </w:r>
          </w:p>
          <w:p w:rsidR="009E4E90" w:rsidRPr="00257105" w:rsidRDefault="009E4E90" w:rsidP="007F2A0B">
            <w:pPr>
              <w:jc w:val="both"/>
              <w:rPr>
                <w:sz w:val="22"/>
                <w:szCs w:val="22"/>
              </w:rPr>
            </w:pPr>
            <w:r w:rsidRPr="00257105">
              <w:rPr>
                <w:sz w:val="22"/>
                <w:szCs w:val="22"/>
              </w:rPr>
              <w:t>Минимальный отступ строений от красной линии определяется по заданию на проектиров</w:t>
            </w:r>
            <w:r w:rsidRPr="00257105">
              <w:rPr>
                <w:sz w:val="22"/>
                <w:szCs w:val="22"/>
              </w:rPr>
              <w:t>а</w:t>
            </w:r>
            <w:r w:rsidRPr="00257105">
              <w:rPr>
                <w:sz w:val="22"/>
                <w:szCs w:val="22"/>
              </w:rPr>
              <w:t>ние, размещение зданий по красной линии д</w:t>
            </w:r>
            <w:r w:rsidRPr="00257105">
              <w:rPr>
                <w:sz w:val="22"/>
                <w:szCs w:val="22"/>
              </w:rPr>
              <w:t>о</w:t>
            </w:r>
            <w:r w:rsidRPr="00257105">
              <w:rPr>
                <w:sz w:val="22"/>
                <w:szCs w:val="22"/>
              </w:rPr>
              <w:t>пускается в условиях реконструкции сложи</w:t>
            </w:r>
            <w:r w:rsidRPr="00257105">
              <w:rPr>
                <w:sz w:val="22"/>
                <w:szCs w:val="22"/>
              </w:rPr>
              <w:t>в</w:t>
            </w:r>
            <w:r w:rsidRPr="00257105">
              <w:rPr>
                <w:sz w:val="22"/>
                <w:szCs w:val="22"/>
              </w:rPr>
              <w:t>шейся застройки при соответствующем обосн</w:t>
            </w:r>
            <w:r w:rsidRPr="00257105">
              <w:rPr>
                <w:sz w:val="22"/>
                <w:szCs w:val="22"/>
              </w:rPr>
              <w:t>о</w:t>
            </w:r>
            <w:r w:rsidRPr="00257105">
              <w:rPr>
                <w:sz w:val="22"/>
                <w:szCs w:val="22"/>
              </w:rPr>
              <w:t>вании и согласовании с уполномоченными о</w:t>
            </w:r>
            <w:r w:rsidRPr="00257105">
              <w:rPr>
                <w:sz w:val="22"/>
                <w:szCs w:val="22"/>
              </w:rPr>
              <w:t>р</w:t>
            </w:r>
            <w:r w:rsidRPr="00257105">
              <w:rPr>
                <w:sz w:val="22"/>
                <w:szCs w:val="22"/>
              </w:rPr>
              <w:t>ганами местного самоуправления.</w:t>
            </w:r>
          </w:p>
          <w:p w:rsidR="009E4E90" w:rsidRPr="00257105" w:rsidRDefault="009E4E90" w:rsidP="007F2A0B">
            <w:pPr>
              <w:jc w:val="both"/>
              <w:rPr>
                <w:sz w:val="22"/>
                <w:szCs w:val="22"/>
              </w:rPr>
            </w:pPr>
            <w:r w:rsidRPr="00257105">
              <w:rPr>
                <w:sz w:val="22"/>
                <w:szCs w:val="22"/>
              </w:rPr>
              <w:t>Шпили, башни, флагштоки – без ограничений.</w:t>
            </w:r>
          </w:p>
          <w:p w:rsidR="009E4E90" w:rsidRPr="00257105" w:rsidRDefault="009E4E90" w:rsidP="007F2A0B">
            <w:pPr>
              <w:jc w:val="both"/>
              <w:rPr>
                <w:sz w:val="22"/>
                <w:szCs w:val="22"/>
              </w:rPr>
            </w:pPr>
            <w:proofErr w:type="gramStart"/>
            <w:r w:rsidRPr="00257105">
              <w:rPr>
                <w:sz w:val="22"/>
                <w:szCs w:val="22"/>
              </w:rPr>
              <w:t>Размещать общественные здания необходимо с учетом плана желтых линий (границы максимально допустимых зон возможного распр</w:t>
            </w:r>
            <w:r w:rsidRPr="00257105">
              <w:rPr>
                <w:sz w:val="22"/>
                <w:szCs w:val="22"/>
              </w:rPr>
              <w:t>о</w:t>
            </w:r>
            <w:r w:rsidRPr="00257105">
              <w:rPr>
                <w:sz w:val="22"/>
                <w:szCs w:val="22"/>
              </w:rPr>
              <w:t>странения завалов (обрушений) зданий (соор</w:t>
            </w:r>
            <w:r w:rsidRPr="00257105">
              <w:rPr>
                <w:sz w:val="22"/>
                <w:szCs w:val="22"/>
              </w:rPr>
              <w:t>у</w:t>
            </w:r>
            <w:r w:rsidRPr="00257105">
              <w:rPr>
                <w:sz w:val="22"/>
                <w:szCs w:val="22"/>
              </w:rPr>
              <w:t>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w:t>
            </w:r>
            <w:r w:rsidRPr="00257105">
              <w:rPr>
                <w:sz w:val="22"/>
                <w:szCs w:val="22"/>
              </w:rPr>
              <w:t>е</w:t>
            </w:r>
            <w:r w:rsidRPr="00257105">
              <w:rPr>
                <w:sz w:val="22"/>
                <w:szCs w:val="22"/>
              </w:rPr>
              <w:t>движения сил и средств ликвидации чрезвыча</w:t>
            </w:r>
            <w:r w:rsidRPr="00257105">
              <w:rPr>
                <w:sz w:val="22"/>
                <w:szCs w:val="22"/>
              </w:rPr>
              <w:t>й</w:t>
            </w:r>
            <w:r w:rsidRPr="00257105">
              <w:rPr>
                <w:sz w:val="22"/>
                <w:szCs w:val="22"/>
              </w:rPr>
              <w:t>ных ситуаций, а также размещения пожарных гидрантов на свободной от возможных завалов территории в соответствии со СНиП 2.01.51</w:t>
            </w:r>
            <w:proofErr w:type="gramEnd"/>
            <w:r w:rsidRPr="00257105">
              <w:rPr>
                <w:sz w:val="22"/>
                <w:szCs w:val="22"/>
              </w:rPr>
              <w:t>-90.</w:t>
            </w:r>
          </w:p>
        </w:tc>
      </w:tr>
      <w:tr w:rsidR="009E4E90" w:rsidRPr="00257105" w:rsidTr="007F2A0B">
        <w:trPr>
          <w:trHeight w:val="552"/>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t>Коммунальное обслуживание (3.1)</w:t>
            </w:r>
          </w:p>
          <w:p w:rsidR="009E4E90" w:rsidRPr="00257105" w:rsidRDefault="009E4E90" w:rsidP="007F2A0B">
            <w:pPr>
              <w:shd w:val="clear" w:color="auto" w:fill="FFFFFF"/>
              <w:jc w:val="both"/>
              <w:rPr>
                <w:sz w:val="22"/>
                <w:szCs w:val="22"/>
              </w:rPr>
            </w:pPr>
            <w:r>
              <w:rPr>
                <w:rFonts w:eastAsia="Calibri"/>
                <w:sz w:val="22"/>
                <w:szCs w:val="22"/>
              </w:rPr>
              <w:t>Связь (6.8)</w:t>
            </w:r>
          </w:p>
        </w:tc>
        <w:tc>
          <w:tcPr>
            <w:tcW w:w="4820" w:type="dxa"/>
          </w:tcPr>
          <w:p w:rsidR="009E4E90" w:rsidRPr="00257105" w:rsidRDefault="009E4E90" w:rsidP="007F2A0B">
            <w:pPr>
              <w:ind w:firstLine="426"/>
              <w:jc w:val="both"/>
              <w:rPr>
                <w:sz w:val="22"/>
                <w:szCs w:val="22"/>
              </w:rPr>
            </w:pPr>
            <w:r w:rsidRPr="00257105">
              <w:rPr>
                <w:sz w:val="22"/>
                <w:szCs w:val="22"/>
              </w:rPr>
              <w:t xml:space="preserve">Минимальная площадь земельных участков – 50 </w:t>
            </w:r>
            <w:proofErr w:type="spellStart"/>
            <w:r w:rsidRPr="00257105">
              <w:rPr>
                <w:sz w:val="22"/>
                <w:szCs w:val="22"/>
              </w:rPr>
              <w:t>кв.м</w:t>
            </w:r>
            <w:proofErr w:type="spellEnd"/>
            <w:r w:rsidRPr="00257105">
              <w:rPr>
                <w:sz w:val="22"/>
                <w:szCs w:val="22"/>
              </w:rPr>
              <w:t>.</w:t>
            </w:r>
          </w:p>
          <w:p w:rsidR="009E4E90" w:rsidRPr="00257105" w:rsidRDefault="009E4E90" w:rsidP="007F2A0B">
            <w:pPr>
              <w:ind w:firstLine="426"/>
              <w:jc w:val="both"/>
              <w:rPr>
                <w:sz w:val="22"/>
                <w:szCs w:val="22"/>
              </w:rPr>
            </w:pPr>
            <w:r w:rsidRPr="00257105">
              <w:rPr>
                <w:sz w:val="22"/>
                <w:szCs w:val="22"/>
              </w:rPr>
              <w:t>Тепловые  котельные мощностью  до 200 Гкал.</w:t>
            </w:r>
          </w:p>
          <w:p w:rsidR="009E4E90" w:rsidRPr="00257105" w:rsidRDefault="009E4E90" w:rsidP="007F2A0B">
            <w:pPr>
              <w:ind w:firstLine="426"/>
              <w:jc w:val="both"/>
              <w:rPr>
                <w:sz w:val="22"/>
                <w:szCs w:val="22"/>
              </w:rPr>
            </w:pPr>
            <w:r w:rsidRPr="00257105">
              <w:rPr>
                <w:sz w:val="22"/>
                <w:szCs w:val="22"/>
              </w:rPr>
              <w:t>Максимальное количество этажей  – не б</w:t>
            </w:r>
            <w:r w:rsidRPr="00257105">
              <w:rPr>
                <w:sz w:val="22"/>
                <w:szCs w:val="22"/>
              </w:rPr>
              <w:t>о</w:t>
            </w:r>
            <w:r w:rsidRPr="00257105">
              <w:rPr>
                <w:sz w:val="22"/>
                <w:szCs w:val="22"/>
              </w:rPr>
              <w:t>лее 2 этажей.</w:t>
            </w:r>
          </w:p>
          <w:p w:rsidR="009E4E90" w:rsidRPr="00257105" w:rsidRDefault="009E4E90" w:rsidP="007F2A0B">
            <w:pPr>
              <w:ind w:firstLine="426"/>
              <w:jc w:val="both"/>
              <w:rPr>
                <w:sz w:val="22"/>
                <w:szCs w:val="22"/>
              </w:rPr>
            </w:pPr>
            <w:r w:rsidRPr="00257105">
              <w:rPr>
                <w:sz w:val="22"/>
                <w:szCs w:val="22"/>
              </w:rPr>
              <w:t xml:space="preserve">Высота – не более 22 м.  </w:t>
            </w:r>
          </w:p>
        </w:tc>
      </w:tr>
    </w:tbl>
    <w:p w:rsidR="009E4E90" w:rsidRPr="00257105" w:rsidRDefault="009E4E90" w:rsidP="009E4E90">
      <w:pPr>
        <w:tabs>
          <w:tab w:val="left" w:pos="2520"/>
        </w:tabs>
        <w:jc w:val="both"/>
        <w:rPr>
          <w:b/>
        </w:rPr>
      </w:pPr>
    </w:p>
    <w:p w:rsidR="009E4E90" w:rsidRPr="00257105" w:rsidRDefault="009E4E90" w:rsidP="009E4E90">
      <w:pPr>
        <w:ind w:firstLine="567"/>
        <w:jc w:val="both"/>
        <w:rPr>
          <w:b/>
          <w:sz w:val="22"/>
          <w:szCs w:val="22"/>
        </w:rPr>
      </w:pPr>
      <w:r w:rsidRPr="00257105">
        <w:rPr>
          <w:b/>
          <w:sz w:val="22"/>
          <w:szCs w:val="22"/>
        </w:rPr>
        <w:t>2. УСЛОВНО РАЗРЕШЕННЫЕ ВИДЫ И ПАРАМЕТРЫ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257105" w:rsidTr="007F2A0B">
        <w:trPr>
          <w:trHeight w:val="552"/>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4786" w:type="dxa"/>
          </w:tcPr>
          <w:p w:rsidR="009E4E90" w:rsidRPr="00257105" w:rsidRDefault="009E4E90" w:rsidP="007F2A0B">
            <w:pPr>
              <w:autoSpaceDE w:val="0"/>
              <w:autoSpaceDN w:val="0"/>
              <w:adjustRightInd w:val="0"/>
              <w:jc w:val="both"/>
              <w:rPr>
                <w:sz w:val="22"/>
                <w:szCs w:val="22"/>
              </w:rPr>
            </w:pPr>
            <w:r>
              <w:rPr>
                <w:sz w:val="22"/>
                <w:szCs w:val="22"/>
              </w:rPr>
              <w:t>Объекты гаражного назначения (2.7.1)</w:t>
            </w:r>
            <w:r w:rsidRPr="00257105">
              <w:rPr>
                <w:sz w:val="22"/>
                <w:szCs w:val="22"/>
              </w:rPr>
              <w:t>.</w:t>
            </w:r>
          </w:p>
        </w:tc>
        <w:tc>
          <w:tcPr>
            <w:tcW w:w="4820" w:type="dxa"/>
          </w:tcPr>
          <w:p w:rsidR="009E4E90" w:rsidRPr="00517C46" w:rsidRDefault="009E4E90" w:rsidP="007F2A0B">
            <w:pPr>
              <w:shd w:val="clear" w:color="auto" w:fill="FFFFFF"/>
              <w:jc w:val="both"/>
              <w:rPr>
                <w:b/>
                <w:sz w:val="22"/>
                <w:szCs w:val="22"/>
              </w:rPr>
            </w:pPr>
            <w:r w:rsidRPr="00257105">
              <w:rPr>
                <w:sz w:val="22"/>
                <w:szCs w:val="22"/>
              </w:rPr>
              <w:t>Минимальная/максимальная площадь земельн</w:t>
            </w:r>
            <w:r w:rsidRPr="00257105">
              <w:rPr>
                <w:sz w:val="22"/>
                <w:szCs w:val="22"/>
              </w:rPr>
              <w:t>о</w:t>
            </w:r>
            <w:r w:rsidRPr="00257105">
              <w:rPr>
                <w:sz w:val="22"/>
                <w:szCs w:val="22"/>
              </w:rPr>
              <w:t xml:space="preserve">го участка – </w:t>
            </w:r>
            <w:r w:rsidRPr="00517C46">
              <w:rPr>
                <w:b/>
                <w:sz w:val="22"/>
                <w:szCs w:val="22"/>
              </w:rPr>
              <w:t xml:space="preserve">400-10000 </w:t>
            </w:r>
            <w:proofErr w:type="spellStart"/>
            <w:r w:rsidRPr="00517C46">
              <w:rPr>
                <w:b/>
                <w:sz w:val="22"/>
                <w:szCs w:val="22"/>
              </w:rPr>
              <w:t>кв.м</w:t>
            </w:r>
            <w:proofErr w:type="spellEnd"/>
            <w:r w:rsidRPr="00517C46">
              <w:rPr>
                <w:b/>
                <w:sz w:val="22"/>
                <w:szCs w:val="22"/>
              </w:rPr>
              <w:t>.</w:t>
            </w:r>
          </w:p>
          <w:p w:rsidR="009E4E90" w:rsidRPr="00257105" w:rsidRDefault="009E4E90" w:rsidP="007F2A0B">
            <w:pPr>
              <w:jc w:val="both"/>
              <w:rPr>
                <w:sz w:val="22"/>
                <w:szCs w:val="22"/>
              </w:rPr>
            </w:pPr>
            <w:r w:rsidRPr="00257105">
              <w:rPr>
                <w:sz w:val="22"/>
                <w:szCs w:val="22"/>
              </w:rPr>
              <w:t>Максимальное количество надземных этажей зданий –1.</w:t>
            </w:r>
          </w:p>
          <w:p w:rsidR="009E4E90" w:rsidRPr="00257105" w:rsidRDefault="009E4E90" w:rsidP="007F2A0B">
            <w:pPr>
              <w:jc w:val="both"/>
              <w:rPr>
                <w:sz w:val="22"/>
                <w:szCs w:val="22"/>
              </w:rPr>
            </w:pPr>
            <w:r w:rsidRPr="00257105">
              <w:rPr>
                <w:sz w:val="22"/>
                <w:szCs w:val="22"/>
              </w:rPr>
              <w:t>Максимальная высота  этажа –4 м.</w:t>
            </w:r>
          </w:p>
          <w:p w:rsidR="009E4E90" w:rsidRPr="00257105" w:rsidRDefault="009E4E90" w:rsidP="007F2A0B">
            <w:pPr>
              <w:jc w:val="both"/>
              <w:rPr>
                <w:sz w:val="22"/>
                <w:szCs w:val="22"/>
              </w:rPr>
            </w:pPr>
            <w:r w:rsidRPr="00257105">
              <w:rPr>
                <w:sz w:val="22"/>
                <w:szCs w:val="22"/>
              </w:rPr>
              <w:lastRenderedPageBreak/>
              <w:t>Максимальная высота  здания –6 м.</w:t>
            </w:r>
          </w:p>
          <w:p w:rsidR="009E4E90" w:rsidRPr="00257105" w:rsidRDefault="009E4E90" w:rsidP="007F2A0B">
            <w:pPr>
              <w:jc w:val="both"/>
              <w:rPr>
                <w:sz w:val="22"/>
                <w:szCs w:val="22"/>
              </w:rPr>
            </w:pPr>
            <w:r w:rsidRPr="00257105">
              <w:rPr>
                <w:sz w:val="22"/>
                <w:szCs w:val="22"/>
              </w:rPr>
              <w:t xml:space="preserve">Максимальный процент  застройки -100%. </w:t>
            </w:r>
          </w:p>
        </w:tc>
      </w:tr>
    </w:tbl>
    <w:p w:rsidR="009E4E90" w:rsidRPr="00257105" w:rsidRDefault="009E4E90" w:rsidP="009E4E90">
      <w:pPr>
        <w:ind w:firstLine="567"/>
        <w:jc w:val="both"/>
        <w:rPr>
          <w:b/>
          <w:sz w:val="22"/>
          <w:szCs w:val="22"/>
        </w:rPr>
      </w:pPr>
    </w:p>
    <w:p w:rsidR="009E4E90" w:rsidRPr="00257105" w:rsidRDefault="009E4E90" w:rsidP="009E4E90">
      <w:pPr>
        <w:ind w:firstLine="567"/>
        <w:jc w:val="both"/>
        <w:rPr>
          <w:b/>
          <w:sz w:val="22"/>
          <w:szCs w:val="22"/>
        </w:rPr>
      </w:pPr>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c>
          <w:tcPr>
            <w:tcW w:w="4786" w:type="dxa"/>
          </w:tcPr>
          <w:p w:rsidR="009E4E90" w:rsidRPr="00573092" w:rsidRDefault="009E4E90" w:rsidP="007F2A0B">
            <w:pPr>
              <w:ind w:firstLine="317"/>
              <w:jc w:val="both"/>
              <w:rPr>
                <w:sz w:val="22"/>
                <w:szCs w:val="22"/>
              </w:rPr>
            </w:pPr>
            <w:r>
              <w:rPr>
                <w:sz w:val="22"/>
                <w:szCs w:val="22"/>
              </w:rPr>
              <w:t>Земельные участки общего пользования (12.0)</w:t>
            </w:r>
          </w:p>
        </w:tc>
        <w:tc>
          <w:tcPr>
            <w:tcW w:w="4820" w:type="dxa"/>
          </w:tcPr>
          <w:p w:rsidR="009E4E90" w:rsidRPr="00573092" w:rsidRDefault="009E4E90" w:rsidP="007F2A0B">
            <w:pPr>
              <w:ind w:firstLine="317"/>
              <w:jc w:val="both"/>
              <w:rPr>
                <w:sz w:val="22"/>
                <w:szCs w:val="22"/>
              </w:rPr>
            </w:pPr>
            <w:r w:rsidRPr="00573092">
              <w:rPr>
                <w:sz w:val="22"/>
                <w:szCs w:val="22"/>
              </w:rPr>
              <w:t>Расстояния от помещений и выгулов (воль</w:t>
            </w:r>
            <w:r w:rsidRPr="00573092">
              <w:rPr>
                <w:sz w:val="22"/>
                <w:szCs w:val="22"/>
              </w:rPr>
              <w:t>е</w:t>
            </w:r>
            <w:r w:rsidRPr="00573092">
              <w:rPr>
                <w:sz w:val="22"/>
                <w:szCs w:val="22"/>
              </w:rPr>
              <w:t>ров, навесов, загонов) для содержания и разв</w:t>
            </w:r>
            <w:r w:rsidRPr="00573092">
              <w:rPr>
                <w:sz w:val="22"/>
                <w:szCs w:val="22"/>
              </w:rPr>
              <w:t>е</w:t>
            </w:r>
            <w:r w:rsidRPr="00573092">
              <w:rPr>
                <w:sz w:val="22"/>
                <w:szCs w:val="22"/>
              </w:rPr>
              <w:t xml:space="preserve">дения животных до окон жилых помещений и кухонь должны быть не </w:t>
            </w:r>
            <w:proofErr w:type="gramStart"/>
            <w:r w:rsidRPr="00573092">
              <w:rPr>
                <w:sz w:val="22"/>
                <w:szCs w:val="22"/>
              </w:rPr>
              <w:t>менее указанных</w:t>
            </w:r>
            <w:proofErr w:type="gramEnd"/>
            <w:r w:rsidRPr="00573092">
              <w:rPr>
                <w:sz w:val="22"/>
                <w:szCs w:val="22"/>
              </w:rPr>
              <w:t xml:space="preserve"> в пр</w:t>
            </w:r>
            <w:r w:rsidRPr="00573092">
              <w:rPr>
                <w:sz w:val="22"/>
                <w:szCs w:val="22"/>
              </w:rPr>
              <w:t>и</w:t>
            </w:r>
            <w:r w:rsidRPr="00573092">
              <w:rPr>
                <w:sz w:val="22"/>
                <w:szCs w:val="22"/>
              </w:rPr>
              <w:t>мечании к данной зоне.</w:t>
            </w:r>
          </w:p>
          <w:p w:rsidR="009E4E90" w:rsidRPr="00573092" w:rsidRDefault="009E4E90" w:rsidP="007F2A0B">
            <w:pPr>
              <w:ind w:firstLine="317"/>
              <w:jc w:val="both"/>
              <w:rPr>
                <w:sz w:val="22"/>
                <w:szCs w:val="22"/>
              </w:rPr>
            </w:pPr>
            <w:r w:rsidRPr="00573092">
              <w:rPr>
                <w:sz w:val="22"/>
                <w:szCs w:val="22"/>
              </w:rPr>
              <w:t>Любые вспомогательные виды разрешённого использования объектов капитального стро</w:t>
            </w:r>
            <w:r w:rsidRPr="00573092">
              <w:rPr>
                <w:sz w:val="22"/>
                <w:szCs w:val="22"/>
              </w:rPr>
              <w:t>и</w:t>
            </w:r>
            <w:r w:rsidRPr="00573092">
              <w:rPr>
                <w:sz w:val="22"/>
                <w:szCs w:val="22"/>
              </w:rPr>
              <w:t>тельства не могут по своим суммарным хара</w:t>
            </w:r>
            <w:r w:rsidRPr="00573092">
              <w:rPr>
                <w:sz w:val="22"/>
                <w:szCs w:val="22"/>
              </w:rPr>
              <w:t>к</w:t>
            </w:r>
            <w:r w:rsidRPr="00573092">
              <w:rPr>
                <w:sz w:val="22"/>
                <w:szCs w:val="22"/>
              </w:rPr>
              <w:t>теристикам (строительному объёму, общей площади, и т.д.) превышать суммарное знач</w:t>
            </w:r>
            <w:r w:rsidRPr="00573092">
              <w:rPr>
                <w:sz w:val="22"/>
                <w:szCs w:val="22"/>
              </w:rPr>
              <w:t>е</w:t>
            </w:r>
            <w:r w:rsidRPr="00573092">
              <w:rPr>
                <w:sz w:val="22"/>
                <w:szCs w:val="22"/>
              </w:rPr>
              <w:t>ние аналогичных показателей основных (условных) видов разрешённого использования объектов капитального строительства, при которых уст</w:t>
            </w:r>
            <w:r w:rsidRPr="00573092">
              <w:rPr>
                <w:sz w:val="22"/>
                <w:szCs w:val="22"/>
              </w:rPr>
              <w:t>а</w:t>
            </w:r>
            <w:r w:rsidRPr="00573092">
              <w:rPr>
                <w:sz w:val="22"/>
                <w:szCs w:val="22"/>
              </w:rPr>
              <w:t>новлены данные вспомогательные виды разр</w:t>
            </w:r>
            <w:r w:rsidRPr="00573092">
              <w:rPr>
                <w:sz w:val="22"/>
                <w:szCs w:val="22"/>
              </w:rPr>
              <w:t>е</w:t>
            </w:r>
            <w:r w:rsidRPr="00573092">
              <w:rPr>
                <w:sz w:val="22"/>
                <w:szCs w:val="22"/>
              </w:rPr>
              <w:t>шённого использования.</w:t>
            </w:r>
          </w:p>
        </w:tc>
      </w:tr>
    </w:tbl>
    <w:p w:rsidR="009E4E90" w:rsidRPr="00257105" w:rsidRDefault="009E4E90" w:rsidP="009E4E90">
      <w:pPr>
        <w:tabs>
          <w:tab w:val="left" w:pos="2520"/>
        </w:tabs>
        <w:jc w:val="both"/>
        <w:rPr>
          <w:b/>
          <w:sz w:val="28"/>
          <w:szCs w:val="28"/>
        </w:rPr>
      </w:pPr>
    </w:p>
    <w:p w:rsidR="009E4E90" w:rsidRPr="00257105" w:rsidRDefault="009E4E90" w:rsidP="009E4E90">
      <w:pPr>
        <w:keepNext/>
        <w:keepLines/>
        <w:ind w:firstLine="709"/>
        <w:jc w:val="both"/>
        <w:outlineLvl w:val="2"/>
        <w:rPr>
          <w:b/>
          <w:sz w:val="24"/>
          <w:szCs w:val="24"/>
        </w:rPr>
      </w:pPr>
      <w:bookmarkStart w:id="311" w:name="_Toc344077986"/>
      <w:bookmarkStart w:id="312" w:name="_Toc349045526"/>
      <w:bookmarkStart w:id="313" w:name="_Toc353548216"/>
      <w:bookmarkStart w:id="314" w:name="_Toc361147834"/>
      <w:bookmarkStart w:id="315" w:name="_Toc364156313"/>
      <w:r w:rsidRPr="00257105">
        <w:rPr>
          <w:b/>
          <w:sz w:val="24"/>
          <w:szCs w:val="24"/>
        </w:rPr>
        <w:t>Статья 53. Градостроительные регламенты. Зоны специального назначения.</w:t>
      </w:r>
      <w:bookmarkEnd w:id="311"/>
      <w:bookmarkEnd w:id="312"/>
      <w:bookmarkEnd w:id="313"/>
      <w:bookmarkEnd w:id="314"/>
      <w:bookmarkEnd w:id="315"/>
    </w:p>
    <w:p w:rsidR="009E4E90" w:rsidRPr="00257105" w:rsidRDefault="009E4E90" w:rsidP="009E4E90">
      <w:pPr>
        <w:jc w:val="center"/>
        <w:rPr>
          <w:b/>
          <w:sz w:val="24"/>
          <w:szCs w:val="24"/>
          <w:u w:val="single"/>
        </w:rPr>
      </w:pPr>
      <w:bookmarkStart w:id="316" w:name="_Toc344035160"/>
      <w:bookmarkStart w:id="317" w:name="_Toc344077987"/>
      <w:bookmarkStart w:id="318" w:name="_Toc353548217"/>
      <w:bookmarkStart w:id="319" w:name="_Toc361147835"/>
      <w:bookmarkEnd w:id="295"/>
      <w:r w:rsidRPr="00257105">
        <w:rPr>
          <w:b/>
          <w:sz w:val="24"/>
          <w:szCs w:val="24"/>
          <w:u w:val="single"/>
        </w:rPr>
        <w:t>СН – 1. Зона кладбищ</w:t>
      </w:r>
      <w:bookmarkEnd w:id="316"/>
      <w:bookmarkEnd w:id="317"/>
    </w:p>
    <w:p w:rsidR="009E4E90" w:rsidRPr="00257105" w:rsidRDefault="009E4E90" w:rsidP="009E4E90">
      <w:pPr>
        <w:jc w:val="both"/>
        <w:rPr>
          <w:b/>
          <w:sz w:val="32"/>
          <w:szCs w:val="24"/>
          <w:u w:val="single"/>
        </w:rPr>
      </w:pPr>
    </w:p>
    <w:p w:rsidR="009E4E90" w:rsidRPr="00257105" w:rsidRDefault="009E4E90" w:rsidP="009E4E90">
      <w:pPr>
        <w:ind w:firstLine="567"/>
        <w:jc w:val="both"/>
        <w:rPr>
          <w:i/>
          <w:iCs/>
          <w:sz w:val="24"/>
          <w:szCs w:val="24"/>
        </w:rPr>
      </w:pPr>
      <w:r w:rsidRPr="00257105">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9E4E90" w:rsidRPr="00257105" w:rsidRDefault="009E4E90" w:rsidP="009E4E90">
      <w:pPr>
        <w:ind w:firstLine="567"/>
        <w:jc w:val="both"/>
        <w:rPr>
          <w:i/>
          <w:iCs/>
          <w:sz w:val="24"/>
          <w:szCs w:val="24"/>
        </w:rPr>
      </w:pPr>
    </w:p>
    <w:p w:rsidR="009E4E90" w:rsidRPr="00257105" w:rsidRDefault="009E4E90" w:rsidP="009E4E90">
      <w:pPr>
        <w:numPr>
          <w:ilvl w:val="0"/>
          <w:numId w:val="44"/>
        </w:numPr>
        <w:jc w:val="both"/>
        <w:rPr>
          <w:b/>
          <w:sz w:val="22"/>
          <w:szCs w:val="22"/>
        </w:rPr>
      </w:pPr>
      <w:bookmarkStart w:id="320" w:name="_Toc339439112"/>
      <w:bookmarkStart w:id="321" w:name="_Toc344035161"/>
      <w:bookmarkStart w:id="322" w:name="_Toc344077988"/>
      <w:r w:rsidRPr="00257105">
        <w:rPr>
          <w:b/>
          <w:sz w:val="22"/>
          <w:szCs w:val="22"/>
        </w:rPr>
        <w:t>ОСНОВНЫЕ ВИДЫ И ПАРАМЕТРЫ РАЗРЕШЕННОГО ИСПОЛЬЗОВАНИЯ</w:t>
      </w:r>
      <w:bookmarkStart w:id="323" w:name="_Toc339439113"/>
      <w:bookmarkStart w:id="324" w:name="_Toc344035162"/>
      <w:bookmarkStart w:id="325" w:name="_Toc344077989"/>
      <w:bookmarkEnd w:id="320"/>
      <w:bookmarkEnd w:id="321"/>
      <w:bookmarkEnd w:id="322"/>
    </w:p>
    <w:p w:rsidR="009E4E90" w:rsidRPr="00257105" w:rsidRDefault="009E4E90" w:rsidP="009E4E90">
      <w:pPr>
        <w:ind w:left="709" w:hanging="142"/>
        <w:jc w:val="both"/>
        <w:rPr>
          <w:b/>
          <w:sz w:val="22"/>
          <w:szCs w:val="22"/>
        </w:rPr>
      </w:pPr>
      <w:r w:rsidRPr="00257105">
        <w:rPr>
          <w:b/>
          <w:sz w:val="22"/>
          <w:szCs w:val="22"/>
        </w:rPr>
        <w:t>ЗЕМЕЛЬНЫХ УЧАСТКОВ И ОБЪЕКТОВ КАПИТАЛЬНОГО СТРОИТЕЛЬСТВА</w:t>
      </w:r>
      <w:bookmarkEnd w:id="323"/>
      <w:bookmarkEnd w:id="324"/>
      <w:bookmarkEnd w:id="3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2684"/>
        </w:trPr>
        <w:tc>
          <w:tcPr>
            <w:tcW w:w="4786" w:type="dxa"/>
          </w:tcPr>
          <w:p w:rsidR="009E4E90" w:rsidRPr="00257105" w:rsidRDefault="009E4E90" w:rsidP="007F2A0B">
            <w:pPr>
              <w:jc w:val="both"/>
              <w:rPr>
                <w:sz w:val="22"/>
                <w:szCs w:val="22"/>
              </w:rPr>
            </w:pPr>
            <w:r>
              <w:rPr>
                <w:sz w:val="22"/>
                <w:szCs w:val="22"/>
              </w:rPr>
              <w:t>Ритуальная деятельность (12.1)</w:t>
            </w:r>
          </w:p>
        </w:tc>
        <w:tc>
          <w:tcPr>
            <w:tcW w:w="4820" w:type="dxa"/>
          </w:tcPr>
          <w:p w:rsidR="009E4E90" w:rsidRPr="00257105" w:rsidRDefault="009E4E90" w:rsidP="007F2A0B">
            <w:pPr>
              <w:shd w:val="clear" w:color="auto" w:fill="FFFFFF"/>
              <w:jc w:val="both"/>
              <w:rPr>
                <w:sz w:val="22"/>
                <w:szCs w:val="22"/>
              </w:rPr>
            </w:pPr>
            <w:r w:rsidRPr="00257105">
              <w:rPr>
                <w:sz w:val="22"/>
                <w:szCs w:val="22"/>
              </w:rPr>
              <w:t>Минимальная/максимальная площадь земельн</w:t>
            </w:r>
            <w:r w:rsidRPr="00257105">
              <w:rPr>
                <w:sz w:val="22"/>
                <w:szCs w:val="22"/>
              </w:rPr>
              <w:t>о</w:t>
            </w:r>
            <w:r w:rsidRPr="00257105">
              <w:rPr>
                <w:sz w:val="22"/>
                <w:szCs w:val="22"/>
              </w:rPr>
              <w:t xml:space="preserve">го участка – </w:t>
            </w:r>
            <w:r w:rsidRPr="008578C2">
              <w:rPr>
                <w:b/>
                <w:sz w:val="22"/>
                <w:szCs w:val="22"/>
              </w:rPr>
              <w:t xml:space="preserve">50-30000 </w:t>
            </w:r>
            <w:proofErr w:type="spellStart"/>
            <w:r w:rsidRPr="008578C2">
              <w:rPr>
                <w:b/>
                <w:sz w:val="22"/>
                <w:szCs w:val="22"/>
              </w:rPr>
              <w:t>кв.м</w:t>
            </w:r>
            <w:proofErr w:type="spellEnd"/>
            <w:r w:rsidRPr="008578C2">
              <w:rPr>
                <w:b/>
                <w:sz w:val="22"/>
                <w:szCs w:val="22"/>
              </w:rPr>
              <w:t>.</w:t>
            </w:r>
          </w:p>
          <w:p w:rsidR="009E4E90" w:rsidRPr="00257105" w:rsidRDefault="009E4E90" w:rsidP="007F2A0B">
            <w:pPr>
              <w:jc w:val="both"/>
              <w:rPr>
                <w:sz w:val="22"/>
                <w:szCs w:val="22"/>
              </w:rPr>
            </w:pPr>
            <w:r w:rsidRPr="00257105">
              <w:rPr>
                <w:sz w:val="22"/>
                <w:szCs w:val="22"/>
              </w:rPr>
              <w:t>Минимальный отступ от границы земельного участка кладбища до жилой застройки – 50 м.</w:t>
            </w:r>
          </w:p>
          <w:p w:rsidR="009E4E90" w:rsidRPr="00257105" w:rsidRDefault="009E4E90" w:rsidP="007F2A0B">
            <w:pPr>
              <w:jc w:val="both"/>
              <w:rPr>
                <w:sz w:val="22"/>
                <w:szCs w:val="22"/>
              </w:rPr>
            </w:pPr>
            <w:r w:rsidRPr="00257105">
              <w:rPr>
                <w:sz w:val="22"/>
                <w:szCs w:val="22"/>
              </w:rPr>
              <w:t>Высота  объектов, связанных  с отправлением  культа – до 17 м.</w:t>
            </w:r>
          </w:p>
          <w:p w:rsidR="009E4E90" w:rsidRPr="00257105" w:rsidRDefault="009E4E90" w:rsidP="007F2A0B">
            <w:pPr>
              <w:jc w:val="both"/>
              <w:rPr>
                <w:sz w:val="22"/>
                <w:szCs w:val="22"/>
              </w:rPr>
            </w:pPr>
            <w:r w:rsidRPr="00257105">
              <w:rPr>
                <w:sz w:val="22"/>
                <w:szCs w:val="22"/>
              </w:rPr>
              <w:t>Высота этажа объектов,  не связанных  с о</w:t>
            </w:r>
            <w:r w:rsidRPr="00257105">
              <w:rPr>
                <w:sz w:val="22"/>
                <w:szCs w:val="22"/>
              </w:rPr>
              <w:t>т</w:t>
            </w:r>
            <w:r w:rsidRPr="00257105">
              <w:rPr>
                <w:sz w:val="22"/>
                <w:szCs w:val="22"/>
              </w:rPr>
              <w:t>правлением  культа – до 6 м.</w:t>
            </w:r>
          </w:p>
          <w:p w:rsidR="009E4E90" w:rsidRPr="00257105" w:rsidRDefault="009E4E90" w:rsidP="007F2A0B">
            <w:pPr>
              <w:jc w:val="both"/>
              <w:rPr>
                <w:sz w:val="22"/>
                <w:szCs w:val="22"/>
              </w:rPr>
            </w:pPr>
            <w:r w:rsidRPr="00257105">
              <w:rPr>
                <w:sz w:val="22"/>
                <w:szCs w:val="22"/>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w:t>
            </w:r>
            <w:r w:rsidRPr="00257105">
              <w:rPr>
                <w:sz w:val="22"/>
                <w:szCs w:val="22"/>
              </w:rPr>
              <w:t>р</w:t>
            </w:r>
            <w:r w:rsidRPr="00257105">
              <w:rPr>
                <w:sz w:val="22"/>
                <w:szCs w:val="22"/>
              </w:rPr>
              <w:t>мами.</w:t>
            </w:r>
          </w:p>
        </w:tc>
      </w:tr>
    </w:tbl>
    <w:p w:rsidR="009E4E90" w:rsidRPr="00257105" w:rsidRDefault="009E4E90" w:rsidP="009E4E90">
      <w:pPr>
        <w:ind w:firstLine="567"/>
        <w:jc w:val="both"/>
        <w:rPr>
          <w:b/>
          <w:sz w:val="22"/>
          <w:szCs w:val="22"/>
        </w:rPr>
      </w:pPr>
      <w:bookmarkStart w:id="326" w:name="_Toc339439115"/>
      <w:bookmarkStart w:id="327" w:name="_Toc344035164"/>
      <w:bookmarkStart w:id="328" w:name="_Toc344077991"/>
      <w:bookmarkStart w:id="329" w:name="_Toc339439114"/>
      <w:bookmarkStart w:id="330" w:name="_Toc344035163"/>
      <w:bookmarkStart w:id="331" w:name="_Toc344077990"/>
    </w:p>
    <w:p w:rsidR="009E4E90" w:rsidRPr="00257105" w:rsidRDefault="009E4E90" w:rsidP="009E4E90">
      <w:pPr>
        <w:ind w:firstLine="567"/>
        <w:jc w:val="both"/>
        <w:rPr>
          <w:b/>
          <w:sz w:val="22"/>
          <w:szCs w:val="22"/>
        </w:rPr>
      </w:pPr>
      <w:r w:rsidRPr="00257105">
        <w:rPr>
          <w:b/>
          <w:sz w:val="22"/>
          <w:szCs w:val="22"/>
        </w:rPr>
        <w:lastRenderedPageBreak/>
        <w:t>2. УСЛОВНО РАЗРЕШЕННЫЕ ВИДЫ И ПАРАМЕТРЫ ИСПОЛЬЗОВАНИЯ</w:t>
      </w:r>
      <w:bookmarkStart w:id="332" w:name="_Toc339439116"/>
      <w:bookmarkStart w:id="333" w:name="_Toc344035165"/>
      <w:bookmarkStart w:id="334" w:name="_Toc344077992"/>
      <w:bookmarkEnd w:id="326"/>
      <w:bookmarkEnd w:id="327"/>
      <w:bookmarkEnd w:id="328"/>
      <w:r w:rsidRPr="00257105">
        <w:rPr>
          <w:b/>
          <w:sz w:val="22"/>
          <w:szCs w:val="22"/>
        </w:rPr>
        <w:t xml:space="preserve"> З</w:t>
      </w:r>
      <w:r w:rsidRPr="00257105">
        <w:rPr>
          <w:b/>
          <w:sz w:val="22"/>
          <w:szCs w:val="22"/>
        </w:rPr>
        <w:t>Е</w:t>
      </w:r>
      <w:r w:rsidRPr="00257105">
        <w:rPr>
          <w:b/>
          <w:sz w:val="22"/>
          <w:szCs w:val="22"/>
        </w:rPr>
        <w:t>МЕЛЬНЫХ УЧАСТКОВ И ОБЪЕКТОВ КАПИТАЛЬНОГО СТРОИТЕЛЬСТВА</w:t>
      </w:r>
      <w:bookmarkEnd w:id="332"/>
      <w:bookmarkEnd w:id="333"/>
      <w:bookmarkEnd w:id="33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786"/>
        <w:gridCol w:w="4820"/>
      </w:tblGrid>
      <w:tr w:rsidR="009E4E90" w:rsidRPr="00257105" w:rsidTr="007F2A0B">
        <w:trPr>
          <w:trHeight w:val="552"/>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44"/>
        </w:trPr>
        <w:tc>
          <w:tcPr>
            <w:tcW w:w="4786" w:type="dxa"/>
          </w:tcPr>
          <w:p w:rsidR="009E4E90" w:rsidRPr="00257105" w:rsidRDefault="009E4E90" w:rsidP="007F2A0B">
            <w:pPr>
              <w:jc w:val="both"/>
              <w:rPr>
                <w:sz w:val="22"/>
                <w:szCs w:val="22"/>
              </w:rPr>
            </w:pPr>
            <w:r w:rsidRPr="00257105">
              <w:rPr>
                <w:sz w:val="22"/>
                <w:szCs w:val="22"/>
              </w:rPr>
              <w:t>-</w:t>
            </w:r>
          </w:p>
        </w:tc>
        <w:tc>
          <w:tcPr>
            <w:tcW w:w="4820" w:type="dxa"/>
          </w:tcPr>
          <w:p w:rsidR="009E4E90" w:rsidRPr="00257105" w:rsidRDefault="009E4E90" w:rsidP="007F2A0B">
            <w:pPr>
              <w:jc w:val="both"/>
              <w:rPr>
                <w:sz w:val="22"/>
                <w:szCs w:val="22"/>
              </w:rPr>
            </w:pPr>
            <w:r w:rsidRPr="00257105">
              <w:rPr>
                <w:sz w:val="22"/>
                <w:szCs w:val="22"/>
              </w:rPr>
              <w:t>-</w:t>
            </w:r>
          </w:p>
        </w:tc>
      </w:tr>
    </w:tbl>
    <w:p w:rsidR="009E4E90" w:rsidRPr="00257105" w:rsidRDefault="009E4E90" w:rsidP="009E4E90">
      <w:pPr>
        <w:ind w:firstLine="567"/>
        <w:jc w:val="both"/>
        <w:rPr>
          <w:b/>
          <w:sz w:val="22"/>
          <w:szCs w:val="22"/>
        </w:rPr>
      </w:pPr>
    </w:p>
    <w:p w:rsidR="009E4E90" w:rsidRPr="00257105" w:rsidRDefault="009E4E90" w:rsidP="009E4E90">
      <w:pPr>
        <w:ind w:firstLine="567"/>
        <w:jc w:val="both"/>
        <w:rPr>
          <w:b/>
          <w:sz w:val="22"/>
          <w:szCs w:val="22"/>
        </w:rPr>
      </w:pPr>
      <w:r w:rsidRPr="00257105">
        <w:rPr>
          <w:b/>
          <w:sz w:val="22"/>
          <w:szCs w:val="22"/>
        </w:rPr>
        <w:t>3. ВСПОМОГАТЕЛЬНЫЕ ВИДЫ И ПАРАМЕТРЫ РАЗРЕШЕННОГО ИСПОЛЬЗ</w:t>
      </w:r>
      <w:r w:rsidRPr="00257105">
        <w:rPr>
          <w:b/>
          <w:sz w:val="22"/>
          <w:szCs w:val="22"/>
        </w:rPr>
        <w:t>О</w:t>
      </w:r>
      <w:r w:rsidRPr="00257105">
        <w:rPr>
          <w:b/>
          <w:sz w:val="22"/>
          <w:szCs w:val="22"/>
        </w:rPr>
        <w:t>ВАНИЯ ЗЕМЕЛЬНЫХ УЧАСТКОВ И ОБЪЕКТОВ КАПИТАЛЬНОГО СТРОИТЕЛЬСТВА</w:t>
      </w:r>
      <w:bookmarkEnd w:id="329"/>
      <w:bookmarkEnd w:id="330"/>
      <w:bookmarkEnd w:id="33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228"/>
        </w:trPr>
        <w:tc>
          <w:tcPr>
            <w:tcW w:w="4786" w:type="dxa"/>
          </w:tcPr>
          <w:p w:rsidR="009E4E90" w:rsidRPr="00257105" w:rsidRDefault="009E4E90" w:rsidP="007F2A0B">
            <w:pPr>
              <w:jc w:val="both"/>
              <w:rPr>
                <w:sz w:val="22"/>
                <w:szCs w:val="22"/>
              </w:rPr>
            </w:pPr>
            <w:r>
              <w:rPr>
                <w:sz w:val="22"/>
                <w:szCs w:val="22"/>
              </w:rPr>
              <w:t>-</w:t>
            </w:r>
          </w:p>
        </w:tc>
        <w:tc>
          <w:tcPr>
            <w:tcW w:w="4820" w:type="dxa"/>
          </w:tcPr>
          <w:p w:rsidR="009E4E90" w:rsidRPr="00257105" w:rsidRDefault="009E4E90" w:rsidP="007F2A0B">
            <w:pPr>
              <w:jc w:val="both"/>
              <w:rPr>
                <w:sz w:val="22"/>
                <w:szCs w:val="22"/>
              </w:rPr>
            </w:pPr>
            <w:r>
              <w:rPr>
                <w:sz w:val="22"/>
                <w:szCs w:val="22"/>
              </w:rPr>
              <w:t>-</w:t>
            </w:r>
          </w:p>
        </w:tc>
      </w:tr>
    </w:tbl>
    <w:p w:rsidR="009E4E90" w:rsidRPr="00257105" w:rsidRDefault="009E4E90" w:rsidP="009E4E90">
      <w:pPr>
        <w:jc w:val="both"/>
        <w:rPr>
          <w:b/>
          <w:sz w:val="24"/>
          <w:szCs w:val="24"/>
          <w:u w:val="single"/>
        </w:rPr>
      </w:pPr>
    </w:p>
    <w:p w:rsidR="009E4E90" w:rsidRPr="00257105" w:rsidRDefault="009E4E90" w:rsidP="009E4E90">
      <w:pPr>
        <w:ind w:firstLine="284"/>
        <w:jc w:val="both"/>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Не разрешается размещать кладбища на территориях:</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первого и второго поясов зон санитарной охраны источников централизованного в</w:t>
      </w:r>
      <w:r w:rsidRPr="00257105">
        <w:rPr>
          <w:rFonts w:eastAsia="SimSun"/>
          <w:sz w:val="24"/>
          <w:szCs w:val="24"/>
          <w:lang w:eastAsia="zh-CN"/>
        </w:rPr>
        <w:t>о</w:t>
      </w:r>
      <w:r w:rsidRPr="00257105">
        <w:rPr>
          <w:rFonts w:eastAsia="SimSun"/>
          <w:sz w:val="24"/>
          <w:szCs w:val="24"/>
          <w:lang w:eastAsia="zh-CN"/>
        </w:rPr>
        <w:t>доснабжения и минеральных источников;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первой зоны санитарной охраны курортов;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 с выходом на поверхность </w:t>
      </w:r>
      <w:proofErr w:type="spellStart"/>
      <w:r w:rsidRPr="00257105">
        <w:rPr>
          <w:rFonts w:eastAsia="SimSun"/>
          <w:sz w:val="24"/>
          <w:szCs w:val="24"/>
          <w:lang w:eastAsia="zh-CN"/>
        </w:rPr>
        <w:t>закарстованных</w:t>
      </w:r>
      <w:proofErr w:type="spellEnd"/>
      <w:r w:rsidRPr="00257105">
        <w:rPr>
          <w:rFonts w:eastAsia="SimSun"/>
          <w:sz w:val="24"/>
          <w:szCs w:val="24"/>
          <w:lang w:eastAsia="zh-CN"/>
        </w:rPr>
        <w:t>, сильнотрещиноватых пород и в местах выклинивания водоносных горизонтов;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w:t>
      </w:r>
      <w:r w:rsidRPr="00257105">
        <w:rPr>
          <w:rFonts w:eastAsia="SimSun"/>
          <w:sz w:val="24"/>
          <w:szCs w:val="24"/>
          <w:lang w:eastAsia="zh-CN"/>
        </w:rPr>
        <w:t>о</w:t>
      </w:r>
      <w:r w:rsidRPr="00257105">
        <w:rPr>
          <w:rFonts w:eastAsia="SimSun"/>
          <w:sz w:val="24"/>
          <w:szCs w:val="24"/>
          <w:lang w:eastAsia="zh-CN"/>
        </w:rPr>
        <w:t>лоченных участках;</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по берегам озер, рек и других открытых водоемов, используемых населением для х</w:t>
      </w:r>
      <w:r w:rsidRPr="00257105">
        <w:rPr>
          <w:rFonts w:eastAsia="SimSun"/>
          <w:sz w:val="24"/>
          <w:szCs w:val="24"/>
          <w:lang w:eastAsia="zh-CN"/>
        </w:rPr>
        <w:t>о</w:t>
      </w:r>
      <w:r w:rsidRPr="00257105">
        <w:rPr>
          <w:rFonts w:eastAsia="SimSun"/>
          <w:sz w:val="24"/>
          <w:szCs w:val="24"/>
          <w:lang w:eastAsia="zh-CN"/>
        </w:rPr>
        <w:t>зяйственно-бытовых нужд, купания и культурно-оздоровительных целей.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 Выбор земельного участка под размещение кладбища производится на основе сан</w:t>
      </w:r>
      <w:r w:rsidRPr="00257105">
        <w:rPr>
          <w:rFonts w:eastAsia="SimSun"/>
          <w:sz w:val="24"/>
          <w:szCs w:val="24"/>
          <w:lang w:eastAsia="zh-CN"/>
        </w:rPr>
        <w:t>и</w:t>
      </w:r>
      <w:r w:rsidRPr="00257105">
        <w:rPr>
          <w:rFonts w:eastAsia="SimSun"/>
          <w:sz w:val="24"/>
          <w:szCs w:val="24"/>
          <w:lang w:eastAsia="zh-CN"/>
        </w:rPr>
        <w:t>тарно-эпидемиологической оценки следующих факторов: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1) санитарно-эпидемиологической обстановки;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2) градостроительного назначения и ландшафтного зонирования территории;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3) геологических, гидрогеологических и гидрогеохимических данных;</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xml:space="preserve">4) почвенно-географических и способности почв и </w:t>
      </w:r>
      <w:proofErr w:type="spellStart"/>
      <w:r w:rsidRPr="00257105">
        <w:rPr>
          <w:rFonts w:eastAsia="SimSun"/>
          <w:sz w:val="24"/>
          <w:szCs w:val="24"/>
          <w:lang w:eastAsia="zh-CN"/>
        </w:rPr>
        <w:t>почвогрунтов</w:t>
      </w:r>
      <w:proofErr w:type="spellEnd"/>
      <w:r w:rsidRPr="00257105">
        <w:rPr>
          <w:rFonts w:eastAsia="SimSun"/>
          <w:sz w:val="24"/>
          <w:szCs w:val="24"/>
          <w:lang w:eastAsia="zh-CN"/>
        </w:rPr>
        <w:t xml:space="preserve"> к самоочищению;</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5) эрозионного потенциала и миграции загрязнений;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6) транспортной доступности.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Участок, отводимый под кладбище, должен удовлетворять следующим требованиям: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иметь уклон в сторону, противоположную населенному пункту, открытым водоемам,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не затопляться при паводках;</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w:t>
      </w:r>
      <w:r w:rsidRPr="00257105">
        <w:rPr>
          <w:rFonts w:eastAsia="SimSun"/>
          <w:sz w:val="24"/>
          <w:szCs w:val="24"/>
          <w:lang w:eastAsia="zh-CN"/>
        </w:rPr>
        <w:t>а</w:t>
      </w:r>
      <w:r w:rsidRPr="00257105">
        <w:rPr>
          <w:rFonts w:eastAsia="SimSun"/>
          <w:sz w:val="24"/>
          <w:szCs w:val="24"/>
          <w:lang w:eastAsia="zh-CN"/>
        </w:rPr>
        <w:t>сток может быть использован лишь для размещения кладбища для погребения после кр</w:t>
      </w:r>
      <w:r w:rsidRPr="00257105">
        <w:rPr>
          <w:rFonts w:eastAsia="SimSun"/>
          <w:sz w:val="24"/>
          <w:szCs w:val="24"/>
          <w:lang w:eastAsia="zh-CN"/>
        </w:rPr>
        <w:t>е</w:t>
      </w:r>
      <w:r w:rsidRPr="00257105">
        <w:rPr>
          <w:rFonts w:eastAsia="SimSun"/>
          <w:sz w:val="24"/>
          <w:szCs w:val="24"/>
          <w:lang w:eastAsia="zh-CN"/>
        </w:rPr>
        <w:t>мации;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располагаться с подветренной стороны по отношению к жилой территории.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Устройство кладбища осуществляется в соответствии с утвержденным проектом.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lastRenderedPageBreak/>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Размер участка земли на территориях кладбищ для погребения умершего устанавлив</w:t>
      </w:r>
      <w:r w:rsidRPr="00257105">
        <w:rPr>
          <w:rFonts w:eastAsia="SimSun"/>
          <w:sz w:val="24"/>
          <w:szCs w:val="24"/>
          <w:lang w:eastAsia="zh-CN"/>
        </w:rPr>
        <w:t>а</w:t>
      </w:r>
      <w:r w:rsidRPr="00257105">
        <w:rPr>
          <w:rFonts w:eastAsia="SimSun"/>
          <w:sz w:val="24"/>
          <w:szCs w:val="24"/>
          <w:lang w:eastAsia="zh-CN"/>
        </w:rPr>
        <w:t>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1) от жилых, общественных зданий, спортивно-оздоровительных и санаторно-курортных зон:</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- 50 м - для сельских, закрытых кладбищ и мемориальных комплексов, кладбищ с п</w:t>
      </w:r>
      <w:r w:rsidRPr="00257105">
        <w:rPr>
          <w:rFonts w:eastAsia="SimSun"/>
          <w:sz w:val="24"/>
          <w:szCs w:val="24"/>
          <w:lang w:eastAsia="zh-CN"/>
        </w:rPr>
        <w:t>о</w:t>
      </w:r>
      <w:r w:rsidRPr="00257105">
        <w:rPr>
          <w:rFonts w:eastAsia="SimSun"/>
          <w:sz w:val="24"/>
          <w:szCs w:val="24"/>
          <w:lang w:eastAsia="zh-CN"/>
        </w:rPr>
        <w:t>гребением после кремации;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от водозаборных сооружений централизованного источника водоснабжения насел</w:t>
      </w:r>
      <w:r w:rsidRPr="00257105">
        <w:rPr>
          <w:rFonts w:eastAsia="SimSun"/>
          <w:sz w:val="24"/>
          <w:szCs w:val="24"/>
          <w:lang w:eastAsia="zh-CN"/>
        </w:rPr>
        <w:t>е</w:t>
      </w:r>
      <w:r w:rsidRPr="00257105">
        <w:rPr>
          <w:rFonts w:eastAsia="SimSun"/>
          <w:sz w:val="24"/>
          <w:szCs w:val="24"/>
          <w:lang w:eastAsia="zh-CN"/>
        </w:rPr>
        <w:t xml:space="preserve">ния не менее 1000 м с подтверждением достаточности расстояния расчетами поясов зон санитарной охраны </w:t>
      </w:r>
      <w:proofErr w:type="spellStart"/>
      <w:r w:rsidRPr="00257105">
        <w:rPr>
          <w:rFonts w:eastAsia="SimSun"/>
          <w:sz w:val="24"/>
          <w:szCs w:val="24"/>
          <w:lang w:eastAsia="zh-CN"/>
        </w:rPr>
        <w:t>водоисточника</w:t>
      </w:r>
      <w:proofErr w:type="spellEnd"/>
      <w:r w:rsidRPr="00257105">
        <w:rPr>
          <w:rFonts w:eastAsia="SimSun"/>
          <w:sz w:val="24"/>
          <w:szCs w:val="24"/>
          <w:lang w:eastAsia="zh-CN"/>
        </w:rPr>
        <w:t xml:space="preserve"> и времени фильтрации;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w:t>
      </w:r>
      <w:r w:rsidRPr="00257105">
        <w:rPr>
          <w:rFonts w:eastAsia="SimSun"/>
          <w:sz w:val="24"/>
          <w:szCs w:val="24"/>
          <w:lang w:eastAsia="zh-CN"/>
        </w:rPr>
        <w:t>с</w:t>
      </w:r>
      <w:r w:rsidRPr="00257105">
        <w:rPr>
          <w:rFonts w:eastAsia="SimSun"/>
          <w:sz w:val="24"/>
          <w:szCs w:val="24"/>
          <w:lang w:eastAsia="zh-CN"/>
        </w:rPr>
        <w:t>печивается в соответствии с результатами расчетов очистки грунтовых вод и данными л</w:t>
      </w:r>
      <w:r w:rsidRPr="00257105">
        <w:rPr>
          <w:rFonts w:eastAsia="SimSun"/>
          <w:sz w:val="24"/>
          <w:szCs w:val="24"/>
          <w:lang w:eastAsia="zh-CN"/>
        </w:rPr>
        <w:t>а</w:t>
      </w:r>
      <w:r w:rsidRPr="00257105">
        <w:rPr>
          <w:rFonts w:eastAsia="SimSun"/>
          <w:sz w:val="24"/>
          <w:szCs w:val="24"/>
          <w:lang w:eastAsia="zh-CN"/>
        </w:rPr>
        <w:t>бораторных исследований.</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Территория санитарно-защитных зон должна быть спланирована, благоустроена и оз</w:t>
      </w:r>
      <w:r w:rsidRPr="00257105">
        <w:rPr>
          <w:rFonts w:eastAsia="SimSun"/>
          <w:sz w:val="24"/>
          <w:szCs w:val="24"/>
          <w:lang w:eastAsia="zh-CN"/>
        </w:rPr>
        <w:t>е</w:t>
      </w:r>
      <w:r w:rsidRPr="00257105">
        <w:rPr>
          <w:rFonts w:eastAsia="SimSun"/>
          <w:sz w:val="24"/>
          <w:szCs w:val="24"/>
          <w:lang w:eastAsia="zh-CN"/>
        </w:rPr>
        <w:t>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w:t>
      </w:r>
      <w:r w:rsidRPr="00257105">
        <w:rPr>
          <w:rFonts w:eastAsia="SimSun"/>
          <w:sz w:val="24"/>
          <w:szCs w:val="24"/>
          <w:lang w:eastAsia="zh-CN"/>
        </w:rPr>
        <w:t>н</w:t>
      </w:r>
      <w:r w:rsidRPr="00257105">
        <w:rPr>
          <w:rFonts w:eastAsia="SimSun"/>
          <w:sz w:val="24"/>
          <w:szCs w:val="24"/>
          <w:lang w:eastAsia="zh-CN"/>
        </w:rPr>
        <w:t>ных с обслуживанием указанных объектов, за исключением культовых и обрядовых об</w:t>
      </w:r>
      <w:r w:rsidRPr="00257105">
        <w:rPr>
          <w:rFonts w:eastAsia="SimSun"/>
          <w:sz w:val="24"/>
          <w:szCs w:val="24"/>
          <w:lang w:eastAsia="zh-CN"/>
        </w:rPr>
        <w:t>ъ</w:t>
      </w:r>
      <w:r w:rsidRPr="00257105">
        <w:rPr>
          <w:rFonts w:eastAsia="SimSun"/>
          <w:sz w:val="24"/>
          <w:szCs w:val="24"/>
          <w:lang w:eastAsia="zh-CN"/>
        </w:rPr>
        <w:t>ектов.</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По территории санитарно-защитных зон и кладбищ запрещается прокладка сетей це</w:t>
      </w:r>
      <w:r w:rsidRPr="00257105">
        <w:rPr>
          <w:rFonts w:eastAsia="SimSun"/>
          <w:sz w:val="24"/>
          <w:szCs w:val="24"/>
          <w:lang w:eastAsia="zh-CN"/>
        </w:rPr>
        <w:t>н</w:t>
      </w:r>
      <w:r w:rsidRPr="00257105">
        <w:rPr>
          <w:rFonts w:eastAsia="SimSun"/>
          <w:sz w:val="24"/>
          <w:szCs w:val="24"/>
          <w:lang w:eastAsia="zh-CN"/>
        </w:rPr>
        <w:t>трализованного хозяйственно-питьевого водоснабжения.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w:t>
      </w:r>
      <w:r w:rsidRPr="00257105">
        <w:rPr>
          <w:rFonts w:eastAsia="SimSun"/>
          <w:sz w:val="24"/>
          <w:szCs w:val="24"/>
          <w:lang w:eastAsia="zh-CN"/>
        </w:rPr>
        <w:t>и</w:t>
      </w:r>
      <w:r w:rsidRPr="00257105">
        <w:rPr>
          <w:rFonts w:eastAsia="SimSun"/>
          <w:sz w:val="24"/>
          <w:szCs w:val="24"/>
          <w:lang w:eastAsia="zh-CN"/>
        </w:rPr>
        <w:t>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w:t>
      </w:r>
      <w:r w:rsidRPr="00257105">
        <w:rPr>
          <w:rFonts w:eastAsia="SimSun"/>
          <w:sz w:val="24"/>
          <w:szCs w:val="24"/>
          <w:lang w:eastAsia="zh-CN"/>
        </w:rPr>
        <w:t>о</w:t>
      </w:r>
      <w:r w:rsidRPr="00257105">
        <w:rPr>
          <w:rFonts w:eastAsia="SimSun"/>
          <w:sz w:val="24"/>
          <w:szCs w:val="24"/>
          <w:lang w:eastAsia="zh-CN"/>
        </w:rPr>
        <w:t>катафалков и автотранспорта, урны для сбора мусора, площадки для мусоросборников с подъездами к ним.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w:t>
      </w:r>
      <w:r w:rsidRPr="00257105">
        <w:rPr>
          <w:rFonts w:eastAsia="SimSun"/>
          <w:sz w:val="24"/>
          <w:szCs w:val="24"/>
          <w:lang w:eastAsia="zh-CN"/>
        </w:rPr>
        <w:t>о</w:t>
      </w:r>
      <w:r w:rsidRPr="00257105">
        <w:rPr>
          <w:rFonts w:eastAsia="SimSun"/>
          <w:sz w:val="24"/>
          <w:szCs w:val="24"/>
          <w:lang w:eastAsia="zh-CN"/>
        </w:rPr>
        <w:t>вана только под зеленые насаждения. Строительство зданий и сооружений на этой терр</w:t>
      </w:r>
      <w:r w:rsidRPr="00257105">
        <w:rPr>
          <w:rFonts w:eastAsia="SimSun"/>
          <w:sz w:val="24"/>
          <w:szCs w:val="24"/>
          <w:lang w:eastAsia="zh-CN"/>
        </w:rPr>
        <w:t>и</w:t>
      </w:r>
      <w:r w:rsidRPr="00257105">
        <w:rPr>
          <w:rFonts w:eastAsia="SimSun"/>
          <w:sz w:val="24"/>
          <w:szCs w:val="24"/>
          <w:lang w:eastAsia="zh-CN"/>
        </w:rPr>
        <w:t>тории запрещается.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w:t>
      </w:r>
      <w:r w:rsidRPr="00257105">
        <w:rPr>
          <w:rFonts w:eastAsia="SimSun"/>
          <w:sz w:val="24"/>
          <w:szCs w:val="24"/>
          <w:lang w:eastAsia="zh-CN"/>
        </w:rPr>
        <w:t>а</w:t>
      </w:r>
      <w:r w:rsidRPr="00257105">
        <w:rPr>
          <w:rFonts w:eastAsia="SimSun"/>
          <w:sz w:val="24"/>
          <w:szCs w:val="24"/>
          <w:lang w:eastAsia="zh-CN"/>
        </w:rPr>
        <w:t xml:space="preserve">стройки на обособленных участках, удобно расположенных для подъезда транспорта, на </w:t>
      </w:r>
      <w:r w:rsidRPr="00257105">
        <w:rPr>
          <w:rFonts w:eastAsia="SimSun"/>
          <w:sz w:val="24"/>
          <w:szCs w:val="24"/>
          <w:lang w:eastAsia="zh-CN"/>
        </w:rPr>
        <w:lastRenderedPageBreak/>
        <w:t>расстоянии не менее 50 м до жилой застройки, территорий лечебных, детских, образов</w:t>
      </w:r>
      <w:r w:rsidRPr="00257105">
        <w:rPr>
          <w:rFonts w:eastAsia="SimSun"/>
          <w:sz w:val="24"/>
          <w:szCs w:val="24"/>
          <w:lang w:eastAsia="zh-CN"/>
        </w:rPr>
        <w:t>а</w:t>
      </w:r>
      <w:r w:rsidRPr="00257105">
        <w:rPr>
          <w:rFonts w:eastAsia="SimSun"/>
          <w:sz w:val="24"/>
          <w:szCs w:val="24"/>
          <w:lang w:eastAsia="zh-CN"/>
        </w:rPr>
        <w:t>тельных, спортивно-оздоровительных, культурно-просветительных организаций и орган</w:t>
      </w:r>
      <w:r w:rsidRPr="00257105">
        <w:rPr>
          <w:rFonts w:eastAsia="SimSun"/>
          <w:sz w:val="24"/>
          <w:szCs w:val="24"/>
          <w:lang w:eastAsia="zh-CN"/>
        </w:rPr>
        <w:t>и</w:t>
      </w:r>
      <w:r w:rsidRPr="00257105">
        <w:rPr>
          <w:rFonts w:eastAsia="SimSun"/>
          <w:sz w:val="24"/>
          <w:szCs w:val="24"/>
          <w:lang w:eastAsia="zh-CN"/>
        </w:rPr>
        <w:t>заций социального обеспечения населения.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Дома траурных обрядов размещают на территории действующих или вновь проектир</w:t>
      </w:r>
      <w:r w:rsidRPr="00257105">
        <w:rPr>
          <w:rFonts w:eastAsia="SimSun"/>
          <w:sz w:val="24"/>
          <w:szCs w:val="24"/>
          <w:lang w:eastAsia="zh-CN"/>
        </w:rPr>
        <w:t>у</w:t>
      </w:r>
      <w:r w:rsidRPr="00257105">
        <w:rPr>
          <w:rFonts w:eastAsia="SimSun"/>
          <w:sz w:val="24"/>
          <w:szCs w:val="24"/>
          <w:lang w:eastAsia="zh-CN"/>
        </w:rPr>
        <w:t>емых кладбищ, территориях коммунальных зон, обособленных земельных участках в гр</w:t>
      </w:r>
      <w:r w:rsidRPr="00257105">
        <w:rPr>
          <w:rFonts w:eastAsia="SimSun"/>
          <w:sz w:val="24"/>
          <w:szCs w:val="24"/>
          <w:lang w:eastAsia="zh-CN"/>
        </w:rPr>
        <w:t>а</w:t>
      </w:r>
      <w:r w:rsidRPr="00257105">
        <w:rPr>
          <w:rFonts w:eastAsia="SimSun"/>
          <w:sz w:val="24"/>
          <w:szCs w:val="24"/>
          <w:lang w:eastAsia="zh-CN"/>
        </w:rPr>
        <w:t>ницах жилой застройки и на территории пригородных зон.</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Расстояние от домов траурных обрядов до жилых зданий, территории лечебных, де</w:t>
      </w:r>
      <w:r w:rsidRPr="00257105">
        <w:rPr>
          <w:rFonts w:eastAsia="SimSun"/>
          <w:sz w:val="24"/>
          <w:szCs w:val="24"/>
          <w:lang w:eastAsia="zh-CN"/>
        </w:rPr>
        <w:t>т</w:t>
      </w:r>
      <w:r w:rsidRPr="00257105">
        <w:rPr>
          <w:rFonts w:eastAsia="SimSun"/>
          <w:sz w:val="24"/>
          <w:szCs w:val="24"/>
          <w:lang w:eastAsia="zh-CN"/>
        </w:rPr>
        <w:t>ских, образовательных, спортивно-оздоровительных, культурно-просветительных орган</w:t>
      </w:r>
      <w:r w:rsidRPr="00257105">
        <w:rPr>
          <w:rFonts w:eastAsia="SimSun"/>
          <w:sz w:val="24"/>
          <w:szCs w:val="24"/>
          <w:lang w:eastAsia="zh-CN"/>
        </w:rPr>
        <w:t>и</w:t>
      </w:r>
      <w:r w:rsidRPr="00257105">
        <w:rPr>
          <w:rFonts w:eastAsia="SimSun"/>
          <w:sz w:val="24"/>
          <w:szCs w:val="24"/>
          <w:lang w:eastAsia="zh-CN"/>
        </w:rPr>
        <w:t>заций и организаций социального обеспечения регламентируется с учетом характера тр</w:t>
      </w:r>
      <w:r w:rsidRPr="00257105">
        <w:rPr>
          <w:rFonts w:eastAsia="SimSun"/>
          <w:sz w:val="24"/>
          <w:szCs w:val="24"/>
          <w:lang w:eastAsia="zh-CN"/>
        </w:rPr>
        <w:t>а</w:t>
      </w:r>
      <w:r w:rsidRPr="00257105">
        <w:rPr>
          <w:rFonts w:eastAsia="SimSun"/>
          <w:sz w:val="24"/>
          <w:szCs w:val="24"/>
          <w:lang w:eastAsia="zh-CN"/>
        </w:rPr>
        <w:t>урного обряда и должно составлять не менее 100 м.</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E4E90" w:rsidRDefault="009E4E90" w:rsidP="009E4E90">
      <w:pPr>
        <w:keepNext/>
        <w:keepLines/>
        <w:ind w:firstLine="709"/>
        <w:jc w:val="both"/>
        <w:outlineLvl w:val="2"/>
        <w:rPr>
          <w:b/>
          <w:sz w:val="24"/>
          <w:szCs w:val="24"/>
        </w:rPr>
      </w:pPr>
      <w:bookmarkStart w:id="335" w:name="_Toc364156314"/>
    </w:p>
    <w:p w:rsidR="009E4E90" w:rsidRDefault="009E4E90" w:rsidP="009E4E90">
      <w:pPr>
        <w:jc w:val="center"/>
        <w:rPr>
          <w:b/>
          <w:sz w:val="32"/>
          <w:szCs w:val="24"/>
          <w:u w:val="single"/>
        </w:rPr>
      </w:pPr>
      <w:r>
        <w:rPr>
          <w:b/>
          <w:sz w:val="24"/>
          <w:szCs w:val="24"/>
          <w:u w:val="single"/>
        </w:rPr>
        <w:t>СН – 2. Зона размещения отходов потребления</w:t>
      </w:r>
    </w:p>
    <w:p w:rsidR="009E4E90" w:rsidRDefault="009E4E90" w:rsidP="009E4E90">
      <w:pPr>
        <w:tabs>
          <w:tab w:val="left" w:pos="2520"/>
        </w:tabs>
        <w:rPr>
          <w:b/>
        </w:rPr>
      </w:pPr>
    </w:p>
    <w:p w:rsidR="009E4E90" w:rsidRDefault="009E4E90" w:rsidP="009E4E90">
      <w:pPr>
        <w:ind w:firstLine="567"/>
        <w:jc w:val="both"/>
        <w:rPr>
          <w:b/>
          <w:sz w:val="22"/>
          <w:szCs w:val="22"/>
        </w:rPr>
      </w:pPr>
      <w:bookmarkStart w:id="336" w:name="_Toc347407428"/>
      <w:bookmarkStart w:id="337" w:name="_Toc344077994"/>
      <w:bookmarkStart w:id="338" w:name="_Toc344035167"/>
      <w:bookmarkStart w:id="339" w:name="_Toc339439118"/>
      <w:r>
        <w:rPr>
          <w:b/>
          <w:sz w:val="22"/>
          <w:szCs w:val="22"/>
        </w:rPr>
        <w:t>1. ОСНОВНЫЕ ВИДЫ И ПАРАМЕТРЫ РАЗРЕШЕННОГО ИСПОЛЬЗОВАНИЯ</w:t>
      </w:r>
      <w:bookmarkStart w:id="340" w:name="_Toc347407429"/>
      <w:bookmarkStart w:id="341" w:name="_Toc344077995"/>
      <w:bookmarkStart w:id="342" w:name="_Toc344035168"/>
      <w:bookmarkStart w:id="343" w:name="_Toc339439119"/>
      <w:bookmarkEnd w:id="336"/>
      <w:bookmarkEnd w:id="337"/>
      <w:bookmarkEnd w:id="338"/>
      <w:bookmarkEnd w:id="339"/>
      <w:r>
        <w:rPr>
          <w:b/>
          <w:sz w:val="22"/>
          <w:szCs w:val="22"/>
        </w:rPr>
        <w:t xml:space="preserve"> З</w:t>
      </w:r>
      <w:r>
        <w:rPr>
          <w:b/>
          <w:sz w:val="22"/>
          <w:szCs w:val="22"/>
        </w:rPr>
        <w:t>Е</w:t>
      </w:r>
      <w:r>
        <w:rPr>
          <w:b/>
          <w:sz w:val="22"/>
          <w:szCs w:val="22"/>
        </w:rPr>
        <w:t>МЕЛЬНЫХ УЧАСТКОВ И ОБЪЕКТОВ КАПИТАЛЬНОГО СТРОИТЕЛЬСТВА</w:t>
      </w:r>
      <w:bookmarkEnd w:id="340"/>
      <w:bookmarkEnd w:id="341"/>
      <w:bookmarkEnd w:id="342"/>
      <w:bookmarkEnd w:id="3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9E4E90" w:rsidTr="007F2A0B">
        <w:trPr>
          <w:trHeight w:val="552"/>
          <w:tblHeader/>
        </w:trPr>
        <w:tc>
          <w:tcPr>
            <w:tcW w:w="4644" w:type="dxa"/>
            <w:tcBorders>
              <w:top w:val="single" w:sz="4" w:space="0" w:color="auto"/>
              <w:left w:val="single" w:sz="4" w:space="0" w:color="auto"/>
              <w:bottom w:val="single" w:sz="4" w:space="0" w:color="auto"/>
              <w:right w:val="single" w:sz="4" w:space="0" w:color="auto"/>
            </w:tcBorders>
            <w:vAlign w:val="center"/>
            <w:hideMark/>
          </w:tcPr>
          <w:p w:rsidR="009E4E90" w:rsidRDefault="009E4E90" w:rsidP="007F2A0B">
            <w:pPr>
              <w:tabs>
                <w:tab w:val="left" w:pos="2520"/>
              </w:tabs>
              <w:spacing w:line="276" w:lineRule="auto"/>
              <w:jc w:val="center"/>
              <w:rPr>
                <w:b/>
                <w:sz w:val="22"/>
                <w:szCs w:val="22"/>
                <w:lang w:eastAsia="en-US"/>
              </w:rPr>
            </w:pPr>
            <w:r>
              <w:rPr>
                <w:b/>
                <w:sz w:val="22"/>
                <w:szCs w:val="22"/>
                <w:lang w:eastAsia="en-US"/>
              </w:rPr>
              <w:t>ВИДЫ ИСПОЛЬЗОВАНИЯ</w:t>
            </w:r>
          </w:p>
        </w:tc>
        <w:tc>
          <w:tcPr>
            <w:tcW w:w="4962" w:type="dxa"/>
            <w:tcBorders>
              <w:top w:val="single" w:sz="4" w:space="0" w:color="auto"/>
              <w:left w:val="single" w:sz="4" w:space="0" w:color="auto"/>
              <w:bottom w:val="single" w:sz="4" w:space="0" w:color="auto"/>
              <w:right w:val="single" w:sz="4" w:space="0" w:color="auto"/>
            </w:tcBorders>
            <w:vAlign w:val="center"/>
            <w:hideMark/>
          </w:tcPr>
          <w:p w:rsidR="009E4E90" w:rsidRDefault="009E4E90" w:rsidP="007F2A0B">
            <w:pPr>
              <w:tabs>
                <w:tab w:val="left" w:pos="2520"/>
              </w:tabs>
              <w:spacing w:line="276" w:lineRule="auto"/>
              <w:jc w:val="center"/>
              <w:rPr>
                <w:b/>
                <w:sz w:val="22"/>
                <w:szCs w:val="22"/>
                <w:lang w:eastAsia="en-US"/>
              </w:rPr>
            </w:pPr>
            <w:r>
              <w:rPr>
                <w:b/>
                <w:sz w:val="22"/>
                <w:szCs w:val="22"/>
                <w:lang w:eastAsia="en-US"/>
              </w:rPr>
              <w:t xml:space="preserve">ПРЕДЕЛЬНЫЕ РАЗМЕРЫ </w:t>
            </w:r>
            <w:proofErr w:type="gramStart"/>
            <w:r>
              <w:rPr>
                <w:b/>
                <w:sz w:val="22"/>
                <w:szCs w:val="22"/>
                <w:lang w:eastAsia="en-US"/>
              </w:rPr>
              <w:t>ЗЕМЕЛЬНЫХ</w:t>
            </w:r>
            <w:proofErr w:type="gramEnd"/>
          </w:p>
          <w:p w:rsidR="009E4E90" w:rsidRDefault="009E4E90" w:rsidP="007F2A0B">
            <w:pPr>
              <w:tabs>
                <w:tab w:val="left" w:pos="2520"/>
              </w:tabs>
              <w:spacing w:line="276" w:lineRule="auto"/>
              <w:jc w:val="center"/>
              <w:rPr>
                <w:b/>
                <w:sz w:val="22"/>
                <w:szCs w:val="22"/>
                <w:lang w:eastAsia="en-US"/>
              </w:rPr>
            </w:pPr>
            <w:r>
              <w:rPr>
                <w:b/>
                <w:sz w:val="22"/>
                <w:szCs w:val="22"/>
                <w:lang w:eastAsia="en-US"/>
              </w:rPr>
              <w:t>УЧАСТКОВ И ПРЕДЕЛЬНЫЕ ПАРАМЕ</w:t>
            </w:r>
            <w:r>
              <w:rPr>
                <w:b/>
                <w:sz w:val="22"/>
                <w:szCs w:val="22"/>
                <w:lang w:eastAsia="en-US"/>
              </w:rPr>
              <w:t>Т</w:t>
            </w:r>
            <w:r>
              <w:rPr>
                <w:b/>
                <w:sz w:val="22"/>
                <w:szCs w:val="22"/>
                <w:lang w:eastAsia="en-US"/>
              </w:rPr>
              <w:t>РЫ</w:t>
            </w:r>
          </w:p>
          <w:p w:rsidR="009E4E90" w:rsidRDefault="009E4E90" w:rsidP="007F2A0B">
            <w:pPr>
              <w:tabs>
                <w:tab w:val="left" w:pos="2520"/>
              </w:tabs>
              <w:spacing w:line="276" w:lineRule="auto"/>
              <w:jc w:val="center"/>
              <w:rPr>
                <w:b/>
                <w:sz w:val="22"/>
                <w:szCs w:val="22"/>
                <w:lang w:eastAsia="en-US"/>
              </w:rPr>
            </w:pPr>
            <w:r>
              <w:rPr>
                <w:b/>
                <w:sz w:val="22"/>
                <w:szCs w:val="22"/>
                <w:lang w:eastAsia="en-US"/>
              </w:rPr>
              <w:t>РАЗРЕШЕННОГО СТРОИТЕЛЬСТВА</w:t>
            </w:r>
          </w:p>
        </w:tc>
      </w:tr>
      <w:tr w:rsidR="009E4E90" w:rsidTr="007F2A0B">
        <w:trPr>
          <w:trHeight w:val="552"/>
        </w:trPr>
        <w:tc>
          <w:tcPr>
            <w:tcW w:w="4644" w:type="dxa"/>
            <w:tcBorders>
              <w:top w:val="single" w:sz="4" w:space="0" w:color="auto"/>
              <w:left w:val="single" w:sz="4" w:space="0" w:color="auto"/>
              <w:bottom w:val="single" w:sz="4" w:space="0" w:color="auto"/>
              <w:right w:val="single" w:sz="4" w:space="0" w:color="auto"/>
            </w:tcBorders>
            <w:hideMark/>
          </w:tcPr>
          <w:p w:rsidR="009E4E90" w:rsidRDefault="009E4E90" w:rsidP="007F2A0B">
            <w:pPr>
              <w:spacing w:line="200" w:lineRule="atLeast"/>
              <w:rPr>
                <w:sz w:val="22"/>
                <w:szCs w:val="22"/>
                <w:lang w:eastAsia="en-US"/>
              </w:rPr>
            </w:pPr>
            <w:r>
              <w:rPr>
                <w:sz w:val="22"/>
                <w:szCs w:val="22"/>
                <w:lang w:eastAsia="en-US"/>
              </w:rPr>
              <w:t>Специальная деятельность (12.2)</w:t>
            </w:r>
          </w:p>
        </w:tc>
        <w:tc>
          <w:tcPr>
            <w:tcW w:w="4962" w:type="dxa"/>
            <w:tcBorders>
              <w:top w:val="single" w:sz="4" w:space="0" w:color="auto"/>
              <w:left w:val="single" w:sz="4" w:space="0" w:color="auto"/>
              <w:bottom w:val="single" w:sz="4" w:space="0" w:color="auto"/>
              <w:right w:val="single" w:sz="4" w:space="0" w:color="auto"/>
            </w:tcBorders>
            <w:hideMark/>
          </w:tcPr>
          <w:p w:rsidR="009E4E90" w:rsidRDefault="009E4E90" w:rsidP="007F2A0B">
            <w:pPr>
              <w:autoSpaceDE w:val="0"/>
              <w:autoSpaceDN w:val="0"/>
              <w:adjustRightInd w:val="0"/>
              <w:spacing w:line="276" w:lineRule="auto"/>
              <w:ind w:firstLine="34"/>
              <w:rPr>
                <w:sz w:val="22"/>
                <w:szCs w:val="22"/>
                <w:lang w:eastAsia="en-US"/>
              </w:rPr>
            </w:pPr>
            <w:r>
              <w:rPr>
                <w:sz w:val="22"/>
                <w:szCs w:val="22"/>
                <w:lang w:eastAsia="en-US"/>
              </w:rPr>
              <w:t>- минимальный/максимальный размер земельн</w:t>
            </w:r>
            <w:r>
              <w:rPr>
                <w:sz w:val="22"/>
                <w:szCs w:val="22"/>
                <w:lang w:eastAsia="en-US"/>
              </w:rPr>
              <w:t>о</w:t>
            </w:r>
            <w:r>
              <w:rPr>
                <w:sz w:val="22"/>
                <w:szCs w:val="22"/>
                <w:lang w:eastAsia="en-US"/>
              </w:rPr>
              <w:t xml:space="preserve">го участка – 500/25 0000 </w:t>
            </w:r>
            <w:proofErr w:type="spellStart"/>
            <w:r>
              <w:rPr>
                <w:sz w:val="22"/>
                <w:szCs w:val="22"/>
                <w:lang w:eastAsia="en-US"/>
              </w:rPr>
              <w:t>кв</w:t>
            </w:r>
            <w:proofErr w:type="gramStart"/>
            <w:r>
              <w:rPr>
                <w:sz w:val="22"/>
                <w:szCs w:val="22"/>
                <w:lang w:eastAsia="en-US"/>
              </w:rPr>
              <w:t>.м</w:t>
            </w:r>
            <w:proofErr w:type="spellEnd"/>
            <w:proofErr w:type="gramEnd"/>
            <w:r>
              <w:rPr>
                <w:sz w:val="22"/>
                <w:szCs w:val="22"/>
                <w:lang w:eastAsia="en-US"/>
              </w:rPr>
              <w:t>;</w:t>
            </w:r>
          </w:p>
          <w:p w:rsidR="009E4E90" w:rsidRDefault="009E4E90" w:rsidP="007F2A0B">
            <w:pPr>
              <w:autoSpaceDE w:val="0"/>
              <w:autoSpaceDN w:val="0"/>
              <w:adjustRightInd w:val="0"/>
              <w:spacing w:line="276" w:lineRule="auto"/>
              <w:ind w:firstLine="34"/>
              <w:rPr>
                <w:sz w:val="22"/>
                <w:szCs w:val="22"/>
                <w:lang w:eastAsia="en-US"/>
              </w:rPr>
            </w:pPr>
            <w:r>
              <w:rPr>
                <w:sz w:val="22"/>
                <w:szCs w:val="22"/>
                <w:lang w:eastAsia="en-US"/>
              </w:rPr>
              <w:t xml:space="preserve">- максимальный коэффициент застройки </w:t>
            </w:r>
            <w:proofErr w:type="spellStart"/>
            <w:proofErr w:type="gramStart"/>
            <w:r>
              <w:rPr>
                <w:sz w:val="22"/>
                <w:szCs w:val="22"/>
                <w:lang w:eastAsia="en-US"/>
              </w:rPr>
              <w:t>Кз</w:t>
            </w:r>
            <w:proofErr w:type="spellEnd"/>
            <w:proofErr w:type="gramEnd"/>
            <w:r>
              <w:rPr>
                <w:sz w:val="22"/>
                <w:szCs w:val="22"/>
                <w:lang w:eastAsia="en-US"/>
              </w:rPr>
              <w:t xml:space="preserve"> - 0,7;</w:t>
            </w:r>
          </w:p>
          <w:p w:rsidR="009E4E90" w:rsidRDefault="009E4E90" w:rsidP="007F2A0B">
            <w:pPr>
              <w:autoSpaceDE w:val="0"/>
              <w:autoSpaceDN w:val="0"/>
              <w:adjustRightInd w:val="0"/>
              <w:spacing w:line="276" w:lineRule="auto"/>
              <w:ind w:firstLine="34"/>
              <w:rPr>
                <w:sz w:val="22"/>
                <w:szCs w:val="22"/>
                <w:lang w:eastAsia="en-US"/>
              </w:rPr>
            </w:pPr>
            <w:r>
              <w:rPr>
                <w:sz w:val="22"/>
                <w:szCs w:val="22"/>
                <w:lang w:eastAsia="en-US"/>
              </w:rPr>
              <w:t>- максимальная высота зданий – 10 м., сооруж</w:t>
            </w:r>
            <w:r>
              <w:rPr>
                <w:sz w:val="22"/>
                <w:szCs w:val="22"/>
                <w:lang w:eastAsia="en-US"/>
              </w:rPr>
              <w:t>е</w:t>
            </w:r>
            <w:r>
              <w:rPr>
                <w:sz w:val="22"/>
                <w:szCs w:val="22"/>
                <w:lang w:eastAsia="en-US"/>
              </w:rPr>
              <w:t>ний - 50 м.</w:t>
            </w:r>
          </w:p>
          <w:p w:rsidR="009E4E90" w:rsidRDefault="009E4E90" w:rsidP="007F2A0B">
            <w:pPr>
              <w:autoSpaceDE w:val="0"/>
              <w:autoSpaceDN w:val="0"/>
              <w:adjustRightInd w:val="0"/>
              <w:spacing w:line="276" w:lineRule="auto"/>
              <w:ind w:firstLine="34"/>
              <w:rPr>
                <w:sz w:val="22"/>
                <w:szCs w:val="22"/>
                <w:lang w:eastAsia="en-US"/>
              </w:rPr>
            </w:pPr>
            <w:r>
              <w:rPr>
                <w:sz w:val="22"/>
                <w:szCs w:val="22"/>
                <w:lang w:eastAsia="en-US"/>
              </w:rPr>
              <w:t>-минимальный отступ от границы земельного участка до жилой застройки – 500 м.</w:t>
            </w:r>
          </w:p>
          <w:p w:rsidR="009E4E90" w:rsidRDefault="009E4E90" w:rsidP="007F2A0B">
            <w:pPr>
              <w:autoSpaceDE w:val="0"/>
              <w:autoSpaceDN w:val="0"/>
              <w:adjustRightInd w:val="0"/>
              <w:spacing w:line="276" w:lineRule="auto"/>
              <w:ind w:firstLine="34"/>
              <w:rPr>
                <w:sz w:val="22"/>
                <w:szCs w:val="22"/>
                <w:lang w:eastAsia="en-US"/>
              </w:rPr>
            </w:pPr>
            <w:r>
              <w:rPr>
                <w:sz w:val="22"/>
                <w:szCs w:val="22"/>
                <w:lang w:eastAsia="en-US"/>
              </w:rPr>
              <w:t>Размещение согласно «Инструкции по проект</w:t>
            </w:r>
            <w:r>
              <w:rPr>
                <w:sz w:val="22"/>
                <w:szCs w:val="22"/>
                <w:lang w:eastAsia="en-US"/>
              </w:rPr>
              <w:t>и</w:t>
            </w:r>
            <w:r>
              <w:rPr>
                <w:sz w:val="22"/>
                <w:szCs w:val="22"/>
                <w:lang w:eastAsia="en-US"/>
              </w:rPr>
              <w:t>рованию, эксплуатации и рекультивации полиг</w:t>
            </w:r>
            <w:r>
              <w:rPr>
                <w:sz w:val="22"/>
                <w:szCs w:val="22"/>
                <w:lang w:eastAsia="en-US"/>
              </w:rPr>
              <w:t>о</w:t>
            </w:r>
            <w:r>
              <w:rPr>
                <w:sz w:val="22"/>
                <w:szCs w:val="22"/>
                <w:lang w:eastAsia="en-US"/>
              </w:rPr>
              <w:t>нов для твердых бытовых отходов» от 2.11.1996</w:t>
            </w:r>
          </w:p>
        </w:tc>
      </w:tr>
    </w:tbl>
    <w:p w:rsidR="009E4E90" w:rsidRDefault="009E4E90" w:rsidP="009E4E90">
      <w:pPr>
        <w:numPr>
          <w:ilvl w:val="0"/>
          <w:numId w:val="45"/>
        </w:numPr>
        <w:contextualSpacing/>
        <w:jc w:val="both"/>
        <w:rPr>
          <w:b/>
          <w:sz w:val="22"/>
          <w:szCs w:val="22"/>
          <w:lang w:eastAsia="en-US" w:bidi="en-US"/>
        </w:rPr>
      </w:pPr>
      <w:r>
        <w:rPr>
          <w:b/>
          <w:sz w:val="22"/>
          <w:szCs w:val="22"/>
          <w:lang w:eastAsia="en-US" w:bidi="en-US"/>
        </w:rPr>
        <w:t>УСЛОВНО РАЗРЕШЕННЫЕ ВИДЫ И ПАРАМЕТРЫ ИСПОЛЬЗОВАНИЯ З</w:t>
      </w:r>
      <w:r>
        <w:rPr>
          <w:b/>
          <w:sz w:val="22"/>
          <w:szCs w:val="22"/>
          <w:lang w:eastAsia="en-US" w:bidi="en-US"/>
        </w:rPr>
        <w:t>Е</w:t>
      </w:r>
      <w:r>
        <w:rPr>
          <w:b/>
          <w:sz w:val="22"/>
          <w:szCs w:val="22"/>
          <w:lang w:eastAsia="en-US" w:bidi="en-US"/>
        </w:rPr>
        <w:t>МЕЛЬНЫХ УЧАСТКОВ И ОБЪЕКТОВ КАПИТАЛЬНОГО СТРОИТЕЛЬСТВА</w:t>
      </w:r>
    </w:p>
    <w:tbl>
      <w:tblPr>
        <w:tblW w:w="9640"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820"/>
        <w:gridCol w:w="4820"/>
      </w:tblGrid>
      <w:tr w:rsidR="009E4E90" w:rsidTr="007F2A0B">
        <w:trPr>
          <w:trHeight w:val="552"/>
        </w:trPr>
        <w:tc>
          <w:tcPr>
            <w:tcW w:w="4820" w:type="dxa"/>
            <w:tcBorders>
              <w:top w:val="single" w:sz="8" w:space="0" w:color="auto"/>
              <w:left w:val="single" w:sz="8" w:space="0" w:color="auto"/>
              <w:bottom w:val="single" w:sz="8" w:space="0" w:color="auto"/>
              <w:right w:val="single" w:sz="8" w:space="0" w:color="auto"/>
            </w:tcBorders>
            <w:vAlign w:val="center"/>
            <w:hideMark/>
          </w:tcPr>
          <w:p w:rsidR="009E4E90" w:rsidRDefault="009E4E90" w:rsidP="007F2A0B">
            <w:pPr>
              <w:tabs>
                <w:tab w:val="left" w:pos="2520"/>
              </w:tabs>
              <w:spacing w:line="276" w:lineRule="auto"/>
              <w:jc w:val="center"/>
              <w:rPr>
                <w:rFonts w:eastAsia="SimSun"/>
                <w:sz w:val="22"/>
                <w:szCs w:val="22"/>
                <w:lang w:eastAsia="zh-CN"/>
              </w:rPr>
            </w:pPr>
            <w:r>
              <w:rPr>
                <w:b/>
                <w:sz w:val="22"/>
                <w:szCs w:val="22"/>
                <w:lang w:eastAsia="en-US"/>
              </w:rPr>
              <w:t>ВИДЫ ИСПОЛЬЗОВАНИЯ</w:t>
            </w:r>
          </w:p>
        </w:tc>
        <w:tc>
          <w:tcPr>
            <w:tcW w:w="4820" w:type="dxa"/>
            <w:tcBorders>
              <w:top w:val="single" w:sz="8" w:space="0" w:color="auto"/>
              <w:left w:val="single" w:sz="8" w:space="0" w:color="auto"/>
              <w:bottom w:val="single" w:sz="8" w:space="0" w:color="auto"/>
              <w:right w:val="single" w:sz="8" w:space="0" w:color="auto"/>
            </w:tcBorders>
            <w:vAlign w:val="center"/>
            <w:hideMark/>
          </w:tcPr>
          <w:p w:rsidR="009E4E90" w:rsidRDefault="009E4E90" w:rsidP="007F2A0B">
            <w:pPr>
              <w:tabs>
                <w:tab w:val="left" w:pos="2520"/>
              </w:tabs>
              <w:spacing w:line="276" w:lineRule="auto"/>
              <w:jc w:val="center"/>
              <w:rPr>
                <w:b/>
                <w:sz w:val="22"/>
                <w:szCs w:val="22"/>
                <w:lang w:eastAsia="en-US"/>
              </w:rPr>
            </w:pPr>
            <w:r>
              <w:rPr>
                <w:b/>
                <w:sz w:val="22"/>
                <w:szCs w:val="22"/>
                <w:lang w:eastAsia="en-US"/>
              </w:rPr>
              <w:t xml:space="preserve">ПРЕДЕЛЬНЫЕ РАЗМЕРЫ </w:t>
            </w:r>
            <w:proofErr w:type="gramStart"/>
            <w:r>
              <w:rPr>
                <w:b/>
                <w:sz w:val="22"/>
                <w:szCs w:val="22"/>
                <w:lang w:eastAsia="en-US"/>
              </w:rPr>
              <w:t>ЗЕМЕЛЬНЫХ</w:t>
            </w:r>
            <w:proofErr w:type="gramEnd"/>
          </w:p>
          <w:p w:rsidR="009E4E90" w:rsidRDefault="009E4E90" w:rsidP="007F2A0B">
            <w:pPr>
              <w:tabs>
                <w:tab w:val="left" w:pos="2520"/>
              </w:tabs>
              <w:spacing w:line="276" w:lineRule="auto"/>
              <w:jc w:val="center"/>
              <w:rPr>
                <w:b/>
                <w:sz w:val="22"/>
                <w:szCs w:val="22"/>
                <w:lang w:eastAsia="en-US"/>
              </w:rPr>
            </w:pPr>
            <w:r>
              <w:rPr>
                <w:b/>
                <w:sz w:val="22"/>
                <w:szCs w:val="22"/>
                <w:lang w:eastAsia="en-US"/>
              </w:rPr>
              <w:t>УЧАСТКОВ И ПРЕДЕЛЬНЫЕ ПАРАМЕ</w:t>
            </w:r>
            <w:r>
              <w:rPr>
                <w:b/>
                <w:sz w:val="22"/>
                <w:szCs w:val="22"/>
                <w:lang w:eastAsia="en-US"/>
              </w:rPr>
              <w:t>Т</w:t>
            </w:r>
            <w:r>
              <w:rPr>
                <w:b/>
                <w:sz w:val="22"/>
                <w:szCs w:val="22"/>
                <w:lang w:eastAsia="en-US"/>
              </w:rPr>
              <w:t>РЫ РАЗРЕШЕННОГО СТРОИТЕЛЬСТВА</w:t>
            </w:r>
          </w:p>
        </w:tc>
      </w:tr>
      <w:tr w:rsidR="009E4E90" w:rsidTr="007F2A0B">
        <w:tc>
          <w:tcPr>
            <w:tcW w:w="4820" w:type="dxa"/>
            <w:tcBorders>
              <w:top w:val="single" w:sz="8" w:space="0" w:color="auto"/>
              <w:left w:val="single" w:sz="8" w:space="0" w:color="auto"/>
              <w:bottom w:val="single" w:sz="8" w:space="0" w:color="auto"/>
              <w:right w:val="single" w:sz="8" w:space="0" w:color="auto"/>
            </w:tcBorders>
            <w:vAlign w:val="center"/>
            <w:hideMark/>
          </w:tcPr>
          <w:p w:rsidR="009E4E90" w:rsidRDefault="009E4E90" w:rsidP="007F2A0B">
            <w:pPr>
              <w:spacing w:line="276" w:lineRule="auto"/>
              <w:ind w:firstLine="284"/>
              <w:jc w:val="center"/>
              <w:rPr>
                <w:sz w:val="22"/>
                <w:szCs w:val="22"/>
                <w:lang w:eastAsia="en-US"/>
              </w:rPr>
            </w:pPr>
            <w:r>
              <w:rPr>
                <w:sz w:val="22"/>
                <w:szCs w:val="22"/>
                <w:lang w:eastAsia="en-US"/>
              </w:rPr>
              <w:t>-</w:t>
            </w:r>
          </w:p>
        </w:tc>
        <w:tc>
          <w:tcPr>
            <w:tcW w:w="4820" w:type="dxa"/>
            <w:tcBorders>
              <w:top w:val="single" w:sz="8" w:space="0" w:color="auto"/>
              <w:left w:val="single" w:sz="8" w:space="0" w:color="auto"/>
              <w:bottom w:val="single" w:sz="8" w:space="0" w:color="auto"/>
              <w:right w:val="single" w:sz="8" w:space="0" w:color="auto"/>
            </w:tcBorders>
            <w:vAlign w:val="center"/>
            <w:hideMark/>
          </w:tcPr>
          <w:p w:rsidR="009E4E90" w:rsidRDefault="009E4E90" w:rsidP="007F2A0B">
            <w:pPr>
              <w:spacing w:line="276" w:lineRule="auto"/>
              <w:ind w:firstLine="284"/>
              <w:jc w:val="center"/>
              <w:rPr>
                <w:rFonts w:eastAsia="SimSun"/>
                <w:sz w:val="22"/>
                <w:szCs w:val="22"/>
                <w:lang w:eastAsia="zh-CN"/>
              </w:rPr>
            </w:pPr>
            <w:r>
              <w:rPr>
                <w:rFonts w:eastAsia="SimSun"/>
                <w:sz w:val="22"/>
                <w:szCs w:val="22"/>
                <w:lang w:eastAsia="zh-CN"/>
              </w:rPr>
              <w:t>-</w:t>
            </w:r>
          </w:p>
        </w:tc>
      </w:tr>
    </w:tbl>
    <w:p w:rsidR="009E4E90" w:rsidRDefault="009E4E90" w:rsidP="009E4E90">
      <w:pPr>
        <w:tabs>
          <w:tab w:val="left" w:pos="2520"/>
        </w:tabs>
        <w:ind w:firstLine="284"/>
        <w:rPr>
          <w:rFonts w:eastAsia="SimSun"/>
          <w:sz w:val="24"/>
          <w:szCs w:val="24"/>
          <w:lang w:eastAsia="zh-CN"/>
        </w:rPr>
      </w:pPr>
    </w:p>
    <w:p w:rsidR="009E4E90" w:rsidRDefault="009E4E90" w:rsidP="009E4E90">
      <w:pPr>
        <w:numPr>
          <w:ilvl w:val="0"/>
          <w:numId w:val="45"/>
        </w:numPr>
        <w:contextualSpacing/>
        <w:jc w:val="both"/>
        <w:rPr>
          <w:b/>
          <w:sz w:val="22"/>
          <w:szCs w:val="22"/>
          <w:lang w:eastAsia="en-US" w:bidi="en-US"/>
        </w:rPr>
      </w:pPr>
      <w:r>
        <w:rPr>
          <w:b/>
          <w:sz w:val="22"/>
          <w:szCs w:val="22"/>
          <w:lang w:eastAsia="en-US" w:bidi="en-US"/>
        </w:rPr>
        <w:t>ВСПОМОГАТЕЛЬНЫЕ ВИДЫ И ПАРАМЕТРЫ РАЗРЕШЕННОГО ИСПОЛЬЗ</w:t>
      </w:r>
      <w:r>
        <w:rPr>
          <w:b/>
          <w:sz w:val="22"/>
          <w:szCs w:val="22"/>
          <w:lang w:eastAsia="en-US" w:bidi="en-US"/>
        </w:rPr>
        <w:t>О</w:t>
      </w:r>
      <w:r>
        <w:rPr>
          <w:b/>
          <w:sz w:val="22"/>
          <w:szCs w:val="22"/>
          <w:lang w:eastAsia="en-US" w:bidi="en-US"/>
        </w:rPr>
        <w:t>ВАНИЯ ЗЕМЕЛЬНЫХ УЧАСТКОВ И ОБЪЕКТОВ КАПИТАЛЬНОГО СТРО</w:t>
      </w:r>
      <w:r>
        <w:rPr>
          <w:b/>
          <w:sz w:val="22"/>
          <w:szCs w:val="22"/>
          <w:lang w:eastAsia="en-US" w:bidi="en-US"/>
        </w:rPr>
        <w:t>И</w:t>
      </w:r>
      <w:r>
        <w:rPr>
          <w:b/>
          <w:sz w:val="22"/>
          <w:szCs w:val="22"/>
          <w:lang w:eastAsia="en-US" w:bidi="en-US"/>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Tr="007F2A0B">
        <w:trPr>
          <w:trHeight w:val="552"/>
        </w:trPr>
        <w:tc>
          <w:tcPr>
            <w:tcW w:w="4786" w:type="dxa"/>
            <w:tcBorders>
              <w:top w:val="single" w:sz="4" w:space="0" w:color="auto"/>
              <w:left w:val="single" w:sz="4" w:space="0" w:color="auto"/>
              <w:bottom w:val="single" w:sz="4" w:space="0" w:color="auto"/>
              <w:right w:val="single" w:sz="4" w:space="0" w:color="auto"/>
            </w:tcBorders>
            <w:vAlign w:val="center"/>
            <w:hideMark/>
          </w:tcPr>
          <w:p w:rsidR="009E4E90" w:rsidRDefault="009E4E90" w:rsidP="007F2A0B">
            <w:pPr>
              <w:tabs>
                <w:tab w:val="left" w:pos="2520"/>
              </w:tabs>
              <w:spacing w:line="276" w:lineRule="auto"/>
              <w:jc w:val="center"/>
              <w:rPr>
                <w:rFonts w:eastAsia="SimSun"/>
                <w:sz w:val="22"/>
                <w:szCs w:val="22"/>
                <w:lang w:eastAsia="zh-CN"/>
              </w:rPr>
            </w:pPr>
            <w:r>
              <w:rPr>
                <w:b/>
                <w:sz w:val="22"/>
                <w:szCs w:val="22"/>
                <w:lang w:eastAsia="en-US"/>
              </w:rPr>
              <w:t>ВИДЫ ИСПОЛЬЗОВАНИЯ</w:t>
            </w:r>
          </w:p>
        </w:tc>
        <w:tc>
          <w:tcPr>
            <w:tcW w:w="4820" w:type="dxa"/>
            <w:tcBorders>
              <w:top w:val="single" w:sz="4" w:space="0" w:color="auto"/>
              <w:left w:val="single" w:sz="4" w:space="0" w:color="auto"/>
              <w:bottom w:val="single" w:sz="4" w:space="0" w:color="auto"/>
              <w:right w:val="single" w:sz="4" w:space="0" w:color="auto"/>
            </w:tcBorders>
            <w:vAlign w:val="center"/>
            <w:hideMark/>
          </w:tcPr>
          <w:p w:rsidR="009E4E90" w:rsidRDefault="009E4E90" w:rsidP="007F2A0B">
            <w:pPr>
              <w:tabs>
                <w:tab w:val="left" w:pos="2520"/>
              </w:tabs>
              <w:spacing w:line="276" w:lineRule="auto"/>
              <w:jc w:val="center"/>
              <w:rPr>
                <w:b/>
                <w:sz w:val="22"/>
                <w:szCs w:val="22"/>
                <w:lang w:eastAsia="en-US"/>
              </w:rPr>
            </w:pPr>
            <w:r>
              <w:rPr>
                <w:b/>
                <w:sz w:val="22"/>
                <w:szCs w:val="22"/>
                <w:lang w:eastAsia="en-US"/>
              </w:rPr>
              <w:t xml:space="preserve">ПРЕДЕЛЬНЫЕ РАЗМЕРЫ </w:t>
            </w:r>
            <w:proofErr w:type="gramStart"/>
            <w:r>
              <w:rPr>
                <w:b/>
                <w:sz w:val="22"/>
                <w:szCs w:val="22"/>
                <w:lang w:eastAsia="en-US"/>
              </w:rPr>
              <w:t>ЗЕМЕЛЬНЫХ</w:t>
            </w:r>
            <w:proofErr w:type="gramEnd"/>
          </w:p>
          <w:p w:rsidR="009E4E90" w:rsidRDefault="009E4E90" w:rsidP="007F2A0B">
            <w:pPr>
              <w:tabs>
                <w:tab w:val="left" w:pos="2520"/>
              </w:tabs>
              <w:spacing w:line="276" w:lineRule="auto"/>
              <w:jc w:val="center"/>
              <w:rPr>
                <w:b/>
                <w:sz w:val="22"/>
                <w:szCs w:val="22"/>
                <w:lang w:eastAsia="en-US"/>
              </w:rPr>
            </w:pPr>
            <w:r>
              <w:rPr>
                <w:b/>
                <w:sz w:val="22"/>
                <w:szCs w:val="22"/>
                <w:lang w:eastAsia="en-US"/>
              </w:rPr>
              <w:t>УЧАСТКОВ И ПРЕДЕЛЬНЫЕ ПАРАМЕ</w:t>
            </w:r>
            <w:r>
              <w:rPr>
                <w:b/>
                <w:sz w:val="22"/>
                <w:szCs w:val="22"/>
                <w:lang w:eastAsia="en-US"/>
              </w:rPr>
              <w:t>Т</w:t>
            </w:r>
            <w:r>
              <w:rPr>
                <w:b/>
                <w:sz w:val="22"/>
                <w:szCs w:val="22"/>
                <w:lang w:eastAsia="en-US"/>
              </w:rPr>
              <w:t>РЫ РАЗРЕШЕННОГО СТРОИТЕЛЬСТВА</w:t>
            </w:r>
          </w:p>
        </w:tc>
      </w:tr>
      <w:tr w:rsidR="009E4E90" w:rsidTr="007F2A0B">
        <w:tc>
          <w:tcPr>
            <w:tcW w:w="4786" w:type="dxa"/>
            <w:tcBorders>
              <w:top w:val="single" w:sz="4" w:space="0" w:color="auto"/>
              <w:left w:val="single" w:sz="4" w:space="0" w:color="auto"/>
              <w:bottom w:val="single" w:sz="4" w:space="0" w:color="auto"/>
              <w:right w:val="single" w:sz="4" w:space="0" w:color="auto"/>
            </w:tcBorders>
            <w:hideMark/>
          </w:tcPr>
          <w:p w:rsidR="009E4E90" w:rsidRDefault="009E4E90" w:rsidP="007F2A0B">
            <w:pPr>
              <w:spacing w:line="200" w:lineRule="atLeast"/>
              <w:rPr>
                <w:rFonts w:eastAsia="SimSun"/>
                <w:sz w:val="22"/>
                <w:szCs w:val="22"/>
                <w:lang w:eastAsia="zh-CN"/>
              </w:rPr>
            </w:pPr>
            <w:r>
              <w:rPr>
                <w:rFonts w:eastAsia="SimSun"/>
                <w:sz w:val="22"/>
                <w:szCs w:val="22"/>
                <w:lang w:eastAsia="zh-CN"/>
              </w:rPr>
              <w:t>-</w:t>
            </w:r>
          </w:p>
        </w:tc>
        <w:tc>
          <w:tcPr>
            <w:tcW w:w="4820" w:type="dxa"/>
            <w:tcBorders>
              <w:top w:val="single" w:sz="4" w:space="0" w:color="auto"/>
              <w:left w:val="single" w:sz="4" w:space="0" w:color="auto"/>
              <w:bottom w:val="single" w:sz="4" w:space="0" w:color="auto"/>
              <w:right w:val="single" w:sz="4" w:space="0" w:color="auto"/>
            </w:tcBorders>
            <w:hideMark/>
          </w:tcPr>
          <w:p w:rsidR="009E4E90" w:rsidRDefault="009E4E90" w:rsidP="007F2A0B">
            <w:pPr>
              <w:spacing w:line="200" w:lineRule="atLeast"/>
              <w:rPr>
                <w:sz w:val="22"/>
                <w:szCs w:val="22"/>
                <w:lang w:eastAsia="en-US"/>
              </w:rPr>
            </w:pPr>
            <w:r>
              <w:rPr>
                <w:sz w:val="22"/>
                <w:szCs w:val="22"/>
                <w:lang w:eastAsia="en-US"/>
              </w:rPr>
              <w:t>-</w:t>
            </w:r>
          </w:p>
        </w:tc>
      </w:tr>
    </w:tbl>
    <w:p w:rsidR="009E4E90" w:rsidRDefault="009E4E90" w:rsidP="009E4E90">
      <w:pPr>
        <w:ind w:firstLine="284"/>
        <w:rPr>
          <w:rFonts w:eastAsia="SimSun"/>
          <w:sz w:val="24"/>
          <w:szCs w:val="24"/>
          <w:lang w:eastAsia="zh-CN"/>
        </w:rPr>
      </w:pPr>
    </w:p>
    <w:p w:rsidR="009E4E90" w:rsidRDefault="009E4E90" w:rsidP="009E4E90">
      <w:pPr>
        <w:ind w:firstLine="284"/>
        <w:rPr>
          <w:rFonts w:eastAsia="SimSun"/>
          <w:sz w:val="24"/>
          <w:szCs w:val="24"/>
          <w:u w:val="single"/>
          <w:lang w:eastAsia="zh-CN"/>
        </w:rPr>
      </w:pPr>
      <w:r>
        <w:rPr>
          <w:rFonts w:eastAsia="SimSun"/>
          <w:sz w:val="24"/>
          <w:szCs w:val="24"/>
          <w:u w:val="single"/>
          <w:lang w:eastAsia="zh-CN"/>
        </w:rPr>
        <w:lastRenderedPageBreak/>
        <w:t>Примечание:</w:t>
      </w:r>
    </w:p>
    <w:p w:rsidR="009E4E90" w:rsidRDefault="009E4E90" w:rsidP="009E4E90">
      <w:pPr>
        <w:ind w:firstLine="284"/>
        <w:rPr>
          <w:rFonts w:eastAsia="SimSun"/>
          <w:sz w:val="24"/>
          <w:szCs w:val="24"/>
          <w:lang w:eastAsia="zh-CN"/>
        </w:rPr>
      </w:pPr>
      <w:r>
        <w:rPr>
          <w:rFonts w:eastAsia="SimSun"/>
          <w:sz w:val="24"/>
          <w:szCs w:val="24"/>
          <w:lang w:eastAsia="zh-CN"/>
        </w:rPr>
        <w:t>Полигоны ТБО размещаются за пределами жилой зоны, на обособленных территориях с обеспечением нормативных санитарно-защитных зон.</w:t>
      </w:r>
    </w:p>
    <w:p w:rsidR="009E4E90" w:rsidRDefault="009E4E90" w:rsidP="009E4E90">
      <w:pPr>
        <w:ind w:firstLine="284"/>
        <w:rPr>
          <w:rFonts w:eastAsia="SimSun"/>
          <w:sz w:val="24"/>
          <w:szCs w:val="24"/>
          <w:lang w:eastAsia="zh-CN"/>
        </w:rPr>
      </w:pPr>
      <w:r>
        <w:rPr>
          <w:rFonts w:eastAsia="SimSun"/>
          <w:sz w:val="24"/>
          <w:szCs w:val="24"/>
          <w:lang w:eastAsia="zh-CN"/>
        </w:rPr>
        <w:t xml:space="preserve">Размер санитарно-защитной зоны от жилой застройки до границ полигона определятся в соответствии с </w:t>
      </w:r>
      <w:proofErr w:type="spellStart"/>
      <w:r>
        <w:rPr>
          <w:rFonts w:eastAsia="SimSun"/>
          <w:sz w:val="24"/>
          <w:szCs w:val="24"/>
          <w:lang w:eastAsia="zh-CN"/>
        </w:rPr>
        <w:t>СанПин</w:t>
      </w:r>
      <w:proofErr w:type="spellEnd"/>
      <w:r>
        <w:rPr>
          <w:rFonts w:eastAsia="SimSun"/>
          <w:sz w:val="24"/>
          <w:szCs w:val="24"/>
          <w:lang w:eastAsia="zh-CN"/>
        </w:rPr>
        <w:t xml:space="preserve"> 2.2.1/2.1.1.1200-03.</w:t>
      </w:r>
    </w:p>
    <w:p w:rsidR="009E4E90" w:rsidRDefault="009E4E90" w:rsidP="009E4E90">
      <w:pPr>
        <w:keepNext/>
        <w:keepLines/>
        <w:ind w:firstLine="709"/>
        <w:jc w:val="both"/>
        <w:outlineLvl w:val="2"/>
        <w:rPr>
          <w:b/>
          <w:sz w:val="24"/>
          <w:szCs w:val="24"/>
        </w:rPr>
      </w:pPr>
    </w:p>
    <w:p w:rsidR="009E4E90" w:rsidRPr="00257105" w:rsidRDefault="009E4E90" w:rsidP="009E4E90">
      <w:pPr>
        <w:keepNext/>
        <w:keepLines/>
        <w:ind w:firstLine="709"/>
        <w:jc w:val="both"/>
        <w:outlineLvl w:val="2"/>
        <w:rPr>
          <w:b/>
          <w:sz w:val="24"/>
          <w:szCs w:val="24"/>
        </w:rPr>
      </w:pPr>
      <w:r w:rsidRPr="00257105">
        <w:rPr>
          <w:b/>
          <w:sz w:val="24"/>
          <w:szCs w:val="24"/>
        </w:rPr>
        <w:t>Статья 54. Градостроительные регламенты. Иные виды территориальных зон.</w:t>
      </w:r>
      <w:bookmarkEnd w:id="318"/>
      <w:bookmarkEnd w:id="319"/>
      <w:bookmarkEnd w:id="335"/>
    </w:p>
    <w:p w:rsidR="009E4E90" w:rsidRPr="00257105" w:rsidRDefault="009E4E90" w:rsidP="009E4E90">
      <w:pPr>
        <w:jc w:val="both"/>
        <w:rPr>
          <w:b/>
          <w:bCs/>
        </w:rPr>
      </w:pPr>
    </w:p>
    <w:p w:rsidR="009E4E90" w:rsidRPr="00257105" w:rsidRDefault="009E4E90" w:rsidP="009E4E90">
      <w:pPr>
        <w:jc w:val="center"/>
        <w:rPr>
          <w:b/>
          <w:sz w:val="32"/>
          <w:szCs w:val="24"/>
          <w:u w:val="single"/>
        </w:rPr>
      </w:pPr>
      <w:r w:rsidRPr="00257105">
        <w:rPr>
          <w:b/>
          <w:sz w:val="24"/>
          <w:szCs w:val="24"/>
          <w:u w:val="single"/>
        </w:rPr>
        <w:t>ИВ – 1. Зона озеленения специального назначения</w:t>
      </w:r>
    </w:p>
    <w:p w:rsidR="009E4E90" w:rsidRPr="00257105" w:rsidRDefault="009E4E90" w:rsidP="009E4E90">
      <w:pPr>
        <w:jc w:val="both"/>
        <w:rPr>
          <w:b/>
          <w:sz w:val="24"/>
          <w:szCs w:val="24"/>
        </w:rPr>
      </w:pPr>
    </w:p>
    <w:p w:rsidR="009E4E90" w:rsidRPr="00257105" w:rsidRDefault="009E4E90" w:rsidP="009E4E90">
      <w:pPr>
        <w:ind w:firstLine="567"/>
        <w:jc w:val="both"/>
        <w:rPr>
          <w:i/>
          <w:iCs/>
          <w:sz w:val="24"/>
          <w:szCs w:val="24"/>
        </w:rPr>
      </w:pPr>
      <w:r w:rsidRPr="00257105">
        <w:rPr>
          <w:i/>
          <w:iCs/>
          <w:sz w:val="24"/>
          <w:szCs w:val="24"/>
        </w:rPr>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w:t>
      </w:r>
      <w:r w:rsidRPr="00257105">
        <w:rPr>
          <w:i/>
          <w:iCs/>
          <w:sz w:val="24"/>
          <w:szCs w:val="24"/>
        </w:rPr>
        <w:t>т</w:t>
      </w:r>
      <w:r w:rsidRPr="00257105">
        <w:rPr>
          <w:i/>
          <w:iCs/>
          <w:sz w:val="24"/>
          <w:szCs w:val="24"/>
        </w:rPr>
        <w:t>ствующие изменения.</w:t>
      </w:r>
    </w:p>
    <w:p w:rsidR="009E4E90" w:rsidRPr="00257105" w:rsidRDefault="009E4E90" w:rsidP="009E4E90">
      <w:pPr>
        <w:ind w:firstLine="567"/>
        <w:jc w:val="both"/>
        <w:rPr>
          <w:b/>
          <w:sz w:val="22"/>
          <w:szCs w:val="22"/>
        </w:rPr>
      </w:pPr>
    </w:p>
    <w:p w:rsidR="009E4E90" w:rsidRPr="00257105" w:rsidRDefault="009E4E90" w:rsidP="009E4E90">
      <w:pPr>
        <w:ind w:firstLine="567"/>
        <w:jc w:val="both"/>
        <w:rPr>
          <w:b/>
          <w:sz w:val="22"/>
          <w:szCs w:val="22"/>
        </w:rPr>
      </w:pPr>
      <w:r w:rsidRPr="00257105">
        <w:rPr>
          <w:b/>
          <w:sz w:val="22"/>
          <w:szCs w:val="22"/>
        </w:rPr>
        <w:t>1. ОСНОВНЫЕ ВИДЫ И ПАРАМЕТРЫ РАЗРЕШЕННОГО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257105" w:rsidTr="007F2A0B">
        <w:trPr>
          <w:trHeight w:val="552"/>
          <w:tblHeader/>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786" w:type="dxa"/>
          </w:tcPr>
          <w:p w:rsidR="009E4E90" w:rsidRPr="00257105" w:rsidRDefault="009E4E90" w:rsidP="007F2A0B">
            <w:pPr>
              <w:jc w:val="both"/>
              <w:rPr>
                <w:sz w:val="22"/>
                <w:szCs w:val="22"/>
              </w:rPr>
            </w:pPr>
            <w:r>
              <w:rPr>
                <w:rFonts w:eastAsia="SimSun"/>
                <w:sz w:val="22"/>
                <w:szCs w:val="22"/>
                <w:lang w:eastAsia="zh-CN"/>
              </w:rPr>
              <w:t>Охрана природных территорий (9.1)</w:t>
            </w:r>
          </w:p>
        </w:tc>
        <w:tc>
          <w:tcPr>
            <w:tcW w:w="4820" w:type="dxa"/>
          </w:tcPr>
          <w:p w:rsidR="009E4E90" w:rsidRPr="00D9780E" w:rsidRDefault="009E4E90" w:rsidP="007F2A0B">
            <w:pPr>
              <w:ind w:firstLine="426"/>
              <w:jc w:val="both"/>
              <w:rPr>
                <w:b/>
                <w:sz w:val="22"/>
                <w:szCs w:val="22"/>
              </w:rPr>
            </w:pPr>
            <w:r w:rsidRPr="00257105">
              <w:rPr>
                <w:sz w:val="22"/>
                <w:szCs w:val="22"/>
              </w:rPr>
              <w:t>Минимальная</w:t>
            </w:r>
            <w:r>
              <w:rPr>
                <w:sz w:val="22"/>
                <w:szCs w:val="22"/>
              </w:rPr>
              <w:t>/максимальная</w:t>
            </w:r>
            <w:r w:rsidRPr="00257105">
              <w:rPr>
                <w:sz w:val="22"/>
                <w:szCs w:val="22"/>
              </w:rPr>
              <w:t xml:space="preserve"> площад</w:t>
            </w:r>
            <w:r>
              <w:rPr>
                <w:sz w:val="22"/>
                <w:szCs w:val="22"/>
              </w:rPr>
              <w:t>ь з</w:t>
            </w:r>
            <w:r>
              <w:rPr>
                <w:sz w:val="22"/>
                <w:szCs w:val="22"/>
              </w:rPr>
              <w:t>е</w:t>
            </w:r>
            <w:r>
              <w:rPr>
                <w:sz w:val="22"/>
                <w:szCs w:val="22"/>
              </w:rPr>
              <w:t xml:space="preserve">мельных участков – </w:t>
            </w:r>
            <w:r w:rsidRPr="00D9780E">
              <w:rPr>
                <w:b/>
                <w:sz w:val="22"/>
                <w:szCs w:val="22"/>
              </w:rPr>
              <w:t xml:space="preserve">500-2500 </w:t>
            </w:r>
            <w:proofErr w:type="spellStart"/>
            <w:r w:rsidRPr="00D9780E">
              <w:rPr>
                <w:b/>
                <w:sz w:val="22"/>
                <w:szCs w:val="22"/>
              </w:rPr>
              <w:t>кв.м</w:t>
            </w:r>
            <w:proofErr w:type="spellEnd"/>
            <w:r w:rsidRPr="00D9780E">
              <w:rPr>
                <w:b/>
                <w:sz w:val="22"/>
                <w:szCs w:val="22"/>
              </w:rPr>
              <w:t>.</w:t>
            </w:r>
          </w:p>
          <w:p w:rsidR="009E4E90" w:rsidRPr="00257105" w:rsidRDefault="009E4E90" w:rsidP="007F2A0B">
            <w:pPr>
              <w:keepLines/>
              <w:overflowPunct w:val="0"/>
              <w:autoSpaceDE w:val="0"/>
              <w:autoSpaceDN w:val="0"/>
              <w:adjustRightInd w:val="0"/>
              <w:jc w:val="both"/>
              <w:textAlignment w:val="baseline"/>
              <w:rPr>
                <w:sz w:val="22"/>
                <w:szCs w:val="22"/>
              </w:rPr>
            </w:pPr>
            <w:r w:rsidRPr="00257105">
              <w:rPr>
                <w:sz w:val="22"/>
                <w:szCs w:val="22"/>
              </w:rPr>
              <w:t>На границе санитарно-защитных зон шириной более 100 м со стороны селитебной зоны дол</w:t>
            </w:r>
            <w:r w:rsidRPr="00257105">
              <w:rPr>
                <w:sz w:val="22"/>
                <w:szCs w:val="22"/>
              </w:rPr>
              <w:t>ж</w:t>
            </w:r>
            <w:r w:rsidRPr="00257105">
              <w:rPr>
                <w:sz w:val="22"/>
                <w:szCs w:val="22"/>
              </w:rPr>
              <w:t>на предусматриваться полоса древесно-кустарниковых насаждений шириной не менее 30 м, а при ширине зоны от 50 до 100 м - полоса шириной не менее 10 м.</w:t>
            </w:r>
          </w:p>
          <w:p w:rsidR="009E4E90" w:rsidRPr="00257105" w:rsidRDefault="009E4E90" w:rsidP="007F2A0B">
            <w:pPr>
              <w:ind w:firstLine="34"/>
              <w:jc w:val="both"/>
              <w:rPr>
                <w:sz w:val="22"/>
                <w:szCs w:val="22"/>
              </w:rPr>
            </w:pPr>
            <w:r w:rsidRPr="00257105">
              <w:rPr>
                <w:sz w:val="22"/>
                <w:szCs w:val="22"/>
              </w:rPr>
              <w:t>Предприятия и объекты, у каждого из которых размер санитарно-защитных зон превышает 500 м, следует размещать на обособленных земел</w:t>
            </w:r>
            <w:r w:rsidRPr="00257105">
              <w:rPr>
                <w:sz w:val="22"/>
                <w:szCs w:val="22"/>
              </w:rPr>
              <w:t>ь</w:t>
            </w:r>
            <w:r w:rsidRPr="00257105">
              <w:rPr>
                <w:sz w:val="22"/>
                <w:szCs w:val="22"/>
              </w:rPr>
              <w:t>ных участках производственных зон населе</w:t>
            </w:r>
            <w:r w:rsidRPr="00257105">
              <w:rPr>
                <w:sz w:val="22"/>
                <w:szCs w:val="22"/>
              </w:rPr>
              <w:t>н</w:t>
            </w:r>
            <w:r w:rsidRPr="00257105">
              <w:rPr>
                <w:sz w:val="22"/>
                <w:szCs w:val="22"/>
              </w:rPr>
              <w:t>ных пунктов.</w:t>
            </w:r>
          </w:p>
          <w:p w:rsidR="009E4E90" w:rsidRPr="00257105" w:rsidRDefault="009E4E90" w:rsidP="007F2A0B">
            <w:pPr>
              <w:ind w:firstLine="34"/>
              <w:jc w:val="both"/>
              <w:rPr>
                <w:sz w:val="22"/>
                <w:szCs w:val="22"/>
              </w:rPr>
            </w:pPr>
            <w:r w:rsidRPr="00257105">
              <w:rPr>
                <w:sz w:val="22"/>
                <w:szCs w:val="22"/>
              </w:rPr>
              <w:t>На участках, свободных от застройки и покр</w:t>
            </w:r>
            <w:r w:rsidRPr="00257105">
              <w:rPr>
                <w:sz w:val="22"/>
                <w:szCs w:val="22"/>
              </w:rPr>
              <w:t>ы</w:t>
            </w:r>
            <w:r w:rsidRPr="00257105">
              <w:rPr>
                <w:sz w:val="22"/>
                <w:szCs w:val="22"/>
              </w:rPr>
              <w:t>тий, а также по периметру площадки предпри</w:t>
            </w:r>
            <w:r w:rsidRPr="00257105">
              <w:rPr>
                <w:sz w:val="22"/>
                <w:szCs w:val="22"/>
              </w:rPr>
              <w:t>я</w:t>
            </w:r>
            <w:r w:rsidRPr="00257105">
              <w:rPr>
                <w:sz w:val="22"/>
                <w:szCs w:val="22"/>
              </w:rPr>
              <w:t>тия следует предусматривать озеленение. Пл</w:t>
            </w:r>
            <w:r w:rsidRPr="00257105">
              <w:rPr>
                <w:sz w:val="22"/>
                <w:szCs w:val="22"/>
              </w:rPr>
              <w:t>о</w:t>
            </w:r>
            <w:r w:rsidRPr="00257105">
              <w:rPr>
                <w:sz w:val="22"/>
                <w:szCs w:val="22"/>
              </w:rPr>
              <w:t>щадь участков, предназначенных для озелен</w:t>
            </w:r>
            <w:r w:rsidRPr="00257105">
              <w:rPr>
                <w:sz w:val="22"/>
                <w:szCs w:val="22"/>
              </w:rPr>
              <w:t>е</w:t>
            </w:r>
            <w:r w:rsidRPr="00257105">
              <w:rPr>
                <w:sz w:val="22"/>
                <w:szCs w:val="22"/>
              </w:rPr>
              <w:t>ния, должна составлять не менее 15 % площ</w:t>
            </w:r>
            <w:r w:rsidRPr="00257105">
              <w:rPr>
                <w:sz w:val="22"/>
                <w:szCs w:val="22"/>
              </w:rPr>
              <w:t>а</w:t>
            </w:r>
            <w:r w:rsidRPr="00257105">
              <w:rPr>
                <w:sz w:val="22"/>
                <w:szCs w:val="22"/>
              </w:rPr>
              <w:t>ди сельскохозяйственных предприятий, а при плотности застройки более 50% - не менее 10 % площади предприятий.</w:t>
            </w:r>
          </w:p>
        </w:tc>
      </w:tr>
      <w:tr w:rsidR="009E4E90" w:rsidRPr="00257105" w:rsidTr="007F2A0B">
        <w:trPr>
          <w:trHeight w:val="552"/>
        </w:trPr>
        <w:tc>
          <w:tcPr>
            <w:tcW w:w="4786" w:type="dxa"/>
          </w:tcPr>
          <w:p w:rsidR="009E4E90" w:rsidRDefault="009E4E90" w:rsidP="007F2A0B">
            <w:pPr>
              <w:tabs>
                <w:tab w:val="left" w:pos="142"/>
              </w:tabs>
              <w:autoSpaceDE w:val="0"/>
              <w:autoSpaceDN w:val="0"/>
              <w:adjustRightInd w:val="0"/>
              <w:jc w:val="both"/>
              <w:rPr>
                <w:rFonts w:eastAsia="Calibri"/>
                <w:sz w:val="22"/>
                <w:szCs w:val="22"/>
              </w:rPr>
            </w:pPr>
            <w:r>
              <w:rPr>
                <w:rFonts w:eastAsia="Calibri"/>
                <w:sz w:val="22"/>
                <w:szCs w:val="22"/>
              </w:rPr>
              <w:t>Коммунальное обслуживание (3.1)</w:t>
            </w:r>
          </w:p>
          <w:p w:rsidR="009E4E90" w:rsidRPr="00257105" w:rsidRDefault="009E4E90" w:rsidP="007F2A0B">
            <w:pPr>
              <w:shd w:val="clear" w:color="auto" w:fill="FFFFFF"/>
              <w:jc w:val="both"/>
              <w:rPr>
                <w:sz w:val="22"/>
                <w:szCs w:val="22"/>
              </w:rPr>
            </w:pPr>
            <w:r>
              <w:rPr>
                <w:rFonts w:eastAsia="Calibri"/>
                <w:sz w:val="22"/>
                <w:szCs w:val="22"/>
              </w:rPr>
              <w:t>Связь (6.8)</w:t>
            </w:r>
          </w:p>
        </w:tc>
        <w:tc>
          <w:tcPr>
            <w:tcW w:w="4820" w:type="dxa"/>
          </w:tcPr>
          <w:p w:rsidR="009E4E90" w:rsidRPr="00257105" w:rsidRDefault="009E4E90" w:rsidP="007F2A0B">
            <w:pPr>
              <w:ind w:firstLine="426"/>
              <w:jc w:val="both"/>
              <w:rPr>
                <w:sz w:val="22"/>
                <w:szCs w:val="22"/>
              </w:rPr>
            </w:pPr>
            <w:r w:rsidRPr="00257105">
              <w:rPr>
                <w:sz w:val="22"/>
                <w:szCs w:val="22"/>
              </w:rPr>
              <w:t xml:space="preserve">Минимальная площадь земельных участков – 50 </w:t>
            </w:r>
            <w:proofErr w:type="spellStart"/>
            <w:r w:rsidRPr="00257105">
              <w:rPr>
                <w:sz w:val="22"/>
                <w:szCs w:val="22"/>
              </w:rPr>
              <w:t>кв.м</w:t>
            </w:r>
            <w:proofErr w:type="spellEnd"/>
            <w:r w:rsidRPr="00257105">
              <w:rPr>
                <w:sz w:val="22"/>
                <w:szCs w:val="22"/>
              </w:rPr>
              <w:t>.</w:t>
            </w:r>
          </w:p>
          <w:p w:rsidR="009E4E90" w:rsidRPr="00257105" w:rsidRDefault="009E4E90" w:rsidP="007F2A0B">
            <w:pPr>
              <w:ind w:firstLine="426"/>
              <w:jc w:val="both"/>
              <w:rPr>
                <w:sz w:val="22"/>
                <w:szCs w:val="22"/>
              </w:rPr>
            </w:pPr>
            <w:r w:rsidRPr="00257105">
              <w:rPr>
                <w:sz w:val="22"/>
                <w:szCs w:val="22"/>
              </w:rPr>
              <w:t>Тепловые  котельные мощностью  до 200 Гкал.</w:t>
            </w:r>
          </w:p>
          <w:p w:rsidR="009E4E90" w:rsidRPr="00257105" w:rsidRDefault="009E4E90" w:rsidP="007F2A0B">
            <w:pPr>
              <w:ind w:firstLine="426"/>
              <w:jc w:val="both"/>
              <w:rPr>
                <w:sz w:val="22"/>
                <w:szCs w:val="22"/>
              </w:rPr>
            </w:pPr>
            <w:r w:rsidRPr="00257105">
              <w:rPr>
                <w:sz w:val="22"/>
                <w:szCs w:val="22"/>
              </w:rPr>
              <w:t>Максимальное количество этажей  – не б</w:t>
            </w:r>
            <w:r w:rsidRPr="00257105">
              <w:rPr>
                <w:sz w:val="22"/>
                <w:szCs w:val="22"/>
              </w:rPr>
              <w:t>о</w:t>
            </w:r>
            <w:r w:rsidRPr="00257105">
              <w:rPr>
                <w:sz w:val="22"/>
                <w:szCs w:val="22"/>
              </w:rPr>
              <w:t>лее 2 этажей.</w:t>
            </w:r>
          </w:p>
          <w:p w:rsidR="009E4E90" w:rsidRPr="00257105" w:rsidRDefault="009E4E90" w:rsidP="007F2A0B">
            <w:pPr>
              <w:ind w:firstLine="426"/>
              <w:jc w:val="both"/>
              <w:rPr>
                <w:sz w:val="22"/>
                <w:szCs w:val="22"/>
              </w:rPr>
            </w:pPr>
            <w:r w:rsidRPr="00257105">
              <w:rPr>
                <w:sz w:val="22"/>
                <w:szCs w:val="22"/>
              </w:rPr>
              <w:t xml:space="preserve">Высота – не более 22 м., за исключением объектов сотовой, радиорелейной, спутниковой связи.  </w:t>
            </w:r>
          </w:p>
        </w:tc>
      </w:tr>
    </w:tbl>
    <w:p w:rsidR="009E4E90" w:rsidRPr="00257105" w:rsidRDefault="009E4E90" w:rsidP="009E4E90">
      <w:pPr>
        <w:tabs>
          <w:tab w:val="left" w:pos="2520"/>
        </w:tabs>
        <w:jc w:val="both"/>
        <w:rPr>
          <w:b/>
        </w:rPr>
      </w:pPr>
    </w:p>
    <w:p w:rsidR="009E4E90" w:rsidRPr="00257105" w:rsidRDefault="009E4E90" w:rsidP="009E4E90">
      <w:pPr>
        <w:ind w:firstLine="567"/>
        <w:jc w:val="both"/>
        <w:rPr>
          <w:b/>
          <w:sz w:val="22"/>
          <w:szCs w:val="22"/>
        </w:rPr>
      </w:pPr>
      <w:r w:rsidRPr="00257105">
        <w:rPr>
          <w:b/>
          <w:sz w:val="22"/>
          <w:szCs w:val="22"/>
        </w:rPr>
        <w:t>2. УСЛОВНО РАЗРЕШЕННЫЕ ВИДЫ И ПАРАМЕТРЫ ИСПОЛЬЗОВАНИЯ З</w:t>
      </w:r>
      <w:r w:rsidRPr="00257105">
        <w:rPr>
          <w:b/>
          <w:sz w:val="22"/>
          <w:szCs w:val="22"/>
        </w:rPr>
        <w:t>Е</w:t>
      </w:r>
      <w:r w:rsidRPr="00257105">
        <w:rPr>
          <w:b/>
          <w:sz w:val="22"/>
          <w:szCs w:val="22"/>
        </w:rPr>
        <w:t>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9E4E90" w:rsidRPr="00257105" w:rsidTr="007F2A0B">
        <w:trPr>
          <w:trHeight w:val="552"/>
        </w:trPr>
        <w:tc>
          <w:tcPr>
            <w:tcW w:w="4786" w:type="dxa"/>
            <w:vAlign w:val="center"/>
          </w:tcPr>
          <w:p w:rsidR="009E4E90" w:rsidRPr="00257105" w:rsidRDefault="009E4E90" w:rsidP="007F2A0B">
            <w:pPr>
              <w:tabs>
                <w:tab w:val="left" w:pos="2520"/>
              </w:tabs>
              <w:jc w:val="both"/>
              <w:rPr>
                <w:b/>
                <w:sz w:val="22"/>
                <w:szCs w:val="22"/>
              </w:rPr>
            </w:pPr>
            <w:r w:rsidRPr="00257105">
              <w:rPr>
                <w:b/>
                <w:sz w:val="22"/>
                <w:szCs w:val="22"/>
              </w:rPr>
              <w:lastRenderedPageBreak/>
              <w:t>ВИДЫ ИСПОЛЬЗОВАНИЯ</w:t>
            </w:r>
          </w:p>
        </w:tc>
        <w:tc>
          <w:tcPr>
            <w:tcW w:w="4820"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w:t>
            </w:r>
            <w:r w:rsidRPr="00257105">
              <w:rPr>
                <w:b/>
                <w:sz w:val="22"/>
                <w:szCs w:val="22"/>
              </w:rPr>
              <w:t>Т</w:t>
            </w:r>
            <w:r w:rsidRPr="00257105">
              <w:rPr>
                <w:b/>
                <w:sz w:val="22"/>
                <w:szCs w:val="22"/>
              </w:rPr>
              <w:t>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206"/>
        </w:trPr>
        <w:tc>
          <w:tcPr>
            <w:tcW w:w="4786" w:type="dxa"/>
          </w:tcPr>
          <w:p w:rsidR="009E4E90" w:rsidRPr="00257105" w:rsidRDefault="009E4E90" w:rsidP="007F2A0B">
            <w:pPr>
              <w:jc w:val="both"/>
              <w:rPr>
                <w:sz w:val="22"/>
                <w:szCs w:val="22"/>
              </w:rPr>
            </w:pPr>
            <w:r w:rsidRPr="00257105">
              <w:rPr>
                <w:sz w:val="22"/>
                <w:szCs w:val="22"/>
              </w:rPr>
              <w:t>В санитарно-защитных зонах производственных предприятий:</w:t>
            </w:r>
          </w:p>
          <w:p w:rsidR="009E4E90" w:rsidRDefault="009E4E90" w:rsidP="007F2A0B">
            <w:pPr>
              <w:autoSpaceDE w:val="0"/>
              <w:autoSpaceDN w:val="0"/>
              <w:adjustRightInd w:val="0"/>
              <w:jc w:val="both"/>
              <w:rPr>
                <w:sz w:val="22"/>
                <w:szCs w:val="22"/>
              </w:rPr>
            </w:pPr>
            <w:r>
              <w:rPr>
                <w:sz w:val="22"/>
                <w:szCs w:val="22"/>
              </w:rPr>
              <w:t>Обслуживание автотранспорта (4.9);</w:t>
            </w:r>
          </w:p>
          <w:p w:rsidR="009E4E90" w:rsidRDefault="009E4E90" w:rsidP="007F2A0B">
            <w:pPr>
              <w:autoSpaceDE w:val="0"/>
              <w:autoSpaceDN w:val="0"/>
              <w:adjustRightInd w:val="0"/>
              <w:jc w:val="both"/>
              <w:rPr>
                <w:sz w:val="22"/>
                <w:szCs w:val="22"/>
              </w:rPr>
            </w:pPr>
            <w:r>
              <w:rPr>
                <w:sz w:val="22"/>
                <w:szCs w:val="22"/>
              </w:rPr>
              <w:t>Объекты придорожного сервиса (4.9.1);</w:t>
            </w:r>
          </w:p>
          <w:p w:rsidR="009E4E90" w:rsidRDefault="009E4E90" w:rsidP="007F2A0B">
            <w:pPr>
              <w:autoSpaceDE w:val="0"/>
              <w:autoSpaceDN w:val="0"/>
              <w:adjustRightInd w:val="0"/>
              <w:jc w:val="both"/>
              <w:rPr>
                <w:sz w:val="22"/>
                <w:szCs w:val="22"/>
              </w:rPr>
            </w:pPr>
            <w:r>
              <w:rPr>
                <w:sz w:val="22"/>
                <w:szCs w:val="22"/>
              </w:rPr>
              <w:t>- магазины (4.4);</w:t>
            </w:r>
          </w:p>
          <w:p w:rsidR="009E4E90" w:rsidRDefault="009E4E90" w:rsidP="007F2A0B">
            <w:pPr>
              <w:autoSpaceDE w:val="0"/>
              <w:autoSpaceDN w:val="0"/>
              <w:adjustRightInd w:val="0"/>
              <w:jc w:val="both"/>
              <w:rPr>
                <w:sz w:val="22"/>
                <w:szCs w:val="22"/>
              </w:rPr>
            </w:pPr>
            <w:r>
              <w:rPr>
                <w:sz w:val="22"/>
                <w:szCs w:val="22"/>
              </w:rPr>
              <w:t>- общественное питание (4.6);</w:t>
            </w:r>
          </w:p>
          <w:p w:rsidR="009E4E90" w:rsidRDefault="009E4E90" w:rsidP="007F2A0B">
            <w:pPr>
              <w:autoSpaceDE w:val="0"/>
              <w:autoSpaceDN w:val="0"/>
              <w:adjustRightInd w:val="0"/>
              <w:jc w:val="both"/>
              <w:rPr>
                <w:sz w:val="22"/>
                <w:szCs w:val="22"/>
              </w:rPr>
            </w:pPr>
            <w:r>
              <w:rPr>
                <w:sz w:val="22"/>
                <w:szCs w:val="22"/>
              </w:rPr>
              <w:t>- гостиничное обслуживание (4.7);</w:t>
            </w:r>
          </w:p>
          <w:p w:rsidR="009E4E90" w:rsidRDefault="009E4E90" w:rsidP="007F2A0B">
            <w:pPr>
              <w:autoSpaceDE w:val="0"/>
              <w:autoSpaceDN w:val="0"/>
              <w:adjustRightInd w:val="0"/>
              <w:jc w:val="both"/>
              <w:rPr>
                <w:sz w:val="22"/>
                <w:szCs w:val="22"/>
              </w:rPr>
            </w:pPr>
            <w:r>
              <w:rPr>
                <w:sz w:val="22"/>
                <w:szCs w:val="22"/>
              </w:rPr>
              <w:t>Автомобильный транспорт (7.2)</w:t>
            </w:r>
          </w:p>
          <w:p w:rsidR="009E4E90" w:rsidRPr="00257105" w:rsidRDefault="009E4E90" w:rsidP="007F2A0B">
            <w:pPr>
              <w:jc w:val="both"/>
              <w:rPr>
                <w:sz w:val="22"/>
                <w:szCs w:val="22"/>
              </w:rPr>
            </w:pPr>
            <w:r>
              <w:rPr>
                <w:sz w:val="22"/>
                <w:szCs w:val="22"/>
              </w:rPr>
              <w:t>Обеспечение внутреннего правоп</w:t>
            </w:r>
            <w:r>
              <w:rPr>
                <w:sz w:val="22"/>
                <w:szCs w:val="22"/>
              </w:rPr>
              <w:t>о</w:t>
            </w:r>
            <w:r>
              <w:rPr>
                <w:sz w:val="22"/>
                <w:szCs w:val="22"/>
              </w:rPr>
              <w:t>рядка (8.3)</w:t>
            </w:r>
          </w:p>
        </w:tc>
        <w:tc>
          <w:tcPr>
            <w:tcW w:w="4820" w:type="dxa"/>
          </w:tcPr>
          <w:p w:rsidR="009E4E90" w:rsidRPr="00257105" w:rsidRDefault="009E4E90" w:rsidP="007F2A0B">
            <w:pPr>
              <w:jc w:val="both"/>
              <w:rPr>
                <w:sz w:val="22"/>
                <w:szCs w:val="22"/>
              </w:rPr>
            </w:pPr>
            <w:r w:rsidRPr="00257105">
              <w:rPr>
                <w:sz w:val="22"/>
                <w:szCs w:val="22"/>
              </w:rPr>
              <w:t>Минимальный/максимальный размер  земельн</w:t>
            </w:r>
            <w:r w:rsidRPr="00257105">
              <w:rPr>
                <w:sz w:val="22"/>
                <w:szCs w:val="22"/>
              </w:rPr>
              <w:t>о</w:t>
            </w:r>
            <w:r w:rsidRPr="00257105">
              <w:rPr>
                <w:sz w:val="22"/>
                <w:szCs w:val="22"/>
              </w:rPr>
              <w:t xml:space="preserve">го участка – </w:t>
            </w:r>
            <w:r>
              <w:rPr>
                <w:b/>
                <w:sz w:val="22"/>
                <w:szCs w:val="22"/>
              </w:rPr>
              <w:t>2</w:t>
            </w:r>
            <w:r w:rsidRPr="00D9780E">
              <w:rPr>
                <w:b/>
                <w:sz w:val="22"/>
                <w:szCs w:val="22"/>
              </w:rPr>
              <w:t>00-1000 м</w:t>
            </w:r>
            <w:proofErr w:type="gramStart"/>
            <w:r w:rsidRPr="00D9780E">
              <w:rPr>
                <w:b/>
                <w:sz w:val="22"/>
                <w:szCs w:val="22"/>
              </w:rPr>
              <w:t>2</w:t>
            </w:r>
            <w:proofErr w:type="gramEnd"/>
            <w:r w:rsidRPr="00D9780E">
              <w:rPr>
                <w:b/>
                <w:sz w:val="22"/>
                <w:szCs w:val="22"/>
              </w:rPr>
              <w:t>.</w:t>
            </w:r>
          </w:p>
          <w:p w:rsidR="009E4E90" w:rsidRPr="00257105" w:rsidRDefault="009E4E90" w:rsidP="007F2A0B">
            <w:pPr>
              <w:jc w:val="both"/>
              <w:rPr>
                <w:sz w:val="22"/>
                <w:szCs w:val="22"/>
              </w:rPr>
            </w:pPr>
            <w:r w:rsidRPr="00257105">
              <w:rPr>
                <w:sz w:val="22"/>
                <w:szCs w:val="22"/>
              </w:rPr>
              <w:t>Максимальное количество этажей –2.</w:t>
            </w:r>
          </w:p>
          <w:p w:rsidR="009E4E90" w:rsidRPr="00257105" w:rsidRDefault="009E4E90" w:rsidP="007F2A0B">
            <w:pPr>
              <w:jc w:val="both"/>
              <w:rPr>
                <w:sz w:val="22"/>
                <w:szCs w:val="22"/>
              </w:rPr>
            </w:pPr>
            <w:r w:rsidRPr="00257105">
              <w:rPr>
                <w:sz w:val="22"/>
                <w:szCs w:val="22"/>
              </w:rPr>
              <w:t>Высота этажа до 4м.</w:t>
            </w:r>
          </w:p>
          <w:p w:rsidR="009E4E90" w:rsidRPr="00257105" w:rsidRDefault="009E4E90" w:rsidP="007F2A0B">
            <w:pPr>
              <w:jc w:val="both"/>
              <w:rPr>
                <w:sz w:val="22"/>
                <w:szCs w:val="22"/>
              </w:rPr>
            </w:pPr>
            <w:r w:rsidRPr="00257105">
              <w:rPr>
                <w:sz w:val="22"/>
                <w:szCs w:val="22"/>
              </w:rPr>
              <w:t>Предельные размеры земельных участков и параметры разрешенного строительства, реко</w:t>
            </w:r>
            <w:r w:rsidRPr="00257105">
              <w:rPr>
                <w:sz w:val="22"/>
                <w:szCs w:val="22"/>
              </w:rPr>
              <w:t>н</w:t>
            </w:r>
            <w:r w:rsidRPr="00257105">
              <w:rPr>
                <w:sz w:val="22"/>
                <w:szCs w:val="22"/>
              </w:rPr>
              <w:t>струкции определяются расчетами и должны соответствовать требованиям технических р</w:t>
            </w:r>
            <w:r w:rsidRPr="00257105">
              <w:rPr>
                <w:sz w:val="22"/>
                <w:szCs w:val="22"/>
              </w:rPr>
              <w:t>е</w:t>
            </w:r>
            <w:r w:rsidRPr="00257105">
              <w:rPr>
                <w:sz w:val="22"/>
                <w:szCs w:val="22"/>
              </w:rPr>
              <w:t>гламентов, строительных норм и правил, других нормативных документов действующих на те</w:t>
            </w:r>
            <w:r w:rsidRPr="00257105">
              <w:rPr>
                <w:sz w:val="22"/>
                <w:szCs w:val="22"/>
              </w:rPr>
              <w:t>р</w:t>
            </w:r>
            <w:r w:rsidRPr="00257105">
              <w:rPr>
                <w:sz w:val="22"/>
                <w:szCs w:val="22"/>
              </w:rPr>
              <w:t>ритории Российской Федерации.</w:t>
            </w:r>
          </w:p>
        </w:tc>
      </w:tr>
    </w:tbl>
    <w:p w:rsidR="009E4E90" w:rsidRPr="00257105" w:rsidRDefault="009E4E90" w:rsidP="009E4E90">
      <w:pPr>
        <w:ind w:firstLine="567"/>
        <w:jc w:val="both"/>
        <w:rPr>
          <w:b/>
          <w:sz w:val="22"/>
          <w:szCs w:val="22"/>
        </w:rPr>
      </w:pPr>
    </w:p>
    <w:p w:rsidR="009E4E90" w:rsidRPr="00D9780E" w:rsidRDefault="009E4E90" w:rsidP="009E4E90">
      <w:pPr>
        <w:pStyle w:val="a6"/>
        <w:numPr>
          <w:ilvl w:val="0"/>
          <w:numId w:val="44"/>
        </w:numPr>
        <w:jc w:val="both"/>
        <w:rPr>
          <w:b/>
          <w:sz w:val="22"/>
          <w:szCs w:val="22"/>
          <w:lang w:val="ru-RU"/>
        </w:rPr>
      </w:pPr>
      <w:r w:rsidRPr="00D9780E">
        <w:rPr>
          <w:b/>
          <w:sz w:val="22"/>
          <w:szCs w:val="22"/>
          <w:lang w:val="ru-RU"/>
        </w:rPr>
        <w:t>ВСПОМОГАТЕЛЬНЫЕ ВИДЫ И ПАРАМЕТРЫ РАЗРЕШЕННОГО ИСПОЛЬЗ</w:t>
      </w:r>
      <w:r w:rsidRPr="00D9780E">
        <w:rPr>
          <w:b/>
          <w:sz w:val="22"/>
          <w:szCs w:val="22"/>
          <w:lang w:val="ru-RU"/>
        </w:rPr>
        <w:t>О</w:t>
      </w:r>
      <w:r w:rsidRPr="00D9780E">
        <w:rPr>
          <w:b/>
          <w:sz w:val="22"/>
          <w:szCs w:val="22"/>
          <w:lang w:val="ru-RU"/>
        </w:rPr>
        <w:t>ВАНИЯ ЗЕМЕЛЬНЫХ УЧАСТКОВ И ОБЪЕКТОВ КАПИТАЛЬНОГО СТРО</w:t>
      </w:r>
      <w:r w:rsidRPr="00D9780E">
        <w:rPr>
          <w:b/>
          <w:sz w:val="22"/>
          <w:szCs w:val="22"/>
          <w:lang w:val="ru-RU"/>
        </w:rPr>
        <w:t>И</w:t>
      </w:r>
      <w:r w:rsidRPr="00D9780E">
        <w:rPr>
          <w:b/>
          <w:sz w:val="22"/>
          <w:szCs w:val="22"/>
          <w:lang w:val="ru-RU"/>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9E4E90" w:rsidRPr="001246B3" w:rsidTr="007F2A0B">
        <w:trPr>
          <w:trHeight w:val="552"/>
        </w:trPr>
        <w:tc>
          <w:tcPr>
            <w:tcW w:w="4786" w:type="dxa"/>
            <w:vAlign w:val="center"/>
          </w:tcPr>
          <w:p w:rsidR="009E4E90" w:rsidRPr="001246B3" w:rsidRDefault="009E4E90" w:rsidP="007F2A0B">
            <w:pPr>
              <w:tabs>
                <w:tab w:val="left" w:pos="2520"/>
              </w:tabs>
              <w:jc w:val="both"/>
              <w:rPr>
                <w:b/>
                <w:sz w:val="22"/>
                <w:szCs w:val="22"/>
              </w:rPr>
            </w:pPr>
            <w:r w:rsidRPr="001246B3">
              <w:rPr>
                <w:b/>
                <w:sz w:val="22"/>
                <w:szCs w:val="22"/>
              </w:rPr>
              <w:t>ВИДЫ ИСПОЛЬЗОВАНИЯ</w:t>
            </w:r>
          </w:p>
        </w:tc>
        <w:tc>
          <w:tcPr>
            <w:tcW w:w="4820" w:type="dxa"/>
            <w:vAlign w:val="center"/>
          </w:tcPr>
          <w:p w:rsidR="009E4E90" w:rsidRPr="001246B3" w:rsidRDefault="009E4E90" w:rsidP="007F2A0B">
            <w:pPr>
              <w:tabs>
                <w:tab w:val="left" w:pos="2520"/>
              </w:tabs>
              <w:jc w:val="both"/>
              <w:rPr>
                <w:b/>
                <w:sz w:val="22"/>
                <w:szCs w:val="22"/>
              </w:rPr>
            </w:pPr>
            <w:r w:rsidRPr="001246B3">
              <w:rPr>
                <w:b/>
                <w:sz w:val="22"/>
                <w:szCs w:val="22"/>
              </w:rPr>
              <w:t xml:space="preserve">ПРЕДЕЛЬНЫЕ РАЗМЕРЫ </w:t>
            </w:r>
            <w:proofErr w:type="gramStart"/>
            <w:r w:rsidRPr="001246B3">
              <w:rPr>
                <w:b/>
                <w:sz w:val="22"/>
                <w:szCs w:val="22"/>
              </w:rPr>
              <w:t>ЗЕМЕЛЬНЫХ</w:t>
            </w:r>
            <w:proofErr w:type="gramEnd"/>
          </w:p>
          <w:p w:rsidR="009E4E90" w:rsidRPr="001246B3" w:rsidRDefault="009E4E90" w:rsidP="007F2A0B">
            <w:pPr>
              <w:tabs>
                <w:tab w:val="left" w:pos="2520"/>
              </w:tabs>
              <w:jc w:val="both"/>
              <w:rPr>
                <w:b/>
                <w:sz w:val="22"/>
                <w:szCs w:val="22"/>
              </w:rPr>
            </w:pPr>
            <w:r w:rsidRPr="001246B3">
              <w:rPr>
                <w:b/>
                <w:sz w:val="22"/>
                <w:szCs w:val="22"/>
              </w:rPr>
              <w:t>УЧАСТКОВ И ПРЕДЕЛЬНЫЕ ПАРАМЕ</w:t>
            </w:r>
            <w:r w:rsidRPr="001246B3">
              <w:rPr>
                <w:b/>
                <w:sz w:val="22"/>
                <w:szCs w:val="22"/>
              </w:rPr>
              <w:t>Т</w:t>
            </w:r>
            <w:r w:rsidRPr="001246B3">
              <w:rPr>
                <w:b/>
                <w:sz w:val="22"/>
                <w:szCs w:val="22"/>
              </w:rPr>
              <w:t>РЫ</w:t>
            </w:r>
          </w:p>
          <w:p w:rsidR="009E4E90" w:rsidRPr="001246B3" w:rsidRDefault="009E4E90" w:rsidP="007F2A0B">
            <w:pPr>
              <w:tabs>
                <w:tab w:val="left" w:pos="2520"/>
              </w:tabs>
              <w:jc w:val="both"/>
              <w:rPr>
                <w:b/>
                <w:sz w:val="22"/>
                <w:szCs w:val="22"/>
              </w:rPr>
            </w:pPr>
            <w:r w:rsidRPr="001246B3">
              <w:rPr>
                <w:b/>
                <w:sz w:val="22"/>
                <w:szCs w:val="22"/>
              </w:rPr>
              <w:t>РАЗРЕШЕННОГО СТРОИТЕЛЬСТВА</w:t>
            </w:r>
          </w:p>
        </w:tc>
      </w:tr>
      <w:tr w:rsidR="009E4E90" w:rsidRPr="001246B3" w:rsidTr="007F2A0B">
        <w:trPr>
          <w:trHeight w:val="981"/>
        </w:trPr>
        <w:tc>
          <w:tcPr>
            <w:tcW w:w="4786" w:type="dxa"/>
          </w:tcPr>
          <w:p w:rsidR="009E4E90" w:rsidRPr="00257105" w:rsidRDefault="009E4E90" w:rsidP="007F2A0B">
            <w:pPr>
              <w:jc w:val="both"/>
              <w:rPr>
                <w:sz w:val="22"/>
                <w:szCs w:val="22"/>
              </w:rPr>
            </w:pPr>
            <w:r>
              <w:rPr>
                <w:sz w:val="22"/>
                <w:szCs w:val="22"/>
              </w:rPr>
              <w:t>Г</w:t>
            </w:r>
            <w:r w:rsidRPr="00257105">
              <w:rPr>
                <w:sz w:val="22"/>
                <w:szCs w:val="22"/>
              </w:rPr>
              <w:t>идротехнические сооружения</w:t>
            </w:r>
            <w:r>
              <w:rPr>
                <w:sz w:val="22"/>
                <w:szCs w:val="22"/>
              </w:rPr>
              <w:t xml:space="preserve"> (11.3)</w:t>
            </w:r>
          </w:p>
          <w:p w:rsidR="009E4E90" w:rsidRPr="001246B3" w:rsidRDefault="009E4E90" w:rsidP="007F2A0B">
            <w:pPr>
              <w:jc w:val="both"/>
              <w:rPr>
                <w:sz w:val="22"/>
                <w:szCs w:val="22"/>
              </w:rPr>
            </w:pPr>
          </w:p>
        </w:tc>
        <w:tc>
          <w:tcPr>
            <w:tcW w:w="4820" w:type="dxa"/>
          </w:tcPr>
          <w:p w:rsidR="009E4E90" w:rsidRPr="001246B3" w:rsidRDefault="009E4E90" w:rsidP="007F2A0B">
            <w:pPr>
              <w:jc w:val="both"/>
              <w:rPr>
                <w:sz w:val="22"/>
                <w:szCs w:val="22"/>
              </w:rPr>
            </w:pPr>
            <w:r w:rsidRPr="001246B3">
              <w:rPr>
                <w:sz w:val="22"/>
                <w:szCs w:val="22"/>
              </w:rPr>
              <w:t>Максимальное количество этажей – не более 1 этажа.</w:t>
            </w:r>
          </w:p>
          <w:p w:rsidR="009E4E90" w:rsidRPr="001246B3" w:rsidRDefault="009E4E90" w:rsidP="007F2A0B">
            <w:pPr>
              <w:jc w:val="both"/>
              <w:rPr>
                <w:sz w:val="22"/>
                <w:szCs w:val="22"/>
              </w:rPr>
            </w:pPr>
            <w:r w:rsidRPr="001246B3">
              <w:rPr>
                <w:sz w:val="22"/>
                <w:szCs w:val="22"/>
              </w:rPr>
              <w:t>Максимальная высота – до 6 м., высота этажа – до 3м.</w:t>
            </w:r>
          </w:p>
        </w:tc>
      </w:tr>
    </w:tbl>
    <w:p w:rsidR="009E4E90" w:rsidRPr="00257105" w:rsidRDefault="009E4E90" w:rsidP="009E4E90">
      <w:pPr>
        <w:jc w:val="both"/>
        <w:rPr>
          <w:b/>
          <w:bCs/>
        </w:rPr>
      </w:pPr>
    </w:p>
    <w:p w:rsidR="009E4E90" w:rsidRPr="00257105" w:rsidRDefault="009E4E90" w:rsidP="009E4E90">
      <w:pPr>
        <w:ind w:firstLine="284"/>
        <w:jc w:val="both"/>
        <w:rPr>
          <w:rFonts w:eastAsia="SimSun"/>
          <w:sz w:val="24"/>
          <w:szCs w:val="24"/>
          <w:u w:val="single"/>
          <w:lang w:eastAsia="zh-CN"/>
        </w:rPr>
      </w:pPr>
      <w:r w:rsidRPr="00257105">
        <w:rPr>
          <w:rFonts w:eastAsia="SimSun"/>
          <w:sz w:val="24"/>
          <w:szCs w:val="24"/>
          <w:u w:val="single"/>
          <w:lang w:eastAsia="zh-CN"/>
        </w:rPr>
        <w:t>Примечание:</w:t>
      </w:r>
    </w:p>
    <w:p w:rsidR="009E4E90" w:rsidRPr="00257105" w:rsidRDefault="009E4E90" w:rsidP="009E4E90">
      <w:pPr>
        <w:ind w:firstLine="284"/>
        <w:jc w:val="both"/>
        <w:rPr>
          <w:rFonts w:eastAsia="SimSun"/>
          <w:sz w:val="24"/>
          <w:szCs w:val="24"/>
          <w:lang w:eastAsia="zh-CN"/>
        </w:rPr>
      </w:pPr>
      <w:r w:rsidRPr="00257105">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w:t>
      </w:r>
      <w:r w:rsidRPr="00257105">
        <w:rPr>
          <w:rFonts w:eastAsia="SimSun"/>
          <w:sz w:val="24"/>
          <w:szCs w:val="24"/>
          <w:lang w:eastAsia="zh-CN"/>
        </w:rPr>
        <w:t>о</w:t>
      </w:r>
      <w:r w:rsidRPr="00257105">
        <w:rPr>
          <w:rFonts w:eastAsia="SimSun"/>
          <w:sz w:val="24"/>
          <w:szCs w:val="24"/>
          <w:lang w:eastAsia="zh-CN"/>
        </w:rPr>
        <w:t>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w:t>
      </w:r>
      <w:r w:rsidRPr="00257105">
        <w:rPr>
          <w:rFonts w:eastAsia="SimSun"/>
          <w:sz w:val="24"/>
          <w:szCs w:val="24"/>
          <w:lang w:eastAsia="zh-CN"/>
        </w:rPr>
        <w:t>к</w:t>
      </w:r>
      <w:r w:rsidRPr="00257105">
        <w:rPr>
          <w:rFonts w:eastAsia="SimSun"/>
          <w:sz w:val="24"/>
          <w:szCs w:val="24"/>
          <w:lang w:eastAsia="zh-CN"/>
        </w:rPr>
        <w:t>цию, среду обитания и здоровье человека.</w:t>
      </w:r>
    </w:p>
    <w:p w:rsidR="009E4E90" w:rsidRPr="00257105" w:rsidRDefault="009E4E90" w:rsidP="009E4E90">
      <w:pPr>
        <w:jc w:val="both"/>
        <w:rPr>
          <w:sz w:val="24"/>
          <w:szCs w:val="24"/>
          <w:u w:val="single"/>
        </w:rPr>
      </w:pPr>
    </w:p>
    <w:p w:rsidR="009E4E90" w:rsidRPr="00257105" w:rsidRDefault="009E4E90" w:rsidP="009E4E90">
      <w:pPr>
        <w:jc w:val="center"/>
        <w:rPr>
          <w:b/>
          <w:sz w:val="24"/>
          <w:szCs w:val="24"/>
          <w:u w:val="single"/>
        </w:rPr>
      </w:pPr>
      <w:r w:rsidRPr="00257105">
        <w:rPr>
          <w:b/>
          <w:sz w:val="24"/>
          <w:szCs w:val="24"/>
          <w:u w:val="single"/>
        </w:rPr>
        <w:t>ЗКР – Зона комплексного развития</w:t>
      </w:r>
    </w:p>
    <w:p w:rsidR="009E4E90" w:rsidRPr="00257105" w:rsidRDefault="009E4E90" w:rsidP="009E4E90">
      <w:pPr>
        <w:jc w:val="both"/>
        <w:rPr>
          <w:b/>
          <w:sz w:val="24"/>
          <w:szCs w:val="24"/>
          <w:u w:val="single"/>
        </w:rPr>
      </w:pPr>
    </w:p>
    <w:p w:rsidR="009E4E90" w:rsidRPr="00257105" w:rsidRDefault="009E4E90" w:rsidP="009E4E90">
      <w:pPr>
        <w:ind w:firstLine="284"/>
        <w:jc w:val="both"/>
        <w:rPr>
          <w:rFonts w:eastAsia="SimSun"/>
          <w:i/>
          <w:iCs/>
          <w:sz w:val="24"/>
          <w:szCs w:val="24"/>
          <w:lang w:eastAsia="zh-CN"/>
        </w:rPr>
      </w:pPr>
      <w:r w:rsidRPr="00257105">
        <w:rPr>
          <w:rFonts w:eastAsia="SimSun"/>
          <w:i/>
          <w:iCs/>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9E4E90" w:rsidRPr="00257105" w:rsidRDefault="009E4E90" w:rsidP="009E4E90">
      <w:pPr>
        <w:ind w:firstLine="284"/>
        <w:jc w:val="both"/>
        <w:rPr>
          <w:rFonts w:eastAsia="SimSun"/>
          <w:i/>
          <w:iCs/>
          <w:sz w:val="24"/>
          <w:szCs w:val="24"/>
          <w:lang w:eastAsia="zh-CN"/>
        </w:rPr>
      </w:pPr>
      <w:r w:rsidRPr="00257105">
        <w:rPr>
          <w:rFonts w:eastAsia="SimSun"/>
          <w:i/>
          <w:iCs/>
          <w:sz w:val="24"/>
          <w:szCs w:val="24"/>
          <w:lang w:eastAsia="zh-CN"/>
        </w:rPr>
        <w:t xml:space="preserve"> По мере принятия решений о застройке данных территорий, органами местного с</w:t>
      </w:r>
      <w:r w:rsidRPr="00257105">
        <w:rPr>
          <w:rFonts w:eastAsia="SimSun"/>
          <w:i/>
          <w:iCs/>
          <w:sz w:val="24"/>
          <w:szCs w:val="24"/>
          <w:lang w:eastAsia="zh-CN"/>
        </w:rPr>
        <w:t>а</w:t>
      </w:r>
      <w:r w:rsidRPr="00257105">
        <w:rPr>
          <w:rFonts w:eastAsia="SimSun"/>
          <w:i/>
          <w:iCs/>
          <w:sz w:val="24"/>
          <w:szCs w:val="24"/>
          <w:lang w:eastAsia="zh-CN"/>
        </w:rPr>
        <w:t xml:space="preserve">моуправления, проводятся работы по размежеванию существующих земельных участков с целью выделения требуемой планировочной структуры. </w:t>
      </w:r>
    </w:p>
    <w:p w:rsidR="009E4E90" w:rsidRPr="00257105" w:rsidRDefault="009E4E90" w:rsidP="009E4E90">
      <w:pPr>
        <w:ind w:firstLine="284"/>
        <w:jc w:val="both"/>
        <w:rPr>
          <w:rFonts w:eastAsia="SimSun"/>
          <w:i/>
          <w:sz w:val="24"/>
          <w:szCs w:val="24"/>
          <w:lang w:eastAsia="zh-CN"/>
        </w:rPr>
      </w:pPr>
      <w:r w:rsidRPr="00257105">
        <w:rPr>
          <w:rFonts w:eastAsia="SimSun"/>
          <w:i/>
          <w:iCs/>
          <w:sz w:val="24"/>
          <w:szCs w:val="24"/>
          <w:lang w:eastAsia="zh-CN"/>
        </w:rPr>
        <w:t>После проведения данных мероприятий осуществляется зонирование таких террит</w:t>
      </w:r>
      <w:r w:rsidRPr="00257105">
        <w:rPr>
          <w:rFonts w:eastAsia="SimSun"/>
          <w:i/>
          <w:iCs/>
          <w:sz w:val="24"/>
          <w:szCs w:val="24"/>
          <w:lang w:eastAsia="zh-CN"/>
        </w:rPr>
        <w:t>о</w:t>
      </w:r>
      <w:r w:rsidRPr="00257105">
        <w:rPr>
          <w:rFonts w:eastAsia="SimSun"/>
          <w:i/>
          <w:iCs/>
          <w:sz w:val="24"/>
          <w:szCs w:val="24"/>
          <w:lang w:eastAsia="zh-CN"/>
        </w:rPr>
        <w:t>рий, в установленном порядке вносятся изменения  в карту градостроительного зонир</w:t>
      </w:r>
      <w:r w:rsidRPr="00257105">
        <w:rPr>
          <w:rFonts w:eastAsia="SimSun"/>
          <w:i/>
          <w:iCs/>
          <w:sz w:val="24"/>
          <w:szCs w:val="24"/>
          <w:lang w:eastAsia="zh-CN"/>
        </w:rPr>
        <w:t>о</w:t>
      </w:r>
      <w:r w:rsidRPr="00257105">
        <w:rPr>
          <w:rFonts w:eastAsia="SimSun"/>
          <w:i/>
          <w:iCs/>
          <w:sz w:val="24"/>
          <w:szCs w:val="24"/>
          <w:lang w:eastAsia="zh-CN"/>
        </w:rPr>
        <w:t xml:space="preserve">вания </w:t>
      </w:r>
      <w:r w:rsidRPr="00257105">
        <w:rPr>
          <w:rFonts w:eastAsia="SimSun"/>
          <w:i/>
          <w:sz w:val="24"/>
          <w:szCs w:val="24"/>
          <w:lang w:eastAsia="zh-CN"/>
        </w:rPr>
        <w:t>настоящих Правил.</w:t>
      </w:r>
    </w:p>
    <w:p w:rsidR="009E4E90" w:rsidRPr="00257105" w:rsidRDefault="009E4E90" w:rsidP="009E4E90">
      <w:pPr>
        <w:numPr>
          <w:ilvl w:val="0"/>
          <w:numId w:val="25"/>
        </w:numPr>
        <w:contextualSpacing/>
        <w:jc w:val="both"/>
        <w:rPr>
          <w:b/>
          <w:sz w:val="22"/>
          <w:szCs w:val="22"/>
          <w:lang w:eastAsia="en-US" w:bidi="en-US"/>
        </w:rPr>
      </w:pPr>
      <w:r w:rsidRPr="00257105">
        <w:rPr>
          <w:b/>
          <w:sz w:val="22"/>
          <w:szCs w:val="22"/>
          <w:lang w:eastAsia="en-US" w:bidi="en-US"/>
        </w:rPr>
        <w:t>ОСНОВНЫЕ ВИДЫ И ПАРАМЕТРЫ РАЗРЕШЕННОГО ИСПОЛЬЗОВАНИЯ З</w:t>
      </w:r>
      <w:r w:rsidRPr="00257105">
        <w:rPr>
          <w:b/>
          <w:sz w:val="22"/>
          <w:szCs w:val="22"/>
          <w:lang w:eastAsia="en-US" w:bidi="en-US"/>
        </w:rPr>
        <w:t>Е</w:t>
      </w:r>
      <w:r w:rsidRPr="00257105">
        <w:rPr>
          <w:b/>
          <w:sz w:val="22"/>
          <w:szCs w:val="22"/>
          <w:lang w:eastAsia="en-US" w:bidi="en-US"/>
        </w:rPr>
        <w:t>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9E4E90" w:rsidRPr="00257105" w:rsidTr="007F2A0B">
        <w:trPr>
          <w:trHeight w:val="552"/>
        </w:trPr>
        <w:tc>
          <w:tcPr>
            <w:tcW w:w="4077"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529"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552"/>
        </w:trPr>
        <w:tc>
          <w:tcPr>
            <w:tcW w:w="4077" w:type="dxa"/>
          </w:tcPr>
          <w:p w:rsidR="009E4E90" w:rsidRPr="00257105" w:rsidRDefault="009E4E90" w:rsidP="007F2A0B">
            <w:pPr>
              <w:widowControl w:val="0"/>
              <w:jc w:val="both"/>
              <w:rPr>
                <w:rFonts w:eastAsia="SimSun"/>
                <w:sz w:val="22"/>
                <w:szCs w:val="22"/>
                <w:lang w:eastAsia="zh-CN"/>
              </w:rPr>
            </w:pPr>
            <w:r w:rsidRPr="00257105">
              <w:rPr>
                <w:rFonts w:eastAsia="SimSun"/>
                <w:sz w:val="22"/>
                <w:szCs w:val="22"/>
                <w:lang w:eastAsia="zh-CN"/>
              </w:rPr>
              <w:t>устанавливаются согласно утвержде</w:t>
            </w:r>
            <w:r w:rsidRPr="00257105">
              <w:rPr>
                <w:rFonts w:eastAsia="SimSun"/>
                <w:sz w:val="22"/>
                <w:szCs w:val="22"/>
                <w:lang w:eastAsia="zh-CN"/>
              </w:rPr>
              <w:t>н</w:t>
            </w:r>
            <w:r w:rsidRPr="00257105">
              <w:rPr>
                <w:rFonts w:eastAsia="SimSun"/>
                <w:sz w:val="22"/>
                <w:szCs w:val="22"/>
                <w:lang w:eastAsia="zh-CN"/>
              </w:rPr>
              <w:t xml:space="preserve">ной градостроительной </w:t>
            </w:r>
            <w:r w:rsidRPr="00257105">
              <w:rPr>
                <w:rFonts w:eastAsia="SimSun"/>
                <w:sz w:val="22"/>
                <w:szCs w:val="22"/>
                <w:lang w:eastAsia="zh-CN"/>
              </w:rPr>
              <w:lastRenderedPageBreak/>
              <w:t>документации (документы о территориальном план</w:t>
            </w:r>
            <w:r w:rsidRPr="00257105">
              <w:rPr>
                <w:rFonts w:eastAsia="SimSun"/>
                <w:sz w:val="22"/>
                <w:szCs w:val="22"/>
                <w:lang w:eastAsia="zh-CN"/>
              </w:rPr>
              <w:t>и</w:t>
            </w:r>
            <w:r w:rsidRPr="00257105">
              <w:rPr>
                <w:rFonts w:eastAsia="SimSun"/>
                <w:sz w:val="22"/>
                <w:szCs w:val="22"/>
                <w:lang w:eastAsia="zh-CN"/>
              </w:rPr>
              <w:t>ровании и планировке территории с проектами межевания)</w:t>
            </w:r>
          </w:p>
        </w:tc>
        <w:tc>
          <w:tcPr>
            <w:tcW w:w="5529" w:type="dxa"/>
          </w:tcPr>
          <w:p w:rsidR="009E4E90" w:rsidRPr="00257105" w:rsidRDefault="009E4E90" w:rsidP="007F2A0B">
            <w:pPr>
              <w:ind w:firstLine="284"/>
              <w:jc w:val="both"/>
              <w:rPr>
                <w:rFonts w:eastAsia="SimSun"/>
                <w:sz w:val="22"/>
                <w:szCs w:val="22"/>
                <w:lang w:eastAsia="zh-CN"/>
              </w:rPr>
            </w:pPr>
            <w:r>
              <w:rPr>
                <w:rFonts w:eastAsia="SimSun"/>
                <w:sz w:val="22"/>
                <w:szCs w:val="22"/>
                <w:lang w:eastAsia="zh-CN"/>
              </w:rPr>
              <w:lastRenderedPageBreak/>
              <w:t>-</w:t>
            </w:r>
          </w:p>
        </w:tc>
      </w:tr>
    </w:tbl>
    <w:p w:rsidR="009E4E90" w:rsidRPr="00257105" w:rsidRDefault="009E4E90" w:rsidP="009E4E90">
      <w:pPr>
        <w:tabs>
          <w:tab w:val="left" w:pos="2520"/>
        </w:tabs>
        <w:ind w:firstLine="284"/>
        <w:jc w:val="both"/>
        <w:rPr>
          <w:rFonts w:eastAsia="SimSun"/>
          <w:sz w:val="24"/>
          <w:szCs w:val="24"/>
          <w:lang w:eastAsia="zh-CN"/>
        </w:rPr>
      </w:pPr>
    </w:p>
    <w:p w:rsidR="009E4E90" w:rsidRPr="00257105" w:rsidRDefault="009E4E90" w:rsidP="009E4E90">
      <w:pPr>
        <w:numPr>
          <w:ilvl w:val="0"/>
          <w:numId w:val="25"/>
        </w:numPr>
        <w:contextualSpacing/>
        <w:jc w:val="both"/>
        <w:rPr>
          <w:b/>
          <w:sz w:val="22"/>
          <w:szCs w:val="22"/>
          <w:lang w:eastAsia="en-US" w:bidi="en-US"/>
        </w:rPr>
      </w:pPr>
      <w:r w:rsidRPr="00257105">
        <w:rPr>
          <w:b/>
          <w:sz w:val="22"/>
          <w:szCs w:val="22"/>
          <w:lang w:eastAsia="en-US" w:bidi="en-US"/>
        </w:rPr>
        <w:t>УСЛОВНО РАЗРЕШЕННЫЕ ВИДЫ И ПАРАМЕТРЫ ИСПОЛЬЗОВАНИЯ З</w:t>
      </w:r>
      <w:r w:rsidRPr="00257105">
        <w:rPr>
          <w:b/>
          <w:sz w:val="22"/>
          <w:szCs w:val="22"/>
          <w:lang w:eastAsia="en-US" w:bidi="en-US"/>
        </w:rPr>
        <w:t>Е</w:t>
      </w:r>
      <w:r w:rsidRPr="00257105">
        <w:rPr>
          <w:b/>
          <w:sz w:val="22"/>
          <w:szCs w:val="22"/>
          <w:lang w:eastAsia="en-US" w:bidi="en-US"/>
        </w:rPr>
        <w:t>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9E4E90" w:rsidRPr="00257105" w:rsidTr="007F2A0B">
        <w:trPr>
          <w:trHeight w:val="552"/>
        </w:trPr>
        <w:tc>
          <w:tcPr>
            <w:tcW w:w="4077"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529" w:type="dxa"/>
            <w:vAlign w:val="center"/>
          </w:tcPr>
          <w:p w:rsidR="009E4E90" w:rsidRPr="00257105" w:rsidRDefault="009E4E90" w:rsidP="007F2A0B">
            <w:pPr>
              <w:tabs>
                <w:tab w:val="left" w:pos="2520"/>
              </w:tabs>
              <w:jc w:val="both"/>
              <w:rPr>
                <w:b/>
                <w:sz w:val="22"/>
                <w:szCs w:val="22"/>
              </w:rPr>
            </w:pPr>
            <w:r w:rsidRPr="00257105">
              <w:rPr>
                <w:b/>
                <w:sz w:val="22"/>
                <w:szCs w:val="22"/>
              </w:rPr>
              <w:t xml:space="preserve">ПРЕДЕЛЬНЫЕ РАЗМЕРЫ </w:t>
            </w:r>
            <w:proofErr w:type="gramStart"/>
            <w:r w:rsidRPr="00257105">
              <w:rPr>
                <w:b/>
                <w:sz w:val="22"/>
                <w:szCs w:val="22"/>
              </w:rPr>
              <w:t>ЗЕМЕЛЬНЫХ</w:t>
            </w:r>
            <w:proofErr w:type="gramEnd"/>
          </w:p>
          <w:p w:rsidR="009E4E90" w:rsidRPr="00257105" w:rsidRDefault="009E4E90" w:rsidP="007F2A0B">
            <w:pPr>
              <w:tabs>
                <w:tab w:val="left" w:pos="2520"/>
              </w:tabs>
              <w:jc w:val="both"/>
              <w:rPr>
                <w:b/>
                <w:sz w:val="22"/>
                <w:szCs w:val="22"/>
              </w:rPr>
            </w:pPr>
            <w:r w:rsidRPr="00257105">
              <w:rPr>
                <w:b/>
                <w:sz w:val="22"/>
                <w:szCs w:val="22"/>
              </w:rPr>
              <w:t>УЧАСТКОВ И 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206"/>
        </w:trPr>
        <w:tc>
          <w:tcPr>
            <w:tcW w:w="4077" w:type="dxa"/>
          </w:tcPr>
          <w:p w:rsidR="009E4E90" w:rsidRPr="00257105" w:rsidRDefault="009E4E90" w:rsidP="007F2A0B">
            <w:pPr>
              <w:widowControl w:val="0"/>
              <w:jc w:val="both"/>
              <w:rPr>
                <w:rFonts w:eastAsia="SimSun"/>
                <w:sz w:val="22"/>
                <w:szCs w:val="22"/>
                <w:lang w:eastAsia="zh-CN"/>
              </w:rPr>
            </w:pPr>
            <w:r w:rsidRPr="00257105">
              <w:rPr>
                <w:rFonts w:eastAsia="SimSun"/>
                <w:sz w:val="22"/>
                <w:szCs w:val="22"/>
                <w:lang w:eastAsia="zh-CN"/>
              </w:rPr>
              <w:t>устанавливаются согласно утвержде</w:t>
            </w:r>
            <w:r w:rsidRPr="00257105">
              <w:rPr>
                <w:rFonts w:eastAsia="SimSun"/>
                <w:sz w:val="22"/>
                <w:szCs w:val="22"/>
                <w:lang w:eastAsia="zh-CN"/>
              </w:rPr>
              <w:t>н</w:t>
            </w:r>
            <w:r w:rsidRPr="00257105">
              <w:rPr>
                <w:rFonts w:eastAsia="SimSun"/>
                <w:sz w:val="22"/>
                <w:szCs w:val="22"/>
                <w:lang w:eastAsia="zh-CN"/>
              </w:rPr>
              <w:t>ной градостроительной документации (документы о территориальном план</w:t>
            </w:r>
            <w:r w:rsidRPr="00257105">
              <w:rPr>
                <w:rFonts w:eastAsia="SimSun"/>
                <w:sz w:val="22"/>
                <w:szCs w:val="22"/>
                <w:lang w:eastAsia="zh-CN"/>
              </w:rPr>
              <w:t>и</w:t>
            </w:r>
            <w:r w:rsidRPr="00257105">
              <w:rPr>
                <w:rFonts w:eastAsia="SimSun"/>
                <w:sz w:val="22"/>
                <w:szCs w:val="22"/>
                <w:lang w:eastAsia="zh-CN"/>
              </w:rPr>
              <w:t>ровании и планировке территории с проектами межевания)</w:t>
            </w:r>
          </w:p>
        </w:tc>
        <w:tc>
          <w:tcPr>
            <w:tcW w:w="5529" w:type="dxa"/>
          </w:tcPr>
          <w:p w:rsidR="009E4E90" w:rsidRPr="00257105" w:rsidRDefault="009E4E90" w:rsidP="007F2A0B">
            <w:pPr>
              <w:ind w:firstLine="284"/>
              <w:jc w:val="both"/>
              <w:rPr>
                <w:rFonts w:eastAsia="SimSun"/>
                <w:sz w:val="22"/>
                <w:szCs w:val="22"/>
                <w:lang w:eastAsia="zh-CN"/>
              </w:rPr>
            </w:pPr>
            <w:r>
              <w:rPr>
                <w:rFonts w:eastAsia="SimSun"/>
                <w:sz w:val="22"/>
                <w:szCs w:val="22"/>
                <w:lang w:eastAsia="zh-CN"/>
              </w:rPr>
              <w:t>-</w:t>
            </w:r>
          </w:p>
        </w:tc>
      </w:tr>
    </w:tbl>
    <w:p w:rsidR="009E4E90" w:rsidRPr="00257105" w:rsidRDefault="009E4E90" w:rsidP="009E4E90">
      <w:pPr>
        <w:tabs>
          <w:tab w:val="left" w:pos="2520"/>
        </w:tabs>
        <w:ind w:firstLine="284"/>
        <w:jc w:val="both"/>
        <w:rPr>
          <w:rFonts w:eastAsia="SimSun"/>
          <w:sz w:val="24"/>
          <w:szCs w:val="24"/>
          <w:lang w:eastAsia="zh-CN"/>
        </w:rPr>
      </w:pPr>
    </w:p>
    <w:p w:rsidR="009E4E90" w:rsidRPr="00257105" w:rsidRDefault="009E4E90" w:rsidP="009E4E90">
      <w:pPr>
        <w:numPr>
          <w:ilvl w:val="0"/>
          <w:numId w:val="25"/>
        </w:numPr>
        <w:contextualSpacing/>
        <w:jc w:val="both"/>
        <w:rPr>
          <w:b/>
          <w:sz w:val="22"/>
          <w:szCs w:val="22"/>
          <w:lang w:eastAsia="en-US" w:bidi="en-US"/>
        </w:rPr>
      </w:pPr>
      <w:r w:rsidRPr="00257105">
        <w:rPr>
          <w:b/>
          <w:sz w:val="22"/>
          <w:szCs w:val="22"/>
          <w:lang w:eastAsia="en-US" w:bidi="en-US"/>
        </w:rPr>
        <w:t>ВСПОМОГАТЕЛЬНЫЕ ВИДЫ И ПАРАМЕТРЫ РАЗРЕШЕННОГО ИСПОЛЬЗ</w:t>
      </w:r>
      <w:r w:rsidRPr="00257105">
        <w:rPr>
          <w:b/>
          <w:sz w:val="22"/>
          <w:szCs w:val="22"/>
          <w:lang w:eastAsia="en-US" w:bidi="en-US"/>
        </w:rPr>
        <w:t>О</w:t>
      </w:r>
      <w:r w:rsidRPr="00257105">
        <w:rPr>
          <w:b/>
          <w:sz w:val="22"/>
          <w:szCs w:val="22"/>
          <w:lang w:eastAsia="en-US" w:bidi="en-US"/>
        </w:rPr>
        <w:t>ВАНИЯ ЗЕМЕЛЬНЫХ УЧАСТКОВ И ОБЪЕКТОВ КАПИТАЛЬНОГО СТРО</w:t>
      </w:r>
      <w:r w:rsidRPr="00257105">
        <w:rPr>
          <w:b/>
          <w:sz w:val="22"/>
          <w:szCs w:val="22"/>
          <w:lang w:eastAsia="en-US" w:bidi="en-US"/>
        </w:rPr>
        <w:t>И</w:t>
      </w:r>
      <w:r w:rsidRPr="00257105">
        <w:rPr>
          <w:b/>
          <w:sz w:val="22"/>
          <w:szCs w:val="22"/>
          <w:lang w:eastAsia="en-US" w:bidi="en-US"/>
        </w:rPr>
        <w:t>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9E4E90" w:rsidRPr="00257105" w:rsidTr="007F2A0B">
        <w:trPr>
          <w:trHeight w:val="552"/>
        </w:trPr>
        <w:tc>
          <w:tcPr>
            <w:tcW w:w="4077" w:type="dxa"/>
            <w:vAlign w:val="center"/>
          </w:tcPr>
          <w:p w:rsidR="009E4E90" w:rsidRPr="00257105" w:rsidRDefault="009E4E90" w:rsidP="007F2A0B">
            <w:pPr>
              <w:tabs>
                <w:tab w:val="left" w:pos="2520"/>
              </w:tabs>
              <w:jc w:val="both"/>
              <w:rPr>
                <w:b/>
                <w:sz w:val="22"/>
                <w:szCs w:val="22"/>
              </w:rPr>
            </w:pPr>
            <w:r w:rsidRPr="00257105">
              <w:rPr>
                <w:b/>
                <w:sz w:val="22"/>
                <w:szCs w:val="22"/>
              </w:rPr>
              <w:t>ВИДЫ ИСПОЛЬЗОВАНИЯ</w:t>
            </w:r>
          </w:p>
        </w:tc>
        <w:tc>
          <w:tcPr>
            <w:tcW w:w="5529" w:type="dxa"/>
            <w:vAlign w:val="center"/>
          </w:tcPr>
          <w:p w:rsidR="009E4E90" w:rsidRPr="00257105" w:rsidRDefault="009E4E90" w:rsidP="007F2A0B">
            <w:pPr>
              <w:tabs>
                <w:tab w:val="left" w:pos="2520"/>
              </w:tabs>
              <w:jc w:val="both"/>
              <w:rPr>
                <w:b/>
                <w:sz w:val="22"/>
                <w:szCs w:val="22"/>
              </w:rPr>
            </w:pPr>
            <w:r w:rsidRPr="00257105">
              <w:rPr>
                <w:b/>
                <w:sz w:val="22"/>
                <w:szCs w:val="22"/>
              </w:rPr>
              <w:t>ПРЕДЕЛЬНЫЕ ПАРАМЕТРЫ</w:t>
            </w:r>
          </w:p>
          <w:p w:rsidR="009E4E90" w:rsidRPr="00257105" w:rsidRDefault="009E4E90" w:rsidP="007F2A0B">
            <w:pPr>
              <w:tabs>
                <w:tab w:val="left" w:pos="2520"/>
              </w:tabs>
              <w:jc w:val="both"/>
              <w:rPr>
                <w:b/>
                <w:sz w:val="22"/>
                <w:szCs w:val="22"/>
              </w:rPr>
            </w:pPr>
            <w:r w:rsidRPr="00257105">
              <w:rPr>
                <w:b/>
                <w:sz w:val="22"/>
                <w:szCs w:val="22"/>
              </w:rPr>
              <w:t>РАЗРЕШЕННОГО СТРОИТЕЛЬСТВА</w:t>
            </w:r>
          </w:p>
        </w:tc>
      </w:tr>
      <w:tr w:rsidR="009E4E90" w:rsidRPr="00257105" w:rsidTr="007F2A0B">
        <w:trPr>
          <w:trHeight w:val="325"/>
        </w:trPr>
        <w:tc>
          <w:tcPr>
            <w:tcW w:w="4077" w:type="dxa"/>
          </w:tcPr>
          <w:p w:rsidR="009E4E90" w:rsidRPr="00257105" w:rsidRDefault="009E4E90" w:rsidP="007F2A0B">
            <w:pPr>
              <w:widowControl w:val="0"/>
              <w:jc w:val="both"/>
              <w:rPr>
                <w:rFonts w:eastAsia="SimSun"/>
                <w:sz w:val="22"/>
                <w:szCs w:val="22"/>
                <w:lang w:eastAsia="zh-CN"/>
              </w:rPr>
            </w:pPr>
            <w:proofErr w:type="gramStart"/>
            <w:r w:rsidRPr="00257105">
              <w:rPr>
                <w:rFonts w:eastAsia="SimSun"/>
                <w:sz w:val="22"/>
                <w:szCs w:val="22"/>
                <w:lang w:eastAsia="zh-CN"/>
              </w:rPr>
              <w:t>объекты</w:t>
            </w:r>
            <w:proofErr w:type="gramEnd"/>
            <w:r w:rsidRPr="00257105">
              <w:rPr>
                <w:rFonts w:eastAsia="SimSun"/>
                <w:sz w:val="22"/>
                <w:szCs w:val="22"/>
                <w:lang w:eastAsia="zh-CN"/>
              </w:rPr>
              <w:t xml:space="preserve"> связанные с выполнением основной функции данной зоны и разм</w:t>
            </w:r>
            <w:r w:rsidRPr="00257105">
              <w:rPr>
                <w:rFonts w:eastAsia="SimSun"/>
                <w:sz w:val="22"/>
                <w:szCs w:val="22"/>
                <w:lang w:eastAsia="zh-CN"/>
              </w:rPr>
              <w:t>е</w:t>
            </w:r>
            <w:r w:rsidRPr="00257105">
              <w:rPr>
                <w:rFonts w:eastAsia="SimSun"/>
                <w:sz w:val="22"/>
                <w:szCs w:val="22"/>
                <w:lang w:eastAsia="zh-CN"/>
              </w:rPr>
              <w:t>щение которых не противоречит сущ</w:t>
            </w:r>
            <w:r w:rsidRPr="00257105">
              <w:rPr>
                <w:rFonts w:eastAsia="SimSun"/>
                <w:sz w:val="22"/>
                <w:szCs w:val="22"/>
                <w:lang w:eastAsia="zh-CN"/>
              </w:rPr>
              <w:t>е</w:t>
            </w:r>
            <w:r w:rsidRPr="00257105">
              <w:rPr>
                <w:rFonts w:eastAsia="SimSun"/>
                <w:sz w:val="22"/>
                <w:szCs w:val="22"/>
                <w:lang w:eastAsia="zh-CN"/>
              </w:rPr>
              <w:t>ствующему законодательству Росси</w:t>
            </w:r>
            <w:r w:rsidRPr="00257105">
              <w:rPr>
                <w:rFonts w:eastAsia="SimSun"/>
                <w:sz w:val="22"/>
                <w:szCs w:val="22"/>
                <w:lang w:eastAsia="zh-CN"/>
              </w:rPr>
              <w:t>й</w:t>
            </w:r>
            <w:r w:rsidRPr="00257105">
              <w:rPr>
                <w:rFonts w:eastAsia="SimSun"/>
                <w:sz w:val="22"/>
                <w:szCs w:val="22"/>
                <w:lang w:eastAsia="zh-CN"/>
              </w:rPr>
              <w:t>ской Федерации;</w:t>
            </w:r>
          </w:p>
          <w:p w:rsidR="009E4E90" w:rsidRPr="00257105" w:rsidRDefault="009E4E90" w:rsidP="007F2A0B">
            <w:pPr>
              <w:ind w:firstLine="284"/>
              <w:jc w:val="both"/>
              <w:rPr>
                <w:rFonts w:eastAsia="SimSun"/>
                <w:sz w:val="22"/>
                <w:szCs w:val="22"/>
                <w:lang w:eastAsia="zh-CN"/>
              </w:rPr>
            </w:pPr>
          </w:p>
        </w:tc>
        <w:tc>
          <w:tcPr>
            <w:tcW w:w="5529" w:type="dxa"/>
          </w:tcPr>
          <w:p w:rsidR="009E4E90" w:rsidRPr="00257105" w:rsidRDefault="009E4E90" w:rsidP="007F2A0B">
            <w:pPr>
              <w:ind w:firstLine="284"/>
              <w:jc w:val="both"/>
              <w:rPr>
                <w:rFonts w:eastAsia="SimSun"/>
                <w:sz w:val="22"/>
                <w:szCs w:val="22"/>
                <w:lang w:eastAsia="zh-CN"/>
              </w:rPr>
            </w:pPr>
            <w:r w:rsidRPr="00257105">
              <w:rPr>
                <w:rFonts w:eastAsia="SimSun"/>
                <w:sz w:val="22"/>
                <w:szCs w:val="22"/>
                <w:lang w:eastAsia="zh-CN"/>
              </w:rPr>
              <w:t>Любые вспомогательные виды разрешённого и</w:t>
            </w:r>
            <w:r w:rsidRPr="00257105">
              <w:rPr>
                <w:rFonts w:eastAsia="SimSun"/>
                <w:sz w:val="22"/>
                <w:szCs w:val="22"/>
                <w:lang w:eastAsia="zh-CN"/>
              </w:rPr>
              <w:t>с</w:t>
            </w:r>
            <w:r w:rsidRPr="00257105">
              <w:rPr>
                <w:rFonts w:eastAsia="SimSun"/>
                <w:sz w:val="22"/>
                <w:szCs w:val="22"/>
                <w:lang w:eastAsia="zh-CN"/>
              </w:rPr>
              <w:t>пользования объектов капитального строительства не могут по своим суммарным характеристикам (стро</w:t>
            </w:r>
            <w:r w:rsidRPr="00257105">
              <w:rPr>
                <w:rFonts w:eastAsia="SimSun"/>
                <w:sz w:val="22"/>
                <w:szCs w:val="22"/>
                <w:lang w:eastAsia="zh-CN"/>
              </w:rPr>
              <w:t>и</w:t>
            </w:r>
            <w:r w:rsidRPr="00257105">
              <w:rPr>
                <w:rFonts w:eastAsia="SimSun"/>
                <w:sz w:val="22"/>
                <w:szCs w:val="22"/>
                <w:lang w:eastAsia="zh-CN"/>
              </w:rPr>
              <w:t>тельному объёму, общей площади) превышать сумма</w:t>
            </w:r>
            <w:r w:rsidRPr="00257105">
              <w:rPr>
                <w:rFonts w:eastAsia="SimSun"/>
                <w:sz w:val="22"/>
                <w:szCs w:val="22"/>
                <w:lang w:eastAsia="zh-CN"/>
              </w:rPr>
              <w:t>р</w:t>
            </w:r>
            <w:r w:rsidRPr="00257105">
              <w:rPr>
                <w:rFonts w:eastAsia="SimSun"/>
                <w:sz w:val="22"/>
                <w:szCs w:val="22"/>
                <w:lang w:eastAsia="zh-CN"/>
              </w:rPr>
              <w:t>ное значение аналогичных показателей основных (условных) видов разрешённого использования объе</w:t>
            </w:r>
            <w:r w:rsidRPr="00257105">
              <w:rPr>
                <w:rFonts w:eastAsia="SimSun"/>
                <w:sz w:val="22"/>
                <w:szCs w:val="22"/>
                <w:lang w:eastAsia="zh-CN"/>
              </w:rPr>
              <w:t>к</w:t>
            </w:r>
            <w:r w:rsidRPr="00257105">
              <w:rPr>
                <w:rFonts w:eastAsia="SimSun"/>
                <w:sz w:val="22"/>
                <w:szCs w:val="22"/>
                <w:lang w:eastAsia="zh-CN"/>
              </w:rPr>
              <w:t>тов капитального строительства, при которых устано</w:t>
            </w:r>
            <w:r w:rsidRPr="00257105">
              <w:rPr>
                <w:rFonts w:eastAsia="SimSun"/>
                <w:sz w:val="22"/>
                <w:szCs w:val="22"/>
                <w:lang w:eastAsia="zh-CN"/>
              </w:rPr>
              <w:t>в</w:t>
            </w:r>
            <w:r w:rsidRPr="00257105">
              <w:rPr>
                <w:rFonts w:eastAsia="SimSun"/>
                <w:sz w:val="22"/>
                <w:szCs w:val="22"/>
                <w:lang w:eastAsia="zh-CN"/>
              </w:rPr>
              <w:t>лены данные вспомогательные виды разрешённого использ</w:t>
            </w:r>
            <w:r w:rsidRPr="00257105">
              <w:rPr>
                <w:rFonts w:eastAsia="SimSun"/>
                <w:sz w:val="22"/>
                <w:szCs w:val="22"/>
                <w:lang w:eastAsia="zh-CN"/>
              </w:rPr>
              <w:t>о</w:t>
            </w:r>
            <w:r w:rsidRPr="00257105">
              <w:rPr>
                <w:rFonts w:eastAsia="SimSun"/>
                <w:sz w:val="22"/>
                <w:szCs w:val="22"/>
                <w:lang w:eastAsia="zh-CN"/>
              </w:rPr>
              <w:t>вания.</w:t>
            </w:r>
          </w:p>
        </w:tc>
      </w:tr>
    </w:tbl>
    <w:p w:rsidR="009E4E90" w:rsidRDefault="009E4E90" w:rsidP="009E4E90">
      <w:pPr>
        <w:jc w:val="both"/>
      </w:pPr>
    </w:p>
    <w:p w:rsidR="009E4E90" w:rsidRDefault="009E4E90" w:rsidP="00501B81">
      <w:pPr>
        <w:keepNext/>
        <w:keepLines/>
        <w:spacing w:before="200" w:line="312" w:lineRule="auto"/>
        <w:ind w:firstLine="709"/>
        <w:jc w:val="both"/>
        <w:outlineLvl w:val="2"/>
        <w:rPr>
          <w:rFonts w:ascii="Cambria" w:hAnsi="Cambria"/>
          <w:b/>
          <w:sz w:val="24"/>
          <w:szCs w:val="24"/>
        </w:rPr>
      </w:pPr>
      <w:bookmarkStart w:id="344" w:name="_GoBack"/>
      <w:bookmarkEnd w:id="344"/>
    </w:p>
    <w:p w:rsidR="00501B81" w:rsidRDefault="00501B81" w:rsidP="00501B81">
      <w:pPr>
        <w:keepNext/>
        <w:keepLines/>
        <w:spacing w:before="200" w:line="312" w:lineRule="auto"/>
        <w:ind w:firstLine="709"/>
        <w:jc w:val="both"/>
        <w:outlineLvl w:val="2"/>
        <w:rPr>
          <w:rFonts w:ascii="Cambria" w:hAnsi="Cambria"/>
          <w:b/>
          <w:sz w:val="24"/>
          <w:szCs w:val="24"/>
        </w:rPr>
      </w:pPr>
      <w:r w:rsidRPr="00501B81">
        <w:rPr>
          <w:rFonts w:ascii="Cambria" w:hAnsi="Cambria"/>
          <w:b/>
          <w:sz w:val="24"/>
          <w:szCs w:val="24"/>
        </w:rPr>
        <w:t>Статья 55. Градостроительные регламенты. Иные виды территориальных зон.</w:t>
      </w:r>
      <w:bookmarkEnd w:id="145"/>
      <w:bookmarkEnd w:id="146"/>
      <w:bookmarkEnd w:id="147"/>
      <w:bookmarkEnd w:id="149"/>
    </w:p>
    <w:bookmarkEnd w:id="148"/>
    <w:p w:rsidR="00EC5A06" w:rsidRPr="00EC5A06" w:rsidRDefault="00EC5A06" w:rsidP="00EC5A06">
      <w:pPr>
        <w:jc w:val="center"/>
        <w:rPr>
          <w:b/>
          <w:sz w:val="32"/>
          <w:szCs w:val="24"/>
          <w:u w:val="single"/>
        </w:rPr>
      </w:pPr>
      <w:r w:rsidRPr="00EC5A06">
        <w:rPr>
          <w:b/>
          <w:sz w:val="24"/>
          <w:szCs w:val="24"/>
          <w:u w:val="single"/>
        </w:rPr>
        <w:t>ИВ – 1. Зона озеленения специального назначения</w:t>
      </w:r>
    </w:p>
    <w:p w:rsidR="00EC5A06" w:rsidRPr="00EC5A06" w:rsidRDefault="00EC5A06" w:rsidP="00EC5A06">
      <w:pPr>
        <w:rPr>
          <w:b/>
          <w:sz w:val="24"/>
          <w:szCs w:val="24"/>
        </w:rPr>
      </w:pPr>
    </w:p>
    <w:p w:rsidR="00EC5A06" w:rsidRPr="00EC5A06" w:rsidRDefault="00EC5A06" w:rsidP="00EC5A06">
      <w:pPr>
        <w:spacing w:line="276" w:lineRule="auto"/>
        <w:ind w:firstLine="567"/>
        <w:jc w:val="both"/>
        <w:rPr>
          <w:i/>
          <w:iCs/>
          <w:sz w:val="24"/>
          <w:szCs w:val="24"/>
        </w:rPr>
      </w:pPr>
      <w:r w:rsidRPr="00EC5A06">
        <w:rPr>
          <w:i/>
          <w:iCs/>
          <w:sz w:val="24"/>
          <w:szCs w:val="24"/>
        </w:rPr>
        <w:t>Зона ИВ-1 предназначена для организации и благоустройства санитарно-защитных зон в соответствии с действующими нормативами.</w:t>
      </w:r>
    </w:p>
    <w:p w:rsidR="00EC5A06" w:rsidRPr="00EC5A06" w:rsidRDefault="00EC5A06" w:rsidP="00EC5A06">
      <w:pPr>
        <w:spacing w:line="276" w:lineRule="auto"/>
        <w:ind w:firstLine="567"/>
        <w:jc w:val="both"/>
        <w:rPr>
          <w:i/>
          <w:iCs/>
          <w:sz w:val="24"/>
          <w:szCs w:val="24"/>
        </w:rPr>
      </w:pPr>
      <w:r w:rsidRPr="00EC5A06">
        <w:rPr>
          <w:i/>
          <w:iCs/>
          <w:sz w:val="24"/>
          <w:szCs w:val="24"/>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EC5A06" w:rsidRPr="00EC5A06" w:rsidRDefault="00EC5A06" w:rsidP="00EC5A06">
      <w:pPr>
        <w:ind w:firstLine="567"/>
        <w:jc w:val="both"/>
        <w:rPr>
          <w:b/>
          <w:sz w:val="22"/>
          <w:szCs w:val="22"/>
        </w:rPr>
      </w:pPr>
      <w:bookmarkStart w:id="345" w:name="_Toc339439121"/>
      <w:bookmarkStart w:id="346" w:name="_Toc344035171"/>
      <w:bookmarkStart w:id="347" w:name="_Toc344077998"/>
      <w:r w:rsidRPr="00EC5A06">
        <w:rPr>
          <w:b/>
          <w:sz w:val="22"/>
          <w:szCs w:val="22"/>
        </w:rPr>
        <w:t>1. ОСНОВНЫЕ ВИДЫ И ПАРАМЕТРЫ РАЗРЕШЕННОГО ИСПОЛЬЗОВАНИЯ</w:t>
      </w:r>
      <w:bookmarkStart w:id="348" w:name="_Toc339439122"/>
      <w:bookmarkStart w:id="349" w:name="_Toc344035172"/>
      <w:bookmarkStart w:id="350" w:name="_Toc344077999"/>
      <w:bookmarkEnd w:id="345"/>
      <w:bookmarkEnd w:id="346"/>
      <w:bookmarkEnd w:id="347"/>
      <w:r w:rsidRPr="00EC5A06">
        <w:rPr>
          <w:b/>
          <w:sz w:val="22"/>
          <w:szCs w:val="22"/>
        </w:rPr>
        <w:t xml:space="preserve"> ЗЕМЕЛЬНЫХ УЧАСТКОВ И ОБЪЕКТОВ КАПИТАЛЬНОГО СТРОИТЕЛЬСТВА</w:t>
      </w:r>
      <w:bookmarkEnd w:id="348"/>
      <w:bookmarkEnd w:id="349"/>
      <w:bookmarkEnd w:id="35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EC5A06" w:rsidRPr="00EC5A06" w:rsidTr="00AC52D2">
        <w:trPr>
          <w:trHeight w:val="552"/>
        </w:trPr>
        <w:tc>
          <w:tcPr>
            <w:tcW w:w="4786" w:type="dxa"/>
            <w:vAlign w:val="center"/>
          </w:tcPr>
          <w:p w:rsidR="00EC5A06" w:rsidRPr="00EC5A06" w:rsidRDefault="00EC5A06" w:rsidP="00EC5A06">
            <w:pPr>
              <w:tabs>
                <w:tab w:val="left" w:pos="2520"/>
              </w:tabs>
              <w:jc w:val="center"/>
              <w:rPr>
                <w:b/>
                <w:sz w:val="22"/>
                <w:szCs w:val="22"/>
              </w:rPr>
            </w:pPr>
            <w:r w:rsidRPr="00EC5A06">
              <w:rPr>
                <w:b/>
                <w:sz w:val="22"/>
                <w:szCs w:val="22"/>
              </w:rPr>
              <w:t>ВИДЫ ИСПОЛЬЗОВАНИЯ</w:t>
            </w:r>
          </w:p>
        </w:tc>
        <w:tc>
          <w:tcPr>
            <w:tcW w:w="4820" w:type="dxa"/>
            <w:vAlign w:val="center"/>
          </w:tcPr>
          <w:p w:rsidR="00EC5A06" w:rsidRPr="00EC5A06" w:rsidRDefault="00EC5A06" w:rsidP="00EC5A06">
            <w:pPr>
              <w:tabs>
                <w:tab w:val="left" w:pos="2520"/>
              </w:tabs>
              <w:jc w:val="center"/>
              <w:rPr>
                <w:b/>
                <w:sz w:val="22"/>
                <w:szCs w:val="22"/>
              </w:rPr>
            </w:pPr>
            <w:r w:rsidRPr="00EC5A06">
              <w:rPr>
                <w:b/>
                <w:sz w:val="22"/>
                <w:szCs w:val="22"/>
              </w:rPr>
              <w:t xml:space="preserve">ПРЕДЕЛЬНЫЕ РАЗМЕРЫ </w:t>
            </w:r>
            <w:proofErr w:type="gramStart"/>
            <w:r w:rsidRPr="00EC5A06">
              <w:rPr>
                <w:b/>
                <w:sz w:val="22"/>
                <w:szCs w:val="22"/>
              </w:rPr>
              <w:t>ЗЕМЕЛЬНЫХ</w:t>
            </w:r>
            <w:proofErr w:type="gramEnd"/>
          </w:p>
          <w:p w:rsidR="00EC5A06" w:rsidRPr="00EC5A06" w:rsidRDefault="00EC5A06" w:rsidP="00EC5A06">
            <w:pPr>
              <w:tabs>
                <w:tab w:val="left" w:pos="2520"/>
              </w:tabs>
              <w:jc w:val="center"/>
              <w:rPr>
                <w:b/>
                <w:sz w:val="22"/>
                <w:szCs w:val="22"/>
              </w:rPr>
            </w:pPr>
            <w:r w:rsidRPr="00EC5A06">
              <w:rPr>
                <w:b/>
                <w:sz w:val="22"/>
                <w:szCs w:val="22"/>
              </w:rPr>
              <w:t>УЧАСТКОВ И ПРЕДЕЛЬНЫЕ ПАРАМЕТРЫ</w:t>
            </w:r>
          </w:p>
          <w:p w:rsidR="00EC5A06" w:rsidRPr="00EC5A06" w:rsidRDefault="00EC5A06" w:rsidP="00EC5A06">
            <w:pPr>
              <w:tabs>
                <w:tab w:val="left" w:pos="2520"/>
              </w:tabs>
              <w:jc w:val="center"/>
              <w:rPr>
                <w:b/>
                <w:sz w:val="22"/>
                <w:szCs w:val="22"/>
              </w:rPr>
            </w:pPr>
            <w:r w:rsidRPr="00EC5A06">
              <w:rPr>
                <w:b/>
                <w:sz w:val="22"/>
                <w:szCs w:val="22"/>
              </w:rPr>
              <w:t>РАЗРЕШЕННОГО СТРОИТЕЛЬСТВА</w:t>
            </w:r>
          </w:p>
        </w:tc>
      </w:tr>
      <w:tr w:rsidR="00EC5A06" w:rsidRPr="00EC5A06" w:rsidTr="00AC52D2">
        <w:trPr>
          <w:trHeight w:val="552"/>
        </w:trPr>
        <w:tc>
          <w:tcPr>
            <w:tcW w:w="4786" w:type="dxa"/>
          </w:tcPr>
          <w:p w:rsidR="00EC5A06" w:rsidRPr="00EC5A06" w:rsidRDefault="00EC5A06" w:rsidP="00EC5A06">
            <w:pPr>
              <w:spacing w:line="200" w:lineRule="atLeast"/>
              <w:rPr>
                <w:sz w:val="22"/>
                <w:szCs w:val="22"/>
              </w:rPr>
            </w:pPr>
            <w:r w:rsidRPr="00EC5A06">
              <w:rPr>
                <w:rFonts w:eastAsia="SimSun"/>
                <w:sz w:val="22"/>
                <w:szCs w:val="22"/>
                <w:lang w:eastAsia="zh-CN"/>
              </w:rPr>
              <w:t>Зеленые насаждения</w:t>
            </w:r>
          </w:p>
        </w:tc>
        <w:tc>
          <w:tcPr>
            <w:tcW w:w="4820" w:type="dxa"/>
          </w:tcPr>
          <w:p w:rsidR="00EC5A06" w:rsidRPr="00EC5A06" w:rsidRDefault="00EC5A06" w:rsidP="00EC5A06">
            <w:pPr>
              <w:keepLines/>
              <w:suppressAutoHyphens/>
              <w:overflowPunct w:val="0"/>
              <w:autoSpaceDE w:val="0"/>
              <w:autoSpaceDN w:val="0"/>
              <w:adjustRightInd w:val="0"/>
              <w:jc w:val="both"/>
              <w:textAlignment w:val="baseline"/>
              <w:rPr>
                <w:sz w:val="22"/>
                <w:szCs w:val="22"/>
              </w:rPr>
            </w:pPr>
            <w:r w:rsidRPr="00EC5A06">
              <w:rPr>
                <w:sz w:val="22"/>
                <w:szCs w:val="22"/>
              </w:rPr>
              <w:t xml:space="preserve">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w:t>
            </w:r>
            <w:r w:rsidRPr="00EC5A06">
              <w:rPr>
                <w:sz w:val="22"/>
                <w:szCs w:val="22"/>
              </w:rPr>
              <w:lastRenderedPageBreak/>
              <w:t>шириной не менее 10 м.</w:t>
            </w:r>
          </w:p>
          <w:p w:rsidR="00EC5A06" w:rsidRPr="00EC5A06" w:rsidRDefault="00EC5A06" w:rsidP="00EC5A06">
            <w:pPr>
              <w:ind w:firstLine="34"/>
              <w:jc w:val="both"/>
              <w:rPr>
                <w:sz w:val="22"/>
                <w:szCs w:val="22"/>
              </w:rPr>
            </w:pPr>
            <w:r w:rsidRPr="00EC5A06">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EC5A06" w:rsidRPr="00EC5A06" w:rsidRDefault="00EC5A06" w:rsidP="00EC5A06">
            <w:pPr>
              <w:ind w:firstLine="34"/>
              <w:jc w:val="both"/>
              <w:rPr>
                <w:sz w:val="22"/>
                <w:szCs w:val="22"/>
              </w:rPr>
            </w:pPr>
            <w:r w:rsidRPr="00EC5A06">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EC5A06" w:rsidRPr="00EC5A06" w:rsidTr="00AC52D2">
        <w:trPr>
          <w:trHeight w:val="552"/>
        </w:trPr>
        <w:tc>
          <w:tcPr>
            <w:tcW w:w="4786" w:type="dxa"/>
          </w:tcPr>
          <w:p w:rsidR="00EC5A06" w:rsidRPr="00EC5A06" w:rsidRDefault="00EC5A06" w:rsidP="00EC5A06">
            <w:pPr>
              <w:autoSpaceDE w:val="0"/>
              <w:autoSpaceDN w:val="0"/>
              <w:adjustRightInd w:val="0"/>
              <w:rPr>
                <w:sz w:val="22"/>
                <w:szCs w:val="22"/>
              </w:rPr>
            </w:pPr>
            <w:r w:rsidRPr="00EC5A06">
              <w:rPr>
                <w:rFonts w:eastAsia="Calibri"/>
                <w:sz w:val="22"/>
                <w:szCs w:val="22"/>
              </w:rPr>
              <w:lastRenderedPageBreak/>
              <w:t>О</w:t>
            </w:r>
            <w:r w:rsidRPr="00EC5A06">
              <w:rPr>
                <w:sz w:val="22"/>
                <w:szCs w:val="22"/>
              </w:rPr>
              <w:t>тдельно стоящие объекты инженерной инфраструктуры ( вод</w:t>
            </w:r>
            <w:proofErr w:type="gramStart"/>
            <w:r w:rsidRPr="00EC5A06">
              <w:rPr>
                <w:sz w:val="22"/>
                <w:szCs w:val="22"/>
              </w:rPr>
              <w:t>о-</w:t>
            </w:r>
            <w:proofErr w:type="gramEnd"/>
            <w:r w:rsidRPr="00EC5A06">
              <w:rPr>
                <w:sz w:val="22"/>
                <w:szCs w:val="22"/>
              </w:rPr>
              <w:t>, газо-, электроснабжения и т.п.) на отдельном земельном участке.</w:t>
            </w:r>
          </w:p>
          <w:p w:rsidR="00EC5A06" w:rsidRPr="00EC5A06" w:rsidRDefault="00EC5A06" w:rsidP="00EC5A06">
            <w:pPr>
              <w:shd w:val="clear" w:color="auto" w:fill="FFFFFF"/>
              <w:jc w:val="both"/>
              <w:rPr>
                <w:sz w:val="22"/>
                <w:szCs w:val="22"/>
              </w:rPr>
            </w:pPr>
            <w:r w:rsidRPr="00EC5A06">
              <w:rPr>
                <w:sz w:val="22"/>
                <w:szCs w:val="22"/>
              </w:rPr>
              <w:t xml:space="preserve">Объекты сотовой, радиорелейной, спутниковой связи (при условии соблюдения требований технических регламентов). </w:t>
            </w:r>
            <w:r w:rsidRPr="00EC5A06">
              <w:rPr>
                <w:sz w:val="22"/>
                <w:szCs w:val="22"/>
              </w:rPr>
              <w:tab/>
            </w:r>
          </w:p>
        </w:tc>
        <w:tc>
          <w:tcPr>
            <w:tcW w:w="4820" w:type="dxa"/>
          </w:tcPr>
          <w:p w:rsidR="00EC5A06" w:rsidRPr="00EC5A06" w:rsidRDefault="00EC5A06" w:rsidP="00EC5A06">
            <w:pPr>
              <w:ind w:firstLine="426"/>
              <w:jc w:val="both"/>
              <w:rPr>
                <w:b/>
                <w:sz w:val="22"/>
                <w:szCs w:val="22"/>
              </w:rPr>
            </w:pPr>
            <w:r w:rsidRPr="00EC5A06">
              <w:rPr>
                <w:sz w:val="22"/>
                <w:szCs w:val="22"/>
              </w:rPr>
              <w:t xml:space="preserve">Минимальная площадь земельных участков – </w:t>
            </w:r>
            <w:r w:rsidRPr="00EC5A06">
              <w:rPr>
                <w:b/>
                <w:sz w:val="22"/>
                <w:szCs w:val="22"/>
              </w:rPr>
              <w:t xml:space="preserve">20 </w:t>
            </w:r>
            <w:proofErr w:type="spellStart"/>
            <w:r w:rsidRPr="00EC5A06">
              <w:rPr>
                <w:b/>
                <w:sz w:val="22"/>
                <w:szCs w:val="22"/>
              </w:rPr>
              <w:t>кв.м</w:t>
            </w:r>
            <w:proofErr w:type="spellEnd"/>
            <w:r w:rsidRPr="00EC5A06">
              <w:rPr>
                <w:b/>
                <w:sz w:val="22"/>
                <w:szCs w:val="22"/>
              </w:rPr>
              <w:t>.</w:t>
            </w:r>
          </w:p>
          <w:p w:rsidR="00EC5A06" w:rsidRPr="00EC5A06" w:rsidRDefault="00EC5A06" w:rsidP="00EC5A06">
            <w:pPr>
              <w:ind w:firstLine="426"/>
              <w:jc w:val="both"/>
              <w:rPr>
                <w:sz w:val="22"/>
                <w:szCs w:val="22"/>
              </w:rPr>
            </w:pPr>
            <w:r w:rsidRPr="00EC5A06">
              <w:rPr>
                <w:sz w:val="22"/>
                <w:szCs w:val="22"/>
              </w:rPr>
              <w:t>Тепловые  котельные мощностью  до 200 Гкал.</w:t>
            </w:r>
          </w:p>
          <w:p w:rsidR="00EC5A06" w:rsidRPr="00EC5A06" w:rsidRDefault="00EC5A06" w:rsidP="00EC5A06">
            <w:pPr>
              <w:ind w:firstLine="426"/>
              <w:jc w:val="both"/>
              <w:rPr>
                <w:sz w:val="22"/>
                <w:szCs w:val="22"/>
              </w:rPr>
            </w:pPr>
            <w:r w:rsidRPr="00EC5A06">
              <w:rPr>
                <w:sz w:val="22"/>
                <w:szCs w:val="22"/>
              </w:rPr>
              <w:t>Максимальное количество этажей  – не более 2 этажей.</w:t>
            </w:r>
          </w:p>
          <w:p w:rsidR="00EC5A06" w:rsidRPr="00EC5A06" w:rsidRDefault="00EC5A06" w:rsidP="00EC5A06">
            <w:pPr>
              <w:ind w:firstLine="426"/>
              <w:jc w:val="both"/>
              <w:rPr>
                <w:sz w:val="22"/>
                <w:szCs w:val="22"/>
              </w:rPr>
            </w:pPr>
            <w:r w:rsidRPr="00EC5A06">
              <w:rPr>
                <w:sz w:val="22"/>
                <w:szCs w:val="22"/>
              </w:rPr>
              <w:t xml:space="preserve">Высота – не более 22 м., за исключением объектов сотовой, радиорелейной, спутниковой связи.  </w:t>
            </w:r>
          </w:p>
        </w:tc>
      </w:tr>
    </w:tbl>
    <w:p w:rsidR="00EC5A06" w:rsidRPr="00EC5A06" w:rsidRDefault="00EC5A06" w:rsidP="00EC5A06">
      <w:pPr>
        <w:ind w:firstLine="567"/>
        <w:jc w:val="both"/>
        <w:rPr>
          <w:b/>
          <w:sz w:val="22"/>
          <w:szCs w:val="22"/>
        </w:rPr>
      </w:pPr>
      <w:bookmarkStart w:id="351" w:name="_Toc339439124"/>
      <w:bookmarkStart w:id="352" w:name="_Toc344035174"/>
      <w:bookmarkStart w:id="353" w:name="_Toc344078001"/>
      <w:bookmarkStart w:id="354" w:name="_Toc339439123"/>
      <w:bookmarkStart w:id="355" w:name="_Toc344035173"/>
      <w:bookmarkStart w:id="356" w:name="_Toc344078000"/>
      <w:r w:rsidRPr="00EC5A06">
        <w:rPr>
          <w:b/>
          <w:sz w:val="22"/>
          <w:szCs w:val="22"/>
        </w:rPr>
        <w:t>2. УСЛОВНО РАЗРЕШЕННЫЕ ВИДЫ И ПАРАМЕТРЫ ИСПОЛЬЗОВАНИЯ</w:t>
      </w:r>
      <w:bookmarkStart w:id="357" w:name="_Toc339439125"/>
      <w:bookmarkStart w:id="358" w:name="_Toc344035175"/>
      <w:bookmarkStart w:id="359" w:name="_Toc344078002"/>
      <w:bookmarkEnd w:id="351"/>
      <w:bookmarkEnd w:id="352"/>
      <w:bookmarkEnd w:id="353"/>
      <w:r w:rsidRPr="00EC5A06">
        <w:rPr>
          <w:b/>
          <w:sz w:val="22"/>
          <w:szCs w:val="22"/>
        </w:rPr>
        <w:t xml:space="preserve"> ЗЕМЕЛЬНЫХ УЧАСТКОВ И ОБЪЕКТОВ КАПИТАЛЬНОГО СТРОИТЕЛЬСТВА</w:t>
      </w:r>
      <w:bookmarkEnd w:id="357"/>
      <w:bookmarkEnd w:id="358"/>
      <w:bookmarkEnd w:id="359"/>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EC5A06" w:rsidRPr="00EC5A06" w:rsidTr="00AC52D2">
        <w:trPr>
          <w:trHeight w:val="552"/>
          <w:tblHeader/>
        </w:trPr>
        <w:tc>
          <w:tcPr>
            <w:tcW w:w="4786" w:type="dxa"/>
            <w:vAlign w:val="center"/>
          </w:tcPr>
          <w:p w:rsidR="00EC5A06" w:rsidRPr="00EC5A06" w:rsidRDefault="00EC5A06" w:rsidP="00EC5A06">
            <w:pPr>
              <w:tabs>
                <w:tab w:val="left" w:pos="2520"/>
              </w:tabs>
              <w:jc w:val="center"/>
              <w:rPr>
                <w:b/>
                <w:sz w:val="22"/>
                <w:szCs w:val="22"/>
              </w:rPr>
            </w:pPr>
            <w:r w:rsidRPr="00EC5A06">
              <w:rPr>
                <w:b/>
                <w:sz w:val="22"/>
                <w:szCs w:val="22"/>
              </w:rPr>
              <w:t>ВИДЫ ИСПОЛЬЗОВАНИЯ</w:t>
            </w:r>
          </w:p>
        </w:tc>
        <w:tc>
          <w:tcPr>
            <w:tcW w:w="4820" w:type="dxa"/>
            <w:vAlign w:val="center"/>
          </w:tcPr>
          <w:p w:rsidR="00EC5A06" w:rsidRPr="00EC5A06" w:rsidRDefault="00EC5A06" w:rsidP="00EC5A06">
            <w:pPr>
              <w:tabs>
                <w:tab w:val="left" w:pos="2520"/>
              </w:tabs>
              <w:jc w:val="center"/>
              <w:rPr>
                <w:b/>
                <w:sz w:val="22"/>
                <w:szCs w:val="22"/>
              </w:rPr>
            </w:pPr>
            <w:r w:rsidRPr="00EC5A06">
              <w:rPr>
                <w:b/>
                <w:sz w:val="22"/>
                <w:szCs w:val="22"/>
              </w:rPr>
              <w:t xml:space="preserve">ПРЕДЕЛЬНЫЕ РАЗМЕРЫ </w:t>
            </w:r>
            <w:proofErr w:type="gramStart"/>
            <w:r w:rsidRPr="00EC5A06">
              <w:rPr>
                <w:b/>
                <w:sz w:val="22"/>
                <w:szCs w:val="22"/>
              </w:rPr>
              <w:t>ЗЕМЕЛЬНЫХ</w:t>
            </w:r>
            <w:proofErr w:type="gramEnd"/>
          </w:p>
          <w:p w:rsidR="00EC5A06" w:rsidRPr="00EC5A06" w:rsidRDefault="00EC5A06" w:rsidP="00EC5A06">
            <w:pPr>
              <w:tabs>
                <w:tab w:val="left" w:pos="2520"/>
              </w:tabs>
              <w:jc w:val="center"/>
              <w:rPr>
                <w:b/>
                <w:sz w:val="22"/>
                <w:szCs w:val="22"/>
              </w:rPr>
            </w:pPr>
            <w:r w:rsidRPr="00EC5A06">
              <w:rPr>
                <w:b/>
                <w:sz w:val="22"/>
                <w:szCs w:val="22"/>
              </w:rPr>
              <w:t>УЧАСТКОВ И ПРЕДЕЛЬНЫЕ ПАРАМЕТРЫ</w:t>
            </w:r>
          </w:p>
          <w:p w:rsidR="00EC5A06" w:rsidRPr="00EC5A06" w:rsidRDefault="00EC5A06" w:rsidP="00EC5A06">
            <w:pPr>
              <w:tabs>
                <w:tab w:val="left" w:pos="2520"/>
              </w:tabs>
              <w:jc w:val="center"/>
              <w:rPr>
                <w:b/>
                <w:sz w:val="22"/>
                <w:szCs w:val="22"/>
              </w:rPr>
            </w:pPr>
            <w:r w:rsidRPr="00EC5A06">
              <w:rPr>
                <w:b/>
                <w:sz w:val="22"/>
                <w:szCs w:val="22"/>
              </w:rPr>
              <w:t>РАЗРЕШЕННОГО СТРОИТЕЛЬСТВА</w:t>
            </w:r>
          </w:p>
        </w:tc>
      </w:tr>
      <w:tr w:rsidR="00EC5A06" w:rsidRPr="00EC5A06" w:rsidTr="00AC52D2">
        <w:trPr>
          <w:trHeight w:val="206"/>
        </w:trPr>
        <w:tc>
          <w:tcPr>
            <w:tcW w:w="4786" w:type="dxa"/>
          </w:tcPr>
          <w:p w:rsidR="00EC5A06" w:rsidRPr="00EC5A06" w:rsidRDefault="00EC5A06" w:rsidP="00EC5A06">
            <w:pPr>
              <w:jc w:val="both"/>
              <w:rPr>
                <w:sz w:val="22"/>
                <w:szCs w:val="22"/>
              </w:rPr>
            </w:pPr>
            <w:r w:rsidRPr="00EC5A06">
              <w:rPr>
                <w:sz w:val="22"/>
                <w:szCs w:val="22"/>
              </w:rPr>
              <w:t>В санитарно-защитных зонах производственных предприятий:</w:t>
            </w:r>
          </w:p>
          <w:p w:rsidR="00EC5A06" w:rsidRPr="00EC5A06" w:rsidRDefault="00EC5A06" w:rsidP="00EC5A06">
            <w:pPr>
              <w:jc w:val="both"/>
              <w:rPr>
                <w:sz w:val="22"/>
                <w:szCs w:val="22"/>
              </w:rPr>
            </w:pPr>
            <w:r w:rsidRPr="00EC5A06">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EC5A06">
              <w:rPr>
                <w:sz w:val="22"/>
                <w:szCs w:val="22"/>
              </w:rPr>
              <w:t>нефт</w:t>
            </w:r>
            <w:proofErr w:type="gramStart"/>
            <w:r w:rsidRPr="00EC5A06">
              <w:rPr>
                <w:sz w:val="22"/>
                <w:szCs w:val="22"/>
              </w:rPr>
              <w:t>е</w:t>
            </w:r>
            <w:proofErr w:type="spellEnd"/>
            <w:r w:rsidRPr="00EC5A06">
              <w:rPr>
                <w:sz w:val="22"/>
                <w:szCs w:val="22"/>
              </w:rPr>
              <w:t>-</w:t>
            </w:r>
            <w:proofErr w:type="gramEnd"/>
            <w:r w:rsidRPr="00EC5A06">
              <w:rPr>
                <w:sz w:val="22"/>
                <w:szCs w:val="22"/>
              </w:rPr>
              <w:t xml:space="preserve"> и газопроводы, артезианские скважины для технического водоснабжения, </w:t>
            </w:r>
            <w:proofErr w:type="spellStart"/>
            <w:r w:rsidRPr="00EC5A06">
              <w:rPr>
                <w:sz w:val="22"/>
                <w:szCs w:val="22"/>
              </w:rPr>
              <w:t>водоохлаждающие</w:t>
            </w:r>
            <w:proofErr w:type="spellEnd"/>
            <w:r w:rsidRPr="00EC5A06">
              <w:rPr>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автомойки.</w:t>
            </w:r>
          </w:p>
        </w:tc>
        <w:tc>
          <w:tcPr>
            <w:tcW w:w="4820" w:type="dxa"/>
          </w:tcPr>
          <w:p w:rsidR="00EC5A06" w:rsidRPr="00EC5A06" w:rsidRDefault="00EC5A06" w:rsidP="00EC5A06">
            <w:pPr>
              <w:jc w:val="both"/>
              <w:rPr>
                <w:b/>
                <w:sz w:val="22"/>
                <w:szCs w:val="22"/>
              </w:rPr>
            </w:pPr>
            <w:r w:rsidRPr="00EC5A06">
              <w:rPr>
                <w:sz w:val="22"/>
                <w:szCs w:val="22"/>
              </w:rPr>
              <w:t xml:space="preserve">Минимальный/максимальный размер  земельного участка – </w:t>
            </w:r>
            <w:r w:rsidRPr="00EC5A06">
              <w:rPr>
                <w:b/>
                <w:sz w:val="22"/>
                <w:szCs w:val="22"/>
              </w:rPr>
              <w:t>100-1000 м</w:t>
            </w:r>
            <w:proofErr w:type="gramStart"/>
            <w:r w:rsidRPr="00EC5A06">
              <w:rPr>
                <w:b/>
                <w:sz w:val="22"/>
                <w:szCs w:val="22"/>
              </w:rPr>
              <w:t>2</w:t>
            </w:r>
            <w:proofErr w:type="gramEnd"/>
            <w:r w:rsidRPr="00EC5A06">
              <w:rPr>
                <w:b/>
                <w:sz w:val="22"/>
                <w:szCs w:val="22"/>
              </w:rPr>
              <w:t>.</w:t>
            </w:r>
          </w:p>
          <w:p w:rsidR="00EC5A06" w:rsidRPr="00EC5A06" w:rsidRDefault="00EC5A06" w:rsidP="00EC5A06">
            <w:pPr>
              <w:jc w:val="both"/>
              <w:rPr>
                <w:sz w:val="22"/>
                <w:szCs w:val="22"/>
              </w:rPr>
            </w:pPr>
            <w:r w:rsidRPr="00EC5A06">
              <w:rPr>
                <w:sz w:val="22"/>
                <w:szCs w:val="22"/>
              </w:rPr>
              <w:t>Максимальное количество этажей –2.</w:t>
            </w:r>
          </w:p>
          <w:p w:rsidR="00EC5A06" w:rsidRPr="00EC5A06" w:rsidRDefault="00EC5A06" w:rsidP="00EC5A06">
            <w:pPr>
              <w:jc w:val="both"/>
              <w:rPr>
                <w:sz w:val="22"/>
                <w:szCs w:val="22"/>
              </w:rPr>
            </w:pPr>
            <w:r w:rsidRPr="00EC5A06">
              <w:rPr>
                <w:sz w:val="22"/>
                <w:szCs w:val="22"/>
              </w:rPr>
              <w:t>Высота этажа до 4м.</w:t>
            </w:r>
          </w:p>
          <w:p w:rsidR="00EC5A06" w:rsidRPr="00EC5A06" w:rsidRDefault="00EC5A06" w:rsidP="00EC5A06">
            <w:pPr>
              <w:jc w:val="both"/>
              <w:rPr>
                <w:sz w:val="22"/>
                <w:szCs w:val="22"/>
              </w:rPr>
            </w:pPr>
            <w:r w:rsidRPr="00EC5A06">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C5A06" w:rsidRPr="00EC5A06" w:rsidRDefault="00EC5A06" w:rsidP="00EC5A06">
            <w:pPr>
              <w:jc w:val="both"/>
              <w:rPr>
                <w:sz w:val="22"/>
                <w:szCs w:val="22"/>
              </w:rPr>
            </w:pPr>
          </w:p>
        </w:tc>
      </w:tr>
    </w:tbl>
    <w:p w:rsidR="00EC5A06" w:rsidRPr="00EC5A06" w:rsidRDefault="00EC5A06" w:rsidP="00EC5A06">
      <w:pPr>
        <w:ind w:firstLine="567"/>
        <w:jc w:val="both"/>
        <w:rPr>
          <w:b/>
          <w:sz w:val="22"/>
          <w:szCs w:val="22"/>
        </w:rPr>
      </w:pPr>
    </w:p>
    <w:p w:rsidR="00EC5A06" w:rsidRPr="00EC5A06" w:rsidRDefault="00EC5A06" w:rsidP="00EC5A06">
      <w:pPr>
        <w:ind w:firstLine="567"/>
        <w:jc w:val="both"/>
        <w:rPr>
          <w:b/>
          <w:sz w:val="22"/>
          <w:szCs w:val="22"/>
        </w:rPr>
      </w:pPr>
      <w:r w:rsidRPr="00EC5A06">
        <w:rPr>
          <w:b/>
          <w:sz w:val="22"/>
          <w:szCs w:val="22"/>
        </w:rPr>
        <w:lastRenderedPageBreak/>
        <w:t>3. ВСПОМОГАТЕЛЬНЫЕ ВИДЫ И ПАРАМЕТРЫ РАЗРЕШЕННОГО ИСПОЛЬЗОВАНИЯ ЗЕМЕЛЬНЫХ УЧАСТКОВ И ОБЪЕКТОВ КАПИТАЛЬНОГО СТРОИТЕЛЬСТВА</w:t>
      </w:r>
      <w:bookmarkEnd w:id="354"/>
      <w:bookmarkEnd w:id="355"/>
      <w:bookmarkEnd w:id="35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EC5A06" w:rsidRPr="00EC5A06" w:rsidTr="00AC52D2">
        <w:trPr>
          <w:trHeight w:val="552"/>
        </w:trPr>
        <w:tc>
          <w:tcPr>
            <w:tcW w:w="4786" w:type="dxa"/>
            <w:vAlign w:val="center"/>
          </w:tcPr>
          <w:p w:rsidR="00EC5A06" w:rsidRPr="00EC5A06" w:rsidRDefault="00EC5A06" w:rsidP="00EC5A06">
            <w:pPr>
              <w:tabs>
                <w:tab w:val="left" w:pos="2520"/>
              </w:tabs>
              <w:jc w:val="center"/>
              <w:rPr>
                <w:b/>
                <w:sz w:val="22"/>
                <w:szCs w:val="22"/>
              </w:rPr>
            </w:pPr>
            <w:r w:rsidRPr="00EC5A06">
              <w:rPr>
                <w:b/>
                <w:sz w:val="22"/>
                <w:szCs w:val="22"/>
              </w:rPr>
              <w:t>ВИДЫ ИСПОЛЬЗОВАНИЯ</w:t>
            </w:r>
          </w:p>
        </w:tc>
        <w:tc>
          <w:tcPr>
            <w:tcW w:w="4820" w:type="dxa"/>
            <w:vAlign w:val="center"/>
          </w:tcPr>
          <w:p w:rsidR="00EC5A06" w:rsidRPr="00EC5A06" w:rsidRDefault="00EC5A06" w:rsidP="00EC5A06">
            <w:pPr>
              <w:tabs>
                <w:tab w:val="left" w:pos="2520"/>
              </w:tabs>
              <w:jc w:val="center"/>
              <w:rPr>
                <w:b/>
                <w:sz w:val="22"/>
                <w:szCs w:val="22"/>
              </w:rPr>
            </w:pPr>
            <w:r w:rsidRPr="00EC5A06">
              <w:rPr>
                <w:b/>
                <w:sz w:val="22"/>
                <w:szCs w:val="22"/>
              </w:rPr>
              <w:t xml:space="preserve">ПРЕДЕЛЬНЫЕ РАЗМЕРЫ </w:t>
            </w:r>
            <w:proofErr w:type="gramStart"/>
            <w:r w:rsidRPr="00EC5A06">
              <w:rPr>
                <w:b/>
                <w:sz w:val="22"/>
                <w:szCs w:val="22"/>
              </w:rPr>
              <w:t>ЗЕМЕЛЬНЫХ</w:t>
            </w:r>
            <w:proofErr w:type="gramEnd"/>
          </w:p>
          <w:p w:rsidR="00EC5A06" w:rsidRPr="00EC5A06" w:rsidRDefault="00EC5A06" w:rsidP="00EC5A06">
            <w:pPr>
              <w:tabs>
                <w:tab w:val="left" w:pos="2520"/>
              </w:tabs>
              <w:jc w:val="center"/>
              <w:rPr>
                <w:b/>
                <w:sz w:val="22"/>
                <w:szCs w:val="22"/>
              </w:rPr>
            </w:pPr>
            <w:r w:rsidRPr="00EC5A06">
              <w:rPr>
                <w:b/>
                <w:sz w:val="22"/>
                <w:szCs w:val="22"/>
              </w:rPr>
              <w:t>УЧАСТКОВ И ПРЕДЕЛЬНЫЕ ПАРАМЕТРЫ</w:t>
            </w:r>
          </w:p>
          <w:p w:rsidR="00EC5A06" w:rsidRPr="00EC5A06" w:rsidRDefault="00EC5A06" w:rsidP="00EC5A06">
            <w:pPr>
              <w:tabs>
                <w:tab w:val="left" w:pos="2520"/>
              </w:tabs>
              <w:jc w:val="center"/>
              <w:rPr>
                <w:b/>
                <w:sz w:val="22"/>
                <w:szCs w:val="22"/>
              </w:rPr>
            </w:pPr>
            <w:r w:rsidRPr="00EC5A06">
              <w:rPr>
                <w:b/>
                <w:sz w:val="22"/>
                <w:szCs w:val="22"/>
              </w:rPr>
              <w:t>РАЗРЕШЕННОГО СТРОИТЕЛЬСТВА</w:t>
            </w:r>
          </w:p>
        </w:tc>
      </w:tr>
      <w:tr w:rsidR="00EC5A06" w:rsidRPr="00EC5A06" w:rsidTr="00AC52D2">
        <w:trPr>
          <w:trHeight w:val="1198"/>
        </w:trPr>
        <w:tc>
          <w:tcPr>
            <w:tcW w:w="4786" w:type="dxa"/>
          </w:tcPr>
          <w:p w:rsidR="00EC5A06" w:rsidRPr="00EC5A06" w:rsidRDefault="00EC5A06" w:rsidP="00EC5A06">
            <w:pPr>
              <w:rPr>
                <w:sz w:val="22"/>
                <w:szCs w:val="22"/>
              </w:rPr>
            </w:pPr>
            <w:r w:rsidRPr="00EC5A06">
              <w:rPr>
                <w:sz w:val="22"/>
                <w:szCs w:val="22"/>
              </w:rPr>
              <w:t>Объекты инженерного  обеспечения (вод</w:t>
            </w:r>
            <w:proofErr w:type="gramStart"/>
            <w:r w:rsidRPr="00EC5A06">
              <w:rPr>
                <w:sz w:val="22"/>
                <w:szCs w:val="22"/>
              </w:rPr>
              <w:t>о-</w:t>
            </w:r>
            <w:proofErr w:type="gramEnd"/>
            <w:r w:rsidRPr="00EC5A06">
              <w:rPr>
                <w:sz w:val="22"/>
                <w:szCs w:val="22"/>
              </w:rPr>
              <w:t>, газо-, электроснабжения и т.п.).</w:t>
            </w:r>
          </w:p>
          <w:p w:rsidR="00EC5A06" w:rsidRPr="00EC5A06" w:rsidRDefault="00EC5A06" w:rsidP="00EC5A06">
            <w:pPr>
              <w:jc w:val="both"/>
              <w:rPr>
                <w:sz w:val="22"/>
                <w:szCs w:val="22"/>
              </w:rPr>
            </w:pPr>
            <w:proofErr w:type="spellStart"/>
            <w:r w:rsidRPr="00EC5A06">
              <w:rPr>
                <w:sz w:val="22"/>
                <w:szCs w:val="22"/>
              </w:rPr>
              <w:t>Берегоукрепляющие</w:t>
            </w:r>
            <w:proofErr w:type="spellEnd"/>
            <w:r w:rsidRPr="00EC5A06">
              <w:rPr>
                <w:sz w:val="22"/>
                <w:szCs w:val="22"/>
              </w:rPr>
              <w:t xml:space="preserve"> и берегозащитные сооружения.</w:t>
            </w:r>
          </w:p>
        </w:tc>
        <w:tc>
          <w:tcPr>
            <w:tcW w:w="4820" w:type="dxa"/>
          </w:tcPr>
          <w:p w:rsidR="00EC5A06" w:rsidRPr="00EC5A06" w:rsidRDefault="00EC5A06" w:rsidP="00EC5A06">
            <w:pPr>
              <w:rPr>
                <w:sz w:val="22"/>
                <w:szCs w:val="22"/>
              </w:rPr>
            </w:pPr>
            <w:r w:rsidRPr="00EC5A06">
              <w:rPr>
                <w:sz w:val="22"/>
                <w:szCs w:val="22"/>
              </w:rPr>
              <w:t>Максимальное количество этажей – не более 1 этажа.</w:t>
            </w:r>
          </w:p>
          <w:p w:rsidR="00EC5A06" w:rsidRPr="00EC5A06" w:rsidRDefault="00EC5A06" w:rsidP="00EC5A06">
            <w:pPr>
              <w:rPr>
                <w:sz w:val="22"/>
                <w:szCs w:val="22"/>
              </w:rPr>
            </w:pPr>
            <w:r w:rsidRPr="00EC5A06">
              <w:rPr>
                <w:sz w:val="22"/>
                <w:szCs w:val="22"/>
              </w:rPr>
              <w:t>Максимальная высота – до 6 м., высота этажа – до 3м.</w:t>
            </w:r>
          </w:p>
        </w:tc>
      </w:tr>
    </w:tbl>
    <w:p w:rsidR="00EC5A06" w:rsidRPr="00EC5A06" w:rsidRDefault="00EC5A06" w:rsidP="00EC5A06">
      <w:pPr>
        <w:tabs>
          <w:tab w:val="left" w:pos="2520"/>
        </w:tabs>
        <w:rPr>
          <w:b/>
        </w:rPr>
      </w:pPr>
    </w:p>
    <w:p w:rsidR="00EC5A06" w:rsidRPr="00EC5A06" w:rsidRDefault="00EC5A06" w:rsidP="00EC5A06">
      <w:pPr>
        <w:ind w:firstLine="284"/>
        <w:jc w:val="both"/>
        <w:rPr>
          <w:rFonts w:eastAsia="SimSun"/>
          <w:sz w:val="24"/>
          <w:szCs w:val="24"/>
          <w:u w:val="single"/>
          <w:lang w:eastAsia="zh-CN"/>
        </w:rPr>
      </w:pPr>
      <w:r w:rsidRPr="00EC5A06">
        <w:rPr>
          <w:rFonts w:eastAsia="SimSun"/>
          <w:sz w:val="24"/>
          <w:szCs w:val="24"/>
          <w:u w:val="single"/>
          <w:lang w:eastAsia="zh-CN"/>
        </w:rPr>
        <w:t>Примечание:</w:t>
      </w:r>
    </w:p>
    <w:p w:rsidR="00EC5A06" w:rsidRPr="00EC5A06" w:rsidRDefault="00EC5A06" w:rsidP="00EC5A06">
      <w:pPr>
        <w:ind w:firstLine="284"/>
        <w:jc w:val="both"/>
        <w:rPr>
          <w:rFonts w:eastAsia="SimSun"/>
          <w:sz w:val="24"/>
          <w:szCs w:val="24"/>
          <w:lang w:eastAsia="zh-CN"/>
        </w:rPr>
      </w:pPr>
      <w:r w:rsidRPr="00EC5A06">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C5A06" w:rsidRPr="00EC5A06" w:rsidRDefault="00EC5A06" w:rsidP="00EC5A06">
      <w:pPr>
        <w:jc w:val="center"/>
        <w:rPr>
          <w:b/>
          <w:bCs/>
          <w:sz w:val="32"/>
          <w:szCs w:val="24"/>
        </w:rPr>
      </w:pPr>
      <w:r w:rsidRPr="00EC5A06">
        <w:rPr>
          <w:b/>
          <w:bCs/>
          <w:sz w:val="32"/>
          <w:szCs w:val="24"/>
        </w:rPr>
        <w:t xml:space="preserve"> </w:t>
      </w:r>
    </w:p>
    <w:p w:rsidR="00B02824" w:rsidRDefault="00B02824" w:rsidP="00EC5A06">
      <w:pPr>
        <w:jc w:val="center"/>
        <w:rPr>
          <w:b/>
          <w:sz w:val="24"/>
          <w:szCs w:val="24"/>
          <w:u w:val="single"/>
        </w:rPr>
      </w:pPr>
    </w:p>
    <w:p w:rsidR="00B02824" w:rsidRDefault="00B02824" w:rsidP="00EC5A06">
      <w:pPr>
        <w:jc w:val="center"/>
        <w:rPr>
          <w:b/>
          <w:sz w:val="24"/>
          <w:szCs w:val="24"/>
          <w:u w:val="single"/>
        </w:rPr>
      </w:pPr>
    </w:p>
    <w:p w:rsidR="00B02824" w:rsidRDefault="00B02824" w:rsidP="00EC5A06">
      <w:pPr>
        <w:jc w:val="center"/>
        <w:rPr>
          <w:b/>
          <w:sz w:val="24"/>
          <w:szCs w:val="24"/>
          <w:u w:val="single"/>
        </w:rPr>
      </w:pPr>
    </w:p>
    <w:p w:rsidR="00EC5A06" w:rsidRPr="00EC5A06" w:rsidRDefault="00EC5A06" w:rsidP="00EC5A06">
      <w:pPr>
        <w:jc w:val="center"/>
        <w:rPr>
          <w:b/>
          <w:sz w:val="24"/>
          <w:szCs w:val="24"/>
          <w:u w:val="single"/>
        </w:rPr>
      </w:pPr>
      <w:r w:rsidRPr="00EC5A06">
        <w:rPr>
          <w:b/>
          <w:sz w:val="24"/>
          <w:szCs w:val="24"/>
          <w:u w:val="single"/>
        </w:rPr>
        <w:t xml:space="preserve">ЗКР – Зона комплексного развития </w:t>
      </w:r>
    </w:p>
    <w:p w:rsidR="00EC5A06" w:rsidRPr="00EC5A06" w:rsidRDefault="00EC5A06" w:rsidP="00EC5A06">
      <w:pPr>
        <w:jc w:val="center"/>
        <w:rPr>
          <w:b/>
          <w:sz w:val="24"/>
          <w:szCs w:val="24"/>
          <w:u w:val="single"/>
        </w:rPr>
      </w:pPr>
    </w:p>
    <w:p w:rsidR="00EC5A06" w:rsidRPr="00EC5A06" w:rsidRDefault="00EC5A06" w:rsidP="00EC5A06">
      <w:pPr>
        <w:ind w:firstLine="284"/>
        <w:jc w:val="both"/>
        <w:rPr>
          <w:rFonts w:eastAsia="SimSun"/>
          <w:i/>
          <w:iCs/>
          <w:sz w:val="24"/>
          <w:szCs w:val="24"/>
          <w:lang w:eastAsia="zh-CN"/>
        </w:rPr>
      </w:pPr>
      <w:r w:rsidRPr="00EC5A06">
        <w:rPr>
          <w:rFonts w:eastAsia="SimSun"/>
          <w:i/>
          <w:iCs/>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EC5A06" w:rsidRPr="00EC5A06" w:rsidRDefault="00EC5A06" w:rsidP="00EC5A06">
      <w:pPr>
        <w:ind w:firstLine="284"/>
        <w:jc w:val="both"/>
        <w:rPr>
          <w:rFonts w:eastAsia="SimSun"/>
          <w:i/>
          <w:iCs/>
          <w:sz w:val="24"/>
          <w:szCs w:val="24"/>
          <w:lang w:eastAsia="zh-CN"/>
        </w:rPr>
      </w:pPr>
      <w:r w:rsidRPr="00EC5A06">
        <w:rPr>
          <w:rFonts w:eastAsia="SimSun"/>
          <w:i/>
          <w:iCs/>
          <w:sz w:val="24"/>
          <w:szCs w:val="24"/>
          <w:lang w:eastAsia="zh-CN"/>
        </w:rPr>
        <w:t xml:space="preserve"> По мере принятия решений о застройке данных территорий, органами местного самоуправления, проводятся работы по размежеванию существующих земельных участков с целью выделения требуемой планировочной структуры. </w:t>
      </w:r>
    </w:p>
    <w:p w:rsidR="00EC5A06" w:rsidRPr="00EC5A06" w:rsidRDefault="00EC5A06" w:rsidP="00EC5A06">
      <w:pPr>
        <w:ind w:firstLine="284"/>
        <w:jc w:val="both"/>
        <w:rPr>
          <w:rFonts w:eastAsia="SimSun"/>
          <w:i/>
          <w:sz w:val="24"/>
          <w:szCs w:val="24"/>
          <w:lang w:eastAsia="zh-CN"/>
        </w:rPr>
      </w:pPr>
      <w:r w:rsidRPr="00EC5A06">
        <w:rPr>
          <w:rFonts w:eastAsia="SimSun"/>
          <w:i/>
          <w:iCs/>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EC5A06">
        <w:rPr>
          <w:rFonts w:eastAsia="SimSun"/>
          <w:i/>
          <w:sz w:val="24"/>
          <w:szCs w:val="24"/>
          <w:lang w:eastAsia="zh-CN"/>
        </w:rPr>
        <w:t>настоящих Правил.</w:t>
      </w:r>
    </w:p>
    <w:p w:rsidR="00EC5A06" w:rsidRPr="00EC5A06" w:rsidRDefault="00EC5A06" w:rsidP="00EC5A06">
      <w:pPr>
        <w:ind w:firstLine="284"/>
        <w:jc w:val="both"/>
        <w:rPr>
          <w:rFonts w:eastAsia="SimSun"/>
          <w:i/>
          <w:sz w:val="24"/>
          <w:szCs w:val="24"/>
          <w:lang w:eastAsia="zh-CN"/>
        </w:rPr>
      </w:pPr>
    </w:p>
    <w:p w:rsidR="00EC5A06" w:rsidRPr="00EC5A06" w:rsidRDefault="00EC5A06" w:rsidP="00EC5A06">
      <w:pPr>
        <w:numPr>
          <w:ilvl w:val="0"/>
          <w:numId w:val="25"/>
        </w:numPr>
        <w:contextualSpacing/>
        <w:jc w:val="both"/>
        <w:rPr>
          <w:b/>
          <w:sz w:val="22"/>
          <w:szCs w:val="22"/>
          <w:lang w:eastAsia="en-US" w:bidi="en-US"/>
        </w:rPr>
      </w:pPr>
      <w:r w:rsidRPr="00EC5A06">
        <w:rPr>
          <w:b/>
          <w:sz w:val="22"/>
          <w:szCs w:val="22"/>
          <w:lang w:eastAsia="en-US" w:bidi="en-US"/>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EC5A06" w:rsidRPr="00EC5A06" w:rsidTr="00AC52D2">
        <w:trPr>
          <w:trHeight w:val="552"/>
          <w:tblHeader/>
        </w:trPr>
        <w:tc>
          <w:tcPr>
            <w:tcW w:w="4077" w:type="dxa"/>
            <w:vAlign w:val="center"/>
          </w:tcPr>
          <w:p w:rsidR="00EC5A06" w:rsidRPr="00EC5A06" w:rsidRDefault="00EC5A06" w:rsidP="00EC5A06">
            <w:pPr>
              <w:tabs>
                <w:tab w:val="left" w:pos="2520"/>
              </w:tabs>
              <w:jc w:val="center"/>
              <w:rPr>
                <w:b/>
                <w:sz w:val="22"/>
                <w:szCs w:val="22"/>
              </w:rPr>
            </w:pPr>
            <w:r w:rsidRPr="00EC5A06">
              <w:rPr>
                <w:b/>
                <w:sz w:val="22"/>
                <w:szCs w:val="22"/>
              </w:rPr>
              <w:t>ВИДЫ ИСПОЛЬЗОВАНИЯ</w:t>
            </w:r>
          </w:p>
        </w:tc>
        <w:tc>
          <w:tcPr>
            <w:tcW w:w="5529" w:type="dxa"/>
            <w:vAlign w:val="center"/>
          </w:tcPr>
          <w:p w:rsidR="00EC5A06" w:rsidRPr="00EC5A06" w:rsidRDefault="00EC5A06" w:rsidP="00EC5A06">
            <w:pPr>
              <w:tabs>
                <w:tab w:val="left" w:pos="2520"/>
              </w:tabs>
              <w:jc w:val="center"/>
              <w:rPr>
                <w:b/>
                <w:sz w:val="22"/>
                <w:szCs w:val="22"/>
              </w:rPr>
            </w:pPr>
            <w:r w:rsidRPr="00EC5A06">
              <w:rPr>
                <w:b/>
                <w:sz w:val="22"/>
                <w:szCs w:val="22"/>
              </w:rPr>
              <w:t xml:space="preserve">ПРЕДЕЛЬНЫЕ РАЗМЕРЫ </w:t>
            </w:r>
            <w:proofErr w:type="gramStart"/>
            <w:r w:rsidRPr="00EC5A06">
              <w:rPr>
                <w:b/>
                <w:sz w:val="22"/>
                <w:szCs w:val="22"/>
              </w:rPr>
              <w:t>ЗЕМЕЛЬНЫХ</w:t>
            </w:r>
            <w:proofErr w:type="gramEnd"/>
          </w:p>
          <w:p w:rsidR="00EC5A06" w:rsidRPr="00EC5A06" w:rsidRDefault="00EC5A06" w:rsidP="00EC5A06">
            <w:pPr>
              <w:tabs>
                <w:tab w:val="left" w:pos="2520"/>
              </w:tabs>
              <w:jc w:val="center"/>
              <w:rPr>
                <w:b/>
                <w:sz w:val="22"/>
                <w:szCs w:val="22"/>
              </w:rPr>
            </w:pPr>
            <w:r w:rsidRPr="00EC5A06">
              <w:rPr>
                <w:b/>
                <w:sz w:val="22"/>
                <w:szCs w:val="22"/>
              </w:rPr>
              <w:t>УЧАСТКОВ И ПРЕДЕЛЬНЫЕ ПАРАМЕТРЫ</w:t>
            </w:r>
          </w:p>
          <w:p w:rsidR="00EC5A06" w:rsidRPr="00EC5A06" w:rsidRDefault="00EC5A06" w:rsidP="00EC5A06">
            <w:pPr>
              <w:tabs>
                <w:tab w:val="left" w:pos="2520"/>
              </w:tabs>
              <w:jc w:val="center"/>
              <w:rPr>
                <w:b/>
                <w:sz w:val="22"/>
                <w:szCs w:val="22"/>
              </w:rPr>
            </w:pPr>
            <w:r w:rsidRPr="00EC5A06">
              <w:rPr>
                <w:b/>
                <w:sz w:val="22"/>
                <w:szCs w:val="22"/>
              </w:rPr>
              <w:t>РАЗРЕШЕННОГО СТРОИТЕЛЬСТВА</w:t>
            </w:r>
          </w:p>
        </w:tc>
      </w:tr>
      <w:tr w:rsidR="00EC5A06" w:rsidRPr="00EC5A06" w:rsidTr="00AC52D2">
        <w:trPr>
          <w:trHeight w:val="552"/>
        </w:trPr>
        <w:tc>
          <w:tcPr>
            <w:tcW w:w="4077" w:type="dxa"/>
          </w:tcPr>
          <w:p w:rsidR="00EC5A06" w:rsidRPr="00EC5A06" w:rsidRDefault="00EC5A06" w:rsidP="00EC5A06">
            <w:pPr>
              <w:widowControl w:val="0"/>
              <w:rPr>
                <w:rFonts w:eastAsia="SimSun"/>
                <w:sz w:val="22"/>
                <w:szCs w:val="22"/>
                <w:lang w:eastAsia="zh-CN"/>
              </w:rPr>
            </w:pPr>
            <w:r w:rsidRPr="00EC5A06">
              <w:rPr>
                <w:rFonts w:eastAsia="SimSun"/>
                <w:sz w:val="22"/>
                <w:szCs w:val="22"/>
                <w:lang w:eastAsia="zh-CN"/>
              </w:rPr>
              <w:t>устанавливаются согласно утвержденной градостроительной документации (документы о территориальном планировании и планировке территории с проектами межевания)</w:t>
            </w:r>
          </w:p>
        </w:tc>
        <w:tc>
          <w:tcPr>
            <w:tcW w:w="5529" w:type="dxa"/>
          </w:tcPr>
          <w:p w:rsidR="00EC5A06" w:rsidRPr="00EC5A06" w:rsidRDefault="00EC5A06" w:rsidP="00EC5A06">
            <w:pPr>
              <w:ind w:firstLine="284"/>
              <w:rPr>
                <w:rFonts w:eastAsia="SimSun"/>
                <w:sz w:val="22"/>
                <w:szCs w:val="22"/>
                <w:lang w:eastAsia="zh-CN"/>
              </w:rPr>
            </w:pPr>
          </w:p>
        </w:tc>
      </w:tr>
    </w:tbl>
    <w:p w:rsidR="00EC5A06" w:rsidRPr="00EC5A06" w:rsidRDefault="00EC5A06" w:rsidP="00EC5A06">
      <w:pPr>
        <w:tabs>
          <w:tab w:val="left" w:pos="2520"/>
        </w:tabs>
        <w:ind w:firstLine="284"/>
        <w:rPr>
          <w:rFonts w:eastAsia="SimSun"/>
          <w:sz w:val="24"/>
          <w:szCs w:val="24"/>
          <w:lang w:eastAsia="zh-CN"/>
        </w:rPr>
      </w:pPr>
    </w:p>
    <w:p w:rsidR="00EC5A06" w:rsidRPr="00EC5A06" w:rsidRDefault="00EC5A06" w:rsidP="00EC5A06">
      <w:pPr>
        <w:numPr>
          <w:ilvl w:val="0"/>
          <w:numId w:val="25"/>
        </w:numPr>
        <w:contextualSpacing/>
        <w:jc w:val="both"/>
        <w:rPr>
          <w:b/>
          <w:sz w:val="22"/>
          <w:szCs w:val="22"/>
          <w:lang w:eastAsia="en-US" w:bidi="en-US"/>
        </w:rPr>
      </w:pPr>
      <w:r w:rsidRPr="00EC5A06">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EC5A06" w:rsidRPr="00EC5A06" w:rsidTr="00AC52D2">
        <w:trPr>
          <w:trHeight w:val="552"/>
        </w:trPr>
        <w:tc>
          <w:tcPr>
            <w:tcW w:w="4077" w:type="dxa"/>
            <w:vAlign w:val="center"/>
          </w:tcPr>
          <w:p w:rsidR="00EC5A06" w:rsidRPr="00EC5A06" w:rsidRDefault="00EC5A06" w:rsidP="00EC5A06">
            <w:pPr>
              <w:tabs>
                <w:tab w:val="left" w:pos="2520"/>
              </w:tabs>
              <w:jc w:val="center"/>
              <w:rPr>
                <w:b/>
                <w:sz w:val="22"/>
                <w:szCs w:val="22"/>
              </w:rPr>
            </w:pPr>
            <w:r w:rsidRPr="00EC5A06">
              <w:rPr>
                <w:b/>
                <w:sz w:val="22"/>
                <w:szCs w:val="22"/>
              </w:rPr>
              <w:t>ВИДЫ ИСПОЛЬЗОВАНИЯ</w:t>
            </w:r>
          </w:p>
        </w:tc>
        <w:tc>
          <w:tcPr>
            <w:tcW w:w="5529" w:type="dxa"/>
            <w:vAlign w:val="center"/>
          </w:tcPr>
          <w:p w:rsidR="00EC5A06" w:rsidRPr="00EC5A06" w:rsidRDefault="00EC5A06" w:rsidP="00EC5A06">
            <w:pPr>
              <w:tabs>
                <w:tab w:val="left" w:pos="2520"/>
              </w:tabs>
              <w:jc w:val="center"/>
              <w:rPr>
                <w:b/>
                <w:sz w:val="22"/>
                <w:szCs w:val="22"/>
              </w:rPr>
            </w:pPr>
            <w:r w:rsidRPr="00EC5A06">
              <w:rPr>
                <w:b/>
                <w:sz w:val="22"/>
                <w:szCs w:val="22"/>
              </w:rPr>
              <w:t xml:space="preserve">ПРЕДЕЛЬНЫЕ РАЗМЕРЫ </w:t>
            </w:r>
            <w:proofErr w:type="gramStart"/>
            <w:r w:rsidRPr="00EC5A06">
              <w:rPr>
                <w:b/>
                <w:sz w:val="22"/>
                <w:szCs w:val="22"/>
              </w:rPr>
              <w:t>ЗЕМЕЛЬНЫХ</w:t>
            </w:r>
            <w:proofErr w:type="gramEnd"/>
          </w:p>
          <w:p w:rsidR="00EC5A06" w:rsidRPr="00EC5A06" w:rsidRDefault="00EC5A06" w:rsidP="00EC5A06">
            <w:pPr>
              <w:tabs>
                <w:tab w:val="left" w:pos="2520"/>
              </w:tabs>
              <w:jc w:val="center"/>
              <w:rPr>
                <w:b/>
                <w:sz w:val="22"/>
                <w:szCs w:val="22"/>
              </w:rPr>
            </w:pPr>
            <w:r w:rsidRPr="00EC5A06">
              <w:rPr>
                <w:b/>
                <w:sz w:val="22"/>
                <w:szCs w:val="22"/>
              </w:rPr>
              <w:t>УЧАСТКОВ И ПРЕДЕЛЬНЫЕ ПАРАМЕТРЫ</w:t>
            </w:r>
          </w:p>
          <w:p w:rsidR="00EC5A06" w:rsidRPr="00EC5A06" w:rsidRDefault="00EC5A06" w:rsidP="00EC5A06">
            <w:pPr>
              <w:tabs>
                <w:tab w:val="left" w:pos="2520"/>
              </w:tabs>
              <w:jc w:val="center"/>
              <w:rPr>
                <w:b/>
                <w:sz w:val="22"/>
                <w:szCs w:val="22"/>
              </w:rPr>
            </w:pPr>
            <w:r w:rsidRPr="00EC5A06">
              <w:rPr>
                <w:b/>
                <w:sz w:val="22"/>
                <w:szCs w:val="22"/>
              </w:rPr>
              <w:t>РАЗРЕШЕННОГО СТРОИТЕЛЬСТВА</w:t>
            </w:r>
          </w:p>
        </w:tc>
      </w:tr>
      <w:tr w:rsidR="00EC5A06" w:rsidRPr="00EC5A06" w:rsidTr="00AC52D2">
        <w:trPr>
          <w:trHeight w:val="206"/>
        </w:trPr>
        <w:tc>
          <w:tcPr>
            <w:tcW w:w="4077" w:type="dxa"/>
          </w:tcPr>
          <w:p w:rsidR="00EC5A06" w:rsidRPr="00EC5A06" w:rsidRDefault="00EC5A06" w:rsidP="00EC5A06">
            <w:pPr>
              <w:widowControl w:val="0"/>
              <w:rPr>
                <w:rFonts w:eastAsia="SimSun"/>
                <w:sz w:val="22"/>
                <w:szCs w:val="22"/>
                <w:lang w:eastAsia="zh-CN"/>
              </w:rPr>
            </w:pPr>
            <w:r w:rsidRPr="00EC5A06">
              <w:rPr>
                <w:rFonts w:eastAsia="SimSun"/>
                <w:sz w:val="22"/>
                <w:szCs w:val="22"/>
                <w:lang w:eastAsia="zh-CN"/>
              </w:rPr>
              <w:t xml:space="preserve">устанавливаются согласно </w:t>
            </w:r>
            <w:r w:rsidRPr="00EC5A06">
              <w:rPr>
                <w:rFonts w:eastAsia="SimSun"/>
                <w:sz w:val="22"/>
                <w:szCs w:val="22"/>
                <w:lang w:eastAsia="zh-CN"/>
              </w:rPr>
              <w:lastRenderedPageBreak/>
              <w:t>утвержденной градостроительной документации (документы о территориальном планировании и планировке территории с проектами межевания)</w:t>
            </w:r>
          </w:p>
        </w:tc>
        <w:tc>
          <w:tcPr>
            <w:tcW w:w="5529" w:type="dxa"/>
          </w:tcPr>
          <w:p w:rsidR="00EC5A06" w:rsidRPr="00EC5A06" w:rsidRDefault="00EC5A06" w:rsidP="00EC5A06">
            <w:pPr>
              <w:ind w:firstLine="284"/>
              <w:rPr>
                <w:rFonts w:eastAsia="SimSun"/>
                <w:sz w:val="22"/>
                <w:szCs w:val="22"/>
                <w:lang w:eastAsia="zh-CN"/>
              </w:rPr>
            </w:pPr>
          </w:p>
        </w:tc>
      </w:tr>
    </w:tbl>
    <w:p w:rsidR="00EC5A06" w:rsidRPr="00EC5A06" w:rsidRDefault="00EC5A06" w:rsidP="00EC5A06">
      <w:pPr>
        <w:tabs>
          <w:tab w:val="left" w:pos="2520"/>
        </w:tabs>
        <w:ind w:firstLine="284"/>
        <w:rPr>
          <w:rFonts w:eastAsia="SimSun"/>
          <w:sz w:val="24"/>
          <w:szCs w:val="24"/>
          <w:lang w:eastAsia="zh-CN"/>
        </w:rPr>
      </w:pPr>
    </w:p>
    <w:p w:rsidR="00EC5A06" w:rsidRPr="00EC5A06" w:rsidRDefault="00EC5A06" w:rsidP="00EC5A06">
      <w:pPr>
        <w:numPr>
          <w:ilvl w:val="0"/>
          <w:numId w:val="25"/>
        </w:numPr>
        <w:contextualSpacing/>
        <w:jc w:val="both"/>
        <w:rPr>
          <w:b/>
          <w:sz w:val="22"/>
          <w:szCs w:val="22"/>
          <w:lang w:eastAsia="en-US" w:bidi="en-US"/>
        </w:rPr>
      </w:pPr>
      <w:r w:rsidRPr="00EC5A06">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EC5A06" w:rsidRPr="00EC5A06" w:rsidTr="00AC52D2">
        <w:trPr>
          <w:trHeight w:val="552"/>
        </w:trPr>
        <w:tc>
          <w:tcPr>
            <w:tcW w:w="4077" w:type="dxa"/>
            <w:vAlign w:val="center"/>
          </w:tcPr>
          <w:p w:rsidR="00EC5A06" w:rsidRPr="00EC5A06" w:rsidRDefault="00EC5A06" w:rsidP="00EC5A06">
            <w:pPr>
              <w:tabs>
                <w:tab w:val="left" w:pos="2520"/>
              </w:tabs>
              <w:jc w:val="center"/>
              <w:rPr>
                <w:b/>
                <w:sz w:val="22"/>
                <w:szCs w:val="22"/>
              </w:rPr>
            </w:pPr>
            <w:r w:rsidRPr="00EC5A06">
              <w:rPr>
                <w:b/>
                <w:sz w:val="22"/>
                <w:szCs w:val="22"/>
              </w:rPr>
              <w:t>ВИДЫ ИСПОЛЬЗОВАНИЯ</w:t>
            </w:r>
          </w:p>
        </w:tc>
        <w:tc>
          <w:tcPr>
            <w:tcW w:w="5529" w:type="dxa"/>
            <w:vAlign w:val="center"/>
          </w:tcPr>
          <w:p w:rsidR="00EC5A06" w:rsidRPr="00EC5A06" w:rsidRDefault="00EC5A06" w:rsidP="00EC5A06">
            <w:pPr>
              <w:tabs>
                <w:tab w:val="left" w:pos="2520"/>
              </w:tabs>
              <w:jc w:val="center"/>
              <w:rPr>
                <w:b/>
                <w:sz w:val="22"/>
                <w:szCs w:val="22"/>
              </w:rPr>
            </w:pPr>
            <w:r w:rsidRPr="00EC5A06">
              <w:rPr>
                <w:b/>
                <w:sz w:val="22"/>
                <w:szCs w:val="22"/>
              </w:rPr>
              <w:t>ПРЕДЕЛЬНЫЕ ПАРАМЕТРЫ</w:t>
            </w:r>
          </w:p>
          <w:p w:rsidR="00EC5A06" w:rsidRPr="00EC5A06" w:rsidRDefault="00EC5A06" w:rsidP="00EC5A06">
            <w:pPr>
              <w:tabs>
                <w:tab w:val="left" w:pos="2520"/>
              </w:tabs>
              <w:jc w:val="center"/>
              <w:rPr>
                <w:b/>
                <w:sz w:val="22"/>
                <w:szCs w:val="22"/>
              </w:rPr>
            </w:pPr>
            <w:r w:rsidRPr="00EC5A06">
              <w:rPr>
                <w:b/>
                <w:sz w:val="22"/>
                <w:szCs w:val="22"/>
              </w:rPr>
              <w:t>РАЗРЕШЕННОГО СТРОИТЕЛЬСТВА</w:t>
            </w:r>
          </w:p>
        </w:tc>
      </w:tr>
      <w:tr w:rsidR="00EC5A06" w:rsidRPr="00EC5A06" w:rsidTr="00AC52D2">
        <w:trPr>
          <w:trHeight w:val="325"/>
        </w:trPr>
        <w:tc>
          <w:tcPr>
            <w:tcW w:w="4077" w:type="dxa"/>
          </w:tcPr>
          <w:p w:rsidR="00EC5A06" w:rsidRPr="00EC5A06" w:rsidRDefault="00EC5A06" w:rsidP="00EC5A06">
            <w:pPr>
              <w:widowControl w:val="0"/>
              <w:rPr>
                <w:rFonts w:eastAsia="SimSun"/>
                <w:sz w:val="22"/>
                <w:szCs w:val="22"/>
                <w:lang w:eastAsia="zh-CN"/>
              </w:rPr>
            </w:pPr>
            <w:proofErr w:type="gramStart"/>
            <w:r w:rsidRPr="00EC5A06">
              <w:rPr>
                <w:rFonts w:eastAsia="SimSun"/>
                <w:sz w:val="22"/>
                <w:szCs w:val="22"/>
                <w:lang w:eastAsia="zh-CN"/>
              </w:rPr>
              <w:t>объекты</w:t>
            </w:r>
            <w:proofErr w:type="gramEnd"/>
            <w:r w:rsidRPr="00EC5A06">
              <w:rPr>
                <w:rFonts w:eastAsia="SimSun"/>
                <w:sz w:val="22"/>
                <w:szCs w:val="22"/>
                <w:lang w:eastAsia="zh-CN"/>
              </w:rPr>
              <w:t xml:space="preserve"> связанные с выполнением основной функции данной зоны и размещение которых не противоречит существующему законодательству Российской Федерации;</w:t>
            </w:r>
          </w:p>
          <w:p w:rsidR="00EC5A06" w:rsidRPr="00EC5A06" w:rsidRDefault="00EC5A06" w:rsidP="00EC5A06">
            <w:pPr>
              <w:ind w:firstLine="284"/>
              <w:rPr>
                <w:rFonts w:eastAsia="SimSun"/>
                <w:sz w:val="22"/>
                <w:szCs w:val="22"/>
                <w:lang w:eastAsia="zh-CN"/>
              </w:rPr>
            </w:pPr>
          </w:p>
        </w:tc>
        <w:tc>
          <w:tcPr>
            <w:tcW w:w="5529" w:type="dxa"/>
          </w:tcPr>
          <w:p w:rsidR="00EC5A06" w:rsidRPr="00EC5A06" w:rsidRDefault="00EC5A06" w:rsidP="00EC5A06">
            <w:pPr>
              <w:ind w:firstLine="284"/>
              <w:rPr>
                <w:rFonts w:eastAsia="SimSun"/>
                <w:sz w:val="22"/>
                <w:szCs w:val="22"/>
                <w:lang w:eastAsia="zh-CN"/>
              </w:rPr>
            </w:pPr>
            <w:r w:rsidRPr="00EC5A06">
              <w:rPr>
                <w:rFonts w:eastAsia="SimSun"/>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EC5A06" w:rsidRPr="00EC5A06" w:rsidRDefault="00EC5A06" w:rsidP="00EC5A06">
      <w:pPr>
        <w:keepNext/>
        <w:keepLines/>
        <w:spacing w:before="200" w:line="312" w:lineRule="auto"/>
        <w:ind w:firstLine="709"/>
        <w:jc w:val="both"/>
        <w:outlineLvl w:val="2"/>
        <w:rPr>
          <w:rFonts w:ascii="Cambria" w:hAnsi="Cambria"/>
          <w:b/>
          <w:sz w:val="24"/>
          <w:szCs w:val="24"/>
        </w:rPr>
      </w:pPr>
      <w:bookmarkStart w:id="360" w:name="_Toc349035834"/>
      <w:bookmarkStart w:id="361" w:name="_Toc349045528"/>
      <w:bookmarkStart w:id="362" w:name="_Toc353466198"/>
      <w:bookmarkStart w:id="363" w:name="_Toc353543298"/>
      <w:bookmarkStart w:id="364" w:name="_Toc353557776"/>
      <w:bookmarkStart w:id="365" w:name="_Toc357004100"/>
      <w:bookmarkStart w:id="366" w:name="_Toc361819824"/>
      <w:bookmarkStart w:id="367" w:name="_Toc375657820"/>
      <w:r w:rsidRPr="00EC5A06">
        <w:rPr>
          <w:rFonts w:ascii="Cambria" w:hAnsi="Cambria"/>
          <w:b/>
          <w:sz w:val="24"/>
          <w:szCs w:val="24"/>
        </w:rPr>
        <w:t xml:space="preserve">Статья 56. </w:t>
      </w:r>
      <w:bookmarkStart w:id="368" w:name="_Toc349035835"/>
      <w:bookmarkStart w:id="369" w:name="_Toc349045529"/>
      <w:bookmarkEnd w:id="360"/>
      <w:bookmarkEnd w:id="361"/>
      <w:r w:rsidRPr="00EC5A06">
        <w:rPr>
          <w:rFonts w:ascii="Cambria" w:hAnsi="Cambria"/>
          <w:b/>
          <w:sz w:val="24"/>
          <w:szCs w:val="24"/>
        </w:rPr>
        <w:t>Обеспечение доступности объектов социальной инфраструктуры для инвалидов и других маломобильных групп населения.</w:t>
      </w:r>
      <w:bookmarkEnd w:id="362"/>
      <w:bookmarkEnd w:id="363"/>
      <w:bookmarkEnd w:id="364"/>
      <w:bookmarkEnd w:id="365"/>
      <w:bookmarkEnd w:id="366"/>
      <w:bookmarkEnd w:id="367"/>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EC5A06" w:rsidRPr="00EC5A06" w:rsidRDefault="00EC5A06" w:rsidP="00EC5A06">
      <w:pPr>
        <w:keepNext/>
        <w:suppressLineNumbers/>
        <w:suppressAutoHyphens/>
        <w:ind w:firstLine="567"/>
        <w:contextualSpacing/>
        <w:jc w:val="both"/>
        <w:rPr>
          <w:sz w:val="24"/>
          <w:szCs w:val="24"/>
        </w:rPr>
      </w:pPr>
      <w:proofErr w:type="gramStart"/>
      <w:r w:rsidRPr="00EC5A06">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roofErr w:type="gramEnd"/>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sidRPr="00EC5A06">
        <w:rPr>
          <w:sz w:val="24"/>
          <w:szCs w:val="24"/>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sidRPr="00EC5A06">
        <w:rPr>
          <w:sz w:val="24"/>
          <w:szCs w:val="24"/>
        </w:rPr>
        <w:t xml:space="preserve"> </w:t>
      </w:r>
      <w:proofErr w:type="gramStart"/>
      <w:r w:rsidRPr="00EC5A06">
        <w:rPr>
          <w:sz w:val="24"/>
          <w:szCs w:val="24"/>
        </w:rPr>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w:t>
      </w:r>
      <w:r w:rsidRPr="00EC5A06">
        <w:rPr>
          <w:sz w:val="24"/>
          <w:szCs w:val="24"/>
        </w:rPr>
        <w:lastRenderedPageBreak/>
        <w:t>тротуары, переходы улиц, дорог и магистралей; прилегающие к вышеперечисленным зданиям и сооружениям территории и площади.</w:t>
      </w:r>
      <w:proofErr w:type="gramEnd"/>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Проектные решения объектов, доступных для маломобильных групп населения, должны обеспечивать:</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досягаемость мест целевого посещения и беспрепятственность перемещения внутри зданий и сооружений;</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безопасность путей движения (в том числе эвакуационных), а также мест проживания, обслуживания и приложения труда;</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удобство и комфорт среды жизнедеятельности.</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B02824" w:rsidRDefault="00B02824" w:rsidP="00EC5A06">
      <w:pPr>
        <w:keepNext/>
        <w:suppressLineNumbers/>
        <w:suppressAutoHyphens/>
        <w:ind w:firstLine="567"/>
        <w:contextualSpacing/>
        <w:jc w:val="both"/>
        <w:rPr>
          <w:b/>
          <w:sz w:val="24"/>
          <w:szCs w:val="24"/>
        </w:rPr>
      </w:pPr>
    </w:p>
    <w:p w:rsidR="00B02824" w:rsidRDefault="00B02824" w:rsidP="00EC5A06">
      <w:pPr>
        <w:keepNext/>
        <w:suppressLineNumbers/>
        <w:suppressAutoHyphens/>
        <w:ind w:firstLine="567"/>
        <w:contextualSpacing/>
        <w:jc w:val="both"/>
        <w:rPr>
          <w:b/>
          <w:sz w:val="24"/>
          <w:szCs w:val="24"/>
        </w:rPr>
      </w:pPr>
    </w:p>
    <w:p w:rsidR="00EC5A06" w:rsidRPr="00EC5A06" w:rsidRDefault="00EC5A06" w:rsidP="00EC5A06">
      <w:pPr>
        <w:keepNext/>
        <w:suppressLineNumbers/>
        <w:suppressAutoHyphens/>
        <w:ind w:firstLine="567"/>
        <w:contextualSpacing/>
        <w:jc w:val="both"/>
        <w:rPr>
          <w:b/>
          <w:sz w:val="24"/>
          <w:szCs w:val="24"/>
        </w:rPr>
      </w:pPr>
      <w:r w:rsidRPr="00EC5A06">
        <w:rPr>
          <w:b/>
          <w:sz w:val="24"/>
          <w:szCs w:val="24"/>
        </w:rPr>
        <w:t>Требования к зданиям, сооружениям и объектам социальной инфраструктуры</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Объекты социальной инфраструктуры должны оснащаться следующими специальными приспособлениями и оборудованием: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визуальной и звуковой информацией, включая специальные знаки у строящихся, ремонтируемых объектов;</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телефонами-автоматами или иными средствами связи, доступными для инвалидов;</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санитарно-гигиеническими помещениями, доступными для инвалидов и других маломобильных групп населения;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пандусами и поручнями у лестниц при входах в здания;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специальными указателями маршрутов движения инвалидов по территории вокзалов, парков и других рекреационных зон;</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xml:space="preserve">Территориальные центры социального обслуживания граждан пожилого возраста и инвалидов согласно ГОСТ </w:t>
      </w:r>
      <w:proofErr w:type="gramStart"/>
      <w:r w:rsidRPr="00EC5A06">
        <w:rPr>
          <w:sz w:val="24"/>
          <w:szCs w:val="24"/>
        </w:rPr>
        <w:t>Р</w:t>
      </w:r>
      <w:proofErr w:type="gramEnd"/>
      <w:r w:rsidRPr="00EC5A06">
        <w:rPr>
          <w:sz w:val="24"/>
          <w:szCs w:val="24"/>
        </w:rPr>
        <w:t xml:space="preserve"> 52495-2005 должны быть следующих типов:</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xml:space="preserve">- нестационарное учреждение социального обслуживания - учреждение социального обслуживания, обеспечивающее предоставление социальных услуг клиентам в </w:t>
      </w:r>
      <w:r w:rsidRPr="00EC5A06">
        <w:rPr>
          <w:sz w:val="24"/>
          <w:szCs w:val="24"/>
        </w:rPr>
        <w:lastRenderedPageBreak/>
        <w:t>нестационарных условиях, без их проживания в указанном учреждении или отделении учреждения;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Требования к параметрам проездов и проходов, обеспечивающих доступ инвалидов и маломобильных лиц</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xml:space="preserve">В условиях сложившейся застройки при невозможности </w:t>
      </w:r>
      <w:proofErr w:type="gramStart"/>
      <w:r w:rsidRPr="00EC5A06">
        <w:rPr>
          <w:sz w:val="24"/>
          <w:szCs w:val="24"/>
        </w:rPr>
        <w:t>достижения нормативных параметров ширины пути движения</w:t>
      </w:r>
      <w:proofErr w:type="gramEnd"/>
      <w:r w:rsidRPr="00EC5A06">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Уклоны пути движения для проезда инвалидов на креслах-колясках не должны превышать:</w:t>
      </w:r>
    </w:p>
    <w:p w:rsidR="00EC5A06" w:rsidRPr="00EC5A06" w:rsidRDefault="00EC5A06" w:rsidP="00EC5A06">
      <w:pPr>
        <w:keepNext/>
        <w:suppressLineNumbers/>
        <w:suppressAutoHyphens/>
        <w:ind w:firstLine="567"/>
        <w:contextualSpacing/>
        <w:jc w:val="both"/>
        <w:rPr>
          <w:sz w:val="24"/>
          <w:szCs w:val="24"/>
        </w:rPr>
      </w:pPr>
      <w:proofErr w:type="gramStart"/>
      <w:r w:rsidRPr="00EC5A06">
        <w:rPr>
          <w:sz w:val="24"/>
          <w:szCs w:val="24"/>
        </w:rPr>
        <w:t>продольный</w:t>
      </w:r>
      <w:proofErr w:type="gramEnd"/>
      <w:r w:rsidRPr="00EC5A06">
        <w:rPr>
          <w:sz w:val="24"/>
          <w:szCs w:val="24"/>
        </w:rPr>
        <w:t xml:space="preserve"> - 5 процентов;</w:t>
      </w:r>
    </w:p>
    <w:p w:rsidR="00EC5A06" w:rsidRPr="00EC5A06" w:rsidRDefault="00EC5A06" w:rsidP="00EC5A06">
      <w:pPr>
        <w:keepNext/>
        <w:suppressLineNumbers/>
        <w:suppressAutoHyphens/>
        <w:ind w:firstLine="567"/>
        <w:contextualSpacing/>
        <w:jc w:val="both"/>
        <w:rPr>
          <w:sz w:val="24"/>
          <w:szCs w:val="24"/>
        </w:rPr>
      </w:pPr>
      <w:proofErr w:type="gramStart"/>
      <w:r w:rsidRPr="00EC5A06">
        <w:rPr>
          <w:sz w:val="24"/>
          <w:szCs w:val="24"/>
        </w:rPr>
        <w:t>поперечный</w:t>
      </w:r>
      <w:proofErr w:type="gramEnd"/>
      <w:r w:rsidRPr="00EC5A06">
        <w:rPr>
          <w:sz w:val="24"/>
          <w:szCs w:val="24"/>
        </w:rPr>
        <w:t xml:space="preserve"> - 1 - 2 процента.</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Высота бордюров по краям пешеходных путей должна быть не менее 0,05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lastRenderedPageBreak/>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 xml:space="preserve">Для открытых лестниц на перепадах рельефа рекомендуется принимать ширину </w:t>
      </w:r>
      <w:proofErr w:type="spellStart"/>
      <w:r w:rsidRPr="00EC5A06">
        <w:rPr>
          <w:sz w:val="24"/>
          <w:szCs w:val="24"/>
        </w:rPr>
        <w:t>проступей</w:t>
      </w:r>
      <w:proofErr w:type="spellEnd"/>
      <w:r w:rsidRPr="00EC5A06">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Лестницы должны дублироваться пандусами, а при необходимости - другими средствами подъема.</w:t>
      </w:r>
    </w:p>
    <w:p w:rsidR="00EC5A06" w:rsidRPr="00EC5A06" w:rsidRDefault="00EC5A06" w:rsidP="00EC5A06">
      <w:pPr>
        <w:keepNext/>
        <w:suppressLineNumbers/>
        <w:suppressAutoHyphens/>
        <w:ind w:firstLine="567"/>
        <w:contextualSpacing/>
        <w:jc w:val="both"/>
        <w:rPr>
          <w:sz w:val="24"/>
          <w:szCs w:val="24"/>
        </w:rPr>
      </w:pPr>
      <w:proofErr w:type="gramStart"/>
      <w:r w:rsidRPr="00EC5A06">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EC5A06">
        <w:rPr>
          <w:sz w:val="24"/>
          <w:szCs w:val="24"/>
        </w:rPr>
        <w:t xml:space="preserve"> высотой не менее 0,7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EC5A06" w:rsidRPr="00EC5A06" w:rsidRDefault="00EC5A06" w:rsidP="00EC5A06">
      <w:pPr>
        <w:keepNext/>
        <w:suppressLineNumbers/>
        <w:suppressAutoHyphens/>
        <w:ind w:firstLine="567"/>
        <w:contextualSpacing/>
        <w:jc w:val="both"/>
        <w:rPr>
          <w:sz w:val="24"/>
          <w:szCs w:val="24"/>
        </w:rPr>
      </w:pPr>
      <w:proofErr w:type="gramStart"/>
      <w:r w:rsidRPr="00EC5A06">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EC5A06">
        <w:rPr>
          <w:sz w:val="24"/>
          <w:szCs w:val="24"/>
        </w:rPr>
        <w:t>, - не менее 20 процентов мест.</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Места парковки оснащаются знаками, применяемыми в международной практике.</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Площадки и места отдыха следует размещать смежно вне габаритов путей движения мест отдыха и ожидания.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lastRenderedPageBreak/>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Следует предусматривать линейную посадку деревьев и кустарников для формирования кромок путей пешеходного движения.</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EC5A06" w:rsidRPr="00EC5A06" w:rsidRDefault="00EC5A06" w:rsidP="00EC5A06">
      <w:pPr>
        <w:keepNext/>
        <w:suppressLineNumbers/>
        <w:suppressAutoHyphens/>
        <w:ind w:firstLine="567"/>
        <w:contextualSpacing/>
        <w:jc w:val="both"/>
        <w:rPr>
          <w:sz w:val="24"/>
          <w:szCs w:val="24"/>
        </w:rPr>
      </w:pPr>
      <w:r w:rsidRPr="00EC5A06">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EC5A06" w:rsidRPr="00EC5A06" w:rsidRDefault="00EC5A06" w:rsidP="00EC5A06">
      <w:pPr>
        <w:keepNext/>
        <w:keepLines/>
        <w:spacing w:before="200" w:line="312" w:lineRule="auto"/>
        <w:ind w:firstLine="709"/>
        <w:jc w:val="both"/>
        <w:outlineLvl w:val="2"/>
        <w:rPr>
          <w:rFonts w:ascii="Cambria" w:hAnsi="Cambria"/>
          <w:b/>
          <w:sz w:val="24"/>
          <w:szCs w:val="24"/>
        </w:rPr>
      </w:pPr>
      <w:bookmarkStart w:id="370" w:name="_Toc353466199"/>
      <w:bookmarkStart w:id="371" w:name="_Toc353543299"/>
      <w:bookmarkStart w:id="372" w:name="_Toc353557777"/>
      <w:bookmarkStart w:id="373" w:name="_Toc357004101"/>
      <w:bookmarkStart w:id="374" w:name="_Toc361819825"/>
      <w:bookmarkStart w:id="375" w:name="_Toc375657821"/>
      <w:r w:rsidRPr="00EC5A06">
        <w:rPr>
          <w:rFonts w:ascii="Cambria" w:hAnsi="Cambria"/>
          <w:b/>
          <w:sz w:val="24"/>
          <w:szCs w:val="24"/>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68"/>
      <w:bookmarkEnd w:id="369"/>
      <w:bookmarkEnd w:id="370"/>
      <w:bookmarkEnd w:id="371"/>
      <w:bookmarkEnd w:id="372"/>
      <w:bookmarkEnd w:id="373"/>
      <w:bookmarkEnd w:id="374"/>
      <w:bookmarkEnd w:id="375"/>
    </w:p>
    <w:p w:rsidR="00EC5A06" w:rsidRPr="00EC5A06" w:rsidRDefault="00EC5A06" w:rsidP="00EC5A06">
      <w:pPr>
        <w:keepNext/>
        <w:suppressLineNumbers/>
        <w:suppressAutoHyphens/>
        <w:contextualSpacing/>
        <w:jc w:val="both"/>
        <w:rPr>
          <w:bCs/>
          <w:i/>
          <w:sz w:val="24"/>
          <w:szCs w:val="24"/>
        </w:rPr>
      </w:pPr>
      <w:r w:rsidRPr="00EC5A06">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1. </w:t>
      </w:r>
      <w:proofErr w:type="gramStart"/>
      <w:r w:rsidRPr="00EC5A06">
        <w:rPr>
          <w:rFonts w:eastAsia="Calibri"/>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2. </w:t>
      </w:r>
      <w:proofErr w:type="gramStart"/>
      <w:r w:rsidRPr="00EC5A06">
        <w:rPr>
          <w:rFonts w:eastAsia="Calibri"/>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3. Допускается размещать в границах санитарно-защитной зоны промышленного объекта или производства:</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EC5A06">
        <w:rPr>
          <w:rFonts w:eastAsia="Calibri"/>
          <w:sz w:val="24"/>
          <w:szCs w:val="24"/>
        </w:rPr>
        <w:t>нефт</w:t>
      </w:r>
      <w:proofErr w:type="gramStart"/>
      <w:r w:rsidRPr="00EC5A06">
        <w:rPr>
          <w:rFonts w:eastAsia="Calibri"/>
          <w:sz w:val="24"/>
          <w:szCs w:val="24"/>
        </w:rPr>
        <w:t>е</w:t>
      </w:r>
      <w:proofErr w:type="spellEnd"/>
      <w:r w:rsidRPr="00EC5A06">
        <w:rPr>
          <w:rFonts w:eastAsia="Calibri"/>
          <w:sz w:val="24"/>
          <w:szCs w:val="24"/>
        </w:rPr>
        <w:t>-</w:t>
      </w:r>
      <w:proofErr w:type="gramEnd"/>
      <w:r w:rsidRPr="00EC5A06">
        <w:rPr>
          <w:rFonts w:eastAsia="Calibri"/>
          <w:sz w:val="24"/>
          <w:szCs w:val="24"/>
        </w:rPr>
        <w:t xml:space="preserve"> и газопроводы, артезианские скважины для технического водоснабжения, </w:t>
      </w:r>
      <w:proofErr w:type="spellStart"/>
      <w:r w:rsidRPr="00EC5A06">
        <w:rPr>
          <w:rFonts w:eastAsia="Calibri"/>
          <w:sz w:val="24"/>
          <w:szCs w:val="24"/>
        </w:rPr>
        <w:t>водоохлаждающие</w:t>
      </w:r>
      <w:proofErr w:type="spellEnd"/>
      <w:r w:rsidRPr="00EC5A06">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w:t>
      </w:r>
      <w:r w:rsidRPr="00EC5A06">
        <w:rPr>
          <w:rFonts w:eastAsia="Calibri"/>
          <w:sz w:val="24"/>
          <w:szCs w:val="24"/>
        </w:rPr>
        <w:lastRenderedPageBreak/>
        <w:t>новых профильных, однотипных объектов, при исключении взаимного негативного воздействия на продукцию, среду обитания и здоровье человека.</w:t>
      </w:r>
    </w:p>
    <w:p w:rsidR="00EC5A06" w:rsidRPr="00EC5A06" w:rsidRDefault="00EC5A06" w:rsidP="00EC5A06">
      <w:pPr>
        <w:keepNext/>
        <w:suppressLineNumbers/>
        <w:tabs>
          <w:tab w:val="left" w:pos="0"/>
        </w:tabs>
        <w:suppressAutoHyphens/>
        <w:contextualSpacing/>
        <w:jc w:val="both"/>
        <w:rPr>
          <w:sz w:val="24"/>
          <w:szCs w:val="24"/>
        </w:rPr>
      </w:pPr>
    </w:p>
    <w:p w:rsidR="00EC5A06" w:rsidRPr="00EC5A06" w:rsidRDefault="00EC5A06" w:rsidP="00EC5A06">
      <w:pPr>
        <w:keepNext/>
        <w:suppressLineNumbers/>
        <w:suppressAutoHyphens/>
        <w:contextualSpacing/>
        <w:jc w:val="both"/>
        <w:rPr>
          <w:bCs/>
          <w:i/>
          <w:sz w:val="24"/>
          <w:szCs w:val="24"/>
        </w:rPr>
      </w:pPr>
      <w:r w:rsidRPr="00EC5A06">
        <w:rPr>
          <w:bCs/>
          <w:i/>
          <w:sz w:val="24"/>
          <w:szCs w:val="24"/>
        </w:rPr>
        <w:t xml:space="preserve">Описание ограничений использования земельных участков и объектов капитального строительства, установленных </w:t>
      </w:r>
      <w:proofErr w:type="spellStart"/>
      <w:r w:rsidRPr="00EC5A06">
        <w:rPr>
          <w:bCs/>
          <w:i/>
          <w:sz w:val="24"/>
          <w:szCs w:val="24"/>
        </w:rPr>
        <w:t>водоохранными</w:t>
      </w:r>
      <w:proofErr w:type="spellEnd"/>
      <w:r w:rsidRPr="00EC5A06">
        <w:rPr>
          <w:bCs/>
          <w:i/>
          <w:sz w:val="24"/>
          <w:szCs w:val="24"/>
        </w:rPr>
        <w:t xml:space="preserve"> зонами</w:t>
      </w:r>
    </w:p>
    <w:p w:rsidR="00EC5A06" w:rsidRPr="00EC5A06" w:rsidRDefault="00EC5A06" w:rsidP="00EC5A06">
      <w:pPr>
        <w:keepNext/>
        <w:suppressLineNumbers/>
        <w:suppressAutoHyphens/>
        <w:contextualSpacing/>
        <w:jc w:val="both"/>
        <w:rPr>
          <w:b/>
          <w:bCs/>
          <w:sz w:val="24"/>
          <w:szCs w:val="24"/>
        </w:rPr>
      </w:pP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1. В границах </w:t>
      </w:r>
      <w:proofErr w:type="spellStart"/>
      <w:r w:rsidRPr="00EC5A06">
        <w:rPr>
          <w:rFonts w:eastAsia="Calibri"/>
          <w:sz w:val="24"/>
          <w:szCs w:val="24"/>
        </w:rPr>
        <w:t>водоохранных</w:t>
      </w:r>
      <w:proofErr w:type="spellEnd"/>
      <w:r w:rsidRPr="00EC5A06">
        <w:rPr>
          <w:rFonts w:eastAsia="Calibri"/>
          <w:sz w:val="24"/>
          <w:szCs w:val="24"/>
        </w:rPr>
        <w:t xml:space="preserve"> зон запрещаются:</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1) использование сточных вод для удобрения почв;</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3) осуществление авиационных мер по борьбе с вредителями и болезнями растений;</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2. В границах </w:t>
      </w:r>
      <w:proofErr w:type="spellStart"/>
      <w:r w:rsidRPr="00EC5A06">
        <w:rPr>
          <w:rFonts w:eastAsia="Calibri"/>
          <w:sz w:val="24"/>
          <w:szCs w:val="24"/>
        </w:rPr>
        <w:t>водоохранных</w:t>
      </w:r>
      <w:proofErr w:type="spellEnd"/>
      <w:r w:rsidRPr="00EC5A06">
        <w:rPr>
          <w:rFonts w:eastAsia="Calibri"/>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66" w:history="1">
        <w:r w:rsidRPr="00EC5A06">
          <w:rPr>
            <w:rFonts w:eastAsia="Calibri"/>
            <w:sz w:val="24"/>
            <w:szCs w:val="24"/>
          </w:rPr>
          <w:t>законодательством</w:t>
        </w:r>
      </w:hyperlink>
      <w:r w:rsidRPr="00EC5A06">
        <w:rPr>
          <w:rFonts w:eastAsia="Calibri"/>
          <w:sz w:val="24"/>
          <w:szCs w:val="24"/>
        </w:rPr>
        <w:t xml:space="preserve"> в области охраны окружающей среды.</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3. В границах прибрежных защитных полос наряду с установленными </w:t>
      </w:r>
      <w:hyperlink r:id="rId67" w:history="1">
        <w:r w:rsidRPr="00EC5A06">
          <w:rPr>
            <w:rFonts w:eastAsia="Calibri"/>
            <w:sz w:val="24"/>
            <w:szCs w:val="24"/>
          </w:rPr>
          <w:t>частью 1</w:t>
        </w:r>
      </w:hyperlink>
      <w:r w:rsidRPr="00EC5A06">
        <w:rPr>
          <w:rFonts w:eastAsia="Calibri"/>
          <w:sz w:val="24"/>
          <w:szCs w:val="24"/>
        </w:rPr>
        <w:t xml:space="preserve"> настоящей статьи ограничениями запрещаются:</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1) распашка земель;</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2) размещение отвалов размываемых грунтов;</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3) выпас сельскохозяйственных животных и организация для них летних лагерей, ванн.</w:t>
      </w:r>
    </w:p>
    <w:p w:rsidR="00EC5A06" w:rsidRPr="00EC5A06" w:rsidRDefault="00EC5A06" w:rsidP="00EC5A06">
      <w:pPr>
        <w:keepNext/>
        <w:suppressLineNumbers/>
        <w:suppressAutoHyphens/>
        <w:contextualSpacing/>
        <w:jc w:val="both"/>
        <w:rPr>
          <w:b/>
          <w:bCs/>
          <w:sz w:val="24"/>
          <w:szCs w:val="24"/>
        </w:rPr>
      </w:pPr>
    </w:p>
    <w:p w:rsidR="00EC5A06" w:rsidRPr="00EC5A06" w:rsidRDefault="00EC5A06" w:rsidP="00EC5A06">
      <w:pPr>
        <w:keepNext/>
        <w:suppressLineNumbers/>
        <w:suppressAutoHyphens/>
        <w:contextualSpacing/>
        <w:jc w:val="both"/>
        <w:rPr>
          <w:bCs/>
          <w:i/>
          <w:sz w:val="24"/>
          <w:szCs w:val="24"/>
        </w:rPr>
      </w:pPr>
      <w:r w:rsidRPr="00EC5A06">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EC5A06" w:rsidRPr="00EC5A06" w:rsidRDefault="00EC5A06" w:rsidP="00EC5A06">
      <w:pPr>
        <w:keepNext/>
        <w:suppressLineNumbers/>
        <w:suppressAutoHyphens/>
        <w:contextualSpacing/>
        <w:jc w:val="both"/>
        <w:rPr>
          <w:sz w:val="24"/>
          <w:szCs w:val="24"/>
        </w:rPr>
      </w:pP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В каждом из трех поясов, а также в пределах </w:t>
      </w:r>
      <w:proofErr w:type="spellStart"/>
      <w:r w:rsidRPr="00EC5A06">
        <w:rPr>
          <w:rFonts w:eastAsia="Calibri"/>
          <w:sz w:val="24"/>
          <w:szCs w:val="24"/>
        </w:rPr>
        <w:t>санитарно</w:t>
      </w:r>
      <w:proofErr w:type="spellEnd"/>
      <w:r w:rsidRPr="00EC5A06">
        <w:rPr>
          <w:rFonts w:eastAsia="Calibri"/>
          <w:sz w:val="24"/>
          <w:szCs w:val="24"/>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B02824" w:rsidRDefault="00B02824" w:rsidP="00EC5A06">
      <w:pPr>
        <w:keepNext/>
        <w:suppressLineNumbers/>
        <w:suppressAutoHyphens/>
        <w:ind w:firstLine="567"/>
        <w:contextualSpacing/>
        <w:jc w:val="both"/>
        <w:rPr>
          <w:rFonts w:eastAsia="Calibri"/>
          <w:b/>
          <w:sz w:val="24"/>
          <w:szCs w:val="24"/>
        </w:rPr>
      </w:pPr>
    </w:p>
    <w:p w:rsidR="00EC5A06" w:rsidRPr="00EC5A06" w:rsidRDefault="00EC5A06" w:rsidP="00EC5A06">
      <w:pPr>
        <w:keepNext/>
        <w:suppressLineNumbers/>
        <w:suppressAutoHyphens/>
        <w:ind w:firstLine="567"/>
        <w:contextualSpacing/>
        <w:jc w:val="both"/>
        <w:rPr>
          <w:rFonts w:eastAsia="Calibri"/>
          <w:b/>
          <w:sz w:val="24"/>
          <w:szCs w:val="24"/>
        </w:rPr>
      </w:pPr>
      <w:r w:rsidRPr="00EC5A06">
        <w:rPr>
          <w:rFonts w:eastAsia="Calibri"/>
          <w:b/>
          <w:sz w:val="24"/>
          <w:szCs w:val="24"/>
        </w:rPr>
        <w:t xml:space="preserve">Режимы </w:t>
      </w:r>
      <w:proofErr w:type="spellStart"/>
      <w:r w:rsidRPr="00EC5A06">
        <w:rPr>
          <w:rFonts w:eastAsia="Calibri"/>
          <w:b/>
          <w:sz w:val="24"/>
          <w:szCs w:val="24"/>
        </w:rPr>
        <w:t>санохраны</w:t>
      </w:r>
      <w:proofErr w:type="spellEnd"/>
      <w:r w:rsidRPr="00EC5A06">
        <w:rPr>
          <w:rFonts w:eastAsia="Calibri"/>
          <w:b/>
          <w:sz w:val="24"/>
          <w:szCs w:val="24"/>
        </w:rPr>
        <w:t xml:space="preserve"> источников питьевого водоснабжения:</w:t>
      </w:r>
    </w:p>
    <w:p w:rsidR="00EC5A06" w:rsidRPr="00EC5A06" w:rsidRDefault="00EC5A06" w:rsidP="00EC5A06">
      <w:pPr>
        <w:keepNext/>
        <w:suppressLineNumbers/>
        <w:suppressAutoHyphens/>
        <w:ind w:firstLine="567"/>
        <w:contextualSpacing/>
        <w:jc w:val="both"/>
        <w:rPr>
          <w:rFonts w:eastAsia="Calibri"/>
          <w:i/>
          <w:sz w:val="24"/>
          <w:szCs w:val="24"/>
          <w:u w:val="single"/>
        </w:rPr>
      </w:pPr>
      <w:r w:rsidRPr="00EC5A06">
        <w:rPr>
          <w:rFonts w:eastAsia="Calibri"/>
          <w:i/>
          <w:sz w:val="24"/>
          <w:szCs w:val="24"/>
          <w:u w:val="single"/>
        </w:rPr>
        <w:t>Первый пояс – зона строгого режима.</w:t>
      </w:r>
    </w:p>
    <w:p w:rsidR="00EC5A06" w:rsidRPr="00EC5A06" w:rsidRDefault="00EC5A06" w:rsidP="00EC5A06">
      <w:pPr>
        <w:keepNext/>
        <w:suppressLineNumbers/>
        <w:suppressAutoHyphens/>
        <w:ind w:firstLine="567"/>
        <w:contextualSpacing/>
        <w:jc w:val="both"/>
        <w:rPr>
          <w:rFonts w:eastAsia="Calibri"/>
          <w:sz w:val="24"/>
          <w:szCs w:val="24"/>
        </w:rPr>
      </w:pPr>
      <w:proofErr w:type="gramStart"/>
      <w:r w:rsidRPr="00EC5A06">
        <w:rPr>
          <w:rFonts w:eastAsia="Calibri"/>
          <w:sz w:val="24"/>
          <w:szCs w:val="24"/>
        </w:rPr>
        <w:lastRenderedPageBreak/>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roofErr w:type="gramEnd"/>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EC5A06" w:rsidRPr="00EC5A06" w:rsidRDefault="00EC5A06" w:rsidP="00EC5A06">
      <w:pPr>
        <w:keepNext/>
        <w:suppressLineNumbers/>
        <w:suppressAutoHyphens/>
        <w:ind w:firstLine="567"/>
        <w:contextualSpacing/>
        <w:jc w:val="both"/>
        <w:rPr>
          <w:rFonts w:eastAsia="Calibri"/>
          <w:i/>
          <w:sz w:val="24"/>
          <w:szCs w:val="24"/>
          <w:u w:val="single"/>
        </w:rPr>
      </w:pPr>
      <w:r w:rsidRPr="00EC5A06">
        <w:rPr>
          <w:rFonts w:eastAsia="Calibri"/>
          <w:i/>
          <w:sz w:val="24"/>
          <w:szCs w:val="24"/>
          <w:u w:val="single"/>
        </w:rPr>
        <w:t>Второй пояс – зона режима ограничений против бактериального (микробного) загрязнения.</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Следует учитывать:</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все виды строительства разрешаются санитарно-эпидемиологической службой;</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EC5A06">
        <w:rPr>
          <w:rFonts w:eastAsia="Calibri"/>
          <w:sz w:val="24"/>
          <w:szCs w:val="24"/>
        </w:rPr>
        <w:t>канализование</w:t>
      </w:r>
      <w:proofErr w:type="spellEnd"/>
      <w:r w:rsidRPr="00EC5A06">
        <w:rPr>
          <w:rFonts w:eastAsia="Calibri"/>
          <w:sz w:val="24"/>
          <w:szCs w:val="24"/>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запрещается загрязнять водоемы  и территории сбросом нечистот, мусора, навоза, промышленных отходов и пр.</w:t>
      </w:r>
    </w:p>
    <w:p w:rsidR="00EC5A06" w:rsidRPr="00EC5A06" w:rsidRDefault="00EC5A06" w:rsidP="00EC5A06">
      <w:pPr>
        <w:keepNext/>
        <w:suppressLineNumbers/>
        <w:suppressAutoHyphens/>
        <w:ind w:firstLine="567"/>
        <w:contextualSpacing/>
        <w:jc w:val="both"/>
        <w:rPr>
          <w:rFonts w:eastAsia="Calibri"/>
          <w:i/>
          <w:sz w:val="24"/>
          <w:szCs w:val="24"/>
          <w:u w:val="single"/>
        </w:rPr>
      </w:pPr>
      <w:r w:rsidRPr="00EC5A06">
        <w:rPr>
          <w:rFonts w:eastAsia="Calibri"/>
          <w:i/>
          <w:sz w:val="24"/>
          <w:szCs w:val="24"/>
          <w:u w:val="single"/>
        </w:rPr>
        <w:t>Третий пояс – зона режима ограничений от химического загрязнения.</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По 3-ему поясу (равно, как и входящим в его состав 2-ому и 1-ому поясам) предусматриваются следующие мероприятия:</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xml:space="preserve">- запрещение размещения накопителей </w:t>
      </w:r>
      <w:proofErr w:type="spellStart"/>
      <w:r w:rsidRPr="00EC5A06">
        <w:rPr>
          <w:rFonts w:eastAsia="Calibri"/>
          <w:sz w:val="24"/>
          <w:szCs w:val="24"/>
        </w:rPr>
        <w:t>промстоков</w:t>
      </w:r>
      <w:proofErr w:type="spellEnd"/>
      <w:r w:rsidRPr="00EC5A06">
        <w:rPr>
          <w:rFonts w:eastAsia="Calibri"/>
          <w:sz w:val="24"/>
          <w:szCs w:val="24"/>
        </w:rPr>
        <w:t xml:space="preserve">, </w:t>
      </w:r>
      <w:proofErr w:type="spellStart"/>
      <w:r w:rsidRPr="00EC5A06">
        <w:rPr>
          <w:rFonts w:eastAsia="Calibri"/>
          <w:sz w:val="24"/>
          <w:szCs w:val="24"/>
        </w:rPr>
        <w:t>шламохранилищ</w:t>
      </w:r>
      <w:proofErr w:type="spellEnd"/>
      <w:r w:rsidRPr="00EC5A06">
        <w:rPr>
          <w:rFonts w:eastAsia="Calibri"/>
          <w:sz w:val="24"/>
          <w:szCs w:val="24"/>
        </w:rPr>
        <w:t>, складов ГСМ, складов ядохимикатов и минеральных удобрений, крупных птицефабрик и животноводческих комплексов.</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разработка проектов и организация зон санитарной охраны источников водоснабжения;</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разработка и утверждение схем комплексного использования и охраны водных объектов;</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xml:space="preserve">- проведение комплекса мероприятий по минимизации антропогенной нагрузки на водные объекты, путем выноса производственных предприятий из </w:t>
      </w:r>
      <w:proofErr w:type="spellStart"/>
      <w:r w:rsidRPr="00EC5A06">
        <w:rPr>
          <w:rFonts w:eastAsia="Calibri"/>
          <w:sz w:val="24"/>
          <w:szCs w:val="24"/>
        </w:rPr>
        <w:t>водоохранных</w:t>
      </w:r>
      <w:proofErr w:type="spellEnd"/>
      <w:r w:rsidRPr="00EC5A06">
        <w:rPr>
          <w:rFonts w:eastAsia="Calibri"/>
          <w:sz w:val="24"/>
          <w:szCs w:val="24"/>
        </w:rPr>
        <w:t xml:space="preserve"> зон, осуществления мониторинга качества очистки сточных вод, предотвращение несанкционированных сбросов и неочищенных ливнестоков;</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lastRenderedPageBreak/>
        <w:t>- реконструкция существующих очистных сооружений, строительство современных локальных очистных сооружений;</w:t>
      </w:r>
    </w:p>
    <w:p w:rsidR="00EC5A06" w:rsidRPr="00EC5A06" w:rsidRDefault="00EC5A06" w:rsidP="00EC5A06">
      <w:pPr>
        <w:keepNext/>
        <w:suppressLineNumbers/>
        <w:suppressAutoHyphens/>
        <w:ind w:firstLine="567"/>
        <w:contextualSpacing/>
        <w:jc w:val="both"/>
        <w:rPr>
          <w:rFonts w:eastAsia="Calibri"/>
          <w:sz w:val="24"/>
          <w:szCs w:val="24"/>
        </w:rPr>
      </w:pPr>
      <w:r w:rsidRPr="00EC5A06">
        <w:rPr>
          <w:rFonts w:eastAsia="Calibri"/>
          <w:sz w:val="24"/>
          <w:szCs w:val="24"/>
        </w:rPr>
        <w:t xml:space="preserve">- проведение плановых мероприятий по расчистке водоемов и берегов. </w:t>
      </w:r>
    </w:p>
    <w:p w:rsidR="00EC5A06" w:rsidRPr="00EC5A06" w:rsidRDefault="00EC5A06" w:rsidP="00EC5A06">
      <w:pPr>
        <w:keepNext/>
        <w:suppressLineNumbers/>
        <w:suppressAutoHyphens/>
        <w:contextualSpacing/>
        <w:jc w:val="both"/>
        <w:rPr>
          <w:b/>
          <w:bCs/>
          <w:sz w:val="24"/>
          <w:szCs w:val="24"/>
        </w:rPr>
      </w:pPr>
    </w:p>
    <w:p w:rsidR="00EC5A06" w:rsidRPr="00EC5A06" w:rsidRDefault="00EC5A06" w:rsidP="00EC5A06">
      <w:pPr>
        <w:keepNext/>
        <w:suppressLineNumbers/>
        <w:suppressAutoHyphens/>
        <w:contextualSpacing/>
        <w:jc w:val="both"/>
        <w:rPr>
          <w:bCs/>
          <w:i/>
          <w:sz w:val="24"/>
          <w:szCs w:val="24"/>
        </w:rPr>
      </w:pPr>
      <w:r w:rsidRPr="00EC5A06">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EC5A06" w:rsidRPr="00EC5A06" w:rsidRDefault="00EC5A06" w:rsidP="00EC5A06">
      <w:pPr>
        <w:keepNext/>
        <w:suppressLineNumbers/>
        <w:suppressAutoHyphens/>
        <w:contextualSpacing/>
        <w:jc w:val="both"/>
        <w:rPr>
          <w:b/>
          <w:bCs/>
          <w:sz w:val="24"/>
          <w:szCs w:val="24"/>
        </w:rPr>
      </w:pP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w:t>
      </w:r>
      <w:proofErr w:type="gramStart"/>
      <w:r w:rsidRPr="00EC5A06">
        <w:rPr>
          <w:rFonts w:eastAsia="Calibri"/>
          <w:sz w:val="24"/>
          <w:szCs w:val="24"/>
        </w:rPr>
        <w:t>могут строить какие бы то ни было</w:t>
      </w:r>
      <w:proofErr w:type="gramEnd"/>
      <w:r w:rsidRPr="00EC5A06">
        <w:rPr>
          <w:rFonts w:eastAsia="Calibri"/>
          <w:sz w:val="24"/>
          <w:szCs w:val="24"/>
        </w:rPr>
        <w:t xml:space="preserve">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proofErr w:type="gramStart"/>
      <w:r w:rsidRPr="00EC5A06">
        <w:rPr>
          <w:rFonts w:eastAsia="Calibri"/>
          <w:sz w:val="24"/>
          <w:szCs w:val="24"/>
        </w:rPr>
        <w:t>инспекции безопасности дорожного движения Министерства внутренних дел Российской Федерации</w:t>
      </w:r>
      <w:proofErr w:type="gramEnd"/>
      <w:r w:rsidRPr="00EC5A06">
        <w:rPr>
          <w:rFonts w:eastAsia="Calibri"/>
          <w:sz w:val="24"/>
          <w:szCs w:val="24"/>
        </w:rPr>
        <w:t xml:space="preserve"> и объектов дорожного сервиса;</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Размещение в пределах придорожных полос объектов разрешается при соблюдении следующих условий:</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sidRPr="00EC5A06">
        <w:rPr>
          <w:rFonts w:eastAsia="Calibri"/>
          <w:sz w:val="24"/>
          <w:szCs w:val="24"/>
        </w:rPr>
        <w:t>эксплуатации</w:t>
      </w:r>
      <w:proofErr w:type="gramEnd"/>
      <w:r w:rsidRPr="00EC5A06">
        <w:rPr>
          <w:rFonts w:eastAsia="Calibri"/>
          <w:sz w:val="24"/>
          <w:szCs w:val="24"/>
        </w:rPr>
        <w:t xml:space="preserve"> автомобильных дорог;</w:t>
      </w:r>
    </w:p>
    <w:p w:rsidR="00EC5A06" w:rsidRPr="00EC5A06" w:rsidRDefault="00EC5A06" w:rsidP="00EC5A06">
      <w:pPr>
        <w:keepNext/>
        <w:suppressLineNumbers/>
        <w:suppressAutoHyphens/>
        <w:ind w:firstLine="540"/>
        <w:contextualSpacing/>
        <w:jc w:val="both"/>
        <w:rPr>
          <w:rFonts w:eastAsia="Calibri"/>
          <w:sz w:val="24"/>
          <w:szCs w:val="24"/>
        </w:rPr>
      </w:pPr>
      <w:proofErr w:type="gramStart"/>
      <w:r w:rsidRPr="00EC5A06">
        <w:rPr>
          <w:rFonts w:eastAsia="Calibri"/>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roofErr w:type="gramEnd"/>
    </w:p>
    <w:p w:rsidR="00EC5A06" w:rsidRPr="00EC5A06" w:rsidRDefault="00EC5A06" w:rsidP="00EC5A06">
      <w:pPr>
        <w:keepNext/>
        <w:suppressLineNumbers/>
        <w:suppressAutoHyphens/>
        <w:ind w:firstLine="540"/>
        <w:contextualSpacing/>
        <w:jc w:val="both"/>
        <w:rPr>
          <w:rFonts w:eastAsia="Calibri"/>
          <w:sz w:val="24"/>
          <w:szCs w:val="24"/>
        </w:rPr>
      </w:pPr>
      <w:r w:rsidRPr="00EC5A06">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EC5A06" w:rsidRPr="00EC5A06" w:rsidRDefault="00EC5A06" w:rsidP="00EC5A06">
      <w:pPr>
        <w:keepNext/>
        <w:suppressLineNumbers/>
        <w:suppressAutoHyphens/>
        <w:contextualSpacing/>
        <w:jc w:val="both"/>
        <w:rPr>
          <w:rFonts w:eastAsia="Calibri"/>
          <w:sz w:val="24"/>
          <w:szCs w:val="24"/>
        </w:rPr>
      </w:pPr>
    </w:p>
    <w:p w:rsidR="00EC5A06" w:rsidRPr="00EC5A06" w:rsidRDefault="00EC5A06" w:rsidP="00EC5A06">
      <w:pPr>
        <w:keepNext/>
        <w:suppressLineNumbers/>
        <w:suppressAutoHyphens/>
        <w:contextualSpacing/>
        <w:jc w:val="both"/>
        <w:rPr>
          <w:bCs/>
          <w:i/>
          <w:sz w:val="24"/>
          <w:szCs w:val="24"/>
        </w:rPr>
      </w:pPr>
      <w:r w:rsidRPr="00EC5A06">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EC5A06" w:rsidRPr="00EC5A06" w:rsidRDefault="00EC5A06" w:rsidP="00EC5A06">
      <w:pPr>
        <w:keepNext/>
        <w:suppressLineNumbers/>
        <w:suppressAutoHyphens/>
        <w:contextualSpacing/>
        <w:jc w:val="both"/>
        <w:rPr>
          <w:sz w:val="24"/>
          <w:szCs w:val="24"/>
        </w:rPr>
      </w:pP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lastRenderedPageBreak/>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4. </w:t>
      </w:r>
      <w:proofErr w:type="gramStart"/>
      <w:r w:rsidRPr="00EC5A06">
        <w:rPr>
          <w:rFonts w:eastAsia="Calibri"/>
          <w:sz w:val="24"/>
          <w:szCs w:val="24"/>
        </w:rPr>
        <w:t>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roofErr w:type="gramEnd"/>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6. </w:t>
      </w:r>
      <w:proofErr w:type="gramStart"/>
      <w:r w:rsidRPr="00EC5A06">
        <w:rPr>
          <w:rFonts w:eastAsia="Calibri"/>
          <w:sz w:val="24"/>
          <w:szCs w:val="24"/>
        </w:rPr>
        <w:t xml:space="preserve">Работы, указанные в </w:t>
      </w:r>
      <w:hyperlink r:id="rId68" w:history="1">
        <w:r w:rsidRPr="00EC5A06">
          <w:rPr>
            <w:rFonts w:eastAsia="Calibri"/>
            <w:sz w:val="24"/>
            <w:szCs w:val="24"/>
          </w:rPr>
          <w:t>пункте 5</w:t>
        </w:r>
      </w:hyperlink>
      <w:r w:rsidRPr="00EC5A06">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roofErr w:type="gramEnd"/>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7. После принятия мер по ликвидации опасности </w:t>
      </w:r>
      <w:proofErr w:type="gramStart"/>
      <w:r w:rsidRPr="00EC5A06">
        <w:rPr>
          <w:rFonts w:eastAsia="Calibri"/>
          <w:sz w:val="24"/>
          <w:szCs w:val="24"/>
        </w:rPr>
        <w:t>разрушения</w:t>
      </w:r>
      <w:proofErr w:type="gramEnd"/>
      <w:r w:rsidRPr="00EC5A06">
        <w:rPr>
          <w:rFonts w:eastAsia="Calibri"/>
          <w:sz w:val="24"/>
          <w:szCs w:val="24"/>
        </w:rPr>
        <w:t xml:space="preserve">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EC5A06" w:rsidRPr="00EC5A06" w:rsidRDefault="00EC5A06" w:rsidP="00EC5A06">
      <w:pPr>
        <w:keepNext/>
        <w:suppressLineNumbers/>
        <w:suppressAutoHyphens/>
        <w:ind w:firstLine="540"/>
        <w:jc w:val="both"/>
        <w:rPr>
          <w:rFonts w:eastAsia="Calibri"/>
          <w:sz w:val="24"/>
          <w:szCs w:val="24"/>
        </w:rPr>
      </w:pPr>
    </w:p>
    <w:p w:rsidR="00EC5A06" w:rsidRPr="00EC5A06" w:rsidRDefault="00EC5A06" w:rsidP="00EC5A06">
      <w:pPr>
        <w:keepNext/>
        <w:suppressLineNumbers/>
        <w:suppressAutoHyphens/>
        <w:contextualSpacing/>
        <w:jc w:val="both"/>
        <w:rPr>
          <w:bCs/>
          <w:i/>
          <w:sz w:val="24"/>
          <w:szCs w:val="24"/>
        </w:rPr>
      </w:pPr>
      <w:r w:rsidRPr="00EC5A06">
        <w:rPr>
          <w:bCs/>
          <w:i/>
          <w:sz w:val="24"/>
          <w:szCs w:val="24"/>
        </w:rPr>
        <w:t>Описание ограничений в зонах чрезвычайных ситуаций на водных объектах (затопление).</w:t>
      </w:r>
    </w:p>
    <w:p w:rsidR="00EC5A06" w:rsidRPr="00EC5A06" w:rsidRDefault="00EC5A06" w:rsidP="00EC5A06">
      <w:pPr>
        <w:keepNext/>
        <w:suppressLineNumbers/>
        <w:suppressAutoHyphens/>
        <w:ind w:firstLine="540"/>
        <w:jc w:val="both"/>
        <w:rPr>
          <w:rFonts w:eastAsia="Calibri"/>
          <w:sz w:val="24"/>
          <w:szCs w:val="24"/>
        </w:rPr>
      </w:pP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1. </w:t>
      </w:r>
      <w:proofErr w:type="gramStart"/>
      <w:r w:rsidRPr="00EC5A06">
        <w:rPr>
          <w:rFonts w:eastAsia="Calibri"/>
          <w:sz w:val="24"/>
          <w:szCs w:val="24"/>
        </w:rPr>
        <w:t>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w:t>
      </w:r>
      <w:r w:rsidRPr="00EC5A06">
        <w:rPr>
          <w:rFonts w:eastAsia="Calibri"/>
          <w:sz w:val="24"/>
          <w:szCs w:val="24"/>
        </w:rPr>
        <w:lastRenderedPageBreak/>
        <w:t>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EC5A06" w:rsidRPr="00EC5A06" w:rsidRDefault="00EC5A06" w:rsidP="00EC5A06">
      <w:pPr>
        <w:keepNext/>
        <w:suppressLineNumbers/>
        <w:suppressAutoHyphens/>
        <w:ind w:firstLine="540"/>
        <w:jc w:val="both"/>
        <w:rPr>
          <w:rFonts w:eastAsia="Calibri"/>
          <w:i/>
          <w:sz w:val="24"/>
          <w:szCs w:val="24"/>
        </w:rPr>
      </w:pPr>
      <w:r w:rsidRPr="00EC5A06">
        <w:rPr>
          <w:rFonts w:eastAsia="Calibri"/>
          <w:i/>
          <w:sz w:val="24"/>
          <w:szCs w:val="24"/>
        </w:rPr>
        <w:t xml:space="preserve">Комплекс защитных мероприятий от затопления. </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EC5A06" w:rsidRPr="00EC5A06" w:rsidRDefault="00EC5A06" w:rsidP="00EC5A06">
      <w:pPr>
        <w:keepNext/>
        <w:suppressLineNumbers/>
        <w:suppressAutoHyphens/>
        <w:ind w:firstLine="540"/>
        <w:jc w:val="both"/>
        <w:rPr>
          <w:rFonts w:eastAsia="Calibri"/>
          <w:sz w:val="24"/>
          <w:szCs w:val="24"/>
        </w:rPr>
      </w:pPr>
      <w:r w:rsidRPr="00EC5A06">
        <w:rPr>
          <w:rFonts w:eastAsia="Calibri"/>
          <w:sz w:val="24"/>
          <w:szCs w:val="24"/>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w:t>
      </w:r>
      <w:proofErr w:type="gramStart"/>
      <w:r w:rsidRPr="00EC5A06">
        <w:rPr>
          <w:rFonts w:eastAsia="Calibri"/>
          <w:sz w:val="24"/>
          <w:szCs w:val="24"/>
        </w:rPr>
        <w:t>вышеизложенным</w:t>
      </w:r>
      <w:proofErr w:type="gramEnd"/>
      <w:r w:rsidRPr="00EC5A06">
        <w:rPr>
          <w:rFonts w:eastAsia="Calibri"/>
          <w:sz w:val="24"/>
          <w:szCs w:val="24"/>
        </w:rPr>
        <w:t xml:space="preserve">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rsidR="00EC5A06" w:rsidRPr="00EC5A06" w:rsidRDefault="00EC5A06" w:rsidP="00EC5A06">
      <w:pPr>
        <w:keepNext/>
        <w:keepLines/>
        <w:spacing w:before="200" w:line="312" w:lineRule="auto"/>
        <w:ind w:firstLine="709"/>
        <w:jc w:val="both"/>
        <w:outlineLvl w:val="2"/>
        <w:rPr>
          <w:rFonts w:ascii="Cambria" w:hAnsi="Cambria"/>
          <w:b/>
          <w:sz w:val="24"/>
          <w:szCs w:val="24"/>
        </w:rPr>
      </w:pPr>
    </w:p>
    <w:p w:rsidR="00501B81" w:rsidRPr="00501B81" w:rsidRDefault="00501B81" w:rsidP="00501B81">
      <w:pPr>
        <w:jc w:val="center"/>
        <w:rPr>
          <w:b/>
          <w:bCs/>
          <w:sz w:val="32"/>
          <w:szCs w:val="24"/>
        </w:rPr>
      </w:pPr>
    </w:p>
    <w:sectPr w:rsidR="00501B81" w:rsidRPr="00501B81" w:rsidSect="00204280">
      <w:pgSz w:w="11906" w:h="16838"/>
      <w:pgMar w:top="1134" w:right="850" w:bottom="1134" w:left="1701" w:header="708"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419" w:rsidRDefault="000A1419" w:rsidP="00BD6574">
      <w:r>
        <w:separator/>
      </w:r>
    </w:p>
  </w:endnote>
  <w:endnote w:type="continuationSeparator" w:id="0">
    <w:p w:rsidR="000A1419" w:rsidRDefault="000A1419"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D2" w:rsidRDefault="00AC52D2"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C52D2" w:rsidRDefault="00AC52D2"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D2" w:rsidRPr="006641B3" w:rsidRDefault="00B02824"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00AC52D2" w:rsidRPr="006641B3">
      <w:rPr>
        <w:rFonts w:ascii="Cambria" w:hAnsi="Cambria" w:cs="Arial"/>
        <w:caps/>
        <w:color w:val="BFBFBF"/>
        <w:spacing w:val="34"/>
      </w:rPr>
      <w:t>«Проектный  ИНСТИТУТ ТЕРРИТОРИАЛЬНОГО  планирования»</w:t>
    </w:r>
  </w:p>
  <w:p w:rsidR="00AC52D2" w:rsidRPr="00204280" w:rsidRDefault="00AC52D2"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ПОДГОРНЕНСКОГО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D2" w:rsidRPr="006641B3" w:rsidRDefault="00AC52D2" w:rsidP="00351B08">
    <w:pPr>
      <w:pStyle w:val="a3"/>
      <w:pBdr>
        <w:top w:val="single" w:sz="4" w:space="1" w:color="BFBFBF"/>
      </w:pBdr>
      <w:jc w:val="center"/>
      <w:rPr>
        <w:rFonts w:ascii="Cambria" w:hAnsi="Cambria" w:cs="Arial"/>
        <w:caps/>
        <w:color w:val="BFBFBF"/>
        <w:spacing w:val="34"/>
      </w:rPr>
    </w:pPr>
    <w:r w:rsidRPr="006641B3">
      <w:rPr>
        <w:rFonts w:ascii="Cambria" w:hAnsi="Cambria" w:cs="Arial"/>
        <w:caps/>
        <w:color w:val="BFBFBF"/>
        <w:spacing w:val="34"/>
      </w:rPr>
      <w:t xml:space="preserve">«Проектный  ИНСТИТУТ </w:t>
    </w:r>
    <w:r>
      <w:rPr>
        <w:rFonts w:ascii="Cambria" w:hAnsi="Cambria" w:cs="Arial"/>
        <w:caps/>
        <w:color w:val="BFBFBF"/>
        <w:spacing w:val="34"/>
      </w:rPr>
      <w:t xml:space="preserve"> </w:t>
    </w:r>
    <w:r w:rsidRPr="006641B3">
      <w:rPr>
        <w:rFonts w:ascii="Cambria" w:hAnsi="Cambria" w:cs="Arial"/>
        <w:caps/>
        <w:color w:val="BFBFBF"/>
        <w:spacing w:val="34"/>
      </w:rPr>
      <w:t>ТЕРРИТОРИАЛЬНОГО  планирования»</w:t>
    </w:r>
  </w:p>
  <w:p w:rsidR="00AC52D2" w:rsidRPr="00344C76" w:rsidRDefault="00AC52D2"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ПОДГОРНЕНСКОГО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AC52D2" w:rsidRDefault="00AC52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419" w:rsidRDefault="000A1419" w:rsidP="00BD6574">
      <w:r>
        <w:separator/>
      </w:r>
    </w:p>
  </w:footnote>
  <w:footnote w:type="continuationSeparator" w:id="0">
    <w:p w:rsidR="000A1419" w:rsidRDefault="000A1419"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2D2" w:rsidRPr="00D5263B" w:rsidRDefault="00AC52D2" w:rsidP="00D5263B">
    <w:pPr>
      <w:pStyle w:val="a8"/>
      <w:pBdr>
        <w:bottom w:val="single" w:sz="4" w:space="1" w:color="D9D9D9"/>
      </w:pBdr>
      <w:jc w:val="right"/>
      <w:rPr>
        <w:b/>
      </w:rPr>
    </w:pPr>
    <w:r>
      <w:rPr>
        <w:color w:val="7F7F7F"/>
        <w:spacing w:val="60"/>
      </w:rPr>
      <w:t>Страница</w:t>
    </w:r>
    <w:r>
      <w:t xml:space="preserve"> | </w:t>
    </w:r>
    <w:r>
      <w:fldChar w:fldCharType="begin"/>
    </w:r>
    <w:r>
      <w:instrText xml:space="preserve"> PAGE   \* MERGEFORMAT </w:instrText>
    </w:r>
    <w:r>
      <w:fldChar w:fldCharType="separate"/>
    </w:r>
    <w:r w:rsidR="009E4E90" w:rsidRPr="009E4E90">
      <w:rPr>
        <w:b/>
        <w:noProof/>
      </w:rPr>
      <w:t>138</w:t>
    </w:r>
    <w:r>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000000D"/>
    <w:multiLevelType w:val="singleLevel"/>
    <w:tmpl w:val="0F08F164"/>
    <w:name w:val="WW8Num13"/>
    <w:lvl w:ilvl="0">
      <w:start w:val="1"/>
      <w:numFmt w:val="decimal"/>
      <w:lvlText w:val="%1."/>
      <w:lvlJc w:val="left"/>
      <w:pPr>
        <w:tabs>
          <w:tab w:val="num" w:pos="720"/>
        </w:tabs>
        <w:ind w:left="720" w:hanging="360"/>
      </w:pPr>
      <w:rPr>
        <w:color w:val="auto"/>
      </w:rPr>
    </w:lvl>
  </w:abstractNum>
  <w:abstractNum w:abstractNumId="4">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5">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6">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7">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3">
    <w:nsid w:val="21DB102F"/>
    <w:multiLevelType w:val="singleLevel"/>
    <w:tmpl w:val="7DFCA3F6"/>
    <w:lvl w:ilvl="0">
      <w:start w:val="1"/>
      <w:numFmt w:val="decimal"/>
      <w:lvlText w:val="%1)"/>
      <w:legacy w:legacy="1" w:legacySpace="0" w:legacyIndent="298"/>
      <w:lvlJc w:val="left"/>
      <w:pPr>
        <w:ind w:left="0" w:firstLine="0"/>
      </w:pPr>
      <w:rPr>
        <w:rFonts w:ascii="Times New Roman" w:eastAsia="Times New Roman" w:hAnsi="Times New Roman" w:cs="Times New Roman"/>
      </w:rPr>
    </w:lvl>
  </w:abstractNum>
  <w:abstractNum w:abstractNumId="14">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D915BA1"/>
    <w:multiLevelType w:val="hybridMultilevel"/>
    <w:tmpl w:val="B2F05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DC5E7F"/>
    <w:multiLevelType w:val="hybridMultilevel"/>
    <w:tmpl w:val="8EACE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9">
    <w:nsid w:val="38054DC6"/>
    <w:multiLevelType w:val="hybridMultilevel"/>
    <w:tmpl w:val="FCCCA110"/>
    <w:lvl w:ilvl="0" w:tplc="E13C7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8E85A92"/>
    <w:multiLevelType w:val="hybridMultilevel"/>
    <w:tmpl w:val="10562012"/>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E620531"/>
    <w:multiLevelType w:val="hybridMultilevel"/>
    <w:tmpl w:val="16EA85DA"/>
    <w:lvl w:ilvl="0" w:tplc="E9EED72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A5617E2"/>
    <w:multiLevelType w:val="hybridMultilevel"/>
    <w:tmpl w:val="A864A366"/>
    <w:lvl w:ilvl="0" w:tplc="4ADEB2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C080DD7"/>
    <w:multiLevelType w:val="hybridMultilevel"/>
    <w:tmpl w:val="DA962F12"/>
    <w:lvl w:ilvl="0" w:tplc="98D6B88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D073B42"/>
    <w:multiLevelType w:val="hybridMultilevel"/>
    <w:tmpl w:val="9740EFD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6F079B"/>
    <w:multiLevelType w:val="hybridMultilevel"/>
    <w:tmpl w:val="3350D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9E246F"/>
    <w:multiLevelType w:val="singleLevel"/>
    <w:tmpl w:val="C81EE2FE"/>
    <w:lvl w:ilvl="0">
      <w:start w:val="6"/>
      <w:numFmt w:val="decimal"/>
      <w:lvlText w:val="%1."/>
      <w:legacy w:legacy="1" w:legacySpace="0" w:legacyIndent="297"/>
      <w:lvlJc w:val="left"/>
      <w:rPr>
        <w:rFonts w:ascii="Times New Roman" w:hAnsi="Times New Roman" w:cs="Times New Roman" w:hint="default"/>
      </w:rPr>
    </w:lvl>
  </w:abstractNum>
  <w:abstractNum w:abstractNumId="30">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6D53670D"/>
    <w:multiLevelType w:val="hybridMultilevel"/>
    <w:tmpl w:val="24B0C186"/>
    <w:lvl w:ilvl="0" w:tplc="1E8C57F0">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6FF9713A"/>
    <w:multiLevelType w:val="singleLevel"/>
    <w:tmpl w:val="3C9CA9E8"/>
    <w:lvl w:ilvl="0">
      <w:start w:val="5"/>
      <w:numFmt w:val="decimal"/>
      <w:lvlText w:val="%1."/>
      <w:legacy w:legacy="1" w:legacySpace="0" w:legacyIndent="447"/>
      <w:lvlJc w:val="left"/>
      <w:rPr>
        <w:rFonts w:ascii="Times New Roman" w:hAnsi="Times New Roman" w:cs="Times New Roman" w:hint="default"/>
      </w:rPr>
    </w:lvl>
  </w:abstractNum>
  <w:abstractNum w:abstractNumId="41">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2EF7E00"/>
    <w:multiLevelType w:val="hybridMultilevel"/>
    <w:tmpl w:val="45C29B00"/>
    <w:lvl w:ilvl="0" w:tplc="AC2A6C7E">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2"/>
  </w:num>
  <w:num w:numId="2">
    <w:abstractNumId w:val="8"/>
  </w:num>
  <w:num w:numId="3">
    <w:abstractNumId w:val="10"/>
  </w:num>
  <w:num w:numId="4">
    <w:abstractNumId w:val="12"/>
  </w:num>
  <w:num w:numId="5">
    <w:abstractNumId w:val="26"/>
  </w:num>
  <w:num w:numId="6">
    <w:abstractNumId w:val="0"/>
  </w:num>
  <w:num w:numId="7">
    <w:abstractNumId w:val="2"/>
  </w:num>
  <w:num w:numId="8">
    <w:abstractNumId w:val="35"/>
  </w:num>
  <w:num w:numId="9">
    <w:abstractNumId w:val="14"/>
  </w:num>
  <w:num w:numId="10">
    <w:abstractNumId w:val="42"/>
  </w:num>
  <w:num w:numId="11">
    <w:abstractNumId w:val="11"/>
  </w:num>
  <w:num w:numId="12">
    <w:abstractNumId w:val="21"/>
  </w:num>
  <w:num w:numId="13">
    <w:abstractNumId w:val="9"/>
  </w:num>
  <w:num w:numId="14">
    <w:abstractNumId w:val="36"/>
  </w:num>
  <w:num w:numId="15">
    <w:abstractNumId w:val="34"/>
  </w:num>
  <w:num w:numId="16">
    <w:abstractNumId w:val="39"/>
  </w:num>
  <w:num w:numId="17">
    <w:abstractNumId w:val="15"/>
  </w:num>
  <w:num w:numId="18">
    <w:abstractNumId w:val="33"/>
  </w:num>
  <w:num w:numId="19">
    <w:abstractNumId w:val="1"/>
  </w:num>
  <w:num w:numId="20">
    <w:abstractNumId w:val="13"/>
    <w:lvlOverride w:ilvl="0">
      <w:startOverride w:val="1"/>
    </w:lvlOverride>
  </w:num>
  <w:num w:numId="21">
    <w:abstractNumId w:val="27"/>
  </w:num>
  <w:num w:numId="22">
    <w:abstractNumId w:val="22"/>
  </w:num>
  <w:num w:numId="23">
    <w:abstractNumId w:val="30"/>
  </w:num>
  <w:num w:numId="24">
    <w:abstractNumId w:val="19"/>
  </w:num>
  <w:num w:numId="25">
    <w:abstractNumId w:val="41"/>
  </w:num>
  <w:num w:numId="26">
    <w:abstractNumId w:val="31"/>
  </w:num>
  <w:num w:numId="27">
    <w:abstractNumId w:val="38"/>
  </w:num>
  <w:num w:numId="28">
    <w:abstractNumId w:val="20"/>
  </w:num>
  <w:num w:numId="29">
    <w:abstractNumId w:val="4"/>
  </w:num>
  <w:num w:numId="30">
    <w:abstractNumId w:val="5"/>
  </w:num>
  <w:num w:numId="31">
    <w:abstractNumId w:val="6"/>
  </w:num>
  <w:num w:numId="32">
    <w:abstractNumId w:val="44"/>
  </w:num>
  <w:num w:numId="33">
    <w:abstractNumId w:val="23"/>
  </w:num>
  <w:num w:numId="34">
    <w:abstractNumId w:val="16"/>
  </w:num>
  <w:num w:numId="35">
    <w:abstractNumId w:val="25"/>
  </w:num>
  <w:num w:numId="36">
    <w:abstractNumId w:val="3"/>
  </w:num>
  <w:num w:numId="37">
    <w:abstractNumId w:val="29"/>
  </w:num>
  <w:num w:numId="38">
    <w:abstractNumId w:val="40"/>
  </w:num>
  <w:num w:numId="39">
    <w:abstractNumId w:val="7"/>
  </w:num>
  <w:num w:numId="40">
    <w:abstractNumId w:val="43"/>
  </w:num>
  <w:num w:numId="41">
    <w:abstractNumId w:val="18"/>
  </w:num>
  <w:num w:numId="42">
    <w:abstractNumId w:val="24"/>
  </w:num>
  <w:num w:numId="43">
    <w:abstractNumId w:val="28"/>
  </w:num>
  <w:num w:numId="44">
    <w:abstractNumId w:val="1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18A8"/>
    <w:rsid w:val="00001BD7"/>
    <w:rsid w:val="00004CEA"/>
    <w:rsid w:val="000057E5"/>
    <w:rsid w:val="00005E1F"/>
    <w:rsid w:val="000064E1"/>
    <w:rsid w:val="00007251"/>
    <w:rsid w:val="0001016C"/>
    <w:rsid w:val="0001049B"/>
    <w:rsid w:val="00013F48"/>
    <w:rsid w:val="00014A31"/>
    <w:rsid w:val="000167E2"/>
    <w:rsid w:val="00020DBE"/>
    <w:rsid w:val="00024821"/>
    <w:rsid w:val="00024EC9"/>
    <w:rsid w:val="0002577C"/>
    <w:rsid w:val="00025953"/>
    <w:rsid w:val="00026428"/>
    <w:rsid w:val="000277F5"/>
    <w:rsid w:val="000311E6"/>
    <w:rsid w:val="00031B4F"/>
    <w:rsid w:val="00031BE2"/>
    <w:rsid w:val="00033F03"/>
    <w:rsid w:val="00033FC4"/>
    <w:rsid w:val="00034483"/>
    <w:rsid w:val="000345EF"/>
    <w:rsid w:val="00034792"/>
    <w:rsid w:val="00037310"/>
    <w:rsid w:val="000416A5"/>
    <w:rsid w:val="00041B5C"/>
    <w:rsid w:val="00042A56"/>
    <w:rsid w:val="000449A3"/>
    <w:rsid w:val="000458C1"/>
    <w:rsid w:val="000508F0"/>
    <w:rsid w:val="000519F1"/>
    <w:rsid w:val="00052410"/>
    <w:rsid w:val="00053D01"/>
    <w:rsid w:val="00055C20"/>
    <w:rsid w:val="00061039"/>
    <w:rsid w:val="00061C4F"/>
    <w:rsid w:val="00062F42"/>
    <w:rsid w:val="00063844"/>
    <w:rsid w:val="00064AAA"/>
    <w:rsid w:val="00065151"/>
    <w:rsid w:val="00065765"/>
    <w:rsid w:val="00065AA8"/>
    <w:rsid w:val="0006674D"/>
    <w:rsid w:val="00070265"/>
    <w:rsid w:val="00071E7A"/>
    <w:rsid w:val="00071F52"/>
    <w:rsid w:val="000724CE"/>
    <w:rsid w:val="00072D8C"/>
    <w:rsid w:val="00073460"/>
    <w:rsid w:val="0008075B"/>
    <w:rsid w:val="000807E8"/>
    <w:rsid w:val="0008169B"/>
    <w:rsid w:val="00082623"/>
    <w:rsid w:val="000834CB"/>
    <w:rsid w:val="00083555"/>
    <w:rsid w:val="00083F09"/>
    <w:rsid w:val="000843CE"/>
    <w:rsid w:val="00085678"/>
    <w:rsid w:val="00085A72"/>
    <w:rsid w:val="000863FC"/>
    <w:rsid w:val="000908F3"/>
    <w:rsid w:val="00092524"/>
    <w:rsid w:val="00092E87"/>
    <w:rsid w:val="000945BC"/>
    <w:rsid w:val="000952A3"/>
    <w:rsid w:val="00096762"/>
    <w:rsid w:val="000973D2"/>
    <w:rsid w:val="000A1419"/>
    <w:rsid w:val="000A47C6"/>
    <w:rsid w:val="000A71FD"/>
    <w:rsid w:val="000B0CF6"/>
    <w:rsid w:val="000B0DBF"/>
    <w:rsid w:val="000B2094"/>
    <w:rsid w:val="000B2423"/>
    <w:rsid w:val="000B24A0"/>
    <w:rsid w:val="000B2ABF"/>
    <w:rsid w:val="000B4022"/>
    <w:rsid w:val="000B6D16"/>
    <w:rsid w:val="000B7858"/>
    <w:rsid w:val="000C1BFE"/>
    <w:rsid w:val="000C268E"/>
    <w:rsid w:val="000C44CD"/>
    <w:rsid w:val="000C44EC"/>
    <w:rsid w:val="000C7732"/>
    <w:rsid w:val="000D114B"/>
    <w:rsid w:val="000D19D1"/>
    <w:rsid w:val="000D1A0A"/>
    <w:rsid w:val="000D2CBF"/>
    <w:rsid w:val="000D33B0"/>
    <w:rsid w:val="000E0069"/>
    <w:rsid w:val="000E0277"/>
    <w:rsid w:val="000E1E4A"/>
    <w:rsid w:val="000E34E6"/>
    <w:rsid w:val="000E399F"/>
    <w:rsid w:val="000E4DAF"/>
    <w:rsid w:val="000E5784"/>
    <w:rsid w:val="000E7244"/>
    <w:rsid w:val="000F0537"/>
    <w:rsid w:val="000F18C4"/>
    <w:rsid w:val="000F2804"/>
    <w:rsid w:val="000F494A"/>
    <w:rsid w:val="000F5710"/>
    <w:rsid w:val="00100270"/>
    <w:rsid w:val="0010029E"/>
    <w:rsid w:val="00101126"/>
    <w:rsid w:val="0010195D"/>
    <w:rsid w:val="001019DC"/>
    <w:rsid w:val="00101FB4"/>
    <w:rsid w:val="00102D30"/>
    <w:rsid w:val="00103C26"/>
    <w:rsid w:val="00106E1B"/>
    <w:rsid w:val="00106E6C"/>
    <w:rsid w:val="001075AE"/>
    <w:rsid w:val="00107B7E"/>
    <w:rsid w:val="00112846"/>
    <w:rsid w:val="00113642"/>
    <w:rsid w:val="00114022"/>
    <w:rsid w:val="00115618"/>
    <w:rsid w:val="00117292"/>
    <w:rsid w:val="00120952"/>
    <w:rsid w:val="00120E79"/>
    <w:rsid w:val="00122B30"/>
    <w:rsid w:val="001240E1"/>
    <w:rsid w:val="00124485"/>
    <w:rsid w:val="001258E3"/>
    <w:rsid w:val="0012640B"/>
    <w:rsid w:val="0012724F"/>
    <w:rsid w:val="0012735C"/>
    <w:rsid w:val="00130A13"/>
    <w:rsid w:val="001315CC"/>
    <w:rsid w:val="00131C74"/>
    <w:rsid w:val="00132B1B"/>
    <w:rsid w:val="00132C2B"/>
    <w:rsid w:val="001340F6"/>
    <w:rsid w:val="001347E5"/>
    <w:rsid w:val="0014074C"/>
    <w:rsid w:val="00142F11"/>
    <w:rsid w:val="0014409A"/>
    <w:rsid w:val="00144EBB"/>
    <w:rsid w:val="00145C08"/>
    <w:rsid w:val="00146099"/>
    <w:rsid w:val="00147FEA"/>
    <w:rsid w:val="00151B67"/>
    <w:rsid w:val="00151BC0"/>
    <w:rsid w:val="00152980"/>
    <w:rsid w:val="0015340D"/>
    <w:rsid w:val="00154FB7"/>
    <w:rsid w:val="00155555"/>
    <w:rsid w:val="00157E8F"/>
    <w:rsid w:val="00160CC1"/>
    <w:rsid w:val="00161310"/>
    <w:rsid w:val="001646B4"/>
    <w:rsid w:val="001650E4"/>
    <w:rsid w:val="00165A1F"/>
    <w:rsid w:val="00166155"/>
    <w:rsid w:val="00166AEC"/>
    <w:rsid w:val="00167D56"/>
    <w:rsid w:val="001706E7"/>
    <w:rsid w:val="00174BCB"/>
    <w:rsid w:val="001756EA"/>
    <w:rsid w:val="0017691B"/>
    <w:rsid w:val="00176F47"/>
    <w:rsid w:val="0017732D"/>
    <w:rsid w:val="00177EFA"/>
    <w:rsid w:val="00181264"/>
    <w:rsid w:val="00182B82"/>
    <w:rsid w:val="00184275"/>
    <w:rsid w:val="00185C14"/>
    <w:rsid w:val="00186F74"/>
    <w:rsid w:val="00190C42"/>
    <w:rsid w:val="00190FFD"/>
    <w:rsid w:val="001934D5"/>
    <w:rsid w:val="00193FCC"/>
    <w:rsid w:val="001955D0"/>
    <w:rsid w:val="00195ACB"/>
    <w:rsid w:val="00197ADD"/>
    <w:rsid w:val="00197C5C"/>
    <w:rsid w:val="001A0F2C"/>
    <w:rsid w:val="001A1396"/>
    <w:rsid w:val="001A1F63"/>
    <w:rsid w:val="001A2318"/>
    <w:rsid w:val="001A455F"/>
    <w:rsid w:val="001A46F4"/>
    <w:rsid w:val="001A5A23"/>
    <w:rsid w:val="001A7611"/>
    <w:rsid w:val="001B043D"/>
    <w:rsid w:val="001B3677"/>
    <w:rsid w:val="001B61B6"/>
    <w:rsid w:val="001B6968"/>
    <w:rsid w:val="001B6C80"/>
    <w:rsid w:val="001B6ED7"/>
    <w:rsid w:val="001B6F09"/>
    <w:rsid w:val="001B79C7"/>
    <w:rsid w:val="001C015E"/>
    <w:rsid w:val="001C10C6"/>
    <w:rsid w:val="001C11BC"/>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065B"/>
    <w:rsid w:val="001E2ADA"/>
    <w:rsid w:val="001E2EE5"/>
    <w:rsid w:val="001E3218"/>
    <w:rsid w:val="001E4164"/>
    <w:rsid w:val="001E5A79"/>
    <w:rsid w:val="001E5D22"/>
    <w:rsid w:val="001E6603"/>
    <w:rsid w:val="001E7685"/>
    <w:rsid w:val="001F118F"/>
    <w:rsid w:val="001F2FBE"/>
    <w:rsid w:val="001F3525"/>
    <w:rsid w:val="001F3E6B"/>
    <w:rsid w:val="001F47D9"/>
    <w:rsid w:val="001F64A1"/>
    <w:rsid w:val="002016B3"/>
    <w:rsid w:val="00201D42"/>
    <w:rsid w:val="0020337A"/>
    <w:rsid w:val="00204280"/>
    <w:rsid w:val="002044AC"/>
    <w:rsid w:val="00204C37"/>
    <w:rsid w:val="00205353"/>
    <w:rsid w:val="0020666F"/>
    <w:rsid w:val="00210977"/>
    <w:rsid w:val="0021286F"/>
    <w:rsid w:val="0021330E"/>
    <w:rsid w:val="00213ED3"/>
    <w:rsid w:val="002141AE"/>
    <w:rsid w:val="0021433F"/>
    <w:rsid w:val="00215AE5"/>
    <w:rsid w:val="00220178"/>
    <w:rsid w:val="00220E01"/>
    <w:rsid w:val="0022204A"/>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A45"/>
    <w:rsid w:val="00252A28"/>
    <w:rsid w:val="00253EE8"/>
    <w:rsid w:val="002542CA"/>
    <w:rsid w:val="002636B0"/>
    <w:rsid w:val="00265B67"/>
    <w:rsid w:val="002720DB"/>
    <w:rsid w:val="00272626"/>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B1D65"/>
    <w:rsid w:val="002B3A30"/>
    <w:rsid w:val="002B3B2E"/>
    <w:rsid w:val="002B4FEE"/>
    <w:rsid w:val="002B6046"/>
    <w:rsid w:val="002B6D23"/>
    <w:rsid w:val="002B77EF"/>
    <w:rsid w:val="002B7C76"/>
    <w:rsid w:val="002C0EAA"/>
    <w:rsid w:val="002C1584"/>
    <w:rsid w:val="002C1C36"/>
    <w:rsid w:val="002C383F"/>
    <w:rsid w:val="002C5644"/>
    <w:rsid w:val="002C6A39"/>
    <w:rsid w:val="002C7112"/>
    <w:rsid w:val="002C79F3"/>
    <w:rsid w:val="002D1175"/>
    <w:rsid w:val="002D225A"/>
    <w:rsid w:val="002D26FC"/>
    <w:rsid w:val="002D4AA5"/>
    <w:rsid w:val="002D6971"/>
    <w:rsid w:val="002D6E77"/>
    <w:rsid w:val="002D7225"/>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4242"/>
    <w:rsid w:val="003055E2"/>
    <w:rsid w:val="003065F7"/>
    <w:rsid w:val="00306D61"/>
    <w:rsid w:val="00310179"/>
    <w:rsid w:val="00314023"/>
    <w:rsid w:val="00315BEA"/>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53AB"/>
    <w:rsid w:val="00347912"/>
    <w:rsid w:val="0035177F"/>
    <w:rsid w:val="00351919"/>
    <w:rsid w:val="00351AAB"/>
    <w:rsid w:val="00351B08"/>
    <w:rsid w:val="00352394"/>
    <w:rsid w:val="00353234"/>
    <w:rsid w:val="00353732"/>
    <w:rsid w:val="00357190"/>
    <w:rsid w:val="00360D23"/>
    <w:rsid w:val="00360D4B"/>
    <w:rsid w:val="00361471"/>
    <w:rsid w:val="00364CA2"/>
    <w:rsid w:val="00365EBC"/>
    <w:rsid w:val="00371F57"/>
    <w:rsid w:val="00374FD6"/>
    <w:rsid w:val="003772E1"/>
    <w:rsid w:val="00380706"/>
    <w:rsid w:val="00380893"/>
    <w:rsid w:val="00382B6B"/>
    <w:rsid w:val="003837D4"/>
    <w:rsid w:val="003839C7"/>
    <w:rsid w:val="00384757"/>
    <w:rsid w:val="003858A7"/>
    <w:rsid w:val="00385D46"/>
    <w:rsid w:val="00386A35"/>
    <w:rsid w:val="003872D3"/>
    <w:rsid w:val="003902C9"/>
    <w:rsid w:val="00392EE6"/>
    <w:rsid w:val="003A08D7"/>
    <w:rsid w:val="003A216B"/>
    <w:rsid w:val="003A21D5"/>
    <w:rsid w:val="003A2D0D"/>
    <w:rsid w:val="003A3D9C"/>
    <w:rsid w:val="003A4BDD"/>
    <w:rsid w:val="003A4CEF"/>
    <w:rsid w:val="003A57FA"/>
    <w:rsid w:val="003A7AA4"/>
    <w:rsid w:val="003B128C"/>
    <w:rsid w:val="003B2640"/>
    <w:rsid w:val="003B301A"/>
    <w:rsid w:val="003B384D"/>
    <w:rsid w:val="003B45D6"/>
    <w:rsid w:val="003B5435"/>
    <w:rsid w:val="003B6F7E"/>
    <w:rsid w:val="003C052C"/>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2955"/>
    <w:rsid w:val="00404025"/>
    <w:rsid w:val="00404126"/>
    <w:rsid w:val="00405D36"/>
    <w:rsid w:val="0040661B"/>
    <w:rsid w:val="0041130E"/>
    <w:rsid w:val="004116B5"/>
    <w:rsid w:val="004126DA"/>
    <w:rsid w:val="004134D9"/>
    <w:rsid w:val="0041631C"/>
    <w:rsid w:val="00417872"/>
    <w:rsid w:val="00417B36"/>
    <w:rsid w:val="00423F41"/>
    <w:rsid w:val="004248E3"/>
    <w:rsid w:val="00424EB7"/>
    <w:rsid w:val="00425A79"/>
    <w:rsid w:val="00425ED5"/>
    <w:rsid w:val="004327B6"/>
    <w:rsid w:val="00435B43"/>
    <w:rsid w:val="0043664C"/>
    <w:rsid w:val="00436844"/>
    <w:rsid w:val="00437D5C"/>
    <w:rsid w:val="004404C6"/>
    <w:rsid w:val="0044125E"/>
    <w:rsid w:val="00441346"/>
    <w:rsid w:val="00441A7E"/>
    <w:rsid w:val="00442889"/>
    <w:rsid w:val="00443264"/>
    <w:rsid w:val="004443EF"/>
    <w:rsid w:val="00444C07"/>
    <w:rsid w:val="00444CBB"/>
    <w:rsid w:val="00446A68"/>
    <w:rsid w:val="004506DF"/>
    <w:rsid w:val="00450F41"/>
    <w:rsid w:val="004542C6"/>
    <w:rsid w:val="004558AA"/>
    <w:rsid w:val="004617FA"/>
    <w:rsid w:val="00463F61"/>
    <w:rsid w:val="00464E31"/>
    <w:rsid w:val="00467D8A"/>
    <w:rsid w:val="0047001C"/>
    <w:rsid w:val="004708A9"/>
    <w:rsid w:val="00471B54"/>
    <w:rsid w:val="0047212D"/>
    <w:rsid w:val="00475471"/>
    <w:rsid w:val="00476DC5"/>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391"/>
    <w:rsid w:val="004B7CBA"/>
    <w:rsid w:val="004C0239"/>
    <w:rsid w:val="004C3D35"/>
    <w:rsid w:val="004C3F8C"/>
    <w:rsid w:val="004C4F9B"/>
    <w:rsid w:val="004C5C66"/>
    <w:rsid w:val="004C64F4"/>
    <w:rsid w:val="004C744C"/>
    <w:rsid w:val="004D1D93"/>
    <w:rsid w:val="004D4D09"/>
    <w:rsid w:val="004D540B"/>
    <w:rsid w:val="004D5FC9"/>
    <w:rsid w:val="004D778A"/>
    <w:rsid w:val="004E03C4"/>
    <w:rsid w:val="004E2BB6"/>
    <w:rsid w:val="004E3D55"/>
    <w:rsid w:val="004E3FB5"/>
    <w:rsid w:val="004E5751"/>
    <w:rsid w:val="004E78A8"/>
    <w:rsid w:val="004F04BC"/>
    <w:rsid w:val="004F236E"/>
    <w:rsid w:val="004F2FF9"/>
    <w:rsid w:val="004F3BA2"/>
    <w:rsid w:val="004F4BE0"/>
    <w:rsid w:val="004F4D4E"/>
    <w:rsid w:val="004F6C03"/>
    <w:rsid w:val="00500040"/>
    <w:rsid w:val="00501B81"/>
    <w:rsid w:val="005025E0"/>
    <w:rsid w:val="005032CE"/>
    <w:rsid w:val="00503521"/>
    <w:rsid w:val="005042B0"/>
    <w:rsid w:val="00504A01"/>
    <w:rsid w:val="00504DDB"/>
    <w:rsid w:val="005072D7"/>
    <w:rsid w:val="005076A3"/>
    <w:rsid w:val="0050791B"/>
    <w:rsid w:val="00507F3A"/>
    <w:rsid w:val="00510416"/>
    <w:rsid w:val="00511077"/>
    <w:rsid w:val="00515BAF"/>
    <w:rsid w:val="00515BE7"/>
    <w:rsid w:val="00516D16"/>
    <w:rsid w:val="005219D6"/>
    <w:rsid w:val="00521D01"/>
    <w:rsid w:val="00523D80"/>
    <w:rsid w:val="00525BAA"/>
    <w:rsid w:val="005263B3"/>
    <w:rsid w:val="0052640D"/>
    <w:rsid w:val="005266D7"/>
    <w:rsid w:val="0052771B"/>
    <w:rsid w:val="0052775E"/>
    <w:rsid w:val="005307F5"/>
    <w:rsid w:val="00531507"/>
    <w:rsid w:val="00532F28"/>
    <w:rsid w:val="00533C6F"/>
    <w:rsid w:val="00534282"/>
    <w:rsid w:val="005346EF"/>
    <w:rsid w:val="00536CEB"/>
    <w:rsid w:val="0054147A"/>
    <w:rsid w:val="005426C2"/>
    <w:rsid w:val="005462DE"/>
    <w:rsid w:val="00550CE0"/>
    <w:rsid w:val="0055153F"/>
    <w:rsid w:val="00551E0B"/>
    <w:rsid w:val="005521EE"/>
    <w:rsid w:val="005527F1"/>
    <w:rsid w:val="005553C0"/>
    <w:rsid w:val="005554D4"/>
    <w:rsid w:val="00555D73"/>
    <w:rsid w:val="005560A6"/>
    <w:rsid w:val="00556664"/>
    <w:rsid w:val="0055697F"/>
    <w:rsid w:val="0055736F"/>
    <w:rsid w:val="00560608"/>
    <w:rsid w:val="00562667"/>
    <w:rsid w:val="00562F0C"/>
    <w:rsid w:val="0056386B"/>
    <w:rsid w:val="0056461F"/>
    <w:rsid w:val="00564D8F"/>
    <w:rsid w:val="005656F9"/>
    <w:rsid w:val="00565F7D"/>
    <w:rsid w:val="0056751F"/>
    <w:rsid w:val="00567824"/>
    <w:rsid w:val="0057124A"/>
    <w:rsid w:val="00571C8B"/>
    <w:rsid w:val="005739AB"/>
    <w:rsid w:val="00574DC6"/>
    <w:rsid w:val="00575072"/>
    <w:rsid w:val="00575AC8"/>
    <w:rsid w:val="005765C7"/>
    <w:rsid w:val="00576AB0"/>
    <w:rsid w:val="00577E08"/>
    <w:rsid w:val="00581D19"/>
    <w:rsid w:val="005829BF"/>
    <w:rsid w:val="00582CC7"/>
    <w:rsid w:val="00582D01"/>
    <w:rsid w:val="00582E43"/>
    <w:rsid w:val="00585909"/>
    <w:rsid w:val="00587BED"/>
    <w:rsid w:val="00591013"/>
    <w:rsid w:val="00591314"/>
    <w:rsid w:val="00591B8A"/>
    <w:rsid w:val="0059532D"/>
    <w:rsid w:val="00595334"/>
    <w:rsid w:val="00597395"/>
    <w:rsid w:val="005A1546"/>
    <w:rsid w:val="005A1CB7"/>
    <w:rsid w:val="005A2111"/>
    <w:rsid w:val="005A2364"/>
    <w:rsid w:val="005A2881"/>
    <w:rsid w:val="005A3500"/>
    <w:rsid w:val="005A381F"/>
    <w:rsid w:val="005A5608"/>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7E05"/>
    <w:rsid w:val="005B7EED"/>
    <w:rsid w:val="005C2DE4"/>
    <w:rsid w:val="005C32F9"/>
    <w:rsid w:val="005C37A9"/>
    <w:rsid w:val="005C56B0"/>
    <w:rsid w:val="005C6525"/>
    <w:rsid w:val="005C6D6E"/>
    <w:rsid w:val="005D074E"/>
    <w:rsid w:val="005D1B92"/>
    <w:rsid w:val="005D1BAA"/>
    <w:rsid w:val="005D21DB"/>
    <w:rsid w:val="005D3C18"/>
    <w:rsid w:val="005D57F6"/>
    <w:rsid w:val="005E171F"/>
    <w:rsid w:val="005E2192"/>
    <w:rsid w:val="005E4BAB"/>
    <w:rsid w:val="005E4BC3"/>
    <w:rsid w:val="005E6435"/>
    <w:rsid w:val="005E6E83"/>
    <w:rsid w:val="005F3CF6"/>
    <w:rsid w:val="005F4C25"/>
    <w:rsid w:val="005F4FF1"/>
    <w:rsid w:val="005F5531"/>
    <w:rsid w:val="005F5FF9"/>
    <w:rsid w:val="005F7581"/>
    <w:rsid w:val="00601230"/>
    <w:rsid w:val="00607E5B"/>
    <w:rsid w:val="00610F9E"/>
    <w:rsid w:val="00613350"/>
    <w:rsid w:val="00616B3A"/>
    <w:rsid w:val="006209A6"/>
    <w:rsid w:val="00621229"/>
    <w:rsid w:val="006217DF"/>
    <w:rsid w:val="00621CBC"/>
    <w:rsid w:val="006233EE"/>
    <w:rsid w:val="00624C84"/>
    <w:rsid w:val="00625CD1"/>
    <w:rsid w:val="00626F03"/>
    <w:rsid w:val="00627805"/>
    <w:rsid w:val="006278F6"/>
    <w:rsid w:val="00627D28"/>
    <w:rsid w:val="00627E3F"/>
    <w:rsid w:val="00630B76"/>
    <w:rsid w:val="006312C4"/>
    <w:rsid w:val="00631C92"/>
    <w:rsid w:val="0063563F"/>
    <w:rsid w:val="006357FF"/>
    <w:rsid w:val="00636323"/>
    <w:rsid w:val="00640539"/>
    <w:rsid w:val="006406AE"/>
    <w:rsid w:val="006438A9"/>
    <w:rsid w:val="00643C41"/>
    <w:rsid w:val="0064473E"/>
    <w:rsid w:val="0064530B"/>
    <w:rsid w:val="006457FC"/>
    <w:rsid w:val="00645886"/>
    <w:rsid w:val="00652350"/>
    <w:rsid w:val="00652F9B"/>
    <w:rsid w:val="0065463E"/>
    <w:rsid w:val="00655141"/>
    <w:rsid w:val="00655DF3"/>
    <w:rsid w:val="006579E1"/>
    <w:rsid w:val="00661811"/>
    <w:rsid w:val="00662662"/>
    <w:rsid w:val="00662CB0"/>
    <w:rsid w:val="00663081"/>
    <w:rsid w:val="0066511A"/>
    <w:rsid w:val="00665AEE"/>
    <w:rsid w:val="006702C5"/>
    <w:rsid w:val="00670BAF"/>
    <w:rsid w:val="00671A7D"/>
    <w:rsid w:val="006746BE"/>
    <w:rsid w:val="00674B12"/>
    <w:rsid w:val="00674E4A"/>
    <w:rsid w:val="00675AD4"/>
    <w:rsid w:val="00676920"/>
    <w:rsid w:val="00680013"/>
    <w:rsid w:val="0068010F"/>
    <w:rsid w:val="00680B0E"/>
    <w:rsid w:val="00680DAA"/>
    <w:rsid w:val="0068181C"/>
    <w:rsid w:val="00682752"/>
    <w:rsid w:val="00683032"/>
    <w:rsid w:val="006835D5"/>
    <w:rsid w:val="00683657"/>
    <w:rsid w:val="0068449B"/>
    <w:rsid w:val="00687E9C"/>
    <w:rsid w:val="00690A3B"/>
    <w:rsid w:val="00691957"/>
    <w:rsid w:val="00693810"/>
    <w:rsid w:val="00693F59"/>
    <w:rsid w:val="0069510E"/>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64F8"/>
    <w:rsid w:val="006C021C"/>
    <w:rsid w:val="006C17AD"/>
    <w:rsid w:val="006C5249"/>
    <w:rsid w:val="006C5DF1"/>
    <w:rsid w:val="006C6678"/>
    <w:rsid w:val="006C67AA"/>
    <w:rsid w:val="006C73D6"/>
    <w:rsid w:val="006D0D05"/>
    <w:rsid w:val="006D0D59"/>
    <w:rsid w:val="006D0FCB"/>
    <w:rsid w:val="006D11F9"/>
    <w:rsid w:val="006D1440"/>
    <w:rsid w:val="006D195C"/>
    <w:rsid w:val="006D238E"/>
    <w:rsid w:val="006D2546"/>
    <w:rsid w:val="006D285A"/>
    <w:rsid w:val="006D324C"/>
    <w:rsid w:val="006D4B2C"/>
    <w:rsid w:val="006D4D5D"/>
    <w:rsid w:val="006D621D"/>
    <w:rsid w:val="006D659F"/>
    <w:rsid w:val="006D69A6"/>
    <w:rsid w:val="006E1A86"/>
    <w:rsid w:val="006E33C5"/>
    <w:rsid w:val="006E4269"/>
    <w:rsid w:val="006E440A"/>
    <w:rsid w:val="006E5006"/>
    <w:rsid w:val="006E57E6"/>
    <w:rsid w:val="006E62B2"/>
    <w:rsid w:val="006E7041"/>
    <w:rsid w:val="006E77AA"/>
    <w:rsid w:val="006E7A95"/>
    <w:rsid w:val="006F07C2"/>
    <w:rsid w:val="006F15CC"/>
    <w:rsid w:val="006F2833"/>
    <w:rsid w:val="006F303D"/>
    <w:rsid w:val="006F42DF"/>
    <w:rsid w:val="006F47F4"/>
    <w:rsid w:val="006F65AA"/>
    <w:rsid w:val="006F6E3D"/>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693F"/>
    <w:rsid w:val="007169E6"/>
    <w:rsid w:val="00717256"/>
    <w:rsid w:val="00717DD7"/>
    <w:rsid w:val="0072083C"/>
    <w:rsid w:val="00721F86"/>
    <w:rsid w:val="00722D32"/>
    <w:rsid w:val="007235D7"/>
    <w:rsid w:val="007240A9"/>
    <w:rsid w:val="00724228"/>
    <w:rsid w:val="00725742"/>
    <w:rsid w:val="0072644F"/>
    <w:rsid w:val="00726FC8"/>
    <w:rsid w:val="00727D04"/>
    <w:rsid w:val="00730A0A"/>
    <w:rsid w:val="007318A7"/>
    <w:rsid w:val="00731D8B"/>
    <w:rsid w:val="007326C4"/>
    <w:rsid w:val="0073277A"/>
    <w:rsid w:val="007337A2"/>
    <w:rsid w:val="00734504"/>
    <w:rsid w:val="007359F7"/>
    <w:rsid w:val="00736B31"/>
    <w:rsid w:val="00736BF7"/>
    <w:rsid w:val="00737EF0"/>
    <w:rsid w:val="007417CC"/>
    <w:rsid w:val="00742202"/>
    <w:rsid w:val="007427E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1DD2"/>
    <w:rsid w:val="00772A8C"/>
    <w:rsid w:val="0077524F"/>
    <w:rsid w:val="00776482"/>
    <w:rsid w:val="00776CEB"/>
    <w:rsid w:val="007773E6"/>
    <w:rsid w:val="00777540"/>
    <w:rsid w:val="007806C8"/>
    <w:rsid w:val="0078135E"/>
    <w:rsid w:val="0078158D"/>
    <w:rsid w:val="0078195E"/>
    <w:rsid w:val="007828A8"/>
    <w:rsid w:val="007833C8"/>
    <w:rsid w:val="00783A0D"/>
    <w:rsid w:val="00783F0C"/>
    <w:rsid w:val="00785631"/>
    <w:rsid w:val="00785D59"/>
    <w:rsid w:val="007910BC"/>
    <w:rsid w:val="00792940"/>
    <w:rsid w:val="00796330"/>
    <w:rsid w:val="007A0510"/>
    <w:rsid w:val="007A2FA0"/>
    <w:rsid w:val="007A5120"/>
    <w:rsid w:val="007A5E20"/>
    <w:rsid w:val="007A6300"/>
    <w:rsid w:val="007B10F1"/>
    <w:rsid w:val="007B17B0"/>
    <w:rsid w:val="007B34B4"/>
    <w:rsid w:val="007B4DA5"/>
    <w:rsid w:val="007C08C0"/>
    <w:rsid w:val="007C343C"/>
    <w:rsid w:val="007C62C4"/>
    <w:rsid w:val="007D1FB9"/>
    <w:rsid w:val="007D52BF"/>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7F2"/>
    <w:rsid w:val="00800384"/>
    <w:rsid w:val="00802B9C"/>
    <w:rsid w:val="008032CF"/>
    <w:rsid w:val="00803ED0"/>
    <w:rsid w:val="0080469C"/>
    <w:rsid w:val="008061A7"/>
    <w:rsid w:val="00810110"/>
    <w:rsid w:val="008133F6"/>
    <w:rsid w:val="00814876"/>
    <w:rsid w:val="008148BF"/>
    <w:rsid w:val="00816541"/>
    <w:rsid w:val="00816DFE"/>
    <w:rsid w:val="0081772E"/>
    <w:rsid w:val="00817EA1"/>
    <w:rsid w:val="008212B8"/>
    <w:rsid w:val="00821EBD"/>
    <w:rsid w:val="008221ED"/>
    <w:rsid w:val="00823628"/>
    <w:rsid w:val="0082412B"/>
    <w:rsid w:val="00824E5C"/>
    <w:rsid w:val="00824F0D"/>
    <w:rsid w:val="00825297"/>
    <w:rsid w:val="008273B9"/>
    <w:rsid w:val="00830450"/>
    <w:rsid w:val="00830784"/>
    <w:rsid w:val="00830C12"/>
    <w:rsid w:val="00831271"/>
    <w:rsid w:val="008321DA"/>
    <w:rsid w:val="008338B5"/>
    <w:rsid w:val="00834051"/>
    <w:rsid w:val="00834510"/>
    <w:rsid w:val="00835C63"/>
    <w:rsid w:val="00836699"/>
    <w:rsid w:val="008409F0"/>
    <w:rsid w:val="0084240D"/>
    <w:rsid w:val="00842D23"/>
    <w:rsid w:val="00843DA2"/>
    <w:rsid w:val="008444B7"/>
    <w:rsid w:val="008457C8"/>
    <w:rsid w:val="008469DF"/>
    <w:rsid w:val="00847396"/>
    <w:rsid w:val="00847AB7"/>
    <w:rsid w:val="00851BA0"/>
    <w:rsid w:val="0085348F"/>
    <w:rsid w:val="00854F3A"/>
    <w:rsid w:val="00856C67"/>
    <w:rsid w:val="008605D0"/>
    <w:rsid w:val="008611C6"/>
    <w:rsid w:val="008617AD"/>
    <w:rsid w:val="00863CB8"/>
    <w:rsid w:val="008646E1"/>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8111C"/>
    <w:rsid w:val="008819AA"/>
    <w:rsid w:val="00881AF8"/>
    <w:rsid w:val="00881C9D"/>
    <w:rsid w:val="0088636A"/>
    <w:rsid w:val="00887A27"/>
    <w:rsid w:val="00891540"/>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2D8"/>
    <w:rsid w:val="008D1C9B"/>
    <w:rsid w:val="008D1F3C"/>
    <w:rsid w:val="008D24EA"/>
    <w:rsid w:val="008E3132"/>
    <w:rsid w:val="008E439E"/>
    <w:rsid w:val="008E5A0C"/>
    <w:rsid w:val="008E7470"/>
    <w:rsid w:val="008F013B"/>
    <w:rsid w:val="008F0EED"/>
    <w:rsid w:val="008F13EF"/>
    <w:rsid w:val="008F1FF8"/>
    <w:rsid w:val="008F28A1"/>
    <w:rsid w:val="008F366C"/>
    <w:rsid w:val="008F4901"/>
    <w:rsid w:val="008F6300"/>
    <w:rsid w:val="008F7E77"/>
    <w:rsid w:val="009000FC"/>
    <w:rsid w:val="0090141E"/>
    <w:rsid w:val="00901F59"/>
    <w:rsid w:val="009040EA"/>
    <w:rsid w:val="0090413B"/>
    <w:rsid w:val="00904E9A"/>
    <w:rsid w:val="009105D7"/>
    <w:rsid w:val="00910E15"/>
    <w:rsid w:val="00911580"/>
    <w:rsid w:val="00911D68"/>
    <w:rsid w:val="00912DC0"/>
    <w:rsid w:val="00913E0E"/>
    <w:rsid w:val="00916022"/>
    <w:rsid w:val="0091696C"/>
    <w:rsid w:val="00916BEF"/>
    <w:rsid w:val="00917625"/>
    <w:rsid w:val="00920440"/>
    <w:rsid w:val="0092175C"/>
    <w:rsid w:val="00922550"/>
    <w:rsid w:val="00924718"/>
    <w:rsid w:val="00925955"/>
    <w:rsid w:val="009262C0"/>
    <w:rsid w:val="009267DE"/>
    <w:rsid w:val="00926BCB"/>
    <w:rsid w:val="00927D89"/>
    <w:rsid w:val="009304FA"/>
    <w:rsid w:val="009313DD"/>
    <w:rsid w:val="00933AA2"/>
    <w:rsid w:val="00935368"/>
    <w:rsid w:val="00936824"/>
    <w:rsid w:val="0093687B"/>
    <w:rsid w:val="0093687F"/>
    <w:rsid w:val="00940469"/>
    <w:rsid w:val="00942E77"/>
    <w:rsid w:val="00943E40"/>
    <w:rsid w:val="0094451D"/>
    <w:rsid w:val="00944F5F"/>
    <w:rsid w:val="00945B73"/>
    <w:rsid w:val="00945D38"/>
    <w:rsid w:val="009463FA"/>
    <w:rsid w:val="00947C4D"/>
    <w:rsid w:val="00951D00"/>
    <w:rsid w:val="00952E7C"/>
    <w:rsid w:val="00953A37"/>
    <w:rsid w:val="00954E1B"/>
    <w:rsid w:val="00955B21"/>
    <w:rsid w:val="00957A88"/>
    <w:rsid w:val="00957B11"/>
    <w:rsid w:val="0096050A"/>
    <w:rsid w:val="00960588"/>
    <w:rsid w:val="00963307"/>
    <w:rsid w:val="009638D7"/>
    <w:rsid w:val="00963FEB"/>
    <w:rsid w:val="00966D29"/>
    <w:rsid w:val="0096731D"/>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5581"/>
    <w:rsid w:val="009A1ECA"/>
    <w:rsid w:val="009A3E14"/>
    <w:rsid w:val="009A7498"/>
    <w:rsid w:val="009A7823"/>
    <w:rsid w:val="009B3998"/>
    <w:rsid w:val="009B4793"/>
    <w:rsid w:val="009C0B5F"/>
    <w:rsid w:val="009C0C93"/>
    <w:rsid w:val="009C1C9F"/>
    <w:rsid w:val="009C225A"/>
    <w:rsid w:val="009C255D"/>
    <w:rsid w:val="009C3A8C"/>
    <w:rsid w:val="009C4A61"/>
    <w:rsid w:val="009C54EA"/>
    <w:rsid w:val="009C5774"/>
    <w:rsid w:val="009C69C4"/>
    <w:rsid w:val="009D041A"/>
    <w:rsid w:val="009D0B85"/>
    <w:rsid w:val="009D16C9"/>
    <w:rsid w:val="009D242D"/>
    <w:rsid w:val="009D24A0"/>
    <w:rsid w:val="009D5B82"/>
    <w:rsid w:val="009D6308"/>
    <w:rsid w:val="009D6C3A"/>
    <w:rsid w:val="009D72D9"/>
    <w:rsid w:val="009E054A"/>
    <w:rsid w:val="009E0705"/>
    <w:rsid w:val="009E0857"/>
    <w:rsid w:val="009E2DD2"/>
    <w:rsid w:val="009E3974"/>
    <w:rsid w:val="009E3A24"/>
    <w:rsid w:val="009E4AA3"/>
    <w:rsid w:val="009E4C01"/>
    <w:rsid w:val="009E4D3B"/>
    <w:rsid w:val="009E4E90"/>
    <w:rsid w:val="009E6C31"/>
    <w:rsid w:val="009E7AA1"/>
    <w:rsid w:val="009F07AB"/>
    <w:rsid w:val="009F11CA"/>
    <w:rsid w:val="009F135F"/>
    <w:rsid w:val="009F3AAD"/>
    <w:rsid w:val="009F4193"/>
    <w:rsid w:val="009F45E0"/>
    <w:rsid w:val="009F5EF5"/>
    <w:rsid w:val="009F6305"/>
    <w:rsid w:val="009F692D"/>
    <w:rsid w:val="009F6C51"/>
    <w:rsid w:val="009F79D1"/>
    <w:rsid w:val="009F7B58"/>
    <w:rsid w:val="00A00970"/>
    <w:rsid w:val="00A03198"/>
    <w:rsid w:val="00A03284"/>
    <w:rsid w:val="00A07ADC"/>
    <w:rsid w:val="00A07B6D"/>
    <w:rsid w:val="00A07EF2"/>
    <w:rsid w:val="00A103B7"/>
    <w:rsid w:val="00A105F0"/>
    <w:rsid w:val="00A11541"/>
    <w:rsid w:val="00A1258A"/>
    <w:rsid w:val="00A12E56"/>
    <w:rsid w:val="00A148ED"/>
    <w:rsid w:val="00A14CD5"/>
    <w:rsid w:val="00A15A72"/>
    <w:rsid w:val="00A17295"/>
    <w:rsid w:val="00A17A4C"/>
    <w:rsid w:val="00A17B29"/>
    <w:rsid w:val="00A20B99"/>
    <w:rsid w:val="00A210A6"/>
    <w:rsid w:val="00A21965"/>
    <w:rsid w:val="00A240A4"/>
    <w:rsid w:val="00A24ED3"/>
    <w:rsid w:val="00A25A6F"/>
    <w:rsid w:val="00A268FD"/>
    <w:rsid w:val="00A3014C"/>
    <w:rsid w:val="00A327E1"/>
    <w:rsid w:val="00A32C3C"/>
    <w:rsid w:val="00A33DFA"/>
    <w:rsid w:val="00A352ED"/>
    <w:rsid w:val="00A361B8"/>
    <w:rsid w:val="00A3662C"/>
    <w:rsid w:val="00A4011E"/>
    <w:rsid w:val="00A405A4"/>
    <w:rsid w:val="00A420AC"/>
    <w:rsid w:val="00A434EF"/>
    <w:rsid w:val="00A46254"/>
    <w:rsid w:val="00A47581"/>
    <w:rsid w:val="00A50912"/>
    <w:rsid w:val="00A50EFF"/>
    <w:rsid w:val="00A52777"/>
    <w:rsid w:val="00A555EB"/>
    <w:rsid w:val="00A56AFE"/>
    <w:rsid w:val="00A577EF"/>
    <w:rsid w:val="00A6137A"/>
    <w:rsid w:val="00A61498"/>
    <w:rsid w:val="00A61EDC"/>
    <w:rsid w:val="00A63C29"/>
    <w:rsid w:val="00A64FB5"/>
    <w:rsid w:val="00A65E64"/>
    <w:rsid w:val="00A66AD2"/>
    <w:rsid w:val="00A74900"/>
    <w:rsid w:val="00A75DC5"/>
    <w:rsid w:val="00A7677F"/>
    <w:rsid w:val="00A77899"/>
    <w:rsid w:val="00A848F9"/>
    <w:rsid w:val="00A87AFD"/>
    <w:rsid w:val="00A87F98"/>
    <w:rsid w:val="00A919E1"/>
    <w:rsid w:val="00A922D2"/>
    <w:rsid w:val="00A93909"/>
    <w:rsid w:val="00A93A9B"/>
    <w:rsid w:val="00A9448F"/>
    <w:rsid w:val="00A94A93"/>
    <w:rsid w:val="00A962DF"/>
    <w:rsid w:val="00A96443"/>
    <w:rsid w:val="00A969F8"/>
    <w:rsid w:val="00A97972"/>
    <w:rsid w:val="00A97A01"/>
    <w:rsid w:val="00A97F82"/>
    <w:rsid w:val="00AA164B"/>
    <w:rsid w:val="00AA2470"/>
    <w:rsid w:val="00AA332B"/>
    <w:rsid w:val="00AA53E5"/>
    <w:rsid w:val="00AA5E03"/>
    <w:rsid w:val="00AA612D"/>
    <w:rsid w:val="00AB1A26"/>
    <w:rsid w:val="00AB595C"/>
    <w:rsid w:val="00AB5B0D"/>
    <w:rsid w:val="00AB64DB"/>
    <w:rsid w:val="00AB7527"/>
    <w:rsid w:val="00AC0044"/>
    <w:rsid w:val="00AC185F"/>
    <w:rsid w:val="00AC1AA0"/>
    <w:rsid w:val="00AC2631"/>
    <w:rsid w:val="00AC279E"/>
    <w:rsid w:val="00AC28F2"/>
    <w:rsid w:val="00AC4949"/>
    <w:rsid w:val="00AC52D2"/>
    <w:rsid w:val="00AC628D"/>
    <w:rsid w:val="00AC68B2"/>
    <w:rsid w:val="00AD0125"/>
    <w:rsid w:val="00AD0A4F"/>
    <w:rsid w:val="00AD1280"/>
    <w:rsid w:val="00AD141D"/>
    <w:rsid w:val="00AD2C61"/>
    <w:rsid w:val="00AD3745"/>
    <w:rsid w:val="00AD3BC3"/>
    <w:rsid w:val="00AD441D"/>
    <w:rsid w:val="00AD5154"/>
    <w:rsid w:val="00AD66AE"/>
    <w:rsid w:val="00AD6C8F"/>
    <w:rsid w:val="00AE00C7"/>
    <w:rsid w:val="00AE01EE"/>
    <w:rsid w:val="00AE1632"/>
    <w:rsid w:val="00AE1BC8"/>
    <w:rsid w:val="00AE2458"/>
    <w:rsid w:val="00AE5C2A"/>
    <w:rsid w:val="00AE6538"/>
    <w:rsid w:val="00AE7BC5"/>
    <w:rsid w:val="00AF2EA2"/>
    <w:rsid w:val="00AF35BA"/>
    <w:rsid w:val="00AF4C4D"/>
    <w:rsid w:val="00AF5577"/>
    <w:rsid w:val="00AF5F3B"/>
    <w:rsid w:val="00AF6732"/>
    <w:rsid w:val="00AF771F"/>
    <w:rsid w:val="00B011AE"/>
    <w:rsid w:val="00B024B2"/>
    <w:rsid w:val="00B02824"/>
    <w:rsid w:val="00B02CB9"/>
    <w:rsid w:val="00B03FB0"/>
    <w:rsid w:val="00B0562D"/>
    <w:rsid w:val="00B05AF3"/>
    <w:rsid w:val="00B069A7"/>
    <w:rsid w:val="00B070FE"/>
    <w:rsid w:val="00B10286"/>
    <w:rsid w:val="00B10EFB"/>
    <w:rsid w:val="00B1249A"/>
    <w:rsid w:val="00B126E7"/>
    <w:rsid w:val="00B13711"/>
    <w:rsid w:val="00B145CD"/>
    <w:rsid w:val="00B14D68"/>
    <w:rsid w:val="00B15470"/>
    <w:rsid w:val="00B15EBB"/>
    <w:rsid w:val="00B163DB"/>
    <w:rsid w:val="00B1661E"/>
    <w:rsid w:val="00B20921"/>
    <w:rsid w:val="00B21506"/>
    <w:rsid w:val="00B2180C"/>
    <w:rsid w:val="00B239D0"/>
    <w:rsid w:val="00B23C14"/>
    <w:rsid w:val="00B23ECB"/>
    <w:rsid w:val="00B24587"/>
    <w:rsid w:val="00B24641"/>
    <w:rsid w:val="00B27371"/>
    <w:rsid w:val="00B2757C"/>
    <w:rsid w:val="00B27D51"/>
    <w:rsid w:val="00B318B8"/>
    <w:rsid w:val="00B321B0"/>
    <w:rsid w:val="00B32722"/>
    <w:rsid w:val="00B32AC1"/>
    <w:rsid w:val="00B35549"/>
    <w:rsid w:val="00B35873"/>
    <w:rsid w:val="00B35AD0"/>
    <w:rsid w:val="00B40881"/>
    <w:rsid w:val="00B417FA"/>
    <w:rsid w:val="00B423D3"/>
    <w:rsid w:val="00B43DF8"/>
    <w:rsid w:val="00B44075"/>
    <w:rsid w:val="00B44A6D"/>
    <w:rsid w:val="00B45142"/>
    <w:rsid w:val="00B51CD5"/>
    <w:rsid w:val="00B52E3F"/>
    <w:rsid w:val="00B55243"/>
    <w:rsid w:val="00B5685A"/>
    <w:rsid w:val="00B57A78"/>
    <w:rsid w:val="00B57BAB"/>
    <w:rsid w:val="00B60695"/>
    <w:rsid w:val="00B6079B"/>
    <w:rsid w:val="00B61100"/>
    <w:rsid w:val="00B61DDC"/>
    <w:rsid w:val="00B63BA2"/>
    <w:rsid w:val="00B651A4"/>
    <w:rsid w:val="00B666D4"/>
    <w:rsid w:val="00B710F9"/>
    <w:rsid w:val="00B72712"/>
    <w:rsid w:val="00B727B3"/>
    <w:rsid w:val="00B744C0"/>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976A2"/>
    <w:rsid w:val="00BA0853"/>
    <w:rsid w:val="00BA4DAD"/>
    <w:rsid w:val="00BA5982"/>
    <w:rsid w:val="00BA7E8A"/>
    <w:rsid w:val="00BB2661"/>
    <w:rsid w:val="00BB5127"/>
    <w:rsid w:val="00BB7885"/>
    <w:rsid w:val="00BB7956"/>
    <w:rsid w:val="00BC0642"/>
    <w:rsid w:val="00BC1304"/>
    <w:rsid w:val="00BC1575"/>
    <w:rsid w:val="00BC2497"/>
    <w:rsid w:val="00BC2D81"/>
    <w:rsid w:val="00BC3654"/>
    <w:rsid w:val="00BC4442"/>
    <w:rsid w:val="00BC5796"/>
    <w:rsid w:val="00BC593A"/>
    <w:rsid w:val="00BC5C57"/>
    <w:rsid w:val="00BC7ADD"/>
    <w:rsid w:val="00BC7D19"/>
    <w:rsid w:val="00BD0FAD"/>
    <w:rsid w:val="00BD1681"/>
    <w:rsid w:val="00BD2FE0"/>
    <w:rsid w:val="00BD3B9B"/>
    <w:rsid w:val="00BD4AC2"/>
    <w:rsid w:val="00BD5A79"/>
    <w:rsid w:val="00BD6574"/>
    <w:rsid w:val="00BD7230"/>
    <w:rsid w:val="00BD77A6"/>
    <w:rsid w:val="00BE2143"/>
    <w:rsid w:val="00BE316B"/>
    <w:rsid w:val="00BE50EF"/>
    <w:rsid w:val="00BF2077"/>
    <w:rsid w:val="00BF3C3C"/>
    <w:rsid w:val="00BF54CE"/>
    <w:rsid w:val="00BF72D4"/>
    <w:rsid w:val="00BF7310"/>
    <w:rsid w:val="00BF738B"/>
    <w:rsid w:val="00C02283"/>
    <w:rsid w:val="00C0237E"/>
    <w:rsid w:val="00C02866"/>
    <w:rsid w:val="00C04983"/>
    <w:rsid w:val="00C066AA"/>
    <w:rsid w:val="00C1166B"/>
    <w:rsid w:val="00C11D53"/>
    <w:rsid w:val="00C12BA1"/>
    <w:rsid w:val="00C15891"/>
    <w:rsid w:val="00C15D0B"/>
    <w:rsid w:val="00C16E67"/>
    <w:rsid w:val="00C17A5F"/>
    <w:rsid w:val="00C20943"/>
    <w:rsid w:val="00C211A1"/>
    <w:rsid w:val="00C221D4"/>
    <w:rsid w:val="00C22B91"/>
    <w:rsid w:val="00C22ED5"/>
    <w:rsid w:val="00C23098"/>
    <w:rsid w:val="00C24995"/>
    <w:rsid w:val="00C24A12"/>
    <w:rsid w:val="00C25D09"/>
    <w:rsid w:val="00C262D5"/>
    <w:rsid w:val="00C2681F"/>
    <w:rsid w:val="00C27592"/>
    <w:rsid w:val="00C313ED"/>
    <w:rsid w:val="00C36942"/>
    <w:rsid w:val="00C375F4"/>
    <w:rsid w:val="00C37775"/>
    <w:rsid w:val="00C4163F"/>
    <w:rsid w:val="00C41CDE"/>
    <w:rsid w:val="00C43946"/>
    <w:rsid w:val="00C44227"/>
    <w:rsid w:val="00C464CF"/>
    <w:rsid w:val="00C47038"/>
    <w:rsid w:val="00C50077"/>
    <w:rsid w:val="00C5053C"/>
    <w:rsid w:val="00C52AF6"/>
    <w:rsid w:val="00C53DD3"/>
    <w:rsid w:val="00C54DFB"/>
    <w:rsid w:val="00C55DC5"/>
    <w:rsid w:val="00C56A0E"/>
    <w:rsid w:val="00C625B0"/>
    <w:rsid w:val="00C660A7"/>
    <w:rsid w:val="00C71207"/>
    <w:rsid w:val="00C7552E"/>
    <w:rsid w:val="00C759C9"/>
    <w:rsid w:val="00C75F61"/>
    <w:rsid w:val="00C76C2B"/>
    <w:rsid w:val="00C80066"/>
    <w:rsid w:val="00C82F49"/>
    <w:rsid w:val="00C84111"/>
    <w:rsid w:val="00C84581"/>
    <w:rsid w:val="00C86DF1"/>
    <w:rsid w:val="00C91584"/>
    <w:rsid w:val="00C91ED3"/>
    <w:rsid w:val="00C93667"/>
    <w:rsid w:val="00C939B9"/>
    <w:rsid w:val="00C943D9"/>
    <w:rsid w:val="00C960A3"/>
    <w:rsid w:val="00C96DE1"/>
    <w:rsid w:val="00C970AF"/>
    <w:rsid w:val="00C97FDF"/>
    <w:rsid w:val="00CB0714"/>
    <w:rsid w:val="00CB172F"/>
    <w:rsid w:val="00CB2136"/>
    <w:rsid w:val="00CB42BC"/>
    <w:rsid w:val="00CB5022"/>
    <w:rsid w:val="00CB574F"/>
    <w:rsid w:val="00CC14ED"/>
    <w:rsid w:val="00CC2412"/>
    <w:rsid w:val="00CC47DF"/>
    <w:rsid w:val="00CC7162"/>
    <w:rsid w:val="00CC736D"/>
    <w:rsid w:val="00CC7C49"/>
    <w:rsid w:val="00CD1A6F"/>
    <w:rsid w:val="00CD346E"/>
    <w:rsid w:val="00CD57D4"/>
    <w:rsid w:val="00CE07C5"/>
    <w:rsid w:val="00CE0CC7"/>
    <w:rsid w:val="00CE2E30"/>
    <w:rsid w:val="00CE3F91"/>
    <w:rsid w:val="00CE52A8"/>
    <w:rsid w:val="00CE5D48"/>
    <w:rsid w:val="00CE5EE7"/>
    <w:rsid w:val="00CF1019"/>
    <w:rsid w:val="00CF3221"/>
    <w:rsid w:val="00CF3E38"/>
    <w:rsid w:val="00CF747E"/>
    <w:rsid w:val="00CF7CFC"/>
    <w:rsid w:val="00D0184A"/>
    <w:rsid w:val="00D039F7"/>
    <w:rsid w:val="00D041AD"/>
    <w:rsid w:val="00D0527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4BCB"/>
    <w:rsid w:val="00D454EA"/>
    <w:rsid w:val="00D45624"/>
    <w:rsid w:val="00D466EA"/>
    <w:rsid w:val="00D46BD7"/>
    <w:rsid w:val="00D46DDF"/>
    <w:rsid w:val="00D47307"/>
    <w:rsid w:val="00D47661"/>
    <w:rsid w:val="00D50B81"/>
    <w:rsid w:val="00D50F27"/>
    <w:rsid w:val="00D5263B"/>
    <w:rsid w:val="00D52860"/>
    <w:rsid w:val="00D55B89"/>
    <w:rsid w:val="00D569E5"/>
    <w:rsid w:val="00D57E40"/>
    <w:rsid w:val="00D57F9D"/>
    <w:rsid w:val="00D6039A"/>
    <w:rsid w:val="00D60E7F"/>
    <w:rsid w:val="00D626A3"/>
    <w:rsid w:val="00D63951"/>
    <w:rsid w:val="00D63C95"/>
    <w:rsid w:val="00D642FF"/>
    <w:rsid w:val="00D666E3"/>
    <w:rsid w:val="00D670BC"/>
    <w:rsid w:val="00D702FD"/>
    <w:rsid w:val="00D71FAD"/>
    <w:rsid w:val="00D741F4"/>
    <w:rsid w:val="00D754BA"/>
    <w:rsid w:val="00D759C8"/>
    <w:rsid w:val="00D75C89"/>
    <w:rsid w:val="00D75EC0"/>
    <w:rsid w:val="00D76FBE"/>
    <w:rsid w:val="00D803DB"/>
    <w:rsid w:val="00D836BC"/>
    <w:rsid w:val="00D855E9"/>
    <w:rsid w:val="00D875D1"/>
    <w:rsid w:val="00D87DB4"/>
    <w:rsid w:val="00D9032F"/>
    <w:rsid w:val="00D90C91"/>
    <w:rsid w:val="00D9471C"/>
    <w:rsid w:val="00D954FE"/>
    <w:rsid w:val="00D962FD"/>
    <w:rsid w:val="00DA0307"/>
    <w:rsid w:val="00DA267F"/>
    <w:rsid w:val="00DA4289"/>
    <w:rsid w:val="00DA4DB5"/>
    <w:rsid w:val="00DA5F95"/>
    <w:rsid w:val="00DA7D2D"/>
    <w:rsid w:val="00DB19F5"/>
    <w:rsid w:val="00DB1A1F"/>
    <w:rsid w:val="00DB265C"/>
    <w:rsid w:val="00DB2907"/>
    <w:rsid w:val="00DB4211"/>
    <w:rsid w:val="00DB49C6"/>
    <w:rsid w:val="00DB4BA5"/>
    <w:rsid w:val="00DB51EF"/>
    <w:rsid w:val="00DB580A"/>
    <w:rsid w:val="00DB594F"/>
    <w:rsid w:val="00DB5AF2"/>
    <w:rsid w:val="00DB6895"/>
    <w:rsid w:val="00DB7AA0"/>
    <w:rsid w:val="00DC0C33"/>
    <w:rsid w:val="00DC1D88"/>
    <w:rsid w:val="00DC1F1C"/>
    <w:rsid w:val="00DC2694"/>
    <w:rsid w:val="00DC67AD"/>
    <w:rsid w:val="00DC6C90"/>
    <w:rsid w:val="00DC76D4"/>
    <w:rsid w:val="00DD0E52"/>
    <w:rsid w:val="00DD1C19"/>
    <w:rsid w:val="00DD2D2B"/>
    <w:rsid w:val="00DD33C8"/>
    <w:rsid w:val="00DE02A7"/>
    <w:rsid w:val="00DE3ACB"/>
    <w:rsid w:val="00DE5E5F"/>
    <w:rsid w:val="00DE6C4D"/>
    <w:rsid w:val="00DE7F6B"/>
    <w:rsid w:val="00DF1922"/>
    <w:rsid w:val="00DF1EA3"/>
    <w:rsid w:val="00DF2F16"/>
    <w:rsid w:val="00DF3059"/>
    <w:rsid w:val="00DF30F9"/>
    <w:rsid w:val="00DF38E2"/>
    <w:rsid w:val="00DF3DDE"/>
    <w:rsid w:val="00DF429B"/>
    <w:rsid w:val="00DF50D9"/>
    <w:rsid w:val="00DF7894"/>
    <w:rsid w:val="00DF7911"/>
    <w:rsid w:val="00E015DA"/>
    <w:rsid w:val="00E02B22"/>
    <w:rsid w:val="00E04E75"/>
    <w:rsid w:val="00E06DAA"/>
    <w:rsid w:val="00E071DA"/>
    <w:rsid w:val="00E11105"/>
    <w:rsid w:val="00E12455"/>
    <w:rsid w:val="00E127A2"/>
    <w:rsid w:val="00E13D58"/>
    <w:rsid w:val="00E1593B"/>
    <w:rsid w:val="00E16147"/>
    <w:rsid w:val="00E174E5"/>
    <w:rsid w:val="00E204AA"/>
    <w:rsid w:val="00E2230E"/>
    <w:rsid w:val="00E228AA"/>
    <w:rsid w:val="00E23297"/>
    <w:rsid w:val="00E2355D"/>
    <w:rsid w:val="00E2399A"/>
    <w:rsid w:val="00E24A99"/>
    <w:rsid w:val="00E25371"/>
    <w:rsid w:val="00E26286"/>
    <w:rsid w:val="00E30B84"/>
    <w:rsid w:val="00E31001"/>
    <w:rsid w:val="00E31B9E"/>
    <w:rsid w:val="00E328EB"/>
    <w:rsid w:val="00E3300F"/>
    <w:rsid w:val="00E3413A"/>
    <w:rsid w:val="00E3571D"/>
    <w:rsid w:val="00E359AE"/>
    <w:rsid w:val="00E35A75"/>
    <w:rsid w:val="00E4015F"/>
    <w:rsid w:val="00E418A6"/>
    <w:rsid w:val="00E42670"/>
    <w:rsid w:val="00E42B42"/>
    <w:rsid w:val="00E430BB"/>
    <w:rsid w:val="00E437F9"/>
    <w:rsid w:val="00E43B88"/>
    <w:rsid w:val="00E440F4"/>
    <w:rsid w:val="00E469D3"/>
    <w:rsid w:val="00E51468"/>
    <w:rsid w:val="00E519A0"/>
    <w:rsid w:val="00E5402B"/>
    <w:rsid w:val="00E57494"/>
    <w:rsid w:val="00E57CE6"/>
    <w:rsid w:val="00E60349"/>
    <w:rsid w:val="00E6540C"/>
    <w:rsid w:val="00E660C5"/>
    <w:rsid w:val="00E662CB"/>
    <w:rsid w:val="00E70946"/>
    <w:rsid w:val="00E7324F"/>
    <w:rsid w:val="00E739BC"/>
    <w:rsid w:val="00E7636A"/>
    <w:rsid w:val="00E7725A"/>
    <w:rsid w:val="00E7732C"/>
    <w:rsid w:val="00E77AFA"/>
    <w:rsid w:val="00E77BC9"/>
    <w:rsid w:val="00E80175"/>
    <w:rsid w:val="00E804A6"/>
    <w:rsid w:val="00E82806"/>
    <w:rsid w:val="00E83E75"/>
    <w:rsid w:val="00E85A34"/>
    <w:rsid w:val="00E8647F"/>
    <w:rsid w:val="00E86B13"/>
    <w:rsid w:val="00E875C9"/>
    <w:rsid w:val="00E9064C"/>
    <w:rsid w:val="00E915F8"/>
    <w:rsid w:val="00E95347"/>
    <w:rsid w:val="00EA0D93"/>
    <w:rsid w:val="00EA0FE7"/>
    <w:rsid w:val="00EA2A18"/>
    <w:rsid w:val="00EA3890"/>
    <w:rsid w:val="00EA5A26"/>
    <w:rsid w:val="00EA5CEE"/>
    <w:rsid w:val="00EA6901"/>
    <w:rsid w:val="00EA7A2F"/>
    <w:rsid w:val="00EB03DC"/>
    <w:rsid w:val="00EB2D51"/>
    <w:rsid w:val="00EB4BEE"/>
    <w:rsid w:val="00EB5024"/>
    <w:rsid w:val="00EB688F"/>
    <w:rsid w:val="00EC24DC"/>
    <w:rsid w:val="00EC2B9C"/>
    <w:rsid w:val="00EC34FF"/>
    <w:rsid w:val="00EC5A06"/>
    <w:rsid w:val="00EC77FA"/>
    <w:rsid w:val="00ED1926"/>
    <w:rsid w:val="00ED2661"/>
    <w:rsid w:val="00ED34A7"/>
    <w:rsid w:val="00ED366A"/>
    <w:rsid w:val="00ED3FCA"/>
    <w:rsid w:val="00ED42CC"/>
    <w:rsid w:val="00ED50D5"/>
    <w:rsid w:val="00ED579C"/>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70FF"/>
    <w:rsid w:val="00F07393"/>
    <w:rsid w:val="00F1032C"/>
    <w:rsid w:val="00F114BA"/>
    <w:rsid w:val="00F11FA8"/>
    <w:rsid w:val="00F12250"/>
    <w:rsid w:val="00F122F2"/>
    <w:rsid w:val="00F127D7"/>
    <w:rsid w:val="00F12F4C"/>
    <w:rsid w:val="00F1328B"/>
    <w:rsid w:val="00F14183"/>
    <w:rsid w:val="00F1453B"/>
    <w:rsid w:val="00F1491F"/>
    <w:rsid w:val="00F1676E"/>
    <w:rsid w:val="00F16CC0"/>
    <w:rsid w:val="00F20F6B"/>
    <w:rsid w:val="00F2102F"/>
    <w:rsid w:val="00F233B9"/>
    <w:rsid w:val="00F23DF8"/>
    <w:rsid w:val="00F24971"/>
    <w:rsid w:val="00F25BDD"/>
    <w:rsid w:val="00F26BEC"/>
    <w:rsid w:val="00F277B7"/>
    <w:rsid w:val="00F31E5B"/>
    <w:rsid w:val="00F337CF"/>
    <w:rsid w:val="00F33AFC"/>
    <w:rsid w:val="00F34E20"/>
    <w:rsid w:val="00F35BAC"/>
    <w:rsid w:val="00F43299"/>
    <w:rsid w:val="00F4531B"/>
    <w:rsid w:val="00F45FB2"/>
    <w:rsid w:val="00F47965"/>
    <w:rsid w:val="00F47CCB"/>
    <w:rsid w:val="00F51E7E"/>
    <w:rsid w:val="00F5251F"/>
    <w:rsid w:val="00F52DEE"/>
    <w:rsid w:val="00F52F7F"/>
    <w:rsid w:val="00F53325"/>
    <w:rsid w:val="00F54580"/>
    <w:rsid w:val="00F55985"/>
    <w:rsid w:val="00F5607D"/>
    <w:rsid w:val="00F60B32"/>
    <w:rsid w:val="00F61B49"/>
    <w:rsid w:val="00F61E33"/>
    <w:rsid w:val="00F62661"/>
    <w:rsid w:val="00F62ADF"/>
    <w:rsid w:val="00F62C05"/>
    <w:rsid w:val="00F63234"/>
    <w:rsid w:val="00F63AF0"/>
    <w:rsid w:val="00F64EB6"/>
    <w:rsid w:val="00F64ED9"/>
    <w:rsid w:val="00F65B38"/>
    <w:rsid w:val="00F65C4C"/>
    <w:rsid w:val="00F668B9"/>
    <w:rsid w:val="00F71EAD"/>
    <w:rsid w:val="00F756E0"/>
    <w:rsid w:val="00F75AF4"/>
    <w:rsid w:val="00F76622"/>
    <w:rsid w:val="00F768F0"/>
    <w:rsid w:val="00F827E4"/>
    <w:rsid w:val="00F847F6"/>
    <w:rsid w:val="00F86CF6"/>
    <w:rsid w:val="00F903A3"/>
    <w:rsid w:val="00F921E9"/>
    <w:rsid w:val="00F92A3A"/>
    <w:rsid w:val="00F95505"/>
    <w:rsid w:val="00F95D9F"/>
    <w:rsid w:val="00F9756C"/>
    <w:rsid w:val="00F9790D"/>
    <w:rsid w:val="00FA3C6C"/>
    <w:rsid w:val="00FA5A37"/>
    <w:rsid w:val="00FA5BA4"/>
    <w:rsid w:val="00FA7139"/>
    <w:rsid w:val="00FA7556"/>
    <w:rsid w:val="00FA76EB"/>
    <w:rsid w:val="00FB3E85"/>
    <w:rsid w:val="00FB453E"/>
    <w:rsid w:val="00FB64C4"/>
    <w:rsid w:val="00FB6715"/>
    <w:rsid w:val="00FB7CF5"/>
    <w:rsid w:val="00FC076F"/>
    <w:rsid w:val="00FC0818"/>
    <w:rsid w:val="00FC1E20"/>
    <w:rsid w:val="00FC4465"/>
    <w:rsid w:val="00FC5584"/>
    <w:rsid w:val="00FC73CE"/>
    <w:rsid w:val="00FD0837"/>
    <w:rsid w:val="00FD0CE0"/>
    <w:rsid w:val="00FD11F9"/>
    <w:rsid w:val="00FD1BAD"/>
    <w:rsid w:val="00FD48DB"/>
    <w:rsid w:val="00FD49BA"/>
    <w:rsid w:val="00FD544F"/>
    <w:rsid w:val="00FD563B"/>
    <w:rsid w:val="00FD6A97"/>
    <w:rsid w:val="00FD70E8"/>
    <w:rsid w:val="00FD735E"/>
    <w:rsid w:val="00FE016A"/>
    <w:rsid w:val="00FE233D"/>
    <w:rsid w:val="00FF157E"/>
    <w:rsid w:val="00FF18D9"/>
    <w:rsid w:val="00FF2C41"/>
    <w:rsid w:val="00FF320C"/>
    <w:rsid w:val="00FF4017"/>
    <w:rsid w:val="00FF6019"/>
    <w:rsid w:val="00FF62D8"/>
    <w:rsid w:val="00FF634D"/>
    <w:rsid w:val="00FF6887"/>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basedOn w:val="a0"/>
    <w:link w:val="afd"/>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f">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numbering" w:customStyle="1" w:styleId="14">
    <w:name w:val="Нет списка1"/>
    <w:next w:val="a2"/>
    <w:uiPriority w:val="99"/>
    <w:semiHidden/>
    <w:unhideWhenUsed/>
    <w:rsid w:val="00501B81"/>
  </w:style>
  <w:style w:type="numbering" w:customStyle="1" w:styleId="110">
    <w:name w:val="Нет списка11"/>
    <w:next w:val="a2"/>
    <w:uiPriority w:val="99"/>
    <w:semiHidden/>
    <w:unhideWhenUsed/>
    <w:rsid w:val="00501B81"/>
  </w:style>
  <w:style w:type="character" w:customStyle="1" w:styleId="af1">
    <w:name w:val="Без интервала Знак"/>
    <w:link w:val="af0"/>
    <w:uiPriority w:val="1"/>
    <w:locked/>
    <w:rsid w:val="00501B81"/>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9E4E90"/>
    <w:pPr>
      <w:widowControl w:val="0"/>
      <w:shd w:val="clear" w:color="auto" w:fill="FFFFFF"/>
      <w:suppressAutoHyphens/>
      <w:spacing w:after="100"/>
      <w:ind w:firstLine="720"/>
      <w:jc w:val="both"/>
    </w:pPr>
    <w:rPr>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basedOn w:val="a0"/>
    <w:link w:val="afd"/>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f">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numbering" w:customStyle="1" w:styleId="14">
    <w:name w:val="Нет списка1"/>
    <w:next w:val="a2"/>
    <w:uiPriority w:val="99"/>
    <w:semiHidden/>
    <w:unhideWhenUsed/>
    <w:rsid w:val="00501B81"/>
  </w:style>
  <w:style w:type="numbering" w:customStyle="1" w:styleId="110">
    <w:name w:val="Нет списка11"/>
    <w:next w:val="a2"/>
    <w:uiPriority w:val="99"/>
    <w:semiHidden/>
    <w:unhideWhenUsed/>
    <w:rsid w:val="00501B81"/>
  </w:style>
  <w:style w:type="character" w:customStyle="1" w:styleId="af1">
    <w:name w:val="Без интервала Знак"/>
    <w:link w:val="af0"/>
    <w:uiPriority w:val="1"/>
    <w:locked/>
    <w:rsid w:val="00501B81"/>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9E4E90"/>
    <w:pPr>
      <w:widowControl w:val="0"/>
      <w:shd w:val="clear" w:color="auto" w:fill="FFFFFF"/>
      <w:suppressAutoHyphens/>
      <w:spacing w:after="100"/>
      <w:ind w:firstLine="720"/>
      <w:jc w:val="both"/>
    </w:pPr>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257121AE13025CD72B5A9464A2F9210E4A45391FB9A9EB2F8AEDDBF33F4053255008B60E1CB0W3J" TargetMode="External"/><Relationship Id="rId26" Type="http://schemas.openxmlformats.org/officeDocument/2006/relationships/hyperlink" Target="consultantplus://offline/ref=0CCF6AB68CB33B56FF45F0D95ABD33EA74487499BE6A4CFE92B6679C1757DDD8AF596F246A17498Fs1e5N" TargetMode="External"/><Relationship Id="rId39" Type="http://schemas.openxmlformats.org/officeDocument/2006/relationships/hyperlink" Target="consultantplus://offline/ref=B7775439D0454E17D067C2C1CB947B8CB58C0BD4CF515D116E84CBB7D4AD102BBFC6765551DBA381DCjAK" TargetMode="External"/><Relationship Id="rId21" Type="http://schemas.openxmlformats.org/officeDocument/2006/relationships/hyperlink" Target="consultantplus://offline/ref=257121AE13025CD72B5A9464A2F9210E4A45391FB9A9EB2F8AEDDBF33F4053255008B60B16B0WEJ" TargetMode="External"/><Relationship Id="rId34" Type="http://schemas.openxmlformats.org/officeDocument/2006/relationships/hyperlink" Target="consultantplus://offline/ref=85EB5DE6EE613899BF0148B6E977E700E7F6C949E8A362572B65E4E2E0D091A1AECC3D295FB4622D02d1K" TargetMode="External"/><Relationship Id="rId42" Type="http://schemas.openxmlformats.org/officeDocument/2006/relationships/hyperlink" Target="consultantplus://offline/ref=B7775439D0454E17D067C2C1CB947B8CB58C0BD4CF515D116E84CBB7D4AD102BBFC6765659DDjAK" TargetMode="External"/><Relationship Id="rId47" Type="http://schemas.openxmlformats.org/officeDocument/2006/relationships/hyperlink" Target="consultantplus://offline/ref=B7775439D0454E17D067C2C1CB947B8CB58C0BD4CF515D116E84CBB7D4AD102BBFC6765659DDj8K" TargetMode="External"/><Relationship Id="rId50" Type="http://schemas.openxmlformats.org/officeDocument/2006/relationships/hyperlink" Target="consultantplus://offline/ref=B7775439D0454E17D067C2C1CB947B8CB58C0BD4CF515D116E84CBB7D4AD102BBFC6765659DDjFK" TargetMode="External"/><Relationship Id="rId55" Type="http://schemas.openxmlformats.org/officeDocument/2006/relationships/hyperlink" Target="consultantplus://offline/ref=406136A11312074AE3CA1DEA0F865F23F262F56249FC1D9CF46E9E99B9A7CC80D7272BBB438AF7D727W2K" TargetMode="External"/><Relationship Id="rId63" Type="http://schemas.openxmlformats.org/officeDocument/2006/relationships/hyperlink" Target="consultantplus://offline/ref=5C4208796DE6D07DDFB4DA90DFAE25D47ABB8506A5C6E7574F4823A94BEEEACF805C15C2828A43F3C7317Bx8GFG" TargetMode="External"/><Relationship Id="rId68" Type="http://schemas.openxmlformats.org/officeDocument/2006/relationships/hyperlink" Target="consultantplus://offline/ref=FF5A4036302A5FE30E6E5DFCCB9C8BA11430857B6A2F34CE6ECE09435DFBC3E88A00D3CEABAE85783B8EB7l7mCM"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323C94A2995D24109C7F5DF281E5DA5B70D6E292577DF8159A0992D3F35629FEEF21F425B484CDBFX9YDH" TargetMode="External"/><Relationship Id="rId29" Type="http://schemas.openxmlformats.org/officeDocument/2006/relationships/hyperlink" Target="consultantplus://offline/ref=E7E621397E3B565DC3C4C6CD47EE51AF43136DAA287CC1108FBAF78A6AC165640D3A2A862E579E2FJ1v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257121AE13025CD72B5A9464A2F9210E4A45391FB9A9EB2F8AEDDBF33F4053255008B60B1507FB9AB3WCJ" TargetMode="External"/><Relationship Id="rId32" Type="http://schemas.openxmlformats.org/officeDocument/2006/relationships/hyperlink" Target="consultantplus://offline/ref=E7E621397E3B565DC3C4C6CD47EE51AF43136DAA287CC1108FBAF78A6AC165640D3A2A862E569D29J1vCH" TargetMode="External"/><Relationship Id="rId37" Type="http://schemas.openxmlformats.org/officeDocument/2006/relationships/hyperlink" Target="consultantplus://offline/ref=B7775439D0454E17D067C2C1CB947B8CB58C0DDACE535D116E84CBB7D4AD102BBFC6765551DAA680DCj8K" TargetMode="External"/><Relationship Id="rId40" Type="http://schemas.openxmlformats.org/officeDocument/2006/relationships/hyperlink" Target="consultantplus://offline/ref=B7775439D0454E17D067C2C1CB947B8CB58B0DD3C95F5D116E84CBB7D4AD102BBFC6765551DAA683DCjBK" TargetMode="External"/><Relationship Id="rId45" Type="http://schemas.openxmlformats.org/officeDocument/2006/relationships/hyperlink" Target="consultantplus://offline/ref=B7775439D0454E17D067C2C1CB947B8CB58C0BD4CF515D116E84CBB7D4AD102BBFC6765650DDjDK" TargetMode="External"/><Relationship Id="rId53" Type="http://schemas.openxmlformats.org/officeDocument/2006/relationships/hyperlink" Target="consultantplus://offline/ref=70A621FF0C67182D2B1A623A30AB6CBBA2C109BBFFA497954395191CB87162EA10A2D894C5A12F57j5s3K" TargetMode="External"/><Relationship Id="rId58" Type="http://schemas.openxmlformats.org/officeDocument/2006/relationships/hyperlink" Target="consultantplus://offline/ref=5C4208796DE6D07DDFB4DA90DFAE25D47ABB8506A5C6E7574F4823A94BEEEACF805C15C2828A43F3C7317Ax8GFG" TargetMode="External"/><Relationship Id="rId66" Type="http://schemas.openxmlformats.org/officeDocument/2006/relationships/hyperlink" Target="consultantplus://offline/ref=7E11FD2FBBC180494F03EACCBCE12AE3DB52A8084BC9193C2F23FBF0CFC504A38000E5E28E74F596z1nEL" TargetMode="External"/><Relationship Id="rId5" Type="http://schemas.openxmlformats.org/officeDocument/2006/relationships/settings" Target="settings.xml"/><Relationship Id="rId15" Type="http://schemas.openxmlformats.org/officeDocument/2006/relationships/hyperlink" Target="consultantplus://offline/ref=C7C9A9BC6CACAA75CEFAA05A774C82FC0AE4F91CF0A18D8210DE8511594BF969168FC8AD1AA655EBiBIBM" TargetMode="External"/><Relationship Id="rId23" Type="http://schemas.openxmlformats.org/officeDocument/2006/relationships/hyperlink" Target="consultantplus://offline/ref=257121AE13025CD72B5A9464A2F9210E4A45391FB9A9EB2F8AEDDBF33F4053255008B60B1507FB9AB3WCJ" TargetMode="External"/><Relationship Id="rId28" Type="http://schemas.openxmlformats.org/officeDocument/2006/relationships/hyperlink" Target="consultantplus://offline/ref=0CCF6AB68CB33B56FF45F0D95ABD33EA74487499BE6A4CFE92B6679C1757DDD8AF596F246A174D86s1e6N" TargetMode="External"/><Relationship Id="rId36" Type="http://schemas.openxmlformats.org/officeDocument/2006/relationships/hyperlink" Target="consultantplus://offline/ref=B7775439D0454E17D067C2C1CB947B8CB58C0BD4CF515D116E84CBB7D4AD102BBFC6765052DDj9K" TargetMode="External"/><Relationship Id="rId49" Type="http://schemas.openxmlformats.org/officeDocument/2006/relationships/hyperlink" Target="consultantplus://offline/ref=B7775439D0454E17D067C2C1CB947B8CB58C0BD4CF515D116E84CBB7D4AD102BBFC6765659DDjEK" TargetMode="External"/><Relationship Id="rId57" Type="http://schemas.openxmlformats.org/officeDocument/2006/relationships/hyperlink" Target="consultantplus://offline/ref=5C4208796DE6D07DDFB4DA90DFAE25D47ABB8506A5C6E7574F4823A94BEEEACF805C15C2828A43F3C7317Bx8GFG" TargetMode="External"/><Relationship Id="rId61" Type="http://schemas.openxmlformats.org/officeDocument/2006/relationships/hyperlink" Target="consultantplus://offline/ref=5C4208796DE6D07DDFB4DA90DFAE25D47ABB8506A5C6E7574F4823A94BEEEACF805C15C2828A43F3C7317Ax8GFG" TargetMode="External"/><Relationship Id="rId10" Type="http://schemas.openxmlformats.org/officeDocument/2006/relationships/header" Target="header1.xml"/><Relationship Id="rId19" Type="http://schemas.openxmlformats.org/officeDocument/2006/relationships/hyperlink" Target="consultantplus://offline/ref=257121AE13025CD72B5A9464A2F9210E4A45391FB9A9EB2F8AEDDBF33F4053255008B60E1CB0W1J" TargetMode="External"/><Relationship Id="rId31" Type="http://schemas.openxmlformats.org/officeDocument/2006/relationships/hyperlink" Target="consultantplus://offline/ref=E7E621397E3B565DC3C4C6CD47EE51AF43136DAA287CC1108FBAF78A6AC165640D3A2A862E579E2EJ1vCH" TargetMode="External"/><Relationship Id="rId44" Type="http://schemas.openxmlformats.org/officeDocument/2006/relationships/hyperlink" Target="consultantplus://offline/ref=B7775439D0454E17D067C2C1CB947B8CB58C0BD4CF515D116E84CBB7D4AD102BBFC6765659DDjDK" TargetMode="External"/><Relationship Id="rId52" Type="http://schemas.openxmlformats.org/officeDocument/2006/relationships/hyperlink" Target="consultantplus://offline/ref=B7775439D0454E17D067C2C1CB947B8CB58C0BD4CF515D116E84CBB7D4AD102BBFC6765650DDjDK" TargetMode="External"/><Relationship Id="rId60" Type="http://schemas.openxmlformats.org/officeDocument/2006/relationships/hyperlink" Target="consultantplus://offline/ref=5C4208796DE6D07DDFB4DA90DFAE25D47ABB8506A5C6E7574F4823A94BEEEACF805C15C2828A43F3C7317Bx8GFG" TargetMode="External"/><Relationship Id="rId65"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F549F553840E60448F83AB56A94A0592430ECA7EC133C0BEF4B7BE1022SDA0L" TargetMode="External"/><Relationship Id="rId22" Type="http://schemas.openxmlformats.org/officeDocument/2006/relationships/hyperlink" Target="consultantplus://offline/ref=257121AE13025CD72B5A9464A2F9210E4A45391FB9A9EB2F8AEDDBF33F4053255008B60B16B0WEJ" TargetMode="External"/><Relationship Id="rId27" Type="http://schemas.openxmlformats.org/officeDocument/2006/relationships/hyperlink" Target="consultantplus://offline/ref=0CCF6AB68CB33B56FF45F0D95ABD33EA74487499BE6A4CFE92B6679C1757DDD8AF596F206As1e6N" TargetMode="External"/><Relationship Id="rId30" Type="http://schemas.openxmlformats.org/officeDocument/2006/relationships/hyperlink" Target="consultantplus://offline/ref=E7E621397E3B565DC3C4C6CD47EE51AF43136DAA287CC1108FBAF78A6AC165640D3A2A862E579E2EJ1vEH" TargetMode="External"/><Relationship Id="rId35" Type="http://schemas.openxmlformats.org/officeDocument/2006/relationships/hyperlink" Target="consultantplus://offline/ref=85EB5DE6EE613899BF0148B6E977E700E7F6C949E8A362572B65E4E2E0D091A1AECC3D29580Bd4K" TargetMode="External"/><Relationship Id="rId43" Type="http://schemas.openxmlformats.org/officeDocument/2006/relationships/hyperlink" Target="consultantplus://offline/ref=B7775439D0454E17D067C2C1CB947B8CB58C0BD4CF515D116E84CBB7D4AD102BBFC6765659DDjBK" TargetMode="External"/><Relationship Id="rId48" Type="http://schemas.openxmlformats.org/officeDocument/2006/relationships/hyperlink" Target="consultantplus://offline/ref=B7775439D0454E17D067C2C1CB947B8CB58C0BD4CF515D116E84CBB7D4AD102BBFC6765659DDj9K" TargetMode="External"/><Relationship Id="rId56" Type="http://schemas.openxmlformats.org/officeDocument/2006/relationships/hyperlink" Target="http://zakon.kuban.ru/ak2001/doc/608kz-03.html" TargetMode="External"/><Relationship Id="rId64" Type="http://schemas.openxmlformats.org/officeDocument/2006/relationships/hyperlink" Target="consultantplus://offline/ref=5C4208796DE6D07DDFB4DA90DFAE25D47ABB8506A5C6E7574F4823A94BEEEACF805C15C2828A43F3C7317Ax8GFG"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B7775439D0454E17D067C2C1CB947B8CB58C0BD4CF515D116E84CBB7D4AD102BBFC6765659DDjCK"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323C94A2995D24109C7F5DF281E5DA5B70D0E0965372F8159A0992D3F35629FEEF21F425B484CABFX9Y7H" TargetMode="External"/><Relationship Id="rId25" Type="http://schemas.openxmlformats.org/officeDocument/2006/relationships/hyperlink" Target="consultantplus://offline/ref=0CCF6AB68CB33B56FF45F0D95ABD33EA74487499BE6A4CFE92B6679C1757DDD8AF596F216Es1eEN" TargetMode="External"/><Relationship Id="rId33" Type="http://schemas.openxmlformats.org/officeDocument/2006/relationships/hyperlink" Target="consultantplus://offline/ref=E655115A3CB6EFDB9BE144D179BF297E51B3581123ACEA6CE5B2935D7311F5A4F06BE2A4F9467451tEY3K" TargetMode="External"/><Relationship Id="rId38" Type="http://schemas.openxmlformats.org/officeDocument/2006/relationships/hyperlink" Target="consultantplus://offline/ref=B7775439D0454E17D067C2C1CB947B8CB58C0BD4CF515D116E84CBB7D4AD102BBFC6765551DBA381DCjBK" TargetMode="External"/><Relationship Id="rId46" Type="http://schemas.openxmlformats.org/officeDocument/2006/relationships/hyperlink" Target="consultantplus://offline/ref=B7775439D0454E17D067C2C1CB947B8CB58C0BD4CF515D116E84CBB7D4AD102BBFC6765656DDj3K" TargetMode="External"/><Relationship Id="rId59" Type="http://schemas.openxmlformats.org/officeDocument/2006/relationships/hyperlink" Target="consultantplus://offline/ref=5C4208796DE6D07DDFB4DA90DFAE25D47ABB8506A5C6E7574F4823A94BEEEACF805C15C2828A43F3C7317Ax8GFG" TargetMode="External"/><Relationship Id="rId67" Type="http://schemas.openxmlformats.org/officeDocument/2006/relationships/hyperlink" Target="consultantplus://offline/ref=7E11FD2FBBC180494F03EACCBCE12AE3DB52A80845CD193C2F23FBF0CFC504A38000E5E28E74F39Ez1n7L" TargetMode="External"/><Relationship Id="rId20" Type="http://schemas.openxmlformats.org/officeDocument/2006/relationships/hyperlink" Target="consultantplus://offline/ref=257121AE13025CD72B5A9464A2F9210E4A45391FB9A9EB2F8AEDDBF33F4053255008B60E1CB0W0J" TargetMode="External"/><Relationship Id="rId41" Type="http://schemas.openxmlformats.org/officeDocument/2006/relationships/hyperlink" Target="consultantplus://offline/ref=B7775439D0454E17D067C2C1CB947B8CB58C0BD4CF515D116E84CBB7D4AD102BBFC6765656DDj3K" TargetMode="External"/><Relationship Id="rId54" Type="http://schemas.openxmlformats.org/officeDocument/2006/relationships/hyperlink" Target="consultantplus://offline/ref=9D2B7E3A78743E2253C86DCF79BA9CFFAC92BC5D491E21630A83B5257CE9CFBB999754CCC2F71340d4rEK" TargetMode="External"/><Relationship Id="rId62" Type="http://schemas.openxmlformats.org/officeDocument/2006/relationships/hyperlink" Target="consultantplus://offline/ref=5C4208796DE6D07DDFB4DA90DFAE25D47ABB8506A5C6E7574F4823A94BEEEACF805C15C2828A43F3C7317Ax8GFG"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E48AE-8042-43F9-AF3B-FEEB14C1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151</Pages>
  <Words>57358</Words>
  <Characters>326943</Characters>
  <Application>Microsoft Office Word</Application>
  <DocSecurity>0</DocSecurity>
  <Lines>2724</Lines>
  <Paragraphs>767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obsh31</cp:lastModifiedBy>
  <cp:revision>54</cp:revision>
  <cp:lastPrinted>2013-12-24T11:58:00Z</cp:lastPrinted>
  <dcterms:created xsi:type="dcterms:W3CDTF">2013-03-20T10:49:00Z</dcterms:created>
  <dcterms:modified xsi:type="dcterms:W3CDTF">2016-09-08T10:22:00Z</dcterms:modified>
</cp:coreProperties>
</file>